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4368E" w14:textId="4582F0E7" w:rsidR="00516694" w:rsidRPr="001062DB" w:rsidRDefault="006447C1" w:rsidP="00516694">
      <w:r w:rsidRPr="001062DB">
        <w:rPr>
          <w:noProof/>
        </w:rPr>
        <mc:AlternateContent>
          <mc:Choice Requires="wps">
            <w:drawing>
              <wp:anchor distT="0" distB="0" distL="182880" distR="182880" simplePos="0" relativeHeight="251720192" behindDoc="0" locked="0" layoutInCell="1" allowOverlap="1" wp14:anchorId="6E87EDC3" wp14:editId="1C07A1BF">
                <wp:simplePos x="0" y="0"/>
                <wp:positionH relativeFrom="margin">
                  <wp:posOffset>364490</wp:posOffset>
                </wp:positionH>
                <wp:positionV relativeFrom="page">
                  <wp:posOffset>714375</wp:posOffset>
                </wp:positionV>
                <wp:extent cx="4686300" cy="1246505"/>
                <wp:effectExtent l="0" t="0" r="5715" b="10795"/>
                <wp:wrapSquare wrapText="bothSides"/>
                <wp:docPr id="131" name="Textfeld 131"/>
                <wp:cNvGraphicFramePr/>
                <a:graphic xmlns:a="http://schemas.openxmlformats.org/drawingml/2006/main">
                  <a:graphicData uri="http://schemas.microsoft.com/office/word/2010/wordprocessingShape">
                    <wps:wsp>
                      <wps:cNvSpPr txBox="1"/>
                      <wps:spPr>
                        <a:xfrm>
                          <a:off x="0" y="0"/>
                          <a:ext cx="4686300" cy="1246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35F74" w14:textId="0B040438" w:rsidR="007535B2"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7535B2">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78645339" w:rsidR="007535B2" w:rsidRDefault="007535B2"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w:t>
                                </w:r>
                                <w:r w:rsidR="00BC532C">
                                  <w:rPr>
                                    <w:caps/>
                                    <w:color w:val="215868" w:themeColor="accent5" w:themeShade="80"/>
                                    <w:sz w:val="28"/>
                                    <w:szCs w:val="28"/>
                                  </w:rPr>
                                  <w:t>Oktober</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79000</wp14:pctWidth>
                </wp14:sizeRelH>
                <wp14:sizeRelV relativeFrom="page">
                  <wp14:pctHeight>0</wp14:pctHeight>
                </wp14:sizeRelV>
              </wp:anchor>
            </w:drawing>
          </mc:Choice>
          <mc:Fallback>
            <w:pict>
              <v:shapetype w14:anchorId="6E87EDC3" id="_x0000_t202" coordsize="21600,21600" o:spt="202" path="m,l,21600r21600,l21600,xe">
                <v:stroke joinstyle="miter"/>
                <v:path gradientshapeok="t" o:connecttype="rect"/>
              </v:shapetype>
              <v:shape id="Textfeld 131" o:spid="_x0000_s1026" type="#_x0000_t202" style="position:absolute;margin-left:28.7pt;margin-top:56.25pt;width:369pt;height:98.15pt;z-index:251720192;visibility:visible;mso-wrap-style:square;mso-width-percent:790;mso-height-percent:0;mso-wrap-distance-left:14.4pt;mso-wrap-distance-top:0;mso-wrap-distance-right:14.4pt;mso-wrap-distance-bottom:0;mso-position-horizontal:absolute;mso-position-horizontal-relative:margin;mso-position-vertical:absolute;mso-position-vertical-relative:page;mso-width-percent:79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" filled="f" stroked="f" strokeweight=".5pt">
                <v:textbox inset="0,0,0,0">
                  <w:txbxContent>
                    <w:p w14:paraId="0FD35F74" w14:textId="0B040438" w:rsidR="007535B2"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7535B2">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78645339" w:rsidR="007535B2" w:rsidRDefault="007535B2"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w:t>
                          </w:r>
                          <w:r w:rsidR="00BC532C">
                            <w:rPr>
                              <w:caps/>
                              <w:color w:val="215868" w:themeColor="accent5" w:themeShade="80"/>
                              <w:sz w:val="28"/>
                              <w:szCs w:val="28"/>
                            </w:rPr>
                            <w:t>Oktober</w:t>
                          </w:r>
                        </w:p>
                      </w:sdtContent>
                    </w:sdt>
                  </w:txbxContent>
                </v:textbox>
                <w10:wrap type="square" anchorx="margin" anchory="page"/>
              </v:shape>
            </w:pict>
          </mc:Fallback>
        </mc:AlternateContent>
      </w:r>
    </w:p>
    <w:p w14:paraId="04BDAE7F" w14:textId="77777777" w:rsidR="00516694" w:rsidRPr="001062DB" w:rsidRDefault="00516694" w:rsidP="00516694"/>
    <w:p w14:paraId="7BDBE77E" w14:textId="6577F1C5" w:rsidR="00516694" w:rsidRPr="001062DB" w:rsidRDefault="00516694" w:rsidP="00516694">
      <w:r w:rsidRPr="001062DB">
        <w:rPr>
          <w:noProof/>
        </w:rPr>
        <mc:AlternateContent>
          <mc:Choice Requires="wps">
            <w:drawing>
              <wp:anchor distT="0" distB="0" distL="114300" distR="114300" simplePos="0" relativeHeight="251719168" behindDoc="0" locked="0" layoutInCell="1" allowOverlap="1" wp14:anchorId="21B2DAB0" wp14:editId="5441C3F8">
                <wp:simplePos x="0" y="0"/>
                <wp:positionH relativeFrom="margin">
                  <wp:posOffset>5686511</wp:posOffset>
                </wp:positionH>
                <wp:positionV relativeFrom="page">
                  <wp:posOffset>819032</wp:posOffset>
                </wp:positionV>
                <wp:extent cx="793115" cy="475549"/>
                <wp:effectExtent l="0" t="0" r="6985" b="1270"/>
                <wp:wrapNone/>
                <wp:docPr id="132" name="Rechteck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3115" cy="475549"/>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7535B2" w:rsidRDefault="007535B2"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067FC358" w:rsidR="007535B2" w:rsidRPr="00DA71EF" w:rsidRDefault="007535B2" w:rsidP="00516694">
                            <w:pPr>
                              <w:pStyle w:val="KeinLeerraum"/>
                              <w:jc w:val="center"/>
                              <w:rPr>
                                <w:color w:val="FFFFFF" w:themeColor="background1"/>
                                <w:szCs w:val="24"/>
                              </w:rPr>
                            </w:pPr>
                            <w:r>
                              <w:rPr>
                                <w:color w:val="FFFFFF" w:themeColor="background1"/>
                                <w:sz w:val="24"/>
                                <w:szCs w:val="24"/>
                              </w:rPr>
                              <w:t>&lt; 3</w:t>
                            </w:r>
                            <w:r w:rsidR="008247CC">
                              <w:rPr>
                                <w:color w:val="FFFFFF" w:themeColor="background1"/>
                                <w:sz w:val="24"/>
                                <w:szCs w:val="24"/>
                              </w:rPr>
                              <w:t>50</w:t>
                            </w:r>
                            <w:r>
                              <w:rPr>
                                <w:color w:val="FFFFFF" w:themeColor="background1"/>
                                <w:sz w:val="24"/>
                                <w:szCs w:val="24"/>
                              </w:rPr>
                              <w:t xml:space="preserve"> </w:t>
                            </w:r>
                            <w:r>
                              <w:rPr>
                                <w:color w:val="FFFFFF" w:themeColor="background1"/>
                                <w:szCs w:val="24"/>
                              </w:rPr>
                              <w:t>&gt;</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B2DAB0" id="Rechteck 132" o:spid="_x0000_s1027" style="position:absolute;margin-left:447.75pt;margin-top:64.5pt;width:62.45pt;height:37.45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" fillcolor="#4f81bd [3204]" stroked="f" strokeweight="2pt">
                <o:lock v:ext="edit" aspectratio="t"/>
                <v:textbox inset="3.6pt,,3.6pt">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7535B2" w:rsidRDefault="007535B2"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067FC358" w:rsidR="007535B2" w:rsidRPr="00DA71EF" w:rsidRDefault="007535B2" w:rsidP="00516694">
                      <w:pPr>
                        <w:pStyle w:val="KeinLeerraum"/>
                        <w:jc w:val="center"/>
                        <w:rPr>
                          <w:color w:val="FFFFFF" w:themeColor="background1"/>
                          <w:szCs w:val="24"/>
                        </w:rPr>
                      </w:pPr>
                      <w:r>
                        <w:rPr>
                          <w:color w:val="FFFFFF" w:themeColor="background1"/>
                          <w:sz w:val="24"/>
                          <w:szCs w:val="24"/>
                        </w:rPr>
                        <w:t>&lt; 3</w:t>
                      </w:r>
                      <w:r w:rsidR="008247CC">
                        <w:rPr>
                          <w:color w:val="FFFFFF" w:themeColor="background1"/>
                          <w:sz w:val="24"/>
                          <w:szCs w:val="24"/>
                        </w:rPr>
                        <w:t>50</w:t>
                      </w:r>
                      <w:r>
                        <w:rPr>
                          <w:color w:val="FFFFFF" w:themeColor="background1"/>
                          <w:sz w:val="24"/>
                          <w:szCs w:val="24"/>
                        </w:rPr>
                        <w:t xml:space="preserve"> </w:t>
                      </w:r>
                      <w:r>
                        <w:rPr>
                          <w:color w:val="FFFFFF" w:themeColor="background1"/>
                          <w:szCs w:val="24"/>
                        </w:rPr>
                        <w:t>&gt;</w:t>
                      </w:r>
                    </w:p>
                  </w:txbxContent>
                </v:textbox>
                <w10:wrap anchorx="margin" anchory="page"/>
              </v:rect>
            </w:pict>
          </mc:Fallback>
        </mc:AlternateContent>
      </w:r>
    </w:p>
    <w:p w14:paraId="3E4CD72B" w14:textId="77777777" w:rsidR="00516694" w:rsidRPr="001062DB" w:rsidRDefault="00516694" w:rsidP="00516694"/>
    <w:p w14:paraId="24E752FB" w14:textId="77777777" w:rsidR="00516694" w:rsidRPr="001062DB" w:rsidRDefault="00516694" w:rsidP="00516694"/>
    <w:p w14:paraId="5967302A" w14:textId="77777777" w:rsidR="00516694" w:rsidRPr="001062DB" w:rsidRDefault="00516694" w:rsidP="00516694"/>
    <w:p w14:paraId="66AF91F3" w14:textId="77777777" w:rsidR="00516694" w:rsidRPr="001062DB" w:rsidRDefault="00516694" w:rsidP="00516694"/>
    <w:p w14:paraId="787EF72F" w14:textId="77777777" w:rsidR="00516694" w:rsidRPr="001062DB" w:rsidRDefault="00516694" w:rsidP="00516694"/>
    <w:p w14:paraId="76DB3DC4" w14:textId="77777777" w:rsidR="0014690A" w:rsidRPr="00446765" w:rsidRDefault="0014690A" w:rsidP="0014690A">
      <w:pPr>
        <w:spacing w:before="600" w:after="360"/>
        <w:ind w:left="2268"/>
        <w:rPr>
          <w:rFonts w:asciiTheme="minorHAnsi" w:hAnsiTheme="minorHAnsi" w:cstheme="minorHAnsi"/>
          <w:b/>
          <w:sz w:val="36"/>
          <w:szCs w:val="36"/>
          <w:u w:val="words"/>
        </w:rPr>
      </w:pPr>
      <w:r w:rsidRPr="00446765">
        <w:rPr>
          <w:rFonts w:asciiTheme="minorHAnsi" w:hAnsiTheme="minorHAnsi" w:cstheme="minorHAnsi"/>
          <w:b/>
          <w:sz w:val="36"/>
          <w:szCs w:val="36"/>
          <w:u w:val="words"/>
        </w:rPr>
        <w:t>Inhaltsverzeichnis (Arbeitsblätter)</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45"/>
        <w:gridCol w:w="1093"/>
      </w:tblGrid>
      <w:tr w:rsidR="0014690A" w:rsidRPr="001062DB" w14:paraId="2B625C58" w14:textId="77777777" w:rsidTr="00805ED1">
        <w:tc>
          <w:tcPr>
            <w:tcW w:w="8545" w:type="dxa"/>
          </w:tcPr>
          <w:p w14:paraId="53DD8F4C" w14:textId="77777777" w:rsidR="0014690A" w:rsidRPr="001062DB" w:rsidRDefault="0014690A" w:rsidP="007535B2">
            <w:pPr>
              <w:spacing w:before="120" w:after="240"/>
              <w:ind w:left="-57"/>
              <w:rPr>
                <w:b/>
                <w:u w:val="single"/>
              </w:rPr>
            </w:pPr>
            <w:r w:rsidRPr="001062DB">
              <w:rPr>
                <w:b/>
                <w:u w:val="single"/>
              </w:rPr>
              <w:t>Thema</w:t>
            </w:r>
          </w:p>
        </w:tc>
        <w:tc>
          <w:tcPr>
            <w:tcW w:w="1093" w:type="dxa"/>
          </w:tcPr>
          <w:p w14:paraId="75CF43A1" w14:textId="77777777" w:rsidR="0014690A" w:rsidRPr="001062DB" w:rsidRDefault="0014690A" w:rsidP="007535B2">
            <w:pPr>
              <w:spacing w:before="120" w:after="240"/>
              <w:jc w:val="center"/>
              <w:rPr>
                <w:b/>
                <w:u w:val="single"/>
              </w:rPr>
            </w:pPr>
            <w:r w:rsidRPr="001062DB">
              <w:rPr>
                <w:b/>
                <w:u w:val="single"/>
              </w:rPr>
              <w:t>Seite</w:t>
            </w:r>
          </w:p>
        </w:tc>
      </w:tr>
      <w:tr w:rsidR="0014690A" w:rsidRPr="008910E0" w14:paraId="1E34EA23" w14:textId="77777777" w:rsidTr="00805ED1">
        <w:tc>
          <w:tcPr>
            <w:tcW w:w="8545" w:type="dxa"/>
          </w:tcPr>
          <w:p w14:paraId="2D1FA0A2" w14:textId="5E445EC7" w:rsidR="0014690A" w:rsidRPr="00510398" w:rsidRDefault="00FD7093" w:rsidP="00406ABF">
            <w:pPr>
              <w:pStyle w:val="Listenabsatz"/>
              <w:numPr>
                <w:ilvl w:val="0"/>
                <w:numId w:val="1"/>
              </w:numPr>
              <w:spacing w:before="120" w:after="120"/>
              <w:ind w:left="284" w:hanging="227"/>
              <w:contextualSpacing w:val="0"/>
              <w:rPr>
                <w:rFonts w:asciiTheme="minorHAnsi" w:hAnsiTheme="minorHAnsi" w:cstheme="minorHAnsi"/>
              </w:rPr>
            </w:pPr>
            <w:r w:rsidRPr="00510398">
              <w:rPr>
                <w:rFonts w:asciiTheme="minorHAnsi" w:hAnsiTheme="minorHAnsi" w:cstheme="minorHAnsi"/>
              </w:rPr>
              <w:t>Personalwirtschaft</w:t>
            </w:r>
          </w:p>
          <w:p w14:paraId="316230BB" w14:textId="6BEB77CF" w:rsidR="0014690A" w:rsidRPr="00510398" w:rsidRDefault="00FD7093" w:rsidP="00FD7093">
            <w:pPr>
              <w:spacing w:before="120" w:after="120"/>
              <w:ind w:left="454"/>
              <w:rPr>
                <w:rFonts w:asciiTheme="minorHAnsi" w:hAnsiTheme="minorHAnsi" w:cstheme="minorHAnsi"/>
              </w:rPr>
            </w:pPr>
            <w:r w:rsidRPr="00510398">
              <w:rPr>
                <w:rFonts w:asciiTheme="minorHAnsi" w:hAnsiTheme="minorHAnsi" w:cstheme="minorHAnsi"/>
                <w:sz w:val="22"/>
                <w:szCs w:val="22"/>
              </w:rPr>
              <w:t xml:space="preserve">Teil </w:t>
            </w:r>
            <w:r w:rsidR="00361B23" w:rsidRPr="00510398">
              <w:rPr>
                <w:rFonts w:asciiTheme="minorHAnsi" w:hAnsiTheme="minorHAnsi" w:cstheme="minorHAnsi"/>
                <w:sz w:val="22"/>
                <w:szCs w:val="22"/>
              </w:rPr>
              <w:t>3</w:t>
            </w:r>
            <w:r w:rsidRPr="00510398">
              <w:rPr>
                <w:rFonts w:asciiTheme="minorHAnsi" w:hAnsiTheme="minorHAnsi" w:cstheme="minorHAnsi"/>
                <w:sz w:val="22"/>
                <w:szCs w:val="22"/>
              </w:rPr>
              <w:t xml:space="preserve">: </w:t>
            </w:r>
            <w:r w:rsidR="001A26C1" w:rsidRPr="00510398">
              <w:rPr>
                <w:rFonts w:asciiTheme="minorHAnsi" w:hAnsiTheme="minorHAnsi" w:cstheme="minorHAnsi"/>
                <w:sz w:val="22"/>
                <w:szCs w:val="22"/>
              </w:rPr>
              <w:t>Personalbeschaffung (</w:t>
            </w:r>
            <w:r w:rsidR="00361B23" w:rsidRPr="00510398">
              <w:rPr>
                <w:rFonts w:asciiTheme="minorHAnsi" w:hAnsiTheme="minorHAnsi" w:cstheme="minorHAnsi"/>
                <w:sz w:val="22"/>
                <w:szCs w:val="22"/>
              </w:rPr>
              <w:t>2</w:t>
            </w:r>
            <w:r w:rsidR="001A26C1" w:rsidRPr="00510398">
              <w:rPr>
                <w:rFonts w:asciiTheme="minorHAnsi" w:hAnsiTheme="minorHAnsi" w:cstheme="minorHAnsi"/>
                <w:sz w:val="22"/>
                <w:szCs w:val="22"/>
              </w:rPr>
              <w:t>)</w:t>
            </w:r>
          </w:p>
        </w:tc>
        <w:tc>
          <w:tcPr>
            <w:tcW w:w="1093" w:type="dxa"/>
          </w:tcPr>
          <w:p w14:paraId="1EF45385" w14:textId="69ABFC73" w:rsidR="00CC4DF2" w:rsidRPr="00510398" w:rsidRDefault="001A13D4" w:rsidP="00C55B10">
            <w:pPr>
              <w:spacing w:before="120" w:after="120"/>
              <w:jc w:val="center"/>
              <w:rPr>
                <w:rFonts w:asciiTheme="minorHAnsi" w:hAnsiTheme="minorHAnsi" w:cstheme="minorHAnsi"/>
              </w:rPr>
            </w:pPr>
            <w:r>
              <w:rPr>
                <w:rFonts w:asciiTheme="minorHAnsi" w:hAnsiTheme="minorHAnsi" w:cstheme="minorHAnsi"/>
              </w:rPr>
              <w:t>2</w:t>
            </w:r>
            <w:r w:rsidR="00FD7093" w:rsidRPr="00510398">
              <w:rPr>
                <w:rFonts w:asciiTheme="minorHAnsi" w:hAnsiTheme="minorHAnsi" w:cstheme="minorHAnsi"/>
              </w:rPr>
              <w:t xml:space="preserve"> -</w:t>
            </w:r>
            <w:r>
              <w:rPr>
                <w:rFonts w:asciiTheme="minorHAnsi" w:hAnsiTheme="minorHAnsi" w:cstheme="minorHAnsi"/>
              </w:rPr>
              <w:t>19</w:t>
            </w:r>
          </w:p>
        </w:tc>
      </w:tr>
      <w:tr w:rsidR="0014690A" w:rsidRPr="008910E0" w14:paraId="12B20873" w14:textId="77777777" w:rsidTr="00805ED1">
        <w:tc>
          <w:tcPr>
            <w:tcW w:w="8545" w:type="dxa"/>
          </w:tcPr>
          <w:p w14:paraId="6F070BDE" w14:textId="4A22924A" w:rsidR="0014690A" w:rsidRPr="00510398" w:rsidRDefault="00061F4C" w:rsidP="00406ABF">
            <w:pPr>
              <w:pStyle w:val="Listenabsatz"/>
              <w:numPr>
                <w:ilvl w:val="0"/>
                <w:numId w:val="1"/>
              </w:numPr>
              <w:spacing w:before="120" w:after="120"/>
              <w:ind w:left="284" w:hanging="227"/>
              <w:contextualSpacing w:val="0"/>
              <w:rPr>
                <w:rFonts w:asciiTheme="minorHAnsi" w:hAnsiTheme="minorHAnsi" w:cstheme="minorHAnsi"/>
              </w:rPr>
            </w:pPr>
            <w:r w:rsidRPr="00510398">
              <w:rPr>
                <w:rFonts w:asciiTheme="minorHAnsi" w:hAnsiTheme="minorHAnsi" w:cstheme="minorHAnsi"/>
              </w:rPr>
              <w:t>Business English</w:t>
            </w:r>
          </w:p>
          <w:p w14:paraId="7C5F249A" w14:textId="5D9E0704" w:rsidR="0014690A" w:rsidRPr="00510398" w:rsidRDefault="00C55B10" w:rsidP="00406ABF">
            <w:pPr>
              <w:spacing w:before="120" w:after="120"/>
              <w:ind w:left="454"/>
              <w:rPr>
                <w:rFonts w:asciiTheme="minorHAnsi" w:hAnsiTheme="minorHAnsi" w:cstheme="minorHAnsi"/>
                <w:sz w:val="22"/>
                <w:szCs w:val="22"/>
              </w:rPr>
            </w:pPr>
            <w:r w:rsidRPr="00510398">
              <w:rPr>
                <w:rFonts w:asciiTheme="minorHAnsi" w:hAnsiTheme="minorHAnsi" w:cstheme="minorHAnsi"/>
                <w:sz w:val="22"/>
                <w:szCs w:val="22"/>
              </w:rPr>
              <w:t>Presentation</w:t>
            </w:r>
            <w:r w:rsidR="00061F4C" w:rsidRPr="00510398">
              <w:rPr>
                <w:rFonts w:asciiTheme="minorHAnsi" w:hAnsiTheme="minorHAnsi" w:cstheme="minorHAnsi"/>
                <w:sz w:val="22"/>
                <w:szCs w:val="22"/>
              </w:rPr>
              <w:t xml:space="preserve"> (</w:t>
            </w:r>
            <w:r w:rsidR="009C695D">
              <w:rPr>
                <w:rFonts w:asciiTheme="minorHAnsi" w:hAnsiTheme="minorHAnsi" w:cstheme="minorHAnsi"/>
                <w:sz w:val="22"/>
                <w:szCs w:val="22"/>
              </w:rPr>
              <w:t>1</w:t>
            </w:r>
            <w:r w:rsidR="00061F4C" w:rsidRPr="00510398">
              <w:rPr>
                <w:rFonts w:asciiTheme="minorHAnsi" w:hAnsiTheme="minorHAnsi" w:cstheme="minorHAnsi"/>
                <w:sz w:val="22"/>
                <w:szCs w:val="22"/>
              </w:rPr>
              <w:t>)</w:t>
            </w:r>
          </w:p>
        </w:tc>
        <w:tc>
          <w:tcPr>
            <w:tcW w:w="1093" w:type="dxa"/>
          </w:tcPr>
          <w:p w14:paraId="690C29F2" w14:textId="2397BA8D" w:rsidR="0014690A" w:rsidRPr="00510398" w:rsidRDefault="005D2F25" w:rsidP="00FB1EC5">
            <w:pPr>
              <w:spacing w:before="120" w:after="120"/>
              <w:jc w:val="center"/>
              <w:rPr>
                <w:rFonts w:asciiTheme="minorHAnsi" w:hAnsiTheme="minorHAnsi" w:cstheme="minorHAnsi"/>
              </w:rPr>
            </w:pPr>
            <w:r>
              <w:rPr>
                <w:rFonts w:asciiTheme="minorHAnsi" w:hAnsiTheme="minorHAnsi" w:cstheme="minorHAnsi"/>
              </w:rPr>
              <w:t>2</w:t>
            </w:r>
            <w:r w:rsidR="001A13D4">
              <w:rPr>
                <w:rFonts w:asciiTheme="minorHAnsi" w:hAnsiTheme="minorHAnsi" w:cstheme="minorHAnsi"/>
              </w:rPr>
              <w:t>0</w:t>
            </w:r>
            <w:r>
              <w:rPr>
                <w:rFonts w:asciiTheme="minorHAnsi" w:hAnsiTheme="minorHAnsi" w:cstheme="minorHAnsi"/>
              </w:rPr>
              <w:t xml:space="preserve"> - </w:t>
            </w:r>
            <w:r w:rsidR="00657879">
              <w:rPr>
                <w:rFonts w:asciiTheme="minorHAnsi" w:hAnsiTheme="minorHAnsi" w:cstheme="minorHAnsi"/>
              </w:rPr>
              <w:t>28</w:t>
            </w:r>
          </w:p>
        </w:tc>
      </w:tr>
      <w:tr w:rsidR="00FD7093" w:rsidRPr="008910E0" w14:paraId="270D2F9F" w14:textId="77777777" w:rsidTr="00805ED1">
        <w:tc>
          <w:tcPr>
            <w:tcW w:w="8545" w:type="dxa"/>
          </w:tcPr>
          <w:p w14:paraId="5014A5AB" w14:textId="77777777" w:rsidR="00FD7093" w:rsidRPr="00510398" w:rsidRDefault="00FD7093" w:rsidP="00406ABF">
            <w:pPr>
              <w:pStyle w:val="Listenabsatz"/>
              <w:numPr>
                <w:ilvl w:val="0"/>
                <w:numId w:val="1"/>
              </w:numPr>
              <w:spacing w:before="120" w:after="120"/>
              <w:ind w:left="284" w:hanging="227"/>
              <w:contextualSpacing w:val="0"/>
              <w:rPr>
                <w:rFonts w:asciiTheme="minorHAnsi" w:hAnsiTheme="minorHAnsi" w:cstheme="minorHAnsi"/>
              </w:rPr>
            </w:pPr>
            <w:r w:rsidRPr="00510398">
              <w:rPr>
                <w:rFonts w:asciiTheme="minorHAnsi" w:hAnsiTheme="minorHAnsi" w:cstheme="minorHAnsi"/>
              </w:rPr>
              <w:t>Fallsammlung Industrielle Geschäftsprozesse</w:t>
            </w:r>
          </w:p>
          <w:p w14:paraId="755F0459" w14:textId="44E7A178" w:rsidR="00FD7093" w:rsidRPr="00510398" w:rsidRDefault="00FD7093" w:rsidP="00C55B10">
            <w:pPr>
              <w:spacing w:before="60" w:after="60"/>
              <w:ind w:left="454"/>
              <w:rPr>
                <w:rFonts w:asciiTheme="minorHAnsi" w:hAnsiTheme="minorHAnsi" w:cstheme="minorHAnsi"/>
              </w:rPr>
            </w:pPr>
            <w:r w:rsidRPr="00510398">
              <w:rPr>
                <w:rFonts w:asciiTheme="minorHAnsi" w:hAnsiTheme="minorHAnsi" w:cstheme="minorHAnsi"/>
                <w:sz w:val="22"/>
                <w:szCs w:val="22"/>
              </w:rPr>
              <w:t xml:space="preserve">Teil </w:t>
            </w:r>
            <w:r w:rsidR="00C55B10" w:rsidRPr="00510398">
              <w:rPr>
                <w:rFonts w:asciiTheme="minorHAnsi" w:hAnsiTheme="minorHAnsi" w:cstheme="minorHAnsi"/>
                <w:sz w:val="22"/>
                <w:szCs w:val="22"/>
              </w:rPr>
              <w:t>5</w:t>
            </w:r>
            <w:r w:rsidRPr="00510398">
              <w:rPr>
                <w:rFonts w:asciiTheme="minorHAnsi" w:hAnsiTheme="minorHAnsi" w:cstheme="minorHAnsi"/>
                <w:sz w:val="22"/>
                <w:szCs w:val="22"/>
              </w:rPr>
              <w:t xml:space="preserve"> (von 5):</w:t>
            </w:r>
            <w:r w:rsidRPr="00510398">
              <w:rPr>
                <w:rFonts w:asciiTheme="minorHAnsi" w:hAnsiTheme="minorHAnsi" w:cstheme="minorHAnsi"/>
                <w:sz w:val="22"/>
                <w:szCs w:val="22"/>
              </w:rPr>
              <w:tab/>
            </w:r>
            <w:r w:rsidR="00C55B10" w:rsidRPr="00510398">
              <w:rPr>
                <w:rFonts w:asciiTheme="minorHAnsi" w:hAnsiTheme="minorHAnsi" w:cstheme="minorHAnsi"/>
                <w:sz w:val="22"/>
                <w:szCs w:val="22"/>
              </w:rPr>
              <w:t>Absatz und Marketing</w:t>
            </w:r>
          </w:p>
        </w:tc>
        <w:tc>
          <w:tcPr>
            <w:tcW w:w="1093" w:type="dxa"/>
          </w:tcPr>
          <w:p w14:paraId="5936D16D" w14:textId="52BB4702" w:rsidR="00FD7093" w:rsidRPr="00510398" w:rsidRDefault="00522DC8" w:rsidP="00406ABF">
            <w:pPr>
              <w:spacing w:before="120" w:after="120"/>
              <w:jc w:val="center"/>
              <w:rPr>
                <w:rFonts w:asciiTheme="minorHAnsi" w:hAnsiTheme="minorHAnsi" w:cstheme="minorHAnsi"/>
              </w:rPr>
            </w:pPr>
            <w:r>
              <w:rPr>
                <w:rFonts w:asciiTheme="minorHAnsi" w:hAnsiTheme="minorHAnsi" w:cstheme="minorHAnsi"/>
              </w:rPr>
              <w:t>29</w:t>
            </w:r>
            <w:r w:rsidR="003D0828" w:rsidRPr="00510398">
              <w:rPr>
                <w:rFonts w:asciiTheme="minorHAnsi" w:hAnsiTheme="minorHAnsi" w:cstheme="minorHAnsi"/>
              </w:rPr>
              <w:t xml:space="preserve"> - </w:t>
            </w:r>
            <w:r w:rsidR="009827B1" w:rsidRPr="00510398">
              <w:rPr>
                <w:rFonts w:asciiTheme="minorHAnsi" w:hAnsiTheme="minorHAnsi" w:cstheme="minorHAnsi"/>
              </w:rPr>
              <w:t>4</w:t>
            </w:r>
            <w:r>
              <w:rPr>
                <w:rFonts w:asciiTheme="minorHAnsi" w:hAnsiTheme="minorHAnsi" w:cstheme="minorHAnsi"/>
              </w:rPr>
              <w:t>2</w:t>
            </w:r>
          </w:p>
        </w:tc>
      </w:tr>
      <w:tr w:rsidR="00805ED1" w:rsidRPr="008910E0" w14:paraId="70A3E064" w14:textId="77777777" w:rsidTr="00805ED1">
        <w:tc>
          <w:tcPr>
            <w:tcW w:w="8545" w:type="dxa"/>
          </w:tcPr>
          <w:p w14:paraId="60206DA9" w14:textId="77777777" w:rsidR="00805ED1" w:rsidRPr="00510398" w:rsidRDefault="00805ED1" w:rsidP="00406ABF">
            <w:pPr>
              <w:pStyle w:val="Listenabsatz"/>
              <w:numPr>
                <w:ilvl w:val="0"/>
                <w:numId w:val="1"/>
              </w:numPr>
              <w:spacing w:before="120" w:after="120"/>
              <w:ind w:left="284" w:hanging="227"/>
              <w:contextualSpacing w:val="0"/>
              <w:rPr>
                <w:rFonts w:asciiTheme="minorHAnsi" w:hAnsiTheme="minorHAnsi" w:cstheme="minorHAnsi"/>
              </w:rPr>
            </w:pPr>
            <w:r w:rsidRPr="00510398">
              <w:rPr>
                <w:rFonts w:asciiTheme="minorHAnsi" w:hAnsiTheme="minorHAnsi" w:cstheme="minorHAnsi"/>
              </w:rPr>
              <w:t>Denn eins ist gewiss – die Prüfung kommt bestimmt</w:t>
            </w:r>
          </w:p>
          <w:p w14:paraId="69B77FC2" w14:textId="1FB4415D" w:rsidR="00FD7093" w:rsidRPr="00510398" w:rsidRDefault="00322FAF" w:rsidP="00C55B10">
            <w:pPr>
              <w:tabs>
                <w:tab w:val="left" w:pos="1725"/>
              </w:tabs>
              <w:spacing w:before="60" w:after="60"/>
              <w:ind w:left="454"/>
              <w:rPr>
                <w:rFonts w:asciiTheme="minorHAnsi" w:hAnsiTheme="minorHAnsi" w:cstheme="minorHAnsi"/>
              </w:rPr>
            </w:pPr>
            <w:r>
              <w:rPr>
                <w:rFonts w:asciiTheme="minorHAnsi" w:hAnsiTheme="minorHAnsi" w:cstheme="minorHAnsi"/>
                <w:sz w:val="22"/>
                <w:szCs w:val="22"/>
              </w:rPr>
              <w:t>Kostenrechnung</w:t>
            </w:r>
            <w:r w:rsidR="00C55B10" w:rsidRPr="00510398">
              <w:rPr>
                <w:rFonts w:asciiTheme="minorHAnsi" w:hAnsiTheme="minorHAnsi" w:cstheme="minorHAnsi"/>
                <w:sz w:val="22"/>
                <w:szCs w:val="22"/>
              </w:rPr>
              <w:t xml:space="preserve"> im Einzelhandel</w:t>
            </w:r>
          </w:p>
        </w:tc>
        <w:tc>
          <w:tcPr>
            <w:tcW w:w="1093" w:type="dxa"/>
          </w:tcPr>
          <w:p w14:paraId="3FAD2652" w14:textId="2C9B18A4" w:rsidR="00805ED1" w:rsidRPr="00510398" w:rsidRDefault="001B1CC9" w:rsidP="00406ABF">
            <w:pPr>
              <w:spacing w:before="120" w:after="120"/>
              <w:jc w:val="center"/>
              <w:rPr>
                <w:rFonts w:asciiTheme="minorHAnsi" w:hAnsiTheme="minorHAnsi" w:cstheme="minorHAnsi"/>
              </w:rPr>
            </w:pPr>
            <w:r>
              <w:rPr>
                <w:rFonts w:asciiTheme="minorHAnsi" w:hAnsiTheme="minorHAnsi" w:cstheme="minorHAnsi"/>
              </w:rPr>
              <w:t>4</w:t>
            </w:r>
            <w:r w:rsidR="005F7D7D">
              <w:rPr>
                <w:rFonts w:asciiTheme="minorHAnsi" w:hAnsiTheme="minorHAnsi" w:cstheme="minorHAnsi"/>
              </w:rPr>
              <w:t>3</w:t>
            </w:r>
            <w:r>
              <w:rPr>
                <w:rFonts w:asciiTheme="minorHAnsi" w:hAnsiTheme="minorHAnsi" w:cstheme="minorHAnsi"/>
              </w:rPr>
              <w:t xml:space="preserve"> - 4</w:t>
            </w:r>
            <w:r w:rsidR="00FD58A5">
              <w:rPr>
                <w:rFonts w:asciiTheme="minorHAnsi" w:hAnsiTheme="minorHAnsi" w:cstheme="minorHAnsi"/>
              </w:rPr>
              <w:t>8</w:t>
            </w:r>
          </w:p>
        </w:tc>
      </w:tr>
      <w:tr w:rsidR="00615102" w:rsidRPr="008910E0" w14:paraId="6A594537" w14:textId="77777777" w:rsidTr="00805ED1">
        <w:tc>
          <w:tcPr>
            <w:tcW w:w="8545" w:type="dxa"/>
          </w:tcPr>
          <w:p w14:paraId="727FBC6A" w14:textId="07904650" w:rsidR="00615102" w:rsidRDefault="00E96383" w:rsidP="00406ABF">
            <w:pPr>
              <w:pStyle w:val="Listenabsatz"/>
              <w:numPr>
                <w:ilvl w:val="0"/>
                <w:numId w:val="1"/>
              </w:numPr>
              <w:spacing w:before="120" w:after="120"/>
              <w:ind w:left="284" w:hanging="227"/>
              <w:contextualSpacing w:val="0"/>
              <w:rPr>
                <w:rFonts w:asciiTheme="minorHAnsi" w:hAnsiTheme="minorHAnsi" w:cstheme="minorHAnsi"/>
              </w:rPr>
            </w:pPr>
            <w:r>
              <w:rPr>
                <w:rFonts w:asciiTheme="minorHAnsi" w:hAnsiTheme="minorHAnsi" w:cstheme="minorHAnsi"/>
              </w:rPr>
              <w:t>Kreuzworträtsel Rechnungswesen</w:t>
            </w:r>
          </w:p>
          <w:p w14:paraId="467F9F27" w14:textId="5D28FAEB" w:rsidR="00615102" w:rsidRPr="00510398" w:rsidRDefault="00E96383" w:rsidP="00615102">
            <w:pPr>
              <w:tabs>
                <w:tab w:val="left" w:pos="1725"/>
              </w:tabs>
              <w:spacing w:before="60" w:after="60"/>
              <w:ind w:left="454"/>
              <w:rPr>
                <w:rFonts w:asciiTheme="minorHAnsi" w:hAnsiTheme="minorHAnsi" w:cstheme="minorHAnsi"/>
              </w:rPr>
            </w:pPr>
            <w:r>
              <w:rPr>
                <w:rFonts w:asciiTheme="minorHAnsi" w:hAnsiTheme="minorHAnsi" w:cstheme="minorHAnsi"/>
              </w:rPr>
              <w:t>Wir suchen einen zentralen Begriff aus der Teilkostenrechnung</w:t>
            </w:r>
          </w:p>
        </w:tc>
        <w:tc>
          <w:tcPr>
            <w:tcW w:w="1093" w:type="dxa"/>
          </w:tcPr>
          <w:p w14:paraId="290971A3" w14:textId="77777777" w:rsidR="00615102" w:rsidRDefault="00615102" w:rsidP="00406ABF">
            <w:pPr>
              <w:spacing w:before="120" w:after="120"/>
              <w:jc w:val="center"/>
              <w:rPr>
                <w:rFonts w:asciiTheme="minorHAnsi" w:hAnsiTheme="minorHAnsi" w:cstheme="minorHAnsi"/>
              </w:rPr>
            </w:pPr>
          </w:p>
        </w:tc>
      </w:tr>
    </w:tbl>
    <w:p w14:paraId="1C8F6F92" w14:textId="54A4BC40" w:rsidR="00793802" w:rsidRDefault="00793802" w:rsidP="009E2D69">
      <w:pPr>
        <w:shd w:val="clear" w:color="auto" w:fill="FFFFFF" w:themeFill="background1"/>
        <w:jc w:val="both"/>
        <w:rPr>
          <w:rFonts w:asciiTheme="minorHAnsi" w:hAnsiTheme="minorHAnsi" w:cstheme="minorHAnsi"/>
          <w:bCs/>
          <w:color w:val="000000" w:themeColor="text1"/>
          <w:sz w:val="32"/>
          <w:szCs w:val="32"/>
        </w:rPr>
      </w:pPr>
    </w:p>
    <w:p w14:paraId="4ED6BA9E" w14:textId="77777777" w:rsidR="00793802" w:rsidRDefault="00793802">
      <w:pPr>
        <w:rPr>
          <w:rFonts w:asciiTheme="minorHAnsi" w:hAnsiTheme="minorHAnsi" w:cstheme="minorHAnsi"/>
          <w:bCs/>
          <w:color w:val="000000" w:themeColor="text1"/>
          <w:sz w:val="32"/>
          <w:szCs w:val="32"/>
        </w:rPr>
      </w:pPr>
      <w:r>
        <w:rPr>
          <w:rFonts w:asciiTheme="minorHAnsi" w:hAnsiTheme="minorHAnsi" w:cstheme="minorHAnsi"/>
          <w:bCs/>
          <w:color w:val="000000" w:themeColor="text1"/>
          <w:sz w:val="32"/>
          <w:szCs w:val="32"/>
        </w:rPr>
        <w:br w:type="page"/>
      </w:r>
    </w:p>
    <w:p w14:paraId="368CDA70" w14:textId="77777777" w:rsidR="007C6AC3" w:rsidRDefault="007C6AC3" w:rsidP="009E2D69">
      <w:pPr>
        <w:shd w:val="clear" w:color="auto" w:fill="FFFFFF" w:themeFill="background1"/>
        <w:jc w:val="both"/>
        <w:rPr>
          <w:rFonts w:asciiTheme="minorHAnsi" w:hAnsiTheme="minorHAnsi" w:cstheme="minorHAnsi"/>
          <w:bCs/>
          <w:color w:val="000000" w:themeColor="text1"/>
          <w:sz w:val="32"/>
          <w:szCs w:val="32"/>
        </w:rPr>
        <w:sectPr w:rsidR="007C6AC3" w:rsidSect="00476D38">
          <w:headerReference w:type="even" r:id="rId9"/>
          <w:headerReference w:type="default" r:id="rId10"/>
          <w:headerReference w:type="first" r:id="rId11"/>
          <w:type w:val="continuous"/>
          <w:pgSz w:w="11906" w:h="16838" w:code="9"/>
          <w:pgMar w:top="1106" w:right="851" w:bottom="992" w:left="851" w:header="567" w:footer="709" w:gutter="0"/>
          <w:cols w:space="454"/>
          <w:titlePg/>
          <w:docGrid w:linePitch="360"/>
        </w:sectPr>
      </w:pPr>
    </w:p>
    <w:p w14:paraId="5A31826E" w14:textId="77777777" w:rsidR="001F17C6" w:rsidRPr="001F17C6" w:rsidRDefault="001F17C6" w:rsidP="001F17C6">
      <w:pPr>
        <w:jc w:val="center"/>
        <w:rPr>
          <w:rFonts w:cstheme="minorHAnsi"/>
          <w:bCs/>
          <w:sz w:val="4"/>
          <w:szCs w:val="4"/>
          <w:u w:val="single"/>
        </w:rPr>
      </w:pPr>
      <w:bookmarkStart w:id="0" w:name="_Hlk128759506"/>
      <w:bookmarkStart w:id="1" w:name="_Hlk166233690"/>
    </w:p>
    <w:p w14:paraId="12C438CD" w14:textId="77777777" w:rsidR="00A047A8" w:rsidRPr="0083679A" w:rsidRDefault="00A047A8" w:rsidP="00A047A8">
      <w:pPr>
        <w:shd w:val="clear" w:color="auto" w:fill="548DD4"/>
        <w:jc w:val="center"/>
        <w:rPr>
          <w:rFonts w:ascii="Gadugi" w:hAnsi="Gadugi" w:cs="Estrangelo Edessa"/>
          <w:b/>
          <w:color w:val="FFFFFF"/>
          <w:sz w:val="32"/>
          <w:szCs w:val="32"/>
        </w:rPr>
      </w:pPr>
      <w:bookmarkStart w:id="2" w:name="_Hlk180342043"/>
      <w:r>
        <w:rPr>
          <w:rFonts w:ascii="Gadugi" w:hAnsi="Gadugi" w:cs="Estrangelo Edessa"/>
          <w:b/>
          <w:color w:val="FFFFFF"/>
          <w:sz w:val="32"/>
          <w:szCs w:val="32"/>
        </w:rPr>
        <w:t>Grundlagen der Personalwirtschaft (3)</w:t>
      </w:r>
    </w:p>
    <w:p w14:paraId="0CC3CFA4" w14:textId="77777777" w:rsidR="00A047A8" w:rsidRPr="0083679A" w:rsidRDefault="00A047A8" w:rsidP="00A047A8">
      <w:pPr>
        <w:shd w:val="clear" w:color="auto" w:fill="548DD4"/>
        <w:jc w:val="center"/>
        <w:rPr>
          <w:rFonts w:ascii="Gadugi" w:hAnsi="Gadugi" w:cs="Estrangelo Edessa"/>
          <w:b/>
          <w:color w:val="FFFFFF"/>
          <w:sz w:val="28"/>
          <w:szCs w:val="28"/>
        </w:rPr>
      </w:pPr>
      <w:r>
        <w:rPr>
          <w:rFonts w:ascii="Gadugi" w:hAnsi="Gadugi" w:cs="Estrangelo Edessa"/>
          <w:b/>
          <w:color w:val="FFFFFF"/>
          <w:sz w:val="28"/>
          <w:szCs w:val="28"/>
        </w:rPr>
        <w:t>Personalbeschaffung (Teil 2)</w:t>
      </w:r>
    </w:p>
    <w:p w14:paraId="4F017EC6" w14:textId="77777777" w:rsidR="00A047A8" w:rsidRPr="00C87011" w:rsidRDefault="00A047A8" w:rsidP="00A047A8">
      <w:pPr>
        <w:jc w:val="center"/>
        <w:rPr>
          <w:rFonts w:ascii="Calibri" w:hAnsi="Calibri" w:cs="Calibri"/>
          <w:bCs/>
          <w:sz w:val="4"/>
          <w:szCs w:val="4"/>
          <w:u w:val="words"/>
        </w:rPr>
      </w:pPr>
    </w:p>
    <w:p w14:paraId="0769549D" w14:textId="77777777" w:rsidR="00A047A8" w:rsidRPr="0083679A" w:rsidRDefault="00A047A8" w:rsidP="00A047A8">
      <w:pPr>
        <w:shd w:val="clear" w:color="auto" w:fill="C6D9F1"/>
        <w:spacing w:after="120"/>
        <w:jc w:val="center"/>
        <w:rPr>
          <w:rFonts w:ascii="Gadugi" w:hAnsi="Gadugi" w:cs="Estrangelo Edessa"/>
          <w:b/>
          <w:sz w:val="28"/>
          <w:szCs w:val="28"/>
        </w:rPr>
      </w:pPr>
      <w:r w:rsidRPr="0083679A">
        <w:rPr>
          <w:rFonts w:ascii="Gadugi" w:hAnsi="Gadugi" w:cs="Estrangelo Edessa"/>
          <w:b/>
          <w:sz w:val="28"/>
          <w:szCs w:val="28"/>
        </w:rPr>
        <w:t>Einleitung</w:t>
      </w:r>
    </w:p>
    <w:p w14:paraId="6EDFC6FA" w14:textId="77777777" w:rsidR="00A047A8" w:rsidRDefault="00A047A8" w:rsidP="00A047A8">
      <w:pPr>
        <w:spacing w:before="60"/>
        <w:jc w:val="both"/>
        <w:rPr>
          <w:rFonts w:ascii="Calibri" w:hAnsi="Calibri" w:cs="Calibri"/>
          <w:bCs/>
          <w:sz w:val="24"/>
          <w:szCs w:val="24"/>
        </w:rPr>
      </w:pPr>
      <w:r>
        <w:rPr>
          <w:noProof/>
        </w:rPr>
        <w:drawing>
          <wp:anchor distT="0" distB="0" distL="114300" distR="114300" simplePos="0" relativeHeight="251757056" behindDoc="0" locked="0" layoutInCell="1" allowOverlap="1" wp14:anchorId="36E430FC" wp14:editId="6B3806F1">
            <wp:simplePos x="0" y="0"/>
            <wp:positionH relativeFrom="column">
              <wp:posOffset>2540</wp:posOffset>
            </wp:positionH>
            <wp:positionV relativeFrom="paragraph">
              <wp:posOffset>-1905</wp:posOffset>
            </wp:positionV>
            <wp:extent cx="1620000" cy="1083600"/>
            <wp:effectExtent l="0" t="0" r="0" b="2540"/>
            <wp:wrapSquare wrapText="bothSides"/>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0000" cy="1083600"/>
                    </a:xfrm>
                    <a:prstGeom prst="rect">
                      <a:avLst/>
                    </a:prstGeom>
                    <a:noFill/>
                    <a:ln>
                      <a:noFill/>
                    </a:ln>
                  </pic:spPr>
                </pic:pic>
              </a:graphicData>
            </a:graphic>
          </wp:anchor>
        </w:drawing>
      </w:r>
      <w:r>
        <w:rPr>
          <w:rFonts w:ascii="Calibri" w:hAnsi="Calibri" w:cs="Calibri"/>
          <w:bCs/>
          <w:sz w:val="24"/>
          <w:szCs w:val="24"/>
        </w:rPr>
        <w:t xml:space="preserve">Die Wedelstaedt GmbH aus Köln leidet wie viele mittelständische Unternehmen unter dem gravierenden </w:t>
      </w:r>
      <w:r w:rsidRPr="003D4B8F">
        <w:rPr>
          <w:rFonts w:ascii="Calibri" w:hAnsi="Calibri" w:cs="Calibri"/>
          <w:b/>
          <w:bCs/>
          <w:smallCaps/>
          <w:sz w:val="22"/>
          <w:szCs w:val="22"/>
        </w:rPr>
        <w:t>Fachkräftemangel</w:t>
      </w:r>
      <w:r>
        <w:rPr>
          <w:rFonts w:ascii="Calibri" w:hAnsi="Calibri" w:cs="Calibri"/>
          <w:bCs/>
          <w:sz w:val="24"/>
          <w:szCs w:val="24"/>
        </w:rPr>
        <w:t xml:space="preserve">. Bisher haben sich nur 3 Fachkräfte für die </w:t>
      </w:r>
      <w:r w:rsidRPr="003D4B8F">
        <w:rPr>
          <w:rFonts w:ascii="Calibri" w:hAnsi="Calibri" w:cs="Calibri"/>
          <w:b/>
          <w:bCs/>
          <w:smallCaps/>
          <w:sz w:val="22"/>
          <w:szCs w:val="22"/>
        </w:rPr>
        <w:t>Abteilung</w:t>
      </w:r>
      <w:r>
        <w:rPr>
          <w:rFonts w:ascii="Calibri" w:hAnsi="Calibri" w:cs="Calibri"/>
          <w:bCs/>
          <w:sz w:val="24"/>
          <w:szCs w:val="24"/>
        </w:rPr>
        <w:t xml:space="preserve"> </w:t>
      </w:r>
      <w:r w:rsidRPr="003D4B8F">
        <w:rPr>
          <w:rFonts w:ascii="Calibri" w:hAnsi="Calibri" w:cs="Calibri"/>
          <w:b/>
          <w:bCs/>
          <w:smallCaps/>
          <w:sz w:val="22"/>
          <w:szCs w:val="22"/>
        </w:rPr>
        <w:t>Rechnungswesen</w:t>
      </w:r>
      <w:r>
        <w:rPr>
          <w:rFonts w:ascii="Calibri" w:hAnsi="Calibri" w:cs="Calibri"/>
          <w:bCs/>
          <w:sz w:val="24"/>
          <w:szCs w:val="24"/>
        </w:rPr>
        <w:t xml:space="preserve"> beworben: Frau Jansen aus Bonn, Herr Steffens aus Siegburg und Herr de Willmots aus Düsseldorf. Herr Schmitz, Abteilungsleiter Personalwesen, fragt sich, ob alle 3 Bewerber „überhaupt in die nächste Runde kommen“. </w:t>
      </w:r>
    </w:p>
    <w:p w14:paraId="19E14AA7" w14:textId="77777777" w:rsidR="00A047A8" w:rsidRDefault="00A047A8" w:rsidP="00A047A8">
      <w:pPr>
        <w:spacing w:before="60"/>
        <w:jc w:val="both"/>
        <w:rPr>
          <w:rFonts w:ascii="Calibri" w:hAnsi="Calibri" w:cs="Calibri"/>
          <w:bCs/>
          <w:sz w:val="24"/>
          <w:szCs w:val="24"/>
        </w:rPr>
      </w:pPr>
      <w:r>
        <w:rPr>
          <w:rFonts w:ascii="Calibri" w:hAnsi="Calibri" w:cs="Calibri"/>
          <w:bCs/>
          <w:sz w:val="24"/>
          <w:szCs w:val="24"/>
        </w:rPr>
        <w:t xml:space="preserve">Auch wenn Bilanzbuchhalter benötigt werden: Eine </w:t>
      </w:r>
      <w:r w:rsidRPr="003D4B8F">
        <w:rPr>
          <w:rFonts w:ascii="Calibri" w:hAnsi="Calibri" w:cs="Calibri"/>
          <w:b/>
          <w:bCs/>
          <w:smallCaps/>
          <w:sz w:val="22"/>
          <w:szCs w:val="22"/>
        </w:rPr>
        <w:t>Einstellung</w:t>
      </w:r>
      <w:r>
        <w:rPr>
          <w:rFonts w:ascii="Calibri" w:hAnsi="Calibri" w:cs="Calibri"/>
          <w:bCs/>
          <w:sz w:val="24"/>
          <w:szCs w:val="24"/>
        </w:rPr>
        <w:t xml:space="preserve"> zum </w:t>
      </w:r>
      <w:r w:rsidRPr="003D4B8F">
        <w:rPr>
          <w:rFonts w:ascii="Calibri" w:hAnsi="Calibri" w:cs="Calibri"/>
          <w:b/>
          <w:bCs/>
          <w:smallCaps/>
          <w:sz w:val="22"/>
          <w:szCs w:val="22"/>
        </w:rPr>
        <w:t>Vorstellungsgespräch</w:t>
      </w:r>
      <w:r>
        <w:rPr>
          <w:rFonts w:ascii="Calibri" w:hAnsi="Calibri" w:cs="Calibri"/>
          <w:bCs/>
          <w:sz w:val="24"/>
          <w:szCs w:val="24"/>
        </w:rPr>
        <w:t xml:space="preserve"> „lohnt sich nur“, wenn </w:t>
      </w:r>
      <w:r w:rsidRPr="003D4B8F">
        <w:rPr>
          <w:rFonts w:ascii="Calibri" w:hAnsi="Calibri" w:cs="Calibri"/>
          <w:b/>
          <w:bCs/>
          <w:smallCaps/>
          <w:sz w:val="22"/>
          <w:szCs w:val="22"/>
        </w:rPr>
        <w:t>bestimmte</w:t>
      </w:r>
      <w:r>
        <w:rPr>
          <w:rFonts w:ascii="Calibri" w:hAnsi="Calibri" w:cs="Calibri"/>
          <w:bCs/>
          <w:sz w:val="24"/>
          <w:szCs w:val="24"/>
        </w:rPr>
        <w:t xml:space="preserve"> </w:t>
      </w:r>
      <w:r w:rsidRPr="003D4B8F">
        <w:rPr>
          <w:rFonts w:ascii="Calibri" w:hAnsi="Calibri" w:cs="Calibri"/>
          <w:b/>
          <w:bCs/>
          <w:smallCaps/>
          <w:sz w:val="22"/>
          <w:szCs w:val="22"/>
        </w:rPr>
        <w:t>Kriterien</w:t>
      </w:r>
      <w:r>
        <w:rPr>
          <w:rFonts w:ascii="Calibri" w:hAnsi="Calibri" w:cs="Calibri"/>
          <w:bCs/>
          <w:sz w:val="24"/>
          <w:szCs w:val="24"/>
        </w:rPr>
        <w:t xml:space="preserve"> </w:t>
      </w:r>
      <w:r w:rsidRPr="003D4B8F">
        <w:rPr>
          <w:rFonts w:ascii="Calibri" w:hAnsi="Calibri" w:cs="Calibri"/>
          <w:b/>
          <w:bCs/>
          <w:smallCaps/>
          <w:sz w:val="22"/>
          <w:szCs w:val="22"/>
        </w:rPr>
        <w:t>erfüllt</w:t>
      </w:r>
      <w:r>
        <w:rPr>
          <w:rFonts w:ascii="Calibri" w:hAnsi="Calibri" w:cs="Calibri"/>
          <w:bCs/>
          <w:sz w:val="24"/>
          <w:szCs w:val="24"/>
        </w:rPr>
        <w:t xml:space="preserve"> werden. Sehen wir uns das einmal genauer an.</w:t>
      </w:r>
    </w:p>
    <w:tbl>
      <w:tblPr>
        <w:tblStyle w:val="Tabellenraster"/>
        <w:tblpPr w:leftFromText="141" w:rightFromText="141" w:vertAnchor="text" w:horzAnchor="margin" w:tblpY="14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A047A8" w14:paraId="6C0D92F1" w14:textId="77777777" w:rsidTr="00240799">
        <w:tc>
          <w:tcPr>
            <w:tcW w:w="5103" w:type="dxa"/>
          </w:tcPr>
          <w:p w14:paraId="72F99672" w14:textId="77777777" w:rsidR="00A047A8" w:rsidRDefault="00A047A8" w:rsidP="00240799">
            <w:pPr>
              <w:spacing w:after="60"/>
              <w:ind w:left="-113"/>
              <w:jc w:val="both"/>
              <w:rPr>
                <w:rFonts w:ascii="Calibri" w:hAnsi="Calibri" w:cs="Calibri"/>
                <w:bCs/>
                <w:sz w:val="24"/>
                <w:szCs w:val="24"/>
              </w:rPr>
            </w:pPr>
            <w:r w:rsidRPr="00DF34A0">
              <w:rPr>
                <w:rFonts w:ascii="Calibri" w:hAnsi="Calibri" w:cs="Calibri"/>
                <w:bCs/>
                <w:sz w:val="24"/>
                <w:szCs w:val="24"/>
                <w:u w:val="single"/>
              </w:rPr>
              <w:t>Bilanzbuchhalter</w:t>
            </w:r>
            <w:r>
              <w:rPr>
                <w:rFonts w:ascii="Calibri" w:hAnsi="Calibri" w:cs="Calibri"/>
                <w:bCs/>
                <w:sz w:val="24"/>
                <w:szCs w:val="24"/>
                <w:u w:val="single"/>
              </w:rPr>
              <w:t>/-in</w:t>
            </w:r>
          </w:p>
        </w:tc>
      </w:tr>
      <w:tr w:rsidR="00A047A8" w14:paraId="47434FC4" w14:textId="77777777" w:rsidTr="00240799">
        <w:tc>
          <w:tcPr>
            <w:tcW w:w="5103" w:type="dxa"/>
          </w:tcPr>
          <w:p w14:paraId="5FCB0762" w14:textId="77777777" w:rsidR="00A047A8" w:rsidRDefault="00A047A8" w:rsidP="00A047A8">
            <w:pPr>
              <w:pStyle w:val="Listenabsatz"/>
              <w:numPr>
                <w:ilvl w:val="0"/>
                <w:numId w:val="3"/>
              </w:numPr>
              <w:tabs>
                <w:tab w:val="left" w:pos="306"/>
              </w:tabs>
              <w:ind w:left="113" w:hanging="170"/>
              <w:contextualSpacing w:val="0"/>
              <w:jc w:val="both"/>
              <w:rPr>
                <w:rFonts w:ascii="Calibri" w:hAnsi="Calibri" w:cs="Calibri"/>
                <w:bCs/>
                <w:sz w:val="24"/>
                <w:szCs w:val="24"/>
              </w:rPr>
            </w:pPr>
            <w:r>
              <w:rPr>
                <w:rFonts w:ascii="Calibri" w:hAnsi="Calibri" w:cs="Calibri"/>
                <w:bCs/>
                <w:sz w:val="24"/>
                <w:szCs w:val="24"/>
              </w:rPr>
              <w:t>Aufgabenschwerpunkte</w:t>
            </w:r>
          </w:p>
          <w:p w14:paraId="0AE720BB" w14:textId="77777777" w:rsidR="00A047A8" w:rsidRPr="00156229" w:rsidRDefault="00A047A8" w:rsidP="00A047A8">
            <w:pPr>
              <w:numPr>
                <w:ilvl w:val="0"/>
                <w:numId w:val="2"/>
              </w:numPr>
              <w:spacing w:after="20"/>
              <w:ind w:left="624" w:hanging="284"/>
              <w:jc w:val="both"/>
              <w:rPr>
                <w:rFonts w:ascii="Calibri" w:hAnsi="Calibri" w:cs="Calibri"/>
                <w:bCs/>
                <w:sz w:val="21"/>
                <w:szCs w:val="21"/>
              </w:rPr>
            </w:pPr>
            <w:r w:rsidRPr="00156229">
              <w:rPr>
                <w:rFonts w:ascii="Calibri" w:hAnsi="Calibri" w:cs="Calibri"/>
                <w:bCs/>
                <w:sz w:val="21"/>
                <w:szCs w:val="21"/>
              </w:rPr>
              <w:t>Bearbeitung und Buchung von Geschäftsfällen (inkl. Anlagen- und Leasingbuchhaltung)</w:t>
            </w:r>
          </w:p>
          <w:p w14:paraId="5FDF6F83" w14:textId="77777777" w:rsidR="00A047A8" w:rsidRPr="00156229" w:rsidRDefault="00A047A8" w:rsidP="00A047A8">
            <w:pPr>
              <w:numPr>
                <w:ilvl w:val="0"/>
                <w:numId w:val="2"/>
              </w:numPr>
              <w:spacing w:after="20"/>
              <w:ind w:left="624" w:hanging="284"/>
              <w:jc w:val="both"/>
              <w:rPr>
                <w:rFonts w:ascii="Calibri" w:hAnsi="Calibri" w:cs="Calibri"/>
                <w:bCs/>
                <w:sz w:val="21"/>
                <w:szCs w:val="21"/>
              </w:rPr>
            </w:pPr>
            <w:r w:rsidRPr="00156229">
              <w:rPr>
                <w:rFonts w:ascii="Calibri" w:hAnsi="Calibri" w:cs="Calibri"/>
                <w:bCs/>
                <w:sz w:val="21"/>
                <w:szCs w:val="21"/>
              </w:rPr>
              <w:t>Erstellung der Monats- und Jahresabschlüsse nach HGB und IFRS</w:t>
            </w:r>
          </w:p>
          <w:p w14:paraId="19C5DCAB" w14:textId="77777777" w:rsidR="00A047A8" w:rsidRPr="00156229" w:rsidRDefault="00A047A8" w:rsidP="00A047A8">
            <w:pPr>
              <w:numPr>
                <w:ilvl w:val="0"/>
                <w:numId w:val="2"/>
              </w:numPr>
              <w:spacing w:after="20"/>
              <w:ind w:left="624" w:hanging="284"/>
              <w:jc w:val="both"/>
              <w:rPr>
                <w:rFonts w:ascii="Calibri" w:hAnsi="Calibri" w:cs="Calibri"/>
                <w:bCs/>
                <w:sz w:val="21"/>
                <w:szCs w:val="21"/>
              </w:rPr>
            </w:pPr>
            <w:r w:rsidRPr="00156229">
              <w:rPr>
                <w:rFonts w:ascii="Calibri" w:hAnsi="Calibri" w:cs="Calibri"/>
                <w:bCs/>
                <w:sz w:val="21"/>
                <w:szCs w:val="21"/>
              </w:rPr>
              <w:t>Weiterentwicklung der Prozesse in der Finanzbuchhaltung</w:t>
            </w:r>
          </w:p>
          <w:p w14:paraId="56AF4B0F" w14:textId="77777777" w:rsidR="00A047A8" w:rsidRPr="00156229" w:rsidRDefault="00A047A8" w:rsidP="00A047A8">
            <w:pPr>
              <w:numPr>
                <w:ilvl w:val="0"/>
                <w:numId w:val="2"/>
              </w:numPr>
              <w:spacing w:after="20"/>
              <w:ind w:left="624" w:hanging="284"/>
              <w:jc w:val="both"/>
              <w:rPr>
                <w:rFonts w:ascii="Calibri" w:hAnsi="Calibri" w:cs="Calibri"/>
                <w:bCs/>
                <w:sz w:val="21"/>
                <w:szCs w:val="21"/>
              </w:rPr>
            </w:pPr>
            <w:r w:rsidRPr="00156229">
              <w:rPr>
                <w:rFonts w:ascii="Calibri" w:hAnsi="Calibri" w:cs="Calibri"/>
                <w:bCs/>
                <w:sz w:val="21"/>
                <w:szCs w:val="21"/>
              </w:rPr>
              <w:t>Erstellung und Abgabe steuerlicher Meldungen (Umsatzsteuer, Ertragssteuern)</w:t>
            </w:r>
          </w:p>
          <w:p w14:paraId="1DDF6E78" w14:textId="77777777" w:rsidR="00A047A8" w:rsidRDefault="00A047A8" w:rsidP="00A047A8">
            <w:pPr>
              <w:pStyle w:val="Listenabsatz"/>
              <w:numPr>
                <w:ilvl w:val="0"/>
                <w:numId w:val="3"/>
              </w:numPr>
              <w:tabs>
                <w:tab w:val="left" w:pos="306"/>
              </w:tabs>
              <w:ind w:left="113" w:hanging="170"/>
              <w:contextualSpacing w:val="0"/>
              <w:jc w:val="both"/>
              <w:rPr>
                <w:rFonts w:ascii="Calibri" w:hAnsi="Calibri" w:cs="Calibri"/>
                <w:bCs/>
                <w:sz w:val="24"/>
                <w:szCs w:val="24"/>
              </w:rPr>
            </w:pPr>
            <w:r>
              <w:rPr>
                <w:rFonts w:ascii="Calibri" w:hAnsi="Calibri" w:cs="Calibri"/>
                <w:bCs/>
                <w:sz w:val="24"/>
                <w:szCs w:val="24"/>
              </w:rPr>
              <w:t>Anforderungen</w:t>
            </w:r>
          </w:p>
          <w:p w14:paraId="1F9DBA47" w14:textId="77777777" w:rsidR="00A047A8" w:rsidRPr="00156229" w:rsidRDefault="00A047A8" w:rsidP="00A047A8">
            <w:pPr>
              <w:numPr>
                <w:ilvl w:val="0"/>
                <w:numId w:val="2"/>
              </w:numPr>
              <w:spacing w:after="20"/>
              <w:ind w:left="624" w:hanging="284"/>
              <w:jc w:val="both"/>
              <w:rPr>
                <w:rFonts w:ascii="Calibri" w:hAnsi="Calibri" w:cs="Calibri"/>
                <w:bCs/>
                <w:sz w:val="21"/>
                <w:szCs w:val="21"/>
              </w:rPr>
            </w:pPr>
            <w:r w:rsidRPr="00156229">
              <w:rPr>
                <w:rFonts w:ascii="Calibri" w:hAnsi="Calibri" w:cs="Calibri"/>
                <w:bCs/>
                <w:sz w:val="21"/>
                <w:szCs w:val="21"/>
              </w:rPr>
              <w:t>Abgeschlossene Ausbildung zum Bilanzbuchhalter / vergleichbare Qualifikation</w:t>
            </w:r>
          </w:p>
          <w:p w14:paraId="00FFF09E" w14:textId="77777777" w:rsidR="00A047A8" w:rsidRPr="00156229" w:rsidRDefault="00A047A8" w:rsidP="00A047A8">
            <w:pPr>
              <w:numPr>
                <w:ilvl w:val="0"/>
                <w:numId w:val="2"/>
              </w:numPr>
              <w:spacing w:after="20"/>
              <w:ind w:left="624" w:hanging="284"/>
              <w:jc w:val="both"/>
              <w:rPr>
                <w:rFonts w:ascii="Calibri" w:hAnsi="Calibri" w:cs="Calibri"/>
                <w:bCs/>
                <w:sz w:val="21"/>
                <w:szCs w:val="21"/>
              </w:rPr>
            </w:pPr>
            <w:r w:rsidRPr="00156229">
              <w:rPr>
                <w:rFonts w:ascii="Calibri" w:hAnsi="Calibri" w:cs="Calibri"/>
                <w:bCs/>
                <w:sz w:val="21"/>
                <w:szCs w:val="21"/>
              </w:rPr>
              <w:t>Mehrjährige einschlägige Berufserfahrung in den Bereich Haupt- und Nebenbuchhaltung sowie Monats- und Jahresabschluss (national und international)</w:t>
            </w:r>
          </w:p>
          <w:p w14:paraId="75BE8110" w14:textId="77777777" w:rsidR="00A047A8" w:rsidRPr="00156229" w:rsidRDefault="00A047A8" w:rsidP="00A047A8">
            <w:pPr>
              <w:numPr>
                <w:ilvl w:val="0"/>
                <w:numId w:val="2"/>
              </w:numPr>
              <w:spacing w:after="20"/>
              <w:ind w:left="624" w:hanging="284"/>
              <w:jc w:val="both"/>
              <w:rPr>
                <w:rFonts w:ascii="Calibri" w:hAnsi="Calibri" w:cs="Calibri"/>
                <w:bCs/>
                <w:sz w:val="21"/>
                <w:szCs w:val="21"/>
              </w:rPr>
            </w:pPr>
            <w:r w:rsidRPr="00156229">
              <w:rPr>
                <w:rFonts w:ascii="Calibri" w:hAnsi="Calibri" w:cs="Calibri"/>
                <w:bCs/>
                <w:sz w:val="21"/>
                <w:szCs w:val="21"/>
              </w:rPr>
              <w:t>Gute Kenntnisse und solide Anwendererfahrungen in SAP/R3, MS Office</w:t>
            </w:r>
            <w:r>
              <w:rPr>
                <w:rFonts w:ascii="Calibri" w:hAnsi="Calibri" w:cs="Calibri"/>
                <w:bCs/>
                <w:sz w:val="21"/>
                <w:szCs w:val="21"/>
              </w:rPr>
              <w:t>, idealerweise SAP S4/Hana</w:t>
            </w:r>
          </w:p>
          <w:p w14:paraId="286A2E56" w14:textId="77777777" w:rsidR="00A047A8" w:rsidRPr="00156229" w:rsidRDefault="00A047A8" w:rsidP="00A047A8">
            <w:pPr>
              <w:numPr>
                <w:ilvl w:val="0"/>
                <w:numId w:val="2"/>
              </w:numPr>
              <w:spacing w:after="20"/>
              <w:ind w:left="624" w:hanging="284"/>
              <w:jc w:val="both"/>
              <w:rPr>
                <w:rFonts w:ascii="Calibri" w:hAnsi="Calibri" w:cs="Calibri"/>
                <w:bCs/>
                <w:sz w:val="21"/>
                <w:szCs w:val="21"/>
              </w:rPr>
            </w:pPr>
            <w:r w:rsidRPr="00156229">
              <w:rPr>
                <w:rFonts w:ascii="Calibri" w:hAnsi="Calibri" w:cs="Calibri"/>
                <w:bCs/>
                <w:sz w:val="21"/>
                <w:szCs w:val="21"/>
              </w:rPr>
              <w:t>Selbständige, termingerechte und strukturierte Arbeitsweise, Teamfähigkeit und schnelle Auffassungsgabe</w:t>
            </w:r>
          </w:p>
          <w:p w14:paraId="0C807170" w14:textId="77777777" w:rsidR="00A047A8" w:rsidRPr="000635F2" w:rsidRDefault="00A047A8" w:rsidP="00A047A8">
            <w:pPr>
              <w:numPr>
                <w:ilvl w:val="0"/>
                <w:numId w:val="2"/>
              </w:numPr>
              <w:spacing w:after="20"/>
              <w:ind w:left="624" w:hanging="284"/>
              <w:jc w:val="both"/>
              <w:rPr>
                <w:rFonts w:ascii="Calibri" w:hAnsi="Calibri" w:cs="Calibri"/>
                <w:bCs/>
                <w:sz w:val="24"/>
                <w:szCs w:val="24"/>
              </w:rPr>
            </w:pPr>
            <w:r w:rsidRPr="00156229">
              <w:rPr>
                <w:rFonts w:ascii="Calibri" w:hAnsi="Calibri" w:cs="Calibri"/>
                <w:bCs/>
                <w:sz w:val="21"/>
                <w:szCs w:val="21"/>
              </w:rPr>
              <w:t>Sehr gute Deutsch- sowie Englischkenntnisse in Wort und Schrift</w:t>
            </w:r>
          </w:p>
          <w:p w14:paraId="368C8126" w14:textId="77777777" w:rsidR="00A047A8" w:rsidRDefault="00A047A8" w:rsidP="00A047A8">
            <w:pPr>
              <w:numPr>
                <w:ilvl w:val="0"/>
                <w:numId w:val="2"/>
              </w:numPr>
              <w:spacing w:after="20"/>
              <w:ind w:left="624" w:hanging="284"/>
              <w:jc w:val="both"/>
              <w:rPr>
                <w:rFonts w:ascii="Calibri" w:hAnsi="Calibri" w:cs="Calibri"/>
                <w:bCs/>
                <w:sz w:val="24"/>
                <w:szCs w:val="24"/>
              </w:rPr>
            </w:pPr>
            <w:r>
              <w:rPr>
                <w:rFonts w:ascii="Calibri" w:hAnsi="Calibri" w:cs="Calibri"/>
                <w:bCs/>
                <w:sz w:val="21"/>
                <w:szCs w:val="21"/>
              </w:rPr>
              <w:t>Spätester Arbeitsantritt: 01.01.2025</w:t>
            </w:r>
          </w:p>
        </w:tc>
      </w:tr>
    </w:tbl>
    <w:p w14:paraId="7C57FE8C" w14:textId="77777777" w:rsidR="00A047A8" w:rsidRDefault="00A047A8" w:rsidP="00A047A8">
      <w:pPr>
        <w:spacing w:before="120" w:after="120"/>
        <w:jc w:val="both"/>
        <w:rPr>
          <w:rFonts w:ascii="Calibri" w:hAnsi="Calibri" w:cs="Calibri"/>
          <w:bCs/>
          <w:sz w:val="24"/>
          <w:szCs w:val="24"/>
        </w:rPr>
      </w:pPr>
      <w:r>
        <w:rPr>
          <w:rFonts w:ascii="Calibri" w:hAnsi="Calibri" w:cs="Calibri"/>
          <w:bCs/>
          <w:i/>
          <w:iCs/>
          <w:sz w:val="24"/>
          <w:szCs w:val="24"/>
          <w:u w:val="words"/>
        </w:rPr>
        <w:t>Arbeitsauftrag</w:t>
      </w:r>
      <w:r>
        <w:rPr>
          <w:rFonts w:ascii="Calibri" w:hAnsi="Calibri" w:cs="Calibri"/>
          <w:bCs/>
          <w:sz w:val="24"/>
          <w:szCs w:val="24"/>
        </w:rPr>
        <w:t xml:space="preserve">: Welche </w:t>
      </w:r>
      <w:r w:rsidRPr="003D4B8F">
        <w:rPr>
          <w:rFonts w:ascii="Calibri" w:hAnsi="Calibri" w:cs="Calibri"/>
          <w:b/>
          <w:bCs/>
          <w:smallCaps/>
          <w:sz w:val="22"/>
          <w:szCs w:val="22"/>
        </w:rPr>
        <w:t>Bestandteile</w:t>
      </w:r>
      <w:r>
        <w:rPr>
          <w:rFonts w:ascii="Calibri" w:hAnsi="Calibri" w:cs="Calibri"/>
          <w:bCs/>
          <w:sz w:val="24"/>
          <w:szCs w:val="24"/>
        </w:rPr>
        <w:t xml:space="preserve"> umfasst eine </w:t>
      </w:r>
      <w:r w:rsidRPr="003D4B8F">
        <w:rPr>
          <w:rFonts w:ascii="Calibri" w:hAnsi="Calibri" w:cs="Calibri"/>
          <w:b/>
          <w:bCs/>
          <w:smallCaps/>
          <w:sz w:val="22"/>
          <w:szCs w:val="22"/>
        </w:rPr>
        <w:t>Bewerbung</w:t>
      </w:r>
      <w:r>
        <w:rPr>
          <w:rFonts w:ascii="Calibri" w:hAnsi="Calibri" w:cs="Calibri"/>
          <w:bCs/>
          <w:sz w:val="24"/>
          <w:szCs w:val="24"/>
        </w:rPr>
        <w:t xml:space="preserve">, welche </w:t>
      </w:r>
      <w:r w:rsidRPr="003D4B8F">
        <w:rPr>
          <w:rFonts w:ascii="Calibri" w:hAnsi="Calibri" w:cs="Calibri"/>
          <w:b/>
          <w:bCs/>
          <w:smallCaps/>
          <w:sz w:val="22"/>
          <w:szCs w:val="22"/>
        </w:rPr>
        <w:t>Kriterien</w:t>
      </w:r>
      <w:r>
        <w:rPr>
          <w:rFonts w:ascii="Calibri" w:hAnsi="Calibri" w:cs="Calibri"/>
          <w:bCs/>
          <w:sz w:val="24"/>
          <w:szCs w:val="24"/>
        </w:rPr>
        <w:t xml:space="preserve"> sind dabei zu beachten?</w:t>
      </w:r>
    </w:p>
    <w:tbl>
      <w:tblPr>
        <w:tblStyle w:val="Tabellenraster"/>
        <w:tblW w:w="9809"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25"/>
        <w:gridCol w:w="8084"/>
      </w:tblGrid>
      <w:tr w:rsidR="00A047A8" w:rsidRPr="001A0633" w14:paraId="3402B1C5" w14:textId="77777777" w:rsidTr="00240799">
        <w:tc>
          <w:tcPr>
            <w:tcW w:w="1725" w:type="dxa"/>
            <w:shd w:val="clear" w:color="auto" w:fill="F2F2F2" w:themeFill="background1" w:themeFillShade="F2"/>
          </w:tcPr>
          <w:p w14:paraId="56CD33B9" w14:textId="77777777" w:rsidR="00A047A8" w:rsidRPr="001A0633" w:rsidRDefault="00A047A8" w:rsidP="00240799">
            <w:pPr>
              <w:spacing w:before="60" w:after="60"/>
              <w:jc w:val="both"/>
              <w:rPr>
                <w:rFonts w:ascii="Calibri" w:hAnsi="Calibri" w:cs="Calibri"/>
                <w:b/>
                <w:bCs/>
                <w:sz w:val="24"/>
                <w:szCs w:val="24"/>
              </w:rPr>
            </w:pPr>
            <w:r w:rsidRPr="001A0633">
              <w:rPr>
                <w:rFonts w:ascii="Calibri" w:hAnsi="Calibri" w:cs="Calibri"/>
                <w:b/>
                <w:bCs/>
                <w:sz w:val="24"/>
                <w:szCs w:val="24"/>
              </w:rPr>
              <w:t>Bestandteil</w:t>
            </w:r>
          </w:p>
        </w:tc>
        <w:tc>
          <w:tcPr>
            <w:tcW w:w="8084" w:type="dxa"/>
            <w:shd w:val="clear" w:color="auto" w:fill="F2F2F2" w:themeFill="background1" w:themeFillShade="F2"/>
          </w:tcPr>
          <w:p w14:paraId="19462B95" w14:textId="77777777" w:rsidR="00A047A8" w:rsidRPr="001A0633" w:rsidRDefault="00A047A8" w:rsidP="00240799">
            <w:pPr>
              <w:spacing w:before="60" w:after="60"/>
              <w:jc w:val="both"/>
              <w:rPr>
                <w:rFonts w:ascii="Calibri" w:hAnsi="Calibri" w:cs="Calibri"/>
                <w:b/>
                <w:bCs/>
                <w:sz w:val="24"/>
                <w:szCs w:val="24"/>
              </w:rPr>
            </w:pPr>
            <w:r>
              <w:rPr>
                <w:rFonts w:ascii="Calibri" w:hAnsi="Calibri" w:cs="Calibri"/>
                <w:b/>
                <w:bCs/>
                <w:sz w:val="24"/>
                <w:szCs w:val="24"/>
              </w:rPr>
              <w:t>Beurteilungskriterien</w:t>
            </w:r>
          </w:p>
        </w:tc>
      </w:tr>
      <w:tr w:rsidR="00A047A8" w:rsidRPr="0029204E" w14:paraId="6D8F42D6" w14:textId="77777777" w:rsidTr="00240799">
        <w:tc>
          <w:tcPr>
            <w:tcW w:w="1725" w:type="dxa"/>
          </w:tcPr>
          <w:p w14:paraId="666AA6B5" w14:textId="77777777" w:rsidR="00A047A8" w:rsidRPr="0029204E" w:rsidRDefault="00A047A8" w:rsidP="00240799">
            <w:pPr>
              <w:spacing w:before="60" w:after="60"/>
              <w:jc w:val="both"/>
              <w:rPr>
                <w:rFonts w:ascii="Calibri" w:hAnsi="Calibri" w:cs="Calibri"/>
                <w:bCs/>
                <w:sz w:val="22"/>
                <w:szCs w:val="22"/>
              </w:rPr>
            </w:pPr>
            <w:r w:rsidRPr="0029204E">
              <w:rPr>
                <w:rFonts w:ascii="Calibri" w:hAnsi="Calibri" w:cs="Calibri"/>
                <w:bCs/>
                <w:sz w:val="22"/>
                <w:szCs w:val="22"/>
              </w:rPr>
              <w:t>Anschreiben</w:t>
            </w:r>
          </w:p>
        </w:tc>
        <w:tc>
          <w:tcPr>
            <w:tcW w:w="8084" w:type="dxa"/>
          </w:tcPr>
          <w:p w14:paraId="2A95A54F" w14:textId="00123811" w:rsidR="00A047A8" w:rsidRDefault="00A047A8" w:rsidP="00240799">
            <w:pPr>
              <w:spacing w:before="60" w:after="60"/>
              <w:jc w:val="both"/>
              <w:rPr>
                <w:rFonts w:ascii="Calibri" w:hAnsi="Calibri" w:cs="Calibri"/>
                <w:bCs/>
                <w:sz w:val="22"/>
                <w:szCs w:val="22"/>
              </w:rPr>
            </w:pPr>
            <w:r>
              <w:rPr>
                <w:rFonts w:ascii="Calibri" w:hAnsi="Calibri" w:cs="Calibri"/>
                <w:bCs/>
                <w:sz w:val="22"/>
                <w:szCs w:val="22"/>
              </w:rPr>
              <w:t>______________________________________________________________________</w:t>
            </w:r>
          </w:p>
          <w:p w14:paraId="248A6D49" w14:textId="799CCA74" w:rsidR="00A047A8" w:rsidRPr="0029204E" w:rsidRDefault="00A047A8" w:rsidP="00A047A8">
            <w:pPr>
              <w:spacing w:before="60" w:after="60"/>
              <w:jc w:val="both"/>
              <w:rPr>
                <w:rFonts w:ascii="Calibri" w:hAnsi="Calibri" w:cs="Calibri"/>
                <w:bCs/>
                <w:sz w:val="22"/>
                <w:szCs w:val="22"/>
              </w:rPr>
            </w:pPr>
            <w:r>
              <w:rPr>
                <w:rFonts w:ascii="Calibri" w:hAnsi="Calibri" w:cs="Calibri"/>
                <w:bCs/>
                <w:sz w:val="22"/>
                <w:szCs w:val="22"/>
              </w:rPr>
              <w:t>______________________________________________________________________</w:t>
            </w:r>
          </w:p>
        </w:tc>
      </w:tr>
      <w:tr w:rsidR="00A047A8" w:rsidRPr="0029204E" w14:paraId="1D0E1466" w14:textId="77777777" w:rsidTr="00240799">
        <w:tc>
          <w:tcPr>
            <w:tcW w:w="1725" w:type="dxa"/>
          </w:tcPr>
          <w:p w14:paraId="2C040A39" w14:textId="77777777" w:rsidR="00A047A8" w:rsidRPr="0029204E" w:rsidRDefault="00A047A8" w:rsidP="00A047A8">
            <w:pPr>
              <w:spacing w:before="60" w:after="60"/>
              <w:jc w:val="both"/>
              <w:rPr>
                <w:rFonts w:ascii="Calibri" w:hAnsi="Calibri" w:cs="Calibri"/>
                <w:bCs/>
                <w:sz w:val="22"/>
                <w:szCs w:val="22"/>
              </w:rPr>
            </w:pPr>
            <w:r w:rsidRPr="0029204E">
              <w:rPr>
                <w:rFonts w:ascii="Calibri" w:hAnsi="Calibri" w:cs="Calibri"/>
                <w:bCs/>
                <w:sz w:val="22"/>
                <w:szCs w:val="22"/>
              </w:rPr>
              <w:t>Lebenslauf</w:t>
            </w:r>
          </w:p>
        </w:tc>
        <w:tc>
          <w:tcPr>
            <w:tcW w:w="8084" w:type="dxa"/>
          </w:tcPr>
          <w:p w14:paraId="3C969310" w14:textId="77777777" w:rsidR="00A047A8" w:rsidRDefault="00A047A8" w:rsidP="00A047A8">
            <w:pPr>
              <w:spacing w:before="60" w:after="60"/>
              <w:jc w:val="both"/>
              <w:rPr>
                <w:rFonts w:ascii="Calibri" w:hAnsi="Calibri" w:cs="Calibri"/>
                <w:bCs/>
                <w:sz w:val="22"/>
                <w:szCs w:val="22"/>
              </w:rPr>
            </w:pPr>
            <w:r>
              <w:rPr>
                <w:rFonts w:ascii="Calibri" w:hAnsi="Calibri" w:cs="Calibri"/>
                <w:bCs/>
                <w:sz w:val="22"/>
                <w:szCs w:val="22"/>
              </w:rPr>
              <w:t>______________________________________________________________________</w:t>
            </w:r>
          </w:p>
          <w:p w14:paraId="3208F790" w14:textId="7794909F" w:rsidR="00A047A8" w:rsidRPr="0029204E" w:rsidRDefault="00A047A8" w:rsidP="00A047A8">
            <w:pPr>
              <w:spacing w:before="60" w:after="60"/>
              <w:jc w:val="both"/>
              <w:rPr>
                <w:rFonts w:ascii="Calibri" w:hAnsi="Calibri" w:cs="Calibri"/>
                <w:bCs/>
                <w:sz w:val="22"/>
                <w:szCs w:val="22"/>
              </w:rPr>
            </w:pPr>
            <w:r>
              <w:rPr>
                <w:rFonts w:ascii="Calibri" w:hAnsi="Calibri" w:cs="Calibri"/>
                <w:bCs/>
                <w:sz w:val="22"/>
                <w:szCs w:val="22"/>
              </w:rPr>
              <w:t>______________________________________________________________________</w:t>
            </w:r>
          </w:p>
        </w:tc>
      </w:tr>
      <w:tr w:rsidR="00A047A8" w:rsidRPr="0029204E" w14:paraId="252CB933" w14:textId="77777777" w:rsidTr="00240799">
        <w:tc>
          <w:tcPr>
            <w:tcW w:w="1725" w:type="dxa"/>
          </w:tcPr>
          <w:p w14:paraId="403152AA" w14:textId="77777777" w:rsidR="00A047A8" w:rsidRPr="0029204E" w:rsidRDefault="00A047A8" w:rsidP="00A047A8">
            <w:pPr>
              <w:spacing w:before="60" w:after="60"/>
              <w:jc w:val="both"/>
              <w:rPr>
                <w:rFonts w:ascii="Calibri" w:hAnsi="Calibri" w:cs="Calibri"/>
                <w:bCs/>
                <w:sz w:val="22"/>
                <w:szCs w:val="22"/>
              </w:rPr>
            </w:pPr>
            <w:r w:rsidRPr="0029204E">
              <w:rPr>
                <w:rFonts w:ascii="Calibri" w:hAnsi="Calibri" w:cs="Calibri"/>
                <w:bCs/>
                <w:sz w:val="22"/>
                <w:szCs w:val="22"/>
              </w:rPr>
              <w:t>Zeugnisse</w:t>
            </w:r>
          </w:p>
        </w:tc>
        <w:tc>
          <w:tcPr>
            <w:tcW w:w="8084" w:type="dxa"/>
          </w:tcPr>
          <w:p w14:paraId="4373CADC" w14:textId="77777777" w:rsidR="00A047A8" w:rsidRDefault="00A047A8" w:rsidP="00A047A8">
            <w:pPr>
              <w:spacing w:before="60" w:after="60"/>
              <w:jc w:val="both"/>
              <w:rPr>
                <w:rFonts w:ascii="Calibri" w:hAnsi="Calibri" w:cs="Calibri"/>
                <w:bCs/>
                <w:sz w:val="22"/>
                <w:szCs w:val="22"/>
              </w:rPr>
            </w:pPr>
            <w:r>
              <w:rPr>
                <w:rFonts w:ascii="Calibri" w:hAnsi="Calibri" w:cs="Calibri"/>
                <w:bCs/>
                <w:sz w:val="22"/>
                <w:szCs w:val="22"/>
              </w:rPr>
              <w:t>______________________________________________________________________</w:t>
            </w:r>
          </w:p>
          <w:p w14:paraId="3F3D13C8" w14:textId="4C3A24ED" w:rsidR="00A047A8" w:rsidRPr="0029204E" w:rsidRDefault="00A047A8" w:rsidP="00A047A8">
            <w:pPr>
              <w:spacing w:before="60" w:after="60"/>
              <w:jc w:val="both"/>
              <w:rPr>
                <w:rFonts w:ascii="Calibri" w:hAnsi="Calibri" w:cs="Calibri"/>
                <w:bCs/>
                <w:sz w:val="22"/>
                <w:szCs w:val="22"/>
              </w:rPr>
            </w:pPr>
            <w:r>
              <w:rPr>
                <w:rFonts w:ascii="Calibri" w:hAnsi="Calibri" w:cs="Calibri"/>
                <w:bCs/>
                <w:sz w:val="22"/>
                <w:szCs w:val="22"/>
              </w:rPr>
              <w:t>______________________________________________________________________</w:t>
            </w:r>
          </w:p>
        </w:tc>
      </w:tr>
      <w:tr w:rsidR="00A047A8" w:rsidRPr="0029204E" w14:paraId="4B73D245" w14:textId="77777777" w:rsidTr="00240799">
        <w:tc>
          <w:tcPr>
            <w:tcW w:w="1725" w:type="dxa"/>
          </w:tcPr>
          <w:p w14:paraId="3FC98F54" w14:textId="77777777" w:rsidR="00A047A8" w:rsidRPr="0029204E" w:rsidRDefault="00A047A8" w:rsidP="00A047A8">
            <w:pPr>
              <w:spacing w:before="60" w:after="60"/>
              <w:jc w:val="both"/>
              <w:rPr>
                <w:rFonts w:ascii="Calibri" w:hAnsi="Calibri" w:cs="Calibri"/>
                <w:bCs/>
                <w:sz w:val="22"/>
                <w:szCs w:val="22"/>
              </w:rPr>
            </w:pPr>
            <w:r w:rsidRPr="0029204E">
              <w:rPr>
                <w:rFonts w:ascii="Calibri" w:hAnsi="Calibri" w:cs="Calibri"/>
                <w:bCs/>
                <w:sz w:val="22"/>
                <w:szCs w:val="22"/>
              </w:rPr>
              <w:t>Sonstiges</w:t>
            </w:r>
          </w:p>
        </w:tc>
        <w:tc>
          <w:tcPr>
            <w:tcW w:w="8084" w:type="dxa"/>
          </w:tcPr>
          <w:p w14:paraId="4DF9BEF2" w14:textId="77777777" w:rsidR="00A047A8" w:rsidRDefault="00A047A8" w:rsidP="00A047A8">
            <w:pPr>
              <w:spacing w:before="60" w:after="60"/>
              <w:jc w:val="both"/>
              <w:rPr>
                <w:rFonts w:ascii="Calibri" w:hAnsi="Calibri" w:cs="Calibri"/>
                <w:bCs/>
                <w:sz w:val="22"/>
                <w:szCs w:val="22"/>
              </w:rPr>
            </w:pPr>
            <w:r>
              <w:rPr>
                <w:rFonts w:ascii="Calibri" w:hAnsi="Calibri" w:cs="Calibri"/>
                <w:bCs/>
                <w:sz w:val="22"/>
                <w:szCs w:val="22"/>
              </w:rPr>
              <w:t>______________________________________________________________________</w:t>
            </w:r>
          </w:p>
          <w:p w14:paraId="328C4D07" w14:textId="011F37EA" w:rsidR="00A047A8" w:rsidRPr="0029204E" w:rsidRDefault="00A047A8" w:rsidP="00A047A8">
            <w:pPr>
              <w:spacing w:before="60" w:after="60"/>
              <w:jc w:val="both"/>
              <w:rPr>
                <w:rFonts w:ascii="Calibri" w:hAnsi="Calibri" w:cs="Calibri"/>
                <w:bCs/>
                <w:sz w:val="22"/>
                <w:szCs w:val="22"/>
              </w:rPr>
            </w:pPr>
            <w:r>
              <w:rPr>
                <w:rFonts w:ascii="Calibri" w:hAnsi="Calibri" w:cs="Calibri"/>
                <w:bCs/>
                <w:sz w:val="22"/>
                <w:szCs w:val="22"/>
              </w:rPr>
              <w:t>______________________________________________________________________</w:t>
            </w:r>
          </w:p>
        </w:tc>
      </w:tr>
    </w:tbl>
    <w:p w14:paraId="06CFB96D" w14:textId="77777777" w:rsidR="001E6F39" w:rsidRDefault="001E6F39" w:rsidP="00A047A8">
      <w:pPr>
        <w:spacing w:before="120" w:after="120"/>
        <w:jc w:val="both"/>
        <w:rPr>
          <w:rFonts w:ascii="Calibri" w:hAnsi="Calibri" w:cs="Calibri"/>
          <w:bCs/>
          <w:i/>
          <w:iCs/>
          <w:sz w:val="24"/>
          <w:szCs w:val="24"/>
          <w:u w:val="words"/>
        </w:rPr>
      </w:pPr>
    </w:p>
    <w:p w14:paraId="7D746988" w14:textId="77777777" w:rsidR="001E6F39" w:rsidRDefault="001E6F39">
      <w:pPr>
        <w:rPr>
          <w:rFonts w:ascii="Calibri" w:hAnsi="Calibri" w:cs="Calibri"/>
          <w:bCs/>
          <w:i/>
          <w:iCs/>
          <w:sz w:val="24"/>
          <w:szCs w:val="24"/>
          <w:u w:val="words"/>
        </w:rPr>
      </w:pPr>
      <w:r>
        <w:rPr>
          <w:rFonts w:ascii="Calibri" w:hAnsi="Calibri" w:cs="Calibri"/>
          <w:bCs/>
          <w:i/>
          <w:iCs/>
          <w:sz w:val="24"/>
          <w:szCs w:val="24"/>
          <w:u w:val="words"/>
        </w:rPr>
        <w:br w:type="page"/>
      </w:r>
    </w:p>
    <w:p w14:paraId="35567AE8" w14:textId="6A092F9C" w:rsidR="00A047A8" w:rsidRDefault="00A047A8" w:rsidP="00A047A8">
      <w:pPr>
        <w:spacing w:before="120" w:after="120"/>
        <w:jc w:val="both"/>
        <w:rPr>
          <w:rFonts w:ascii="Calibri" w:hAnsi="Calibri" w:cs="Calibri"/>
          <w:bCs/>
          <w:sz w:val="24"/>
          <w:szCs w:val="24"/>
        </w:rPr>
      </w:pPr>
      <w:r>
        <w:rPr>
          <w:rFonts w:ascii="Calibri" w:hAnsi="Calibri" w:cs="Calibri"/>
          <w:bCs/>
          <w:i/>
          <w:iCs/>
          <w:sz w:val="24"/>
          <w:szCs w:val="24"/>
          <w:u w:val="words"/>
        </w:rPr>
        <w:lastRenderedPageBreak/>
        <w:t>Arbeitsauftrag</w:t>
      </w:r>
      <w:r>
        <w:rPr>
          <w:rFonts w:ascii="Calibri" w:hAnsi="Calibri" w:cs="Calibri"/>
          <w:bCs/>
          <w:sz w:val="24"/>
          <w:szCs w:val="24"/>
        </w:rPr>
        <w:t xml:space="preserve">: Welchen </w:t>
      </w:r>
      <w:r w:rsidRPr="003D4B8F">
        <w:rPr>
          <w:rFonts w:ascii="Calibri" w:hAnsi="Calibri" w:cs="Calibri"/>
          <w:b/>
          <w:bCs/>
          <w:smallCaps/>
          <w:sz w:val="22"/>
          <w:szCs w:val="22"/>
        </w:rPr>
        <w:t>Schulnoten</w:t>
      </w:r>
      <w:r>
        <w:rPr>
          <w:rFonts w:ascii="Calibri" w:hAnsi="Calibri" w:cs="Calibri"/>
          <w:bCs/>
          <w:sz w:val="24"/>
          <w:szCs w:val="24"/>
        </w:rPr>
        <w:t xml:space="preserve"> entsprechen die folgenden </w:t>
      </w:r>
      <w:r w:rsidRPr="003D4B8F">
        <w:rPr>
          <w:rFonts w:ascii="Calibri" w:hAnsi="Calibri" w:cs="Calibri"/>
          <w:b/>
          <w:bCs/>
          <w:smallCaps/>
          <w:sz w:val="22"/>
          <w:szCs w:val="22"/>
        </w:rPr>
        <w:t>Zeugnisaussagen</w:t>
      </w:r>
      <w:r>
        <w:rPr>
          <w:rFonts w:ascii="Calibri" w:hAnsi="Calibri" w:cs="Calibri"/>
          <w:bCs/>
          <w:sz w:val="24"/>
          <w:szCs w:val="24"/>
        </w:rPr>
        <w:t>?</w:t>
      </w:r>
    </w:p>
    <w:tbl>
      <w:tblPr>
        <w:tblStyle w:val="Tabellenraster"/>
        <w:tblW w:w="9809"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33"/>
        <w:gridCol w:w="9076"/>
      </w:tblGrid>
      <w:tr w:rsidR="00A047A8" w:rsidRPr="001A0633" w14:paraId="1E1AE222" w14:textId="77777777" w:rsidTr="00240799">
        <w:tc>
          <w:tcPr>
            <w:tcW w:w="733" w:type="dxa"/>
            <w:shd w:val="clear" w:color="auto" w:fill="F2F2F2" w:themeFill="background1" w:themeFillShade="F2"/>
          </w:tcPr>
          <w:p w14:paraId="51B5E7F4" w14:textId="77777777" w:rsidR="00A047A8" w:rsidRPr="001A0633" w:rsidRDefault="00A047A8" w:rsidP="00240799">
            <w:pPr>
              <w:spacing w:before="60" w:after="60"/>
              <w:jc w:val="center"/>
              <w:rPr>
                <w:rFonts w:ascii="Calibri" w:hAnsi="Calibri" w:cs="Calibri"/>
                <w:b/>
                <w:bCs/>
                <w:sz w:val="24"/>
                <w:szCs w:val="24"/>
              </w:rPr>
            </w:pPr>
            <w:r>
              <w:rPr>
                <w:rFonts w:ascii="Calibri" w:hAnsi="Calibri" w:cs="Calibri"/>
                <w:b/>
                <w:bCs/>
                <w:sz w:val="24"/>
                <w:szCs w:val="24"/>
              </w:rPr>
              <w:t>Note</w:t>
            </w:r>
          </w:p>
        </w:tc>
        <w:tc>
          <w:tcPr>
            <w:tcW w:w="9076" w:type="dxa"/>
            <w:shd w:val="clear" w:color="auto" w:fill="F2F2F2" w:themeFill="background1" w:themeFillShade="F2"/>
          </w:tcPr>
          <w:p w14:paraId="4A905508" w14:textId="77777777" w:rsidR="00A047A8" w:rsidRPr="001A0633" w:rsidRDefault="00A047A8" w:rsidP="00240799">
            <w:pPr>
              <w:spacing w:before="60" w:after="60"/>
              <w:jc w:val="both"/>
              <w:rPr>
                <w:rFonts w:ascii="Calibri" w:hAnsi="Calibri" w:cs="Calibri"/>
                <w:b/>
                <w:bCs/>
                <w:sz w:val="24"/>
                <w:szCs w:val="24"/>
              </w:rPr>
            </w:pPr>
            <w:r>
              <w:rPr>
                <w:rFonts w:ascii="Calibri" w:hAnsi="Calibri" w:cs="Calibri"/>
                <w:b/>
                <w:bCs/>
                <w:sz w:val="24"/>
                <w:szCs w:val="24"/>
              </w:rPr>
              <w:t>Zeugnisformulierung (Beispiele aus Leistungs- und Sozialbereich)</w:t>
            </w:r>
          </w:p>
        </w:tc>
      </w:tr>
      <w:tr w:rsidR="00A047A8" w:rsidRPr="0029204E" w14:paraId="5FA988E6" w14:textId="77777777" w:rsidTr="00240799">
        <w:tc>
          <w:tcPr>
            <w:tcW w:w="733" w:type="dxa"/>
          </w:tcPr>
          <w:p w14:paraId="0861FE1C" w14:textId="17EF4333" w:rsidR="00A047A8" w:rsidRPr="000F47B9" w:rsidRDefault="00A047A8" w:rsidP="00240799">
            <w:pPr>
              <w:spacing w:before="60" w:after="60"/>
              <w:jc w:val="center"/>
              <w:rPr>
                <w:rFonts w:ascii="Calibri" w:hAnsi="Calibri" w:cs="Calibri"/>
                <w:b/>
                <w:bCs/>
                <w:sz w:val="22"/>
                <w:szCs w:val="22"/>
              </w:rPr>
            </w:pPr>
          </w:p>
        </w:tc>
        <w:tc>
          <w:tcPr>
            <w:tcW w:w="9076" w:type="dxa"/>
          </w:tcPr>
          <w:p w14:paraId="325E1DC9" w14:textId="77777777" w:rsidR="00A047A8" w:rsidRPr="0029204E" w:rsidRDefault="00A047A8" w:rsidP="00240799">
            <w:pPr>
              <w:spacing w:before="60" w:after="60"/>
              <w:jc w:val="both"/>
              <w:rPr>
                <w:rFonts w:ascii="Calibri" w:hAnsi="Calibri" w:cs="Calibri"/>
                <w:bCs/>
                <w:sz w:val="22"/>
                <w:szCs w:val="22"/>
              </w:rPr>
            </w:pPr>
            <w:r>
              <w:rPr>
                <w:rFonts w:ascii="Calibri" w:hAnsi="Calibri" w:cs="Calibri"/>
                <w:bCs/>
                <w:sz w:val="22"/>
                <w:szCs w:val="22"/>
              </w:rPr>
              <w:t>Sie/Er hat die ihr/ihm übertragenen Aufgaben zu unserer Zufriedenheit erledigt</w:t>
            </w:r>
          </w:p>
        </w:tc>
      </w:tr>
      <w:tr w:rsidR="00A047A8" w:rsidRPr="0029204E" w14:paraId="304A17F5" w14:textId="77777777" w:rsidTr="00240799">
        <w:tc>
          <w:tcPr>
            <w:tcW w:w="733" w:type="dxa"/>
          </w:tcPr>
          <w:p w14:paraId="05F5DA71" w14:textId="50F1BD17" w:rsidR="00A047A8" w:rsidRPr="000F47B9" w:rsidRDefault="00A047A8" w:rsidP="00240799">
            <w:pPr>
              <w:spacing w:before="60" w:after="60"/>
              <w:jc w:val="center"/>
              <w:rPr>
                <w:rFonts w:ascii="Calibri" w:hAnsi="Calibri" w:cs="Calibri"/>
                <w:b/>
                <w:bCs/>
                <w:sz w:val="22"/>
                <w:szCs w:val="22"/>
              </w:rPr>
            </w:pPr>
          </w:p>
        </w:tc>
        <w:tc>
          <w:tcPr>
            <w:tcW w:w="9076" w:type="dxa"/>
          </w:tcPr>
          <w:p w14:paraId="43C9D055" w14:textId="77777777" w:rsidR="00A047A8" w:rsidRPr="0029204E" w:rsidRDefault="00A047A8" w:rsidP="00240799">
            <w:pPr>
              <w:spacing w:before="60" w:after="60"/>
              <w:jc w:val="both"/>
              <w:rPr>
                <w:rFonts w:ascii="Calibri" w:hAnsi="Calibri" w:cs="Calibri"/>
                <w:bCs/>
                <w:sz w:val="22"/>
                <w:szCs w:val="22"/>
              </w:rPr>
            </w:pPr>
            <w:r>
              <w:rPr>
                <w:rFonts w:ascii="Calibri" w:hAnsi="Calibri" w:cs="Calibri"/>
                <w:bCs/>
                <w:sz w:val="22"/>
                <w:szCs w:val="22"/>
              </w:rPr>
              <w:t>Sie/Er arbeite stehts zuverlässig und gewissenhaft.</w:t>
            </w:r>
          </w:p>
        </w:tc>
      </w:tr>
      <w:tr w:rsidR="00A047A8" w:rsidRPr="0029204E" w14:paraId="35CE0540" w14:textId="77777777" w:rsidTr="00240799">
        <w:tc>
          <w:tcPr>
            <w:tcW w:w="733" w:type="dxa"/>
          </w:tcPr>
          <w:p w14:paraId="2585EBFF" w14:textId="64EFF2B8" w:rsidR="00A047A8" w:rsidRPr="000F47B9" w:rsidRDefault="00A047A8" w:rsidP="00240799">
            <w:pPr>
              <w:spacing w:before="60" w:after="60"/>
              <w:jc w:val="center"/>
              <w:rPr>
                <w:rFonts w:ascii="Calibri" w:hAnsi="Calibri" w:cs="Calibri"/>
                <w:b/>
                <w:bCs/>
                <w:sz w:val="22"/>
                <w:szCs w:val="22"/>
              </w:rPr>
            </w:pPr>
          </w:p>
        </w:tc>
        <w:tc>
          <w:tcPr>
            <w:tcW w:w="9076" w:type="dxa"/>
          </w:tcPr>
          <w:p w14:paraId="1DBB4EE2" w14:textId="77777777" w:rsidR="00A047A8" w:rsidRPr="0029204E" w:rsidRDefault="00A047A8" w:rsidP="00240799">
            <w:pPr>
              <w:spacing w:before="60" w:after="60"/>
              <w:jc w:val="both"/>
              <w:rPr>
                <w:rFonts w:ascii="Calibri" w:hAnsi="Calibri" w:cs="Calibri"/>
                <w:bCs/>
                <w:sz w:val="22"/>
                <w:szCs w:val="22"/>
              </w:rPr>
            </w:pPr>
            <w:r>
              <w:rPr>
                <w:rFonts w:ascii="Calibri" w:hAnsi="Calibri" w:cs="Calibri"/>
                <w:bCs/>
                <w:sz w:val="22"/>
                <w:szCs w:val="22"/>
              </w:rPr>
              <w:t>Sie/Er verfügt über solide Fachkenntnisse.</w:t>
            </w:r>
          </w:p>
        </w:tc>
      </w:tr>
      <w:tr w:rsidR="00A047A8" w:rsidRPr="0029204E" w14:paraId="292671CA" w14:textId="77777777" w:rsidTr="00240799">
        <w:tc>
          <w:tcPr>
            <w:tcW w:w="733" w:type="dxa"/>
          </w:tcPr>
          <w:p w14:paraId="3BAC373A" w14:textId="643F751A" w:rsidR="00A047A8" w:rsidRPr="000F47B9" w:rsidRDefault="00A047A8" w:rsidP="00240799">
            <w:pPr>
              <w:spacing w:before="60" w:after="60"/>
              <w:jc w:val="center"/>
              <w:rPr>
                <w:rFonts w:ascii="Calibri" w:hAnsi="Calibri" w:cs="Calibri"/>
                <w:b/>
                <w:bCs/>
                <w:sz w:val="22"/>
                <w:szCs w:val="22"/>
              </w:rPr>
            </w:pPr>
          </w:p>
        </w:tc>
        <w:tc>
          <w:tcPr>
            <w:tcW w:w="9076" w:type="dxa"/>
          </w:tcPr>
          <w:p w14:paraId="58CF70C7" w14:textId="77777777" w:rsidR="00A047A8" w:rsidRPr="0029204E" w:rsidRDefault="00A047A8" w:rsidP="00240799">
            <w:pPr>
              <w:spacing w:before="60" w:after="60"/>
              <w:jc w:val="both"/>
              <w:rPr>
                <w:rFonts w:ascii="Calibri" w:hAnsi="Calibri" w:cs="Calibri"/>
                <w:bCs/>
                <w:sz w:val="22"/>
                <w:szCs w:val="22"/>
              </w:rPr>
            </w:pPr>
            <w:r>
              <w:rPr>
                <w:rFonts w:ascii="Calibri" w:hAnsi="Calibri" w:cs="Calibri"/>
                <w:bCs/>
                <w:sz w:val="22"/>
                <w:szCs w:val="22"/>
              </w:rPr>
              <w:t>Ihr/Sein persönliches Verhalten war stets vorbildlich.</w:t>
            </w:r>
          </w:p>
        </w:tc>
      </w:tr>
      <w:tr w:rsidR="00A047A8" w:rsidRPr="0029204E" w14:paraId="5D1422DD" w14:textId="77777777" w:rsidTr="00240799">
        <w:tc>
          <w:tcPr>
            <w:tcW w:w="733" w:type="dxa"/>
          </w:tcPr>
          <w:p w14:paraId="42E810A6" w14:textId="717C54BD" w:rsidR="00A047A8" w:rsidRPr="000F47B9" w:rsidRDefault="00A047A8" w:rsidP="00240799">
            <w:pPr>
              <w:spacing w:before="60" w:after="60"/>
              <w:jc w:val="center"/>
              <w:rPr>
                <w:rFonts w:ascii="Calibri" w:hAnsi="Calibri" w:cs="Calibri"/>
                <w:b/>
                <w:bCs/>
                <w:sz w:val="22"/>
                <w:szCs w:val="22"/>
              </w:rPr>
            </w:pPr>
          </w:p>
        </w:tc>
        <w:tc>
          <w:tcPr>
            <w:tcW w:w="9076" w:type="dxa"/>
          </w:tcPr>
          <w:p w14:paraId="5BD387F8" w14:textId="77777777" w:rsidR="00A047A8" w:rsidRPr="0029204E" w:rsidRDefault="00A047A8" w:rsidP="00240799">
            <w:pPr>
              <w:spacing w:before="60" w:after="60"/>
              <w:jc w:val="both"/>
              <w:rPr>
                <w:rFonts w:ascii="Calibri" w:hAnsi="Calibri" w:cs="Calibri"/>
                <w:bCs/>
                <w:sz w:val="22"/>
                <w:szCs w:val="22"/>
              </w:rPr>
            </w:pPr>
            <w:r>
              <w:rPr>
                <w:rFonts w:ascii="Calibri" w:hAnsi="Calibri" w:cs="Calibri"/>
                <w:bCs/>
                <w:sz w:val="22"/>
                <w:szCs w:val="22"/>
              </w:rPr>
              <w:t>Sie/Er hat sich um eine zuverlässige Arbeitsweise bemüht.</w:t>
            </w:r>
          </w:p>
        </w:tc>
      </w:tr>
      <w:tr w:rsidR="00A047A8" w:rsidRPr="0029204E" w14:paraId="43849434" w14:textId="77777777" w:rsidTr="00240799">
        <w:tc>
          <w:tcPr>
            <w:tcW w:w="733" w:type="dxa"/>
          </w:tcPr>
          <w:p w14:paraId="688A5618" w14:textId="49CBBEE3" w:rsidR="00A047A8" w:rsidRPr="000F47B9" w:rsidRDefault="00A047A8" w:rsidP="00240799">
            <w:pPr>
              <w:spacing w:before="60" w:after="60"/>
              <w:jc w:val="center"/>
              <w:rPr>
                <w:rFonts w:ascii="Calibri" w:hAnsi="Calibri" w:cs="Calibri"/>
                <w:b/>
                <w:bCs/>
                <w:sz w:val="22"/>
                <w:szCs w:val="22"/>
              </w:rPr>
            </w:pPr>
          </w:p>
        </w:tc>
        <w:tc>
          <w:tcPr>
            <w:tcW w:w="9076" w:type="dxa"/>
          </w:tcPr>
          <w:p w14:paraId="1E15C072" w14:textId="77777777" w:rsidR="00A047A8" w:rsidRPr="0029204E" w:rsidRDefault="00A047A8" w:rsidP="00240799">
            <w:pPr>
              <w:spacing w:before="60" w:after="60"/>
              <w:jc w:val="both"/>
              <w:rPr>
                <w:rFonts w:ascii="Calibri" w:hAnsi="Calibri" w:cs="Calibri"/>
                <w:bCs/>
                <w:sz w:val="22"/>
                <w:szCs w:val="22"/>
              </w:rPr>
            </w:pPr>
            <w:r>
              <w:rPr>
                <w:rFonts w:ascii="Calibri" w:hAnsi="Calibri" w:cs="Calibri"/>
                <w:bCs/>
                <w:sz w:val="22"/>
                <w:szCs w:val="22"/>
              </w:rPr>
              <w:t>Sie/Er hat sich bemüht, den Basisanforderungen im Großen und Ganzen gerecht zu werden.</w:t>
            </w:r>
          </w:p>
        </w:tc>
      </w:tr>
    </w:tbl>
    <w:p w14:paraId="28A556AC" w14:textId="77777777" w:rsidR="00A047A8" w:rsidRDefault="00A047A8" w:rsidP="00CC2C08">
      <w:pPr>
        <w:spacing w:before="120" w:after="120"/>
        <w:jc w:val="both"/>
        <w:rPr>
          <w:rFonts w:ascii="Calibri" w:hAnsi="Calibri" w:cs="Calibri"/>
          <w:bCs/>
          <w:sz w:val="24"/>
          <w:szCs w:val="24"/>
        </w:rPr>
      </w:pPr>
      <w:r>
        <w:rPr>
          <w:rFonts w:ascii="Calibri" w:hAnsi="Calibri" w:cs="Calibri"/>
          <w:bCs/>
          <w:sz w:val="24"/>
          <w:szCs w:val="24"/>
        </w:rPr>
        <w:t xml:space="preserve">Herr Tenhagen geht systematisch vor: an erster Stelle stehen für ihn </w:t>
      </w:r>
      <w:r w:rsidRPr="00716BB6">
        <w:rPr>
          <w:rFonts w:ascii="Calibri" w:hAnsi="Calibri" w:cs="Calibri"/>
          <w:bCs/>
          <w:sz w:val="24"/>
          <w:szCs w:val="24"/>
        </w:rPr>
        <w:t>Lebenslauf-</w:t>
      </w:r>
      <w:r>
        <w:rPr>
          <w:rFonts w:ascii="Calibri" w:hAnsi="Calibri" w:cs="Calibri"/>
          <w:bCs/>
          <w:sz w:val="24"/>
          <w:szCs w:val="24"/>
        </w:rPr>
        <w:t xml:space="preserve"> und </w:t>
      </w:r>
      <w:r w:rsidRPr="00716BB6">
        <w:rPr>
          <w:rFonts w:ascii="Calibri" w:hAnsi="Calibri" w:cs="Calibri"/>
          <w:bCs/>
          <w:sz w:val="24"/>
          <w:szCs w:val="24"/>
        </w:rPr>
        <w:t>Zeugnisanalyse</w:t>
      </w:r>
      <w:r>
        <w:rPr>
          <w:rFonts w:ascii="Calibri" w:hAnsi="Calibri" w:cs="Calibri"/>
          <w:bCs/>
          <w:sz w:val="24"/>
          <w:szCs w:val="24"/>
        </w:rPr>
        <w:t xml:space="preserve">. Er verwendet für die </w:t>
      </w:r>
      <w:r w:rsidRPr="00716BB6">
        <w:rPr>
          <w:rFonts w:ascii="Calibri" w:hAnsi="Calibri" w:cs="Calibri"/>
          <w:b/>
          <w:bCs/>
          <w:smallCaps/>
          <w:sz w:val="22"/>
          <w:szCs w:val="22"/>
        </w:rPr>
        <w:t>Lebenslaufanalyse</w:t>
      </w:r>
      <w:r>
        <w:rPr>
          <w:rFonts w:ascii="Calibri" w:hAnsi="Calibri" w:cs="Calibri"/>
          <w:bCs/>
          <w:sz w:val="24"/>
          <w:szCs w:val="24"/>
        </w:rPr>
        <w:t xml:space="preserve"> u.a. das folgende </w:t>
      </w:r>
      <w:r w:rsidRPr="003D4B8F">
        <w:rPr>
          <w:rFonts w:ascii="Calibri" w:hAnsi="Calibri" w:cs="Calibri"/>
          <w:b/>
          <w:bCs/>
          <w:smallCaps/>
          <w:sz w:val="22"/>
          <w:szCs w:val="22"/>
        </w:rPr>
        <w:t>Kriterienraster</w:t>
      </w:r>
      <w:r>
        <w:rPr>
          <w:rFonts w:ascii="Calibri" w:hAnsi="Calibri" w:cs="Calibri"/>
          <w:bCs/>
          <w:sz w:val="24"/>
          <w:szCs w:val="24"/>
        </w:rPr>
        <w:t>:</w:t>
      </w:r>
    </w:p>
    <w:tbl>
      <w:tblPr>
        <w:tblW w:w="9634"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217"/>
        <w:gridCol w:w="709"/>
        <w:gridCol w:w="708"/>
      </w:tblGrid>
      <w:tr w:rsidR="00A047A8" w:rsidRPr="00C47F29" w14:paraId="56DF96F4" w14:textId="77777777" w:rsidTr="00240799">
        <w:trPr>
          <w:cantSplit/>
          <w:trHeight w:val="352"/>
        </w:trPr>
        <w:tc>
          <w:tcPr>
            <w:tcW w:w="9634" w:type="dxa"/>
            <w:gridSpan w:val="3"/>
            <w:shd w:val="clear" w:color="auto" w:fill="auto"/>
            <w:vAlign w:val="center"/>
          </w:tcPr>
          <w:p w14:paraId="69FAD58E" w14:textId="77777777" w:rsidR="00A047A8" w:rsidRPr="003A0228" w:rsidRDefault="00A047A8" w:rsidP="00240799">
            <w:pPr>
              <w:spacing w:before="60" w:after="60"/>
              <w:jc w:val="both"/>
              <w:rPr>
                <w:rFonts w:asciiTheme="minorHAnsi" w:hAnsiTheme="minorHAnsi" w:cstheme="minorHAnsi"/>
                <w:b/>
                <w:bCs/>
                <w:lang w:val="de-CH"/>
              </w:rPr>
            </w:pPr>
            <w:r w:rsidRPr="003A0228">
              <w:rPr>
                <w:rFonts w:asciiTheme="minorHAnsi" w:hAnsiTheme="minorHAnsi" w:cstheme="minorHAnsi"/>
                <w:b/>
                <w:bCs/>
                <w:lang w:val="de-CH"/>
              </w:rPr>
              <w:t xml:space="preserve">Checkliste: Lebenslaufanalyse </w:t>
            </w:r>
            <w:r>
              <w:rPr>
                <w:rFonts w:asciiTheme="minorHAnsi" w:hAnsiTheme="minorHAnsi" w:cstheme="minorHAnsi"/>
                <w:b/>
                <w:bCs/>
                <w:lang w:val="de-CH"/>
              </w:rPr>
              <w:t>Wedelstaedt</w:t>
            </w:r>
            <w:r w:rsidRPr="003A0228">
              <w:rPr>
                <w:rFonts w:asciiTheme="minorHAnsi" w:hAnsiTheme="minorHAnsi" w:cstheme="minorHAnsi"/>
                <w:b/>
                <w:bCs/>
                <w:lang w:val="de-CH"/>
              </w:rPr>
              <w:t xml:space="preserve"> </w:t>
            </w:r>
            <w:r>
              <w:rPr>
                <w:rFonts w:asciiTheme="minorHAnsi" w:hAnsiTheme="minorHAnsi" w:cstheme="minorHAnsi"/>
                <w:b/>
                <w:bCs/>
                <w:lang w:val="de-CH"/>
              </w:rPr>
              <w:t>GmbH (Zentrale Köln)</w:t>
            </w:r>
          </w:p>
        </w:tc>
      </w:tr>
      <w:tr w:rsidR="00A047A8" w:rsidRPr="00C47F29" w14:paraId="4E8E27CA" w14:textId="77777777" w:rsidTr="00240799">
        <w:trPr>
          <w:cantSplit/>
          <w:trHeight w:hRule="exact" w:val="446"/>
        </w:trPr>
        <w:tc>
          <w:tcPr>
            <w:tcW w:w="8217" w:type="dxa"/>
            <w:shd w:val="clear" w:color="auto" w:fill="auto"/>
            <w:vAlign w:val="center"/>
          </w:tcPr>
          <w:p w14:paraId="5AAEFDD5" w14:textId="77777777" w:rsidR="00A047A8" w:rsidRPr="003A0228" w:rsidRDefault="00A047A8" w:rsidP="00240799">
            <w:pPr>
              <w:spacing w:before="60" w:after="60"/>
              <w:jc w:val="both"/>
              <w:rPr>
                <w:rFonts w:asciiTheme="minorHAnsi" w:hAnsiTheme="minorHAnsi" w:cstheme="minorHAnsi"/>
              </w:rPr>
            </w:pPr>
          </w:p>
        </w:tc>
        <w:tc>
          <w:tcPr>
            <w:tcW w:w="709" w:type="dxa"/>
            <w:shd w:val="clear" w:color="auto" w:fill="auto"/>
          </w:tcPr>
          <w:p w14:paraId="064CC380" w14:textId="77777777" w:rsidR="00A047A8" w:rsidRPr="00C47F29" w:rsidRDefault="00A047A8" w:rsidP="00240799">
            <w:pPr>
              <w:spacing w:before="60" w:after="60"/>
              <w:jc w:val="center"/>
              <w:rPr>
                <w:b/>
                <w:lang w:val="de-CH"/>
              </w:rPr>
            </w:pPr>
            <w:r>
              <w:rPr>
                <w:noProof/>
              </w:rPr>
              <w:drawing>
                <wp:inline distT="0" distB="0" distL="0" distR="0" wp14:anchorId="5F6F2BC2" wp14:editId="46EE9402">
                  <wp:extent cx="177800" cy="169545"/>
                  <wp:effectExtent l="0" t="0" r="0" b="190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800" cy="169545"/>
                          </a:xfrm>
                          <a:prstGeom prst="rect">
                            <a:avLst/>
                          </a:prstGeom>
                          <a:noFill/>
                          <a:ln>
                            <a:noFill/>
                          </a:ln>
                        </pic:spPr>
                      </pic:pic>
                    </a:graphicData>
                  </a:graphic>
                </wp:inline>
              </w:drawing>
            </w:r>
          </w:p>
        </w:tc>
        <w:tc>
          <w:tcPr>
            <w:tcW w:w="708" w:type="dxa"/>
            <w:shd w:val="clear" w:color="auto" w:fill="auto"/>
          </w:tcPr>
          <w:p w14:paraId="49F4C749" w14:textId="77777777" w:rsidR="00A047A8" w:rsidRPr="00C47F29" w:rsidRDefault="00A047A8" w:rsidP="00240799">
            <w:pPr>
              <w:spacing w:before="60" w:after="60"/>
              <w:jc w:val="center"/>
              <w:rPr>
                <w:b/>
                <w:lang w:val="de-CH"/>
              </w:rPr>
            </w:pPr>
            <w:r>
              <w:rPr>
                <w:noProof/>
              </w:rPr>
              <w:drawing>
                <wp:inline distT="0" distB="0" distL="0" distR="0" wp14:anchorId="49B0E518" wp14:editId="2251B7CA">
                  <wp:extent cx="134589" cy="219075"/>
                  <wp:effectExtent l="0" t="0" r="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6625" cy="222389"/>
                          </a:xfrm>
                          <a:prstGeom prst="rect">
                            <a:avLst/>
                          </a:prstGeom>
                          <a:noFill/>
                          <a:ln>
                            <a:noFill/>
                          </a:ln>
                        </pic:spPr>
                      </pic:pic>
                    </a:graphicData>
                  </a:graphic>
                </wp:inline>
              </w:drawing>
            </w:r>
          </w:p>
        </w:tc>
      </w:tr>
      <w:tr w:rsidR="00A047A8" w:rsidRPr="00C47F29" w14:paraId="44FAB795" w14:textId="77777777" w:rsidTr="00240799">
        <w:trPr>
          <w:cantSplit/>
          <w:trHeight w:hRule="exact" w:val="446"/>
        </w:trPr>
        <w:tc>
          <w:tcPr>
            <w:tcW w:w="8217" w:type="dxa"/>
            <w:shd w:val="clear" w:color="auto" w:fill="auto"/>
            <w:vAlign w:val="center"/>
          </w:tcPr>
          <w:p w14:paraId="3E995C48" w14:textId="77777777" w:rsidR="00A047A8" w:rsidRPr="003A0228" w:rsidRDefault="00A047A8" w:rsidP="00240799">
            <w:pPr>
              <w:spacing w:before="60" w:after="60"/>
              <w:jc w:val="both"/>
              <w:rPr>
                <w:rFonts w:asciiTheme="minorHAnsi" w:hAnsiTheme="minorHAnsi" w:cstheme="minorHAnsi"/>
                <w:b/>
              </w:rPr>
            </w:pPr>
            <w:r w:rsidRPr="003A0228">
              <w:rPr>
                <w:rFonts w:asciiTheme="minorHAnsi" w:hAnsiTheme="minorHAnsi" w:cstheme="minorHAnsi"/>
                <w:b/>
              </w:rPr>
              <w:t>Formale Kriterien</w:t>
            </w:r>
          </w:p>
        </w:tc>
        <w:tc>
          <w:tcPr>
            <w:tcW w:w="709" w:type="dxa"/>
            <w:shd w:val="clear" w:color="auto" w:fill="auto"/>
          </w:tcPr>
          <w:p w14:paraId="1C75FF37" w14:textId="77777777" w:rsidR="00A047A8" w:rsidRPr="00C47F29" w:rsidRDefault="00A047A8" w:rsidP="00240799">
            <w:pPr>
              <w:spacing w:before="60" w:after="60"/>
              <w:jc w:val="center"/>
              <w:rPr>
                <w:b/>
                <w:lang w:val="de-CH"/>
              </w:rPr>
            </w:pPr>
          </w:p>
        </w:tc>
        <w:tc>
          <w:tcPr>
            <w:tcW w:w="708" w:type="dxa"/>
            <w:shd w:val="clear" w:color="auto" w:fill="auto"/>
          </w:tcPr>
          <w:p w14:paraId="75CC9846" w14:textId="77777777" w:rsidR="00A047A8" w:rsidRPr="00C47F29" w:rsidRDefault="00A047A8" w:rsidP="00240799">
            <w:pPr>
              <w:spacing w:before="60" w:after="60"/>
              <w:jc w:val="center"/>
              <w:rPr>
                <w:b/>
                <w:lang w:val="de-CH"/>
              </w:rPr>
            </w:pPr>
          </w:p>
        </w:tc>
      </w:tr>
      <w:tr w:rsidR="00A047A8" w:rsidRPr="00C47F29" w14:paraId="34F8F5D4" w14:textId="77777777" w:rsidTr="00240799">
        <w:trPr>
          <w:cantSplit/>
          <w:trHeight w:hRule="exact" w:val="446"/>
        </w:trPr>
        <w:tc>
          <w:tcPr>
            <w:tcW w:w="8217" w:type="dxa"/>
            <w:shd w:val="clear" w:color="auto" w:fill="auto"/>
            <w:vAlign w:val="center"/>
          </w:tcPr>
          <w:p w14:paraId="6161963C" w14:textId="54CF0928" w:rsidR="00A047A8" w:rsidRPr="00A35214" w:rsidRDefault="00A047A8" w:rsidP="00A047A8">
            <w:pPr>
              <w:pStyle w:val="Listenabsatz"/>
              <w:numPr>
                <w:ilvl w:val="0"/>
                <w:numId w:val="7"/>
              </w:numPr>
              <w:spacing w:before="60" w:after="60"/>
              <w:ind w:left="340" w:hanging="227"/>
              <w:contextualSpacing w:val="0"/>
              <w:jc w:val="both"/>
              <w:rPr>
                <w:rFonts w:asciiTheme="minorHAnsi" w:hAnsiTheme="minorHAnsi" w:cstheme="minorHAnsi"/>
                <w:sz w:val="22"/>
                <w:szCs w:val="22"/>
              </w:rPr>
            </w:pPr>
            <w:r w:rsidRPr="00A35214">
              <w:rPr>
                <w:rFonts w:asciiTheme="minorHAnsi" w:hAnsiTheme="minorHAnsi" w:cstheme="minorHAnsi"/>
                <w:sz w:val="22"/>
                <w:szCs w:val="22"/>
              </w:rPr>
              <w:t xml:space="preserve">Ist der Lebenslauf </w:t>
            </w:r>
            <w:r w:rsidR="001E6F39">
              <w:rPr>
                <w:rFonts w:asciiTheme="minorHAnsi" w:hAnsiTheme="minorHAnsi" w:cstheme="minorHAnsi"/>
                <w:sz w:val="22"/>
                <w:szCs w:val="22"/>
              </w:rPr>
              <w:t>__________</w:t>
            </w:r>
            <w:r w:rsidRPr="00A35214">
              <w:rPr>
                <w:rFonts w:asciiTheme="minorHAnsi" w:hAnsiTheme="minorHAnsi" w:cstheme="minorHAnsi"/>
                <w:sz w:val="22"/>
                <w:szCs w:val="22"/>
              </w:rPr>
              <w:t>: gibt es Zeiträume ohne Angaben und falls ja: welche?</w:t>
            </w:r>
          </w:p>
        </w:tc>
        <w:tc>
          <w:tcPr>
            <w:tcW w:w="709" w:type="dxa"/>
            <w:shd w:val="clear" w:color="auto" w:fill="auto"/>
          </w:tcPr>
          <w:p w14:paraId="77CD6418" w14:textId="77777777" w:rsidR="00A047A8" w:rsidRPr="00C47F29" w:rsidRDefault="00A047A8" w:rsidP="00240799">
            <w:pPr>
              <w:spacing w:before="60" w:after="60"/>
              <w:jc w:val="center"/>
              <w:rPr>
                <w:b/>
                <w:lang w:val="de-CH"/>
              </w:rPr>
            </w:pPr>
          </w:p>
        </w:tc>
        <w:tc>
          <w:tcPr>
            <w:tcW w:w="708" w:type="dxa"/>
            <w:shd w:val="clear" w:color="auto" w:fill="auto"/>
          </w:tcPr>
          <w:p w14:paraId="1D85E6EE" w14:textId="77777777" w:rsidR="00A047A8" w:rsidRPr="00C47F29" w:rsidRDefault="00A047A8" w:rsidP="00240799">
            <w:pPr>
              <w:spacing w:before="60" w:after="60"/>
              <w:jc w:val="center"/>
              <w:rPr>
                <w:b/>
                <w:lang w:val="de-CH"/>
              </w:rPr>
            </w:pPr>
          </w:p>
        </w:tc>
      </w:tr>
      <w:tr w:rsidR="00A047A8" w:rsidRPr="00C47F29" w14:paraId="67698A57" w14:textId="77777777" w:rsidTr="00240799">
        <w:trPr>
          <w:cantSplit/>
          <w:trHeight w:hRule="exact" w:val="446"/>
        </w:trPr>
        <w:tc>
          <w:tcPr>
            <w:tcW w:w="8217" w:type="dxa"/>
            <w:shd w:val="clear" w:color="auto" w:fill="auto"/>
            <w:vAlign w:val="center"/>
          </w:tcPr>
          <w:p w14:paraId="4DFB96CA" w14:textId="53AFA847" w:rsidR="00A047A8" w:rsidRPr="00A35214" w:rsidRDefault="00A047A8" w:rsidP="00A047A8">
            <w:pPr>
              <w:pStyle w:val="Listenabsatz"/>
              <w:numPr>
                <w:ilvl w:val="0"/>
                <w:numId w:val="7"/>
              </w:numPr>
              <w:spacing w:before="60" w:after="60"/>
              <w:ind w:left="340" w:hanging="227"/>
              <w:contextualSpacing w:val="0"/>
              <w:jc w:val="both"/>
              <w:rPr>
                <w:rFonts w:asciiTheme="minorHAnsi" w:hAnsiTheme="minorHAnsi" w:cstheme="minorHAnsi"/>
                <w:sz w:val="22"/>
                <w:szCs w:val="22"/>
              </w:rPr>
            </w:pPr>
            <w:r w:rsidRPr="00A35214">
              <w:rPr>
                <w:rFonts w:asciiTheme="minorHAnsi" w:hAnsiTheme="minorHAnsi" w:cstheme="minorHAnsi"/>
                <w:sz w:val="22"/>
                <w:szCs w:val="22"/>
                <w:lang w:val="de-CH"/>
              </w:rPr>
              <w:t xml:space="preserve">Welche </w:t>
            </w:r>
            <w:r w:rsidR="001E6F39">
              <w:rPr>
                <w:rFonts w:asciiTheme="minorHAnsi" w:hAnsiTheme="minorHAnsi" w:cstheme="minorHAnsi"/>
                <w:sz w:val="22"/>
                <w:szCs w:val="22"/>
                <w:lang w:val="de-CH"/>
              </w:rPr>
              <w:t>__________________________</w:t>
            </w:r>
            <w:r w:rsidRPr="00A35214">
              <w:rPr>
                <w:rFonts w:asciiTheme="minorHAnsi" w:hAnsiTheme="minorHAnsi" w:cstheme="minorHAnsi"/>
                <w:sz w:val="22"/>
                <w:szCs w:val="22"/>
                <w:lang w:val="de-CH"/>
              </w:rPr>
              <w:t xml:space="preserve"> sind im Vorstellungsgespräch zu klären</w:t>
            </w:r>
            <w:r w:rsidRPr="00A35214">
              <w:rPr>
                <w:rFonts w:asciiTheme="minorHAnsi" w:hAnsiTheme="minorHAnsi" w:cstheme="minorHAnsi"/>
                <w:sz w:val="22"/>
                <w:szCs w:val="22"/>
              </w:rPr>
              <w:t>?</w:t>
            </w:r>
          </w:p>
        </w:tc>
        <w:tc>
          <w:tcPr>
            <w:tcW w:w="709" w:type="dxa"/>
            <w:shd w:val="clear" w:color="auto" w:fill="auto"/>
          </w:tcPr>
          <w:p w14:paraId="47D495E1" w14:textId="77777777" w:rsidR="00A047A8" w:rsidRPr="00C47F29" w:rsidRDefault="00A047A8" w:rsidP="00240799">
            <w:pPr>
              <w:spacing w:before="60" w:after="60"/>
              <w:jc w:val="center"/>
              <w:rPr>
                <w:b/>
                <w:lang w:val="de-CH"/>
              </w:rPr>
            </w:pPr>
          </w:p>
        </w:tc>
        <w:tc>
          <w:tcPr>
            <w:tcW w:w="708" w:type="dxa"/>
            <w:shd w:val="clear" w:color="auto" w:fill="auto"/>
          </w:tcPr>
          <w:p w14:paraId="4186B20E" w14:textId="77777777" w:rsidR="00A047A8" w:rsidRPr="00C47F29" w:rsidRDefault="00A047A8" w:rsidP="00240799">
            <w:pPr>
              <w:spacing w:before="60" w:after="60"/>
              <w:jc w:val="center"/>
              <w:rPr>
                <w:b/>
                <w:lang w:val="de-CH"/>
              </w:rPr>
            </w:pPr>
          </w:p>
        </w:tc>
      </w:tr>
      <w:tr w:rsidR="00A047A8" w:rsidRPr="00C47F29" w14:paraId="6C0023AC" w14:textId="77777777" w:rsidTr="00240799">
        <w:trPr>
          <w:cantSplit/>
          <w:trHeight w:hRule="exact" w:val="446"/>
        </w:trPr>
        <w:tc>
          <w:tcPr>
            <w:tcW w:w="8217" w:type="dxa"/>
            <w:shd w:val="clear" w:color="auto" w:fill="auto"/>
            <w:vAlign w:val="center"/>
          </w:tcPr>
          <w:p w14:paraId="56ED21D7" w14:textId="5AFF8711" w:rsidR="00A047A8" w:rsidRPr="00A35214" w:rsidRDefault="00A047A8" w:rsidP="00A047A8">
            <w:pPr>
              <w:pStyle w:val="Listenabsatz"/>
              <w:numPr>
                <w:ilvl w:val="0"/>
                <w:numId w:val="7"/>
              </w:numPr>
              <w:spacing w:before="60" w:after="60"/>
              <w:ind w:left="340" w:hanging="227"/>
              <w:contextualSpacing w:val="0"/>
              <w:jc w:val="both"/>
              <w:rPr>
                <w:rFonts w:asciiTheme="minorHAnsi" w:hAnsiTheme="minorHAnsi" w:cstheme="minorHAnsi"/>
                <w:sz w:val="22"/>
                <w:szCs w:val="22"/>
              </w:rPr>
            </w:pPr>
            <w:r w:rsidRPr="00A35214">
              <w:rPr>
                <w:rFonts w:asciiTheme="minorHAnsi" w:hAnsiTheme="minorHAnsi" w:cstheme="minorHAnsi"/>
                <w:sz w:val="22"/>
                <w:szCs w:val="22"/>
              </w:rPr>
              <w:t xml:space="preserve">Wird eine sinnvolle und klare </w:t>
            </w:r>
            <w:r w:rsidR="001E6F39">
              <w:rPr>
                <w:rFonts w:asciiTheme="minorHAnsi" w:hAnsiTheme="minorHAnsi" w:cstheme="minorHAnsi"/>
                <w:sz w:val="22"/>
                <w:szCs w:val="22"/>
              </w:rPr>
              <w:t>_____________</w:t>
            </w:r>
            <w:r w:rsidRPr="00A35214">
              <w:rPr>
                <w:rFonts w:asciiTheme="minorHAnsi" w:hAnsiTheme="minorHAnsi" w:cstheme="minorHAnsi"/>
                <w:sz w:val="22"/>
                <w:szCs w:val="22"/>
              </w:rPr>
              <w:t xml:space="preserve"> eingehalten?</w:t>
            </w:r>
          </w:p>
        </w:tc>
        <w:tc>
          <w:tcPr>
            <w:tcW w:w="709" w:type="dxa"/>
            <w:shd w:val="clear" w:color="auto" w:fill="auto"/>
          </w:tcPr>
          <w:p w14:paraId="62382712" w14:textId="77777777" w:rsidR="00A047A8" w:rsidRPr="00C47F29" w:rsidRDefault="00A047A8" w:rsidP="00240799">
            <w:pPr>
              <w:spacing w:before="60" w:after="60"/>
              <w:jc w:val="center"/>
              <w:rPr>
                <w:b/>
                <w:lang w:val="de-CH"/>
              </w:rPr>
            </w:pPr>
          </w:p>
        </w:tc>
        <w:tc>
          <w:tcPr>
            <w:tcW w:w="708" w:type="dxa"/>
            <w:shd w:val="clear" w:color="auto" w:fill="auto"/>
          </w:tcPr>
          <w:p w14:paraId="1F3FC1F2" w14:textId="77777777" w:rsidR="00A047A8" w:rsidRPr="00C47F29" w:rsidRDefault="00A047A8" w:rsidP="00240799">
            <w:pPr>
              <w:spacing w:before="60" w:after="60"/>
              <w:jc w:val="center"/>
              <w:rPr>
                <w:b/>
                <w:lang w:val="de-CH"/>
              </w:rPr>
            </w:pPr>
          </w:p>
        </w:tc>
      </w:tr>
      <w:tr w:rsidR="00A047A8" w:rsidRPr="00C47F29" w14:paraId="17D1A366" w14:textId="77777777" w:rsidTr="00240799">
        <w:trPr>
          <w:cantSplit/>
          <w:trHeight w:hRule="exact" w:val="446"/>
        </w:trPr>
        <w:tc>
          <w:tcPr>
            <w:tcW w:w="8217" w:type="dxa"/>
            <w:shd w:val="clear" w:color="auto" w:fill="auto"/>
            <w:vAlign w:val="center"/>
          </w:tcPr>
          <w:p w14:paraId="5C65779E" w14:textId="7C0FEDCD" w:rsidR="00A047A8" w:rsidRPr="00A35214" w:rsidRDefault="00A047A8" w:rsidP="00A047A8">
            <w:pPr>
              <w:pStyle w:val="Listenabsatz"/>
              <w:numPr>
                <w:ilvl w:val="0"/>
                <w:numId w:val="7"/>
              </w:numPr>
              <w:spacing w:before="60" w:after="60"/>
              <w:ind w:left="340" w:hanging="227"/>
              <w:contextualSpacing w:val="0"/>
              <w:jc w:val="both"/>
              <w:rPr>
                <w:rFonts w:asciiTheme="minorHAnsi" w:hAnsiTheme="minorHAnsi" w:cstheme="minorHAnsi"/>
                <w:sz w:val="22"/>
                <w:szCs w:val="22"/>
              </w:rPr>
            </w:pPr>
            <w:r w:rsidRPr="00A35214">
              <w:rPr>
                <w:rFonts w:asciiTheme="minorHAnsi" w:hAnsiTheme="minorHAnsi" w:cstheme="minorHAnsi"/>
                <w:sz w:val="22"/>
                <w:szCs w:val="22"/>
              </w:rPr>
              <w:t xml:space="preserve">Wie steht es um die sprachliche Korrektheit und </w:t>
            </w:r>
            <w:r w:rsidR="001E6F39">
              <w:rPr>
                <w:rFonts w:asciiTheme="minorHAnsi" w:hAnsiTheme="minorHAnsi" w:cstheme="minorHAnsi"/>
                <w:sz w:val="22"/>
                <w:szCs w:val="22"/>
              </w:rPr>
              <w:t>__________________</w:t>
            </w:r>
            <w:r w:rsidRPr="00A35214">
              <w:rPr>
                <w:rFonts w:asciiTheme="minorHAnsi" w:hAnsiTheme="minorHAnsi" w:cstheme="minorHAnsi"/>
                <w:sz w:val="22"/>
                <w:szCs w:val="22"/>
              </w:rPr>
              <w:t>?</w:t>
            </w:r>
          </w:p>
        </w:tc>
        <w:tc>
          <w:tcPr>
            <w:tcW w:w="709" w:type="dxa"/>
            <w:shd w:val="clear" w:color="auto" w:fill="auto"/>
          </w:tcPr>
          <w:p w14:paraId="3BAAC53C" w14:textId="77777777" w:rsidR="00A047A8" w:rsidRPr="00C47F29" w:rsidRDefault="00A047A8" w:rsidP="00240799">
            <w:pPr>
              <w:spacing w:before="60" w:after="60"/>
              <w:jc w:val="center"/>
              <w:rPr>
                <w:b/>
                <w:lang w:val="de-CH"/>
              </w:rPr>
            </w:pPr>
          </w:p>
        </w:tc>
        <w:tc>
          <w:tcPr>
            <w:tcW w:w="708" w:type="dxa"/>
            <w:shd w:val="clear" w:color="auto" w:fill="auto"/>
          </w:tcPr>
          <w:p w14:paraId="215D6AA9" w14:textId="77777777" w:rsidR="00A047A8" w:rsidRPr="00C47F29" w:rsidRDefault="00A047A8" w:rsidP="00240799">
            <w:pPr>
              <w:spacing w:before="60" w:after="60"/>
              <w:jc w:val="center"/>
              <w:rPr>
                <w:b/>
                <w:lang w:val="de-CH"/>
              </w:rPr>
            </w:pPr>
          </w:p>
        </w:tc>
      </w:tr>
      <w:tr w:rsidR="00A047A8" w:rsidRPr="00C47F29" w14:paraId="7E409661" w14:textId="77777777" w:rsidTr="00240799">
        <w:trPr>
          <w:cantSplit/>
          <w:trHeight w:hRule="exact" w:val="446"/>
        </w:trPr>
        <w:tc>
          <w:tcPr>
            <w:tcW w:w="8217" w:type="dxa"/>
            <w:shd w:val="clear" w:color="auto" w:fill="auto"/>
            <w:vAlign w:val="center"/>
          </w:tcPr>
          <w:p w14:paraId="607636E7" w14:textId="77777777" w:rsidR="00A047A8" w:rsidRPr="003A0228" w:rsidRDefault="00A047A8" w:rsidP="00240799">
            <w:pPr>
              <w:spacing w:before="60" w:after="60"/>
              <w:jc w:val="both"/>
              <w:rPr>
                <w:rFonts w:asciiTheme="minorHAnsi" w:hAnsiTheme="minorHAnsi" w:cstheme="minorHAnsi"/>
              </w:rPr>
            </w:pPr>
            <w:r w:rsidRPr="003A0228">
              <w:rPr>
                <w:rFonts w:asciiTheme="minorHAnsi" w:hAnsiTheme="minorHAnsi" w:cstheme="minorHAnsi"/>
                <w:b/>
              </w:rPr>
              <w:t>Inhaltliche Kriterien</w:t>
            </w:r>
          </w:p>
        </w:tc>
        <w:tc>
          <w:tcPr>
            <w:tcW w:w="709" w:type="dxa"/>
            <w:shd w:val="clear" w:color="auto" w:fill="auto"/>
          </w:tcPr>
          <w:p w14:paraId="32251442" w14:textId="77777777" w:rsidR="00A047A8" w:rsidRPr="00C47F29" w:rsidRDefault="00A047A8" w:rsidP="00240799">
            <w:pPr>
              <w:spacing w:before="60" w:after="60"/>
              <w:jc w:val="center"/>
              <w:rPr>
                <w:b/>
                <w:lang w:val="de-CH"/>
              </w:rPr>
            </w:pPr>
          </w:p>
        </w:tc>
        <w:tc>
          <w:tcPr>
            <w:tcW w:w="708" w:type="dxa"/>
            <w:shd w:val="clear" w:color="auto" w:fill="auto"/>
          </w:tcPr>
          <w:p w14:paraId="538707BC" w14:textId="77777777" w:rsidR="00A047A8" w:rsidRPr="00C47F29" w:rsidRDefault="00A047A8" w:rsidP="00240799">
            <w:pPr>
              <w:spacing w:before="60" w:after="60"/>
              <w:jc w:val="center"/>
              <w:rPr>
                <w:b/>
                <w:lang w:val="de-CH"/>
              </w:rPr>
            </w:pPr>
          </w:p>
        </w:tc>
      </w:tr>
      <w:tr w:rsidR="00A047A8" w:rsidRPr="00C47F29" w14:paraId="7B4AC519" w14:textId="77777777" w:rsidTr="00240799">
        <w:trPr>
          <w:cantSplit/>
          <w:trHeight w:hRule="exact" w:val="446"/>
        </w:trPr>
        <w:tc>
          <w:tcPr>
            <w:tcW w:w="8217" w:type="dxa"/>
            <w:shd w:val="clear" w:color="auto" w:fill="auto"/>
            <w:vAlign w:val="center"/>
          </w:tcPr>
          <w:p w14:paraId="0ED5F456" w14:textId="6CE600BA" w:rsidR="00A047A8" w:rsidRPr="00C248B6" w:rsidRDefault="00A047A8" w:rsidP="00A047A8">
            <w:pPr>
              <w:pStyle w:val="Listenabsatz"/>
              <w:numPr>
                <w:ilvl w:val="0"/>
                <w:numId w:val="8"/>
              </w:numPr>
              <w:spacing w:before="60" w:after="60"/>
              <w:ind w:left="340" w:hanging="227"/>
              <w:contextualSpacing w:val="0"/>
              <w:jc w:val="both"/>
              <w:rPr>
                <w:rFonts w:asciiTheme="minorHAnsi" w:hAnsiTheme="minorHAnsi" w:cstheme="minorHAnsi"/>
                <w:i/>
                <w:sz w:val="22"/>
                <w:szCs w:val="22"/>
              </w:rPr>
            </w:pPr>
            <w:r w:rsidRPr="00C248B6">
              <w:rPr>
                <w:rFonts w:asciiTheme="minorHAnsi" w:hAnsiTheme="minorHAnsi" w:cstheme="minorHAnsi"/>
                <w:i/>
                <w:sz w:val="22"/>
                <w:szCs w:val="22"/>
              </w:rPr>
              <w:t xml:space="preserve">Lässt der Lebenslauf einen geradlinigen und überlegten </w:t>
            </w:r>
            <w:r w:rsidR="001E6F39">
              <w:rPr>
                <w:rFonts w:asciiTheme="minorHAnsi" w:hAnsiTheme="minorHAnsi" w:cstheme="minorHAnsi"/>
                <w:i/>
                <w:sz w:val="22"/>
                <w:szCs w:val="22"/>
              </w:rPr>
              <w:t>_____________</w:t>
            </w:r>
            <w:r w:rsidRPr="00C248B6">
              <w:rPr>
                <w:rFonts w:asciiTheme="minorHAnsi" w:hAnsiTheme="minorHAnsi" w:cstheme="minorHAnsi"/>
                <w:i/>
                <w:sz w:val="22"/>
                <w:szCs w:val="22"/>
              </w:rPr>
              <w:t xml:space="preserve"> erkennen?</w:t>
            </w:r>
          </w:p>
        </w:tc>
        <w:tc>
          <w:tcPr>
            <w:tcW w:w="709" w:type="dxa"/>
            <w:shd w:val="clear" w:color="auto" w:fill="auto"/>
          </w:tcPr>
          <w:p w14:paraId="410B4CB3" w14:textId="77777777" w:rsidR="00A047A8" w:rsidRPr="00C47F29" w:rsidRDefault="00A047A8" w:rsidP="00240799">
            <w:pPr>
              <w:spacing w:before="60" w:after="60"/>
              <w:jc w:val="center"/>
              <w:rPr>
                <w:b/>
                <w:lang w:val="de-CH"/>
              </w:rPr>
            </w:pPr>
          </w:p>
        </w:tc>
        <w:tc>
          <w:tcPr>
            <w:tcW w:w="708" w:type="dxa"/>
            <w:shd w:val="clear" w:color="auto" w:fill="auto"/>
          </w:tcPr>
          <w:p w14:paraId="698A577A" w14:textId="77777777" w:rsidR="00A047A8" w:rsidRPr="00C47F29" w:rsidRDefault="00A047A8" w:rsidP="00240799">
            <w:pPr>
              <w:spacing w:before="60" w:after="60"/>
              <w:jc w:val="center"/>
              <w:rPr>
                <w:b/>
                <w:lang w:val="de-CH"/>
              </w:rPr>
            </w:pPr>
          </w:p>
        </w:tc>
      </w:tr>
      <w:tr w:rsidR="00A047A8" w:rsidRPr="00C47F29" w14:paraId="2AB04928" w14:textId="77777777" w:rsidTr="00240799">
        <w:trPr>
          <w:cantSplit/>
          <w:trHeight w:hRule="exact" w:val="446"/>
        </w:trPr>
        <w:tc>
          <w:tcPr>
            <w:tcW w:w="8217" w:type="dxa"/>
            <w:shd w:val="clear" w:color="auto" w:fill="auto"/>
            <w:vAlign w:val="center"/>
          </w:tcPr>
          <w:p w14:paraId="7E7851DB" w14:textId="694C7F7C" w:rsidR="00A047A8" w:rsidRPr="00C248B6" w:rsidRDefault="00A047A8" w:rsidP="00A047A8">
            <w:pPr>
              <w:pStyle w:val="Listenabsatz"/>
              <w:numPr>
                <w:ilvl w:val="0"/>
                <w:numId w:val="8"/>
              </w:numPr>
              <w:spacing w:before="60" w:after="60"/>
              <w:ind w:left="340" w:hanging="227"/>
              <w:contextualSpacing w:val="0"/>
              <w:jc w:val="both"/>
              <w:rPr>
                <w:rFonts w:asciiTheme="minorHAnsi" w:hAnsiTheme="minorHAnsi" w:cstheme="minorHAnsi"/>
                <w:i/>
                <w:sz w:val="22"/>
                <w:szCs w:val="22"/>
              </w:rPr>
            </w:pPr>
            <w:r w:rsidRPr="00C248B6">
              <w:rPr>
                <w:rFonts w:asciiTheme="minorHAnsi" w:hAnsiTheme="minorHAnsi" w:cstheme="minorHAnsi"/>
                <w:i/>
                <w:sz w:val="22"/>
                <w:szCs w:val="22"/>
              </w:rPr>
              <w:t xml:space="preserve">Lassen Ausbildung und bisherige Berufstätigkeit (en) einen </w:t>
            </w:r>
            <w:r w:rsidR="001E6F39">
              <w:rPr>
                <w:rFonts w:asciiTheme="minorHAnsi" w:hAnsiTheme="minorHAnsi" w:cstheme="minorHAnsi"/>
                <w:i/>
                <w:sz w:val="22"/>
                <w:szCs w:val="22"/>
              </w:rPr>
              <w:t>________</w:t>
            </w:r>
            <w:r w:rsidRPr="00C248B6">
              <w:rPr>
                <w:rFonts w:asciiTheme="minorHAnsi" w:hAnsiTheme="minorHAnsi" w:cstheme="minorHAnsi"/>
                <w:i/>
                <w:sz w:val="22"/>
                <w:szCs w:val="22"/>
              </w:rPr>
              <w:t xml:space="preserve"> Faden erkennen?</w:t>
            </w:r>
          </w:p>
        </w:tc>
        <w:tc>
          <w:tcPr>
            <w:tcW w:w="709" w:type="dxa"/>
            <w:shd w:val="clear" w:color="auto" w:fill="auto"/>
          </w:tcPr>
          <w:p w14:paraId="68E92F79" w14:textId="77777777" w:rsidR="00A047A8" w:rsidRPr="00C47F29" w:rsidRDefault="00A047A8" w:rsidP="00240799">
            <w:pPr>
              <w:spacing w:before="60" w:after="60"/>
              <w:jc w:val="center"/>
              <w:rPr>
                <w:b/>
                <w:lang w:val="de-CH"/>
              </w:rPr>
            </w:pPr>
          </w:p>
        </w:tc>
        <w:tc>
          <w:tcPr>
            <w:tcW w:w="708" w:type="dxa"/>
            <w:shd w:val="clear" w:color="auto" w:fill="auto"/>
          </w:tcPr>
          <w:p w14:paraId="54CF2AF8" w14:textId="77777777" w:rsidR="00A047A8" w:rsidRPr="00C47F29" w:rsidRDefault="00A047A8" w:rsidP="00240799">
            <w:pPr>
              <w:spacing w:before="60" w:after="60"/>
              <w:jc w:val="center"/>
              <w:rPr>
                <w:b/>
                <w:lang w:val="de-CH"/>
              </w:rPr>
            </w:pPr>
          </w:p>
        </w:tc>
      </w:tr>
      <w:tr w:rsidR="00A047A8" w:rsidRPr="00C47F29" w14:paraId="20C4BCB0" w14:textId="77777777" w:rsidTr="00240799">
        <w:trPr>
          <w:cantSplit/>
          <w:trHeight w:hRule="exact" w:val="446"/>
        </w:trPr>
        <w:tc>
          <w:tcPr>
            <w:tcW w:w="8217" w:type="dxa"/>
            <w:shd w:val="clear" w:color="auto" w:fill="auto"/>
            <w:vAlign w:val="center"/>
          </w:tcPr>
          <w:p w14:paraId="47F34DEF" w14:textId="3E54CDA8" w:rsidR="00A047A8" w:rsidRPr="00C248B6" w:rsidRDefault="00A047A8" w:rsidP="00A047A8">
            <w:pPr>
              <w:pStyle w:val="Listenabsatz"/>
              <w:numPr>
                <w:ilvl w:val="0"/>
                <w:numId w:val="8"/>
              </w:numPr>
              <w:spacing w:before="60" w:after="60"/>
              <w:ind w:left="340" w:hanging="227"/>
              <w:contextualSpacing w:val="0"/>
              <w:jc w:val="both"/>
              <w:rPr>
                <w:rFonts w:asciiTheme="minorHAnsi" w:hAnsiTheme="minorHAnsi" w:cstheme="minorHAnsi"/>
                <w:i/>
                <w:sz w:val="22"/>
                <w:szCs w:val="22"/>
              </w:rPr>
            </w:pPr>
            <w:r w:rsidRPr="00C248B6">
              <w:rPr>
                <w:rFonts w:asciiTheme="minorHAnsi" w:hAnsiTheme="minorHAnsi" w:cstheme="minorHAnsi"/>
                <w:i/>
                <w:sz w:val="22"/>
                <w:szCs w:val="22"/>
              </w:rPr>
              <w:t xml:space="preserve">Ist der Lebenslauf in wichtigen Punkten auf die </w:t>
            </w:r>
            <w:r w:rsidR="001E6F39">
              <w:rPr>
                <w:rFonts w:asciiTheme="minorHAnsi" w:hAnsiTheme="minorHAnsi" w:cstheme="minorHAnsi"/>
                <w:i/>
                <w:sz w:val="22"/>
                <w:szCs w:val="22"/>
              </w:rPr>
              <w:t>____________________</w:t>
            </w:r>
            <w:r w:rsidRPr="00C248B6">
              <w:rPr>
                <w:rFonts w:asciiTheme="minorHAnsi" w:hAnsiTheme="minorHAnsi" w:cstheme="minorHAnsi"/>
                <w:i/>
                <w:sz w:val="22"/>
                <w:szCs w:val="22"/>
              </w:rPr>
              <w:t xml:space="preserve"> ausgerichtet?</w:t>
            </w:r>
          </w:p>
        </w:tc>
        <w:tc>
          <w:tcPr>
            <w:tcW w:w="709" w:type="dxa"/>
            <w:shd w:val="clear" w:color="auto" w:fill="auto"/>
            <w:vAlign w:val="center"/>
          </w:tcPr>
          <w:p w14:paraId="5C01B1D3" w14:textId="77777777" w:rsidR="00A047A8" w:rsidRPr="00C47F29" w:rsidRDefault="00A047A8" w:rsidP="00240799">
            <w:pPr>
              <w:spacing w:before="60" w:after="60"/>
              <w:jc w:val="center"/>
              <w:rPr>
                <w:b/>
                <w:lang w:val="de-CH"/>
              </w:rPr>
            </w:pPr>
          </w:p>
        </w:tc>
        <w:tc>
          <w:tcPr>
            <w:tcW w:w="708" w:type="dxa"/>
            <w:shd w:val="clear" w:color="auto" w:fill="auto"/>
            <w:vAlign w:val="center"/>
          </w:tcPr>
          <w:p w14:paraId="480FC9FD" w14:textId="77777777" w:rsidR="00A047A8" w:rsidRPr="00C47F29" w:rsidRDefault="00A047A8" w:rsidP="00240799">
            <w:pPr>
              <w:spacing w:before="60" w:after="60"/>
              <w:jc w:val="center"/>
              <w:rPr>
                <w:b/>
                <w:lang w:val="de-CH"/>
              </w:rPr>
            </w:pPr>
          </w:p>
        </w:tc>
      </w:tr>
      <w:tr w:rsidR="00A047A8" w:rsidRPr="00C47F29" w14:paraId="5A9A010A" w14:textId="77777777" w:rsidTr="00240799">
        <w:trPr>
          <w:cantSplit/>
          <w:trHeight w:hRule="exact" w:val="446"/>
        </w:trPr>
        <w:tc>
          <w:tcPr>
            <w:tcW w:w="8217" w:type="dxa"/>
            <w:shd w:val="clear" w:color="auto" w:fill="auto"/>
            <w:vAlign w:val="center"/>
          </w:tcPr>
          <w:p w14:paraId="3687743F" w14:textId="11FF0E9B" w:rsidR="00A047A8" w:rsidRPr="00C248B6" w:rsidRDefault="00A047A8" w:rsidP="00A047A8">
            <w:pPr>
              <w:pStyle w:val="Listenabsatz"/>
              <w:numPr>
                <w:ilvl w:val="0"/>
                <w:numId w:val="8"/>
              </w:numPr>
              <w:spacing w:before="60" w:after="60"/>
              <w:ind w:left="340" w:hanging="227"/>
              <w:contextualSpacing w:val="0"/>
              <w:jc w:val="both"/>
              <w:rPr>
                <w:rFonts w:asciiTheme="minorHAnsi" w:hAnsiTheme="minorHAnsi" w:cstheme="minorHAnsi"/>
                <w:i/>
                <w:sz w:val="22"/>
                <w:szCs w:val="22"/>
              </w:rPr>
            </w:pPr>
            <w:r w:rsidRPr="00C248B6">
              <w:rPr>
                <w:rFonts w:asciiTheme="minorHAnsi" w:hAnsiTheme="minorHAnsi" w:cstheme="minorHAnsi"/>
                <w:i/>
                <w:sz w:val="22"/>
                <w:szCs w:val="22"/>
              </w:rPr>
              <w:t>Wi</w:t>
            </w:r>
            <w:r w:rsidR="001E6F39">
              <w:rPr>
                <w:rFonts w:asciiTheme="minorHAnsi" w:hAnsiTheme="minorHAnsi" w:cstheme="minorHAnsi"/>
                <w:i/>
                <w:sz w:val="22"/>
                <w:szCs w:val="22"/>
              </w:rPr>
              <w:t>e</w:t>
            </w:r>
            <w:r w:rsidRPr="00C248B6">
              <w:rPr>
                <w:rFonts w:asciiTheme="minorHAnsi" w:hAnsiTheme="minorHAnsi" w:cstheme="minorHAnsi"/>
                <w:i/>
                <w:sz w:val="22"/>
                <w:szCs w:val="22"/>
              </w:rPr>
              <w:t xml:space="preserve"> präzise, konkret und </w:t>
            </w:r>
            <w:r w:rsidR="001E6F39">
              <w:rPr>
                <w:rFonts w:asciiTheme="minorHAnsi" w:hAnsiTheme="minorHAnsi" w:cstheme="minorHAnsi"/>
                <w:i/>
                <w:sz w:val="22"/>
                <w:szCs w:val="22"/>
              </w:rPr>
              <w:t>_____________</w:t>
            </w:r>
            <w:r w:rsidRPr="00C248B6">
              <w:rPr>
                <w:rFonts w:asciiTheme="minorHAnsi" w:hAnsiTheme="minorHAnsi" w:cstheme="minorHAnsi"/>
                <w:i/>
                <w:sz w:val="22"/>
                <w:szCs w:val="22"/>
              </w:rPr>
              <w:t xml:space="preserve"> sind einzelne Aussagen und Informationen?</w:t>
            </w:r>
          </w:p>
        </w:tc>
        <w:tc>
          <w:tcPr>
            <w:tcW w:w="709" w:type="dxa"/>
            <w:shd w:val="clear" w:color="auto" w:fill="auto"/>
          </w:tcPr>
          <w:p w14:paraId="0583533B" w14:textId="77777777" w:rsidR="00A047A8" w:rsidRPr="00C47F29" w:rsidRDefault="00A047A8" w:rsidP="00240799">
            <w:pPr>
              <w:spacing w:before="60" w:after="60"/>
              <w:jc w:val="center"/>
              <w:rPr>
                <w:b/>
                <w:lang w:val="de-CH"/>
              </w:rPr>
            </w:pPr>
          </w:p>
        </w:tc>
        <w:tc>
          <w:tcPr>
            <w:tcW w:w="708" w:type="dxa"/>
            <w:shd w:val="clear" w:color="auto" w:fill="auto"/>
          </w:tcPr>
          <w:p w14:paraId="1A1CB6B5" w14:textId="77777777" w:rsidR="00A047A8" w:rsidRPr="00C47F29" w:rsidRDefault="00A047A8" w:rsidP="00240799">
            <w:pPr>
              <w:spacing w:before="60" w:after="60"/>
              <w:jc w:val="center"/>
              <w:rPr>
                <w:b/>
                <w:lang w:val="de-CH"/>
              </w:rPr>
            </w:pPr>
          </w:p>
        </w:tc>
      </w:tr>
      <w:tr w:rsidR="00A047A8" w:rsidRPr="00C47F29" w14:paraId="4B827FB9" w14:textId="77777777" w:rsidTr="00240799">
        <w:trPr>
          <w:cantSplit/>
          <w:trHeight w:hRule="exact" w:val="446"/>
        </w:trPr>
        <w:tc>
          <w:tcPr>
            <w:tcW w:w="8217" w:type="dxa"/>
            <w:shd w:val="clear" w:color="auto" w:fill="auto"/>
            <w:vAlign w:val="center"/>
          </w:tcPr>
          <w:p w14:paraId="6126BAD1" w14:textId="340A9DF1" w:rsidR="00A047A8" w:rsidRPr="00C248B6" w:rsidRDefault="00A047A8" w:rsidP="00A047A8">
            <w:pPr>
              <w:pStyle w:val="Listenabsatz"/>
              <w:numPr>
                <w:ilvl w:val="0"/>
                <w:numId w:val="8"/>
              </w:numPr>
              <w:spacing w:before="60" w:after="60"/>
              <w:ind w:left="340" w:hanging="227"/>
              <w:contextualSpacing w:val="0"/>
              <w:jc w:val="both"/>
              <w:rPr>
                <w:rFonts w:asciiTheme="minorHAnsi" w:hAnsiTheme="minorHAnsi" w:cstheme="minorHAnsi"/>
                <w:i/>
                <w:sz w:val="22"/>
                <w:szCs w:val="22"/>
              </w:rPr>
            </w:pPr>
            <w:r w:rsidRPr="00C248B6">
              <w:rPr>
                <w:rFonts w:asciiTheme="minorHAnsi" w:hAnsiTheme="minorHAnsi" w:cstheme="minorHAnsi"/>
                <w:i/>
                <w:sz w:val="22"/>
                <w:szCs w:val="22"/>
              </w:rPr>
              <w:t xml:space="preserve">Was ergibt die Zeitfolgen- und </w:t>
            </w:r>
            <w:r w:rsidR="001E6F39">
              <w:rPr>
                <w:rFonts w:asciiTheme="minorHAnsi" w:hAnsiTheme="minorHAnsi" w:cstheme="minorHAnsi"/>
                <w:i/>
                <w:sz w:val="22"/>
                <w:szCs w:val="22"/>
              </w:rPr>
              <w:t>_____________________</w:t>
            </w:r>
            <w:r w:rsidRPr="00C248B6">
              <w:rPr>
                <w:rFonts w:asciiTheme="minorHAnsi" w:hAnsiTheme="minorHAnsi" w:cstheme="minorHAnsi"/>
                <w:i/>
                <w:sz w:val="22"/>
                <w:szCs w:val="22"/>
              </w:rPr>
              <w:t>?</w:t>
            </w:r>
          </w:p>
        </w:tc>
        <w:tc>
          <w:tcPr>
            <w:tcW w:w="709" w:type="dxa"/>
            <w:shd w:val="clear" w:color="auto" w:fill="auto"/>
          </w:tcPr>
          <w:p w14:paraId="25D9CA21" w14:textId="77777777" w:rsidR="00A047A8" w:rsidRPr="00C47F29" w:rsidRDefault="00A047A8" w:rsidP="00240799">
            <w:pPr>
              <w:spacing w:before="60" w:after="60"/>
              <w:jc w:val="center"/>
              <w:rPr>
                <w:b/>
                <w:lang w:val="de-CH"/>
              </w:rPr>
            </w:pPr>
          </w:p>
        </w:tc>
        <w:tc>
          <w:tcPr>
            <w:tcW w:w="708" w:type="dxa"/>
            <w:shd w:val="clear" w:color="auto" w:fill="auto"/>
          </w:tcPr>
          <w:p w14:paraId="2F2C248A" w14:textId="77777777" w:rsidR="00A047A8" w:rsidRPr="00C47F29" w:rsidRDefault="00A047A8" w:rsidP="00240799">
            <w:pPr>
              <w:spacing w:before="60" w:after="60"/>
              <w:jc w:val="center"/>
              <w:rPr>
                <w:b/>
                <w:lang w:val="de-CH"/>
              </w:rPr>
            </w:pPr>
          </w:p>
        </w:tc>
      </w:tr>
      <w:tr w:rsidR="00A047A8" w:rsidRPr="00C47F29" w14:paraId="6379A9DF" w14:textId="77777777" w:rsidTr="00240799">
        <w:trPr>
          <w:cantSplit/>
          <w:trHeight w:hRule="exact" w:val="446"/>
        </w:trPr>
        <w:tc>
          <w:tcPr>
            <w:tcW w:w="8217" w:type="dxa"/>
            <w:shd w:val="clear" w:color="auto" w:fill="auto"/>
            <w:vAlign w:val="center"/>
          </w:tcPr>
          <w:p w14:paraId="686AC1E2" w14:textId="69334327" w:rsidR="00A047A8" w:rsidRPr="00C248B6" w:rsidRDefault="00A047A8" w:rsidP="00A047A8">
            <w:pPr>
              <w:pStyle w:val="Listenabsatz"/>
              <w:numPr>
                <w:ilvl w:val="0"/>
                <w:numId w:val="8"/>
              </w:numPr>
              <w:spacing w:before="60" w:after="60"/>
              <w:ind w:left="340" w:hanging="227"/>
              <w:contextualSpacing w:val="0"/>
              <w:jc w:val="both"/>
              <w:rPr>
                <w:rFonts w:asciiTheme="minorHAnsi" w:hAnsiTheme="minorHAnsi" w:cstheme="minorHAnsi"/>
                <w:i/>
                <w:sz w:val="22"/>
                <w:szCs w:val="22"/>
              </w:rPr>
            </w:pPr>
            <w:r w:rsidRPr="00C248B6">
              <w:rPr>
                <w:rFonts w:asciiTheme="minorHAnsi" w:hAnsiTheme="minorHAnsi" w:cstheme="minorHAnsi"/>
                <w:i/>
                <w:sz w:val="22"/>
                <w:szCs w:val="22"/>
              </w:rPr>
              <w:t xml:space="preserve">In welchen </w:t>
            </w:r>
            <w:r w:rsidR="001E6F39">
              <w:rPr>
                <w:rFonts w:asciiTheme="minorHAnsi" w:hAnsiTheme="minorHAnsi" w:cstheme="minorHAnsi"/>
                <w:i/>
                <w:sz w:val="22"/>
                <w:szCs w:val="22"/>
              </w:rPr>
              <w:t>_________</w:t>
            </w:r>
            <w:r w:rsidRPr="00C248B6">
              <w:rPr>
                <w:rFonts w:asciiTheme="minorHAnsi" w:hAnsiTheme="minorHAnsi" w:cstheme="minorHAnsi"/>
                <w:i/>
                <w:sz w:val="22"/>
                <w:szCs w:val="22"/>
              </w:rPr>
              <w:t xml:space="preserve"> hat der Bewerber gearbeitet, zeigt sich ein roter Faden?</w:t>
            </w:r>
          </w:p>
        </w:tc>
        <w:tc>
          <w:tcPr>
            <w:tcW w:w="709" w:type="dxa"/>
            <w:shd w:val="clear" w:color="auto" w:fill="auto"/>
          </w:tcPr>
          <w:p w14:paraId="629CE799" w14:textId="77777777" w:rsidR="00A047A8" w:rsidRPr="00C47F29" w:rsidRDefault="00A047A8" w:rsidP="00240799">
            <w:pPr>
              <w:spacing w:before="60" w:after="60"/>
              <w:jc w:val="center"/>
              <w:rPr>
                <w:b/>
                <w:lang w:val="de-CH"/>
              </w:rPr>
            </w:pPr>
          </w:p>
        </w:tc>
        <w:tc>
          <w:tcPr>
            <w:tcW w:w="708" w:type="dxa"/>
            <w:shd w:val="clear" w:color="auto" w:fill="auto"/>
          </w:tcPr>
          <w:p w14:paraId="386DB305" w14:textId="77777777" w:rsidR="00A047A8" w:rsidRPr="00C47F29" w:rsidRDefault="00A047A8" w:rsidP="00240799">
            <w:pPr>
              <w:spacing w:before="60" w:after="60"/>
              <w:jc w:val="center"/>
              <w:rPr>
                <w:b/>
                <w:lang w:val="de-CH"/>
              </w:rPr>
            </w:pPr>
          </w:p>
        </w:tc>
      </w:tr>
      <w:tr w:rsidR="00A047A8" w:rsidRPr="00C47F29" w14:paraId="1E8B8A3E" w14:textId="77777777" w:rsidTr="00240799">
        <w:trPr>
          <w:cantSplit/>
          <w:trHeight w:hRule="exact" w:val="446"/>
        </w:trPr>
        <w:tc>
          <w:tcPr>
            <w:tcW w:w="8217" w:type="dxa"/>
            <w:shd w:val="clear" w:color="auto" w:fill="auto"/>
            <w:vAlign w:val="center"/>
          </w:tcPr>
          <w:p w14:paraId="4D76AECC" w14:textId="77777777" w:rsidR="00A047A8" w:rsidRPr="00C248B6" w:rsidRDefault="00A047A8" w:rsidP="00A047A8">
            <w:pPr>
              <w:pStyle w:val="Listenabsatz"/>
              <w:numPr>
                <w:ilvl w:val="0"/>
                <w:numId w:val="8"/>
              </w:numPr>
              <w:spacing w:before="60" w:after="60"/>
              <w:ind w:left="340" w:hanging="227"/>
              <w:contextualSpacing w:val="0"/>
              <w:jc w:val="both"/>
              <w:rPr>
                <w:rFonts w:asciiTheme="minorHAnsi" w:hAnsiTheme="minorHAnsi" w:cstheme="minorHAnsi"/>
                <w:i/>
                <w:sz w:val="22"/>
                <w:szCs w:val="22"/>
              </w:rPr>
            </w:pPr>
            <w:r w:rsidRPr="00C248B6">
              <w:rPr>
                <w:rFonts w:asciiTheme="minorHAnsi" w:hAnsiTheme="minorHAnsi" w:cstheme="minorHAnsi"/>
                <w:i/>
                <w:sz w:val="22"/>
                <w:szCs w:val="22"/>
              </w:rPr>
              <w:t>Sind bisherige Arbeitgeber in Art und Größe mit unserer Firma vergleichbar?</w:t>
            </w:r>
          </w:p>
        </w:tc>
        <w:tc>
          <w:tcPr>
            <w:tcW w:w="709" w:type="dxa"/>
            <w:shd w:val="clear" w:color="auto" w:fill="auto"/>
          </w:tcPr>
          <w:p w14:paraId="5D1C9955" w14:textId="77777777" w:rsidR="00A047A8" w:rsidRPr="00C47F29" w:rsidRDefault="00A047A8" w:rsidP="00240799">
            <w:pPr>
              <w:spacing w:before="60" w:after="60"/>
              <w:jc w:val="center"/>
              <w:rPr>
                <w:b/>
                <w:lang w:val="de-CH"/>
              </w:rPr>
            </w:pPr>
          </w:p>
        </w:tc>
        <w:tc>
          <w:tcPr>
            <w:tcW w:w="708" w:type="dxa"/>
            <w:shd w:val="clear" w:color="auto" w:fill="auto"/>
          </w:tcPr>
          <w:p w14:paraId="2D3327D3" w14:textId="77777777" w:rsidR="00A047A8" w:rsidRPr="00C47F29" w:rsidRDefault="00A047A8" w:rsidP="00240799">
            <w:pPr>
              <w:spacing w:before="60" w:after="60"/>
              <w:jc w:val="center"/>
              <w:rPr>
                <w:b/>
                <w:lang w:val="de-CH"/>
              </w:rPr>
            </w:pPr>
          </w:p>
        </w:tc>
      </w:tr>
      <w:tr w:rsidR="00A047A8" w:rsidRPr="00C47F29" w14:paraId="0420F738" w14:textId="77777777" w:rsidTr="00240799">
        <w:trPr>
          <w:cantSplit/>
          <w:trHeight w:hRule="exact" w:val="446"/>
        </w:trPr>
        <w:tc>
          <w:tcPr>
            <w:tcW w:w="8217" w:type="dxa"/>
            <w:shd w:val="clear" w:color="auto" w:fill="auto"/>
            <w:vAlign w:val="center"/>
          </w:tcPr>
          <w:p w14:paraId="6A433607" w14:textId="77777777" w:rsidR="00A047A8" w:rsidRPr="00C248B6" w:rsidRDefault="00A047A8" w:rsidP="00A047A8">
            <w:pPr>
              <w:pStyle w:val="Listenabsatz"/>
              <w:numPr>
                <w:ilvl w:val="0"/>
                <w:numId w:val="8"/>
              </w:numPr>
              <w:spacing w:before="60" w:after="60"/>
              <w:ind w:left="340" w:hanging="227"/>
              <w:contextualSpacing w:val="0"/>
              <w:jc w:val="both"/>
              <w:rPr>
                <w:rFonts w:asciiTheme="minorHAnsi" w:hAnsiTheme="minorHAnsi" w:cstheme="minorHAnsi"/>
                <w:i/>
                <w:sz w:val="22"/>
                <w:szCs w:val="22"/>
              </w:rPr>
            </w:pPr>
            <w:r w:rsidRPr="00C248B6">
              <w:rPr>
                <w:rFonts w:asciiTheme="minorHAnsi" w:hAnsiTheme="minorHAnsi" w:cstheme="minorHAnsi"/>
                <w:i/>
                <w:sz w:val="22"/>
                <w:szCs w:val="22"/>
              </w:rPr>
              <w:t>Sind Tätigkeiten, Kompetenzen, Erfahrungen mit dem Anforderungsprofil kongruent?</w:t>
            </w:r>
          </w:p>
        </w:tc>
        <w:tc>
          <w:tcPr>
            <w:tcW w:w="709" w:type="dxa"/>
            <w:shd w:val="clear" w:color="auto" w:fill="auto"/>
          </w:tcPr>
          <w:p w14:paraId="2F7C8BA7" w14:textId="77777777" w:rsidR="00A047A8" w:rsidRPr="00C47F29" w:rsidRDefault="00A047A8" w:rsidP="00240799">
            <w:pPr>
              <w:spacing w:before="60" w:after="60"/>
              <w:jc w:val="center"/>
              <w:rPr>
                <w:b/>
                <w:lang w:val="de-CH"/>
              </w:rPr>
            </w:pPr>
          </w:p>
        </w:tc>
        <w:tc>
          <w:tcPr>
            <w:tcW w:w="708" w:type="dxa"/>
            <w:shd w:val="clear" w:color="auto" w:fill="auto"/>
          </w:tcPr>
          <w:p w14:paraId="580648BA" w14:textId="77777777" w:rsidR="00A047A8" w:rsidRPr="00C47F29" w:rsidRDefault="00A047A8" w:rsidP="00240799">
            <w:pPr>
              <w:spacing w:before="60" w:after="60"/>
              <w:jc w:val="center"/>
              <w:rPr>
                <w:b/>
                <w:lang w:val="de-CH"/>
              </w:rPr>
            </w:pPr>
          </w:p>
        </w:tc>
      </w:tr>
    </w:tbl>
    <w:p w14:paraId="6E716B7F" w14:textId="77777777" w:rsidR="00A047A8" w:rsidRDefault="00A047A8" w:rsidP="00E5666E">
      <w:pPr>
        <w:spacing w:before="240" w:after="120"/>
        <w:jc w:val="both"/>
        <w:rPr>
          <w:rFonts w:ascii="Calibri" w:hAnsi="Calibri" w:cs="Calibri"/>
          <w:bCs/>
          <w:sz w:val="24"/>
          <w:szCs w:val="24"/>
        </w:rPr>
      </w:pPr>
      <w:r>
        <w:rPr>
          <w:rFonts w:ascii="Calibri" w:hAnsi="Calibri" w:cs="Calibri"/>
          <w:bCs/>
          <w:sz w:val="24"/>
          <w:szCs w:val="24"/>
        </w:rPr>
        <w:t xml:space="preserve">Auf den folgenden Seiten sind die </w:t>
      </w:r>
      <w:r w:rsidRPr="003D4B8F">
        <w:rPr>
          <w:rFonts w:ascii="Calibri" w:hAnsi="Calibri" w:cs="Calibri"/>
          <w:b/>
          <w:bCs/>
          <w:smallCaps/>
          <w:sz w:val="22"/>
          <w:szCs w:val="22"/>
        </w:rPr>
        <w:t>Anschreiben</w:t>
      </w:r>
      <w:r>
        <w:rPr>
          <w:rFonts w:ascii="Calibri" w:hAnsi="Calibri" w:cs="Calibri"/>
          <w:bCs/>
          <w:sz w:val="24"/>
          <w:szCs w:val="24"/>
        </w:rPr>
        <w:t xml:space="preserve"> und </w:t>
      </w:r>
      <w:r w:rsidRPr="003D4B8F">
        <w:rPr>
          <w:rFonts w:ascii="Calibri" w:hAnsi="Calibri" w:cs="Calibri"/>
          <w:b/>
          <w:bCs/>
          <w:smallCaps/>
          <w:sz w:val="22"/>
          <w:szCs w:val="22"/>
        </w:rPr>
        <w:t>Lebensläufe</w:t>
      </w:r>
      <w:r>
        <w:rPr>
          <w:rFonts w:ascii="Calibri" w:hAnsi="Calibri" w:cs="Calibri"/>
          <w:bCs/>
          <w:sz w:val="24"/>
          <w:szCs w:val="24"/>
        </w:rPr>
        <w:t xml:space="preserve"> von Frau Jansen, Herrn Steffens und Herrn Willmots abgebildet. Welche </w:t>
      </w:r>
      <w:r w:rsidRPr="003D4B8F">
        <w:rPr>
          <w:rFonts w:ascii="Calibri" w:hAnsi="Calibri" w:cs="Calibri"/>
          <w:b/>
          <w:bCs/>
          <w:smallCaps/>
          <w:sz w:val="22"/>
          <w:szCs w:val="22"/>
        </w:rPr>
        <w:t>Erkenntnisse</w:t>
      </w:r>
      <w:r>
        <w:rPr>
          <w:rFonts w:ascii="Calibri" w:hAnsi="Calibri" w:cs="Calibri"/>
          <w:bCs/>
          <w:sz w:val="24"/>
          <w:szCs w:val="24"/>
        </w:rPr>
        <w:t xml:space="preserve"> lassen sich aus den </w:t>
      </w:r>
      <w:r w:rsidRPr="003D4B8F">
        <w:rPr>
          <w:rFonts w:ascii="Calibri" w:hAnsi="Calibri" w:cs="Calibri"/>
          <w:b/>
          <w:bCs/>
          <w:smallCaps/>
          <w:sz w:val="22"/>
          <w:szCs w:val="22"/>
        </w:rPr>
        <w:t>Bewerbungsunterlagen</w:t>
      </w:r>
      <w:r>
        <w:rPr>
          <w:rFonts w:ascii="Calibri" w:hAnsi="Calibri" w:cs="Calibri"/>
          <w:bCs/>
          <w:sz w:val="24"/>
          <w:szCs w:val="24"/>
        </w:rPr>
        <w:t xml:space="preserve"> ableiten? Hinweis: Aus Datenschutzgründen enthalten die Bewerbungsunterlagen keine Photos.</w:t>
      </w:r>
    </w:p>
    <w:p w14:paraId="4387B147" w14:textId="77777777" w:rsidR="002C52A5" w:rsidRDefault="002C52A5">
      <w:pPr>
        <w:rPr>
          <w:rFonts w:ascii="Calibri" w:hAnsi="Calibri" w:cs="Calibri"/>
          <w:b/>
          <w:color w:val="FF0000"/>
          <w:sz w:val="24"/>
          <w:szCs w:val="24"/>
        </w:rPr>
      </w:pPr>
      <w:r>
        <w:rPr>
          <w:rFonts w:ascii="Calibri" w:hAnsi="Calibri" w:cs="Calibri"/>
          <w:b/>
          <w:color w:val="FF0000"/>
          <w:sz w:val="24"/>
          <w:szCs w:val="24"/>
        </w:rPr>
        <w:br w:type="page"/>
      </w:r>
    </w:p>
    <w:p w14:paraId="1035D5A9" w14:textId="473B2859" w:rsidR="00A047A8" w:rsidRDefault="00A047A8" w:rsidP="002C52A5">
      <w:pPr>
        <w:spacing w:before="60"/>
        <w:jc w:val="both"/>
        <w:rPr>
          <w:rFonts w:ascii="Calibri" w:hAnsi="Calibri" w:cs="Calibri"/>
          <w:b/>
          <w:color w:val="FF0000"/>
          <w:sz w:val="24"/>
          <w:szCs w:val="24"/>
        </w:rPr>
      </w:pPr>
      <w:r w:rsidRPr="000B6846">
        <w:rPr>
          <w:rFonts w:ascii="Calibri" w:hAnsi="Calibri" w:cs="Calibri"/>
          <w:b/>
          <w:color w:val="FF0000"/>
          <w:sz w:val="24"/>
          <w:szCs w:val="24"/>
        </w:rPr>
        <w:lastRenderedPageBreak/>
        <w:t>Aufgabe 1</w:t>
      </w:r>
    </w:p>
    <w:p w14:paraId="7C5264DF" w14:textId="77777777" w:rsidR="00A047A8" w:rsidRDefault="00A047A8" w:rsidP="00A047A8">
      <w:pPr>
        <w:spacing w:before="60" w:after="120"/>
        <w:jc w:val="both"/>
        <w:rPr>
          <w:rFonts w:ascii="Calibri" w:hAnsi="Calibri" w:cs="Calibri"/>
          <w:bCs/>
          <w:color w:val="000000" w:themeColor="text1"/>
          <w:sz w:val="24"/>
          <w:szCs w:val="24"/>
        </w:rPr>
      </w:pPr>
      <w:r>
        <w:rPr>
          <w:rFonts w:ascii="Calibri" w:hAnsi="Calibri" w:cs="Calibri"/>
          <w:bCs/>
          <w:color w:val="000000" w:themeColor="text1"/>
          <w:sz w:val="24"/>
          <w:szCs w:val="24"/>
        </w:rPr>
        <w:t>Lesen Sie sich die auf den folgenden Seiten abgebildeten Bewerbungsunterlagen von Frau Jansen, Herrn Steffens und Herrn de Willmots durch.</w:t>
      </w:r>
    </w:p>
    <w:p w14:paraId="7FF4ACDA" w14:textId="5E596895" w:rsidR="00A047A8" w:rsidRDefault="00A047A8" w:rsidP="00A047A8">
      <w:pPr>
        <w:spacing w:before="60" w:after="120"/>
        <w:jc w:val="both"/>
        <w:rPr>
          <w:rFonts w:ascii="Calibri" w:hAnsi="Calibri" w:cs="Calibri"/>
          <w:bCs/>
          <w:color w:val="000000" w:themeColor="text1"/>
          <w:sz w:val="24"/>
          <w:szCs w:val="24"/>
        </w:rPr>
      </w:pPr>
      <w:r>
        <w:rPr>
          <w:rFonts w:ascii="Calibri" w:hAnsi="Calibri" w:cs="Calibri"/>
          <w:bCs/>
          <w:color w:val="000000" w:themeColor="text1"/>
          <w:sz w:val="24"/>
          <w:szCs w:val="24"/>
        </w:rPr>
        <w:t>Welche Person</w:t>
      </w:r>
      <w:r w:rsidR="00504ABF">
        <w:rPr>
          <w:rFonts w:ascii="Calibri" w:hAnsi="Calibri" w:cs="Calibri"/>
          <w:bCs/>
          <w:color w:val="000000" w:themeColor="text1"/>
          <w:sz w:val="24"/>
          <w:szCs w:val="24"/>
        </w:rPr>
        <w:t xml:space="preserve">(en) </w:t>
      </w:r>
      <w:r>
        <w:rPr>
          <w:rFonts w:ascii="Calibri" w:hAnsi="Calibri" w:cs="Calibri"/>
          <w:bCs/>
          <w:color w:val="000000" w:themeColor="text1"/>
          <w:sz w:val="24"/>
          <w:szCs w:val="24"/>
        </w:rPr>
        <w:t>würden Sie vor dem Hintergrund, dass die ausgeschriebene Stelle zum 01.01.2025 besetzt werden muss, auf keinen Fall einladen?</w:t>
      </w:r>
    </w:p>
    <w:p w14:paraId="6898327C" w14:textId="3E225C49" w:rsidR="00A047A8" w:rsidRDefault="00A047A8" w:rsidP="002C52A5">
      <w:pPr>
        <w:spacing w:before="60"/>
        <w:jc w:val="both"/>
        <w:rPr>
          <w:rFonts w:ascii="Calibri" w:hAnsi="Calibri" w:cs="Calibri"/>
          <w:bCs/>
          <w:color w:val="000000" w:themeColor="text1"/>
          <w:sz w:val="24"/>
          <w:szCs w:val="24"/>
        </w:rPr>
      </w:pPr>
      <w:r w:rsidRPr="00716C8F">
        <w:rPr>
          <w:rFonts w:ascii="Calibri" w:hAnsi="Calibri" w:cs="Calibri"/>
          <w:b/>
          <w:color w:val="00B050"/>
          <w:sz w:val="24"/>
          <w:szCs w:val="24"/>
        </w:rPr>
        <w:t>Lösung 1</w:t>
      </w:r>
    </w:p>
    <w:p w14:paraId="31D5B2AA" w14:textId="565B85E9" w:rsidR="00A047A8" w:rsidRDefault="00504ABF" w:rsidP="00A047A8">
      <w:pPr>
        <w:spacing w:before="60" w:after="120"/>
        <w:jc w:val="both"/>
        <w:rPr>
          <w:rFonts w:ascii="Calibri" w:hAnsi="Calibri" w:cs="Calibri"/>
          <w:bCs/>
          <w:color w:val="000000" w:themeColor="text1"/>
          <w:sz w:val="24"/>
          <w:szCs w:val="24"/>
        </w:rPr>
      </w:pPr>
      <w:r>
        <w:rPr>
          <w:rFonts w:ascii="Calibri" w:hAnsi="Calibri" w:cs="Calibri"/>
          <w:bCs/>
          <w:color w:val="000000" w:themeColor="text1"/>
          <w:sz w:val="24"/>
          <w:szCs w:val="24"/>
        </w:rPr>
        <w:t>_____________________________________________________________________________________</w:t>
      </w:r>
    </w:p>
    <w:p w14:paraId="0003AF9D" w14:textId="6065E415" w:rsidR="00504ABF" w:rsidRPr="000B6846" w:rsidRDefault="00504ABF" w:rsidP="00A047A8">
      <w:pPr>
        <w:spacing w:before="60" w:after="120"/>
        <w:jc w:val="both"/>
        <w:rPr>
          <w:rFonts w:ascii="Calibri" w:hAnsi="Calibri" w:cs="Calibri"/>
          <w:bCs/>
          <w:color w:val="000000" w:themeColor="text1"/>
          <w:sz w:val="24"/>
          <w:szCs w:val="24"/>
        </w:rPr>
      </w:pPr>
      <w:r>
        <w:rPr>
          <w:rFonts w:ascii="Calibri" w:hAnsi="Calibri" w:cs="Calibri"/>
          <w:bCs/>
          <w:color w:val="000000" w:themeColor="text1"/>
          <w:sz w:val="24"/>
          <w:szCs w:val="24"/>
        </w:rPr>
        <w:t>_____________________________________________________________________________________</w:t>
      </w:r>
    </w:p>
    <w:p w14:paraId="5764787E" w14:textId="47A8CD8E" w:rsidR="00A047A8" w:rsidRDefault="00A047A8" w:rsidP="002C52A5">
      <w:pPr>
        <w:spacing w:before="60"/>
        <w:jc w:val="both"/>
        <w:rPr>
          <w:rFonts w:ascii="Calibri" w:hAnsi="Calibri" w:cs="Calibri"/>
          <w:b/>
          <w:color w:val="FF0000"/>
          <w:sz w:val="24"/>
          <w:szCs w:val="24"/>
        </w:rPr>
      </w:pPr>
      <w:r w:rsidRPr="000B6846">
        <w:rPr>
          <w:rFonts w:ascii="Calibri" w:hAnsi="Calibri" w:cs="Calibri"/>
          <w:b/>
          <w:color w:val="FF0000"/>
          <w:sz w:val="24"/>
          <w:szCs w:val="24"/>
        </w:rPr>
        <w:t xml:space="preserve">Aufgabe </w:t>
      </w:r>
      <w:r>
        <w:rPr>
          <w:rFonts w:ascii="Calibri" w:hAnsi="Calibri" w:cs="Calibri"/>
          <w:b/>
          <w:color w:val="FF0000"/>
          <w:sz w:val="24"/>
          <w:szCs w:val="24"/>
        </w:rPr>
        <w:t>2</w:t>
      </w:r>
    </w:p>
    <w:p w14:paraId="446F55DC" w14:textId="77777777" w:rsidR="00A047A8" w:rsidRDefault="00A047A8" w:rsidP="00A047A8">
      <w:pPr>
        <w:spacing w:before="60" w:after="120"/>
        <w:jc w:val="both"/>
        <w:rPr>
          <w:rFonts w:ascii="Calibri" w:hAnsi="Calibri" w:cs="Calibri"/>
          <w:bCs/>
          <w:color w:val="000000" w:themeColor="text1"/>
          <w:sz w:val="24"/>
          <w:szCs w:val="24"/>
        </w:rPr>
      </w:pPr>
      <w:r>
        <w:rPr>
          <w:rFonts w:ascii="Calibri" w:hAnsi="Calibri" w:cs="Calibri"/>
          <w:bCs/>
          <w:color w:val="000000" w:themeColor="text1"/>
          <w:sz w:val="24"/>
          <w:szCs w:val="24"/>
        </w:rPr>
        <w:t>Analysieren und beurteilen Sie die Ihnen vorliegenden Bewerbungsunterlagen und fassen Sie Ihre Ergebnisse kurz zusammen:</w:t>
      </w:r>
    </w:p>
    <w:p w14:paraId="7E3DBBD3" w14:textId="31E2957B" w:rsidR="00A047A8" w:rsidRDefault="00A047A8" w:rsidP="00A047A8">
      <w:pPr>
        <w:spacing w:before="60" w:after="120"/>
        <w:jc w:val="both"/>
        <w:rPr>
          <w:rFonts w:ascii="Calibri" w:hAnsi="Calibri" w:cs="Calibri"/>
          <w:bCs/>
          <w:color w:val="000000" w:themeColor="text1"/>
          <w:sz w:val="24"/>
          <w:szCs w:val="24"/>
        </w:rPr>
      </w:pPr>
      <w:r w:rsidRPr="00716C8F">
        <w:rPr>
          <w:rFonts w:ascii="Calibri" w:hAnsi="Calibri" w:cs="Calibri"/>
          <w:b/>
          <w:color w:val="00B050"/>
          <w:sz w:val="24"/>
          <w:szCs w:val="24"/>
        </w:rPr>
        <w:t xml:space="preserve">Lösung </w:t>
      </w:r>
      <w:r>
        <w:rPr>
          <w:rFonts w:ascii="Calibri" w:hAnsi="Calibri" w:cs="Calibri"/>
          <w:b/>
          <w:color w:val="00B050"/>
          <w:sz w:val="24"/>
          <w:szCs w:val="24"/>
        </w:rPr>
        <w:t>2</w:t>
      </w:r>
    </w:p>
    <w:tbl>
      <w:tblPr>
        <w:tblStyle w:val="Tabellenraster"/>
        <w:tblW w:w="992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4"/>
        <w:gridCol w:w="5956"/>
        <w:gridCol w:w="2063"/>
      </w:tblGrid>
      <w:tr w:rsidR="00A047A8" w:rsidRPr="00E0417F" w14:paraId="17D6975A" w14:textId="77777777" w:rsidTr="00240799">
        <w:tc>
          <w:tcPr>
            <w:tcW w:w="1963" w:type="dxa"/>
            <w:shd w:val="clear" w:color="auto" w:fill="F2F2F2" w:themeFill="background1" w:themeFillShade="F2"/>
          </w:tcPr>
          <w:p w14:paraId="215B84DE" w14:textId="77777777" w:rsidR="00A047A8" w:rsidRDefault="00A047A8" w:rsidP="00240799">
            <w:pPr>
              <w:spacing w:before="60" w:after="60"/>
              <w:jc w:val="both"/>
              <w:rPr>
                <w:rFonts w:ascii="Calibri" w:hAnsi="Calibri" w:cs="Calibri"/>
                <w:b/>
                <w:bCs/>
                <w:sz w:val="24"/>
                <w:szCs w:val="24"/>
              </w:rPr>
            </w:pPr>
            <w:r>
              <w:rPr>
                <w:rFonts w:ascii="Calibri" w:hAnsi="Calibri" w:cs="Calibri"/>
                <w:b/>
                <w:bCs/>
                <w:sz w:val="24"/>
                <w:szCs w:val="24"/>
              </w:rPr>
              <w:t xml:space="preserve">Bewerbung </w:t>
            </w:r>
          </w:p>
          <w:p w14:paraId="4F04EBD3" w14:textId="77777777" w:rsidR="00A047A8" w:rsidRPr="00E0417F" w:rsidRDefault="00A047A8" w:rsidP="00240799">
            <w:pPr>
              <w:spacing w:before="60" w:after="60"/>
              <w:jc w:val="both"/>
              <w:rPr>
                <w:rFonts w:ascii="Calibri" w:hAnsi="Calibri" w:cs="Calibri"/>
                <w:b/>
                <w:bCs/>
                <w:sz w:val="24"/>
                <w:szCs w:val="24"/>
              </w:rPr>
            </w:pPr>
            <w:r>
              <w:rPr>
                <w:rFonts w:ascii="Calibri" w:hAnsi="Calibri" w:cs="Calibri"/>
                <w:b/>
                <w:bCs/>
                <w:sz w:val="24"/>
                <w:szCs w:val="24"/>
              </w:rPr>
              <w:t>von …</w:t>
            </w:r>
          </w:p>
        </w:tc>
        <w:tc>
          <w:tcPr>
            <w:tcW w:w="6219" w:type="dxa"/>
            <w:shd w:val="clear" w:color="auto" w:fill="F2F2F2" w:themeFill="background1" w:themeFillShade="F2"/>
          </w:tcPr>
          <w:p w14:paraId="0AD7D9D1" w14:textId="77777777" w:rsidR="00A047A8" w:rsidRDefault="00A047A8" w:rsidP="00240799">
            <w:pPr>
              <w:spacing w:before="60" w:after="60"/>
              <w:jc w:val="both"/>
              <w:rPr>
                <w:rFonts w:ascii="Calibri" w:hAnsi="Calibri" w:cs="Calibri"/>
                <w:b/>
                <w:bCs/>
                <w:sz w:val="24"/>
                <w:szCs w:val="24"/>
              </w:rPr>
            </w:pPr>
            <w:r>
              <w:rPr>
                <w:rFonts w:ascii="Calibri" w:hAnsi="Calibri" w:cs="Calibri"/>
                <w:b/>
                <w:bCs/>
                <w:sz w:val="24"/>
                <w:szCs w:val="24"/>
              </w:rPr>
              <w:t xml:space="preserve">Erste Einschätzung aufgrund der </w:t>
            </w:r>
          </w:p>
          <w:p w14:paraId="15CBEA70" w14:textId="77777777" w:rsidR="00A047A8" w:rsidRPr="00E0417F" w:rsidRDefault="00A047A8" w:rsidP="00240799">
            <w:pPr>
              <w:spacing w:before="60" w:after="60"/>
              <w:jc w:val="both"/>
              <w:rPr>
                <w:rFonts w:ascii="Calibri" w:hAnsi="Calibri" w:cs="Calibri"/>
                <w:b/>
                <w:bCs/>
                <w:sz w:val="24"/>
                <w:szCs w:val="24"/>
              </w:rPr>
            </w:pPr>
            <w:r>
              <w:rPr>
                <w:rFonts w:ascii="Calibri" w:hAnsi="Calibri" w:cs="Calibri"/>
                <w:b/>
                <w:bCs/>
                <w:sz w:val="24"/>
                <w:szCs w:val="24"/>
              </w:rPr>
              <w:t>vorliegenden Bewerbungsunterlagen</w:t>
            </w:r>
          </w:p>
        </w:tc>
        <w:tc>
          <w:tcPr>
            <w:tcW w:w="2125" w:type="dxa"/>
            <w:shd w:val="clear" w:color="auto" w:fill="F2F2F2" w:themeFill="background1" w:themeFillShade="F2"/>
          </w:tcPr>
          <w:p w14:paraId="4AED976A" w14:textId="77777777" w:rsidR="00A047A8" w:rsidRPr="00E0417F" w:rsidRDefault="00A047A8" w:rsidP="00240799">
            <w:pPr>
              <w:spacing w:before="60" w:after="60"/>
              <w:jc w:val="both"/>
              <w:rPr>
                <w:rFonts w:ascii="Calibri" w:hAnsi="Calibri" w:cs="Calibri"/>
                <w:b/>
                <w:bCs/>
                <w:sz w:val="24"/>
                <w:szCs w:val="24"/>
              </w:rPr>
            </w:pPr>
            <w:r>
              <w:rPr>
                <w:rFonts w:ascii="Calibri" w:hAnsi="Calibri" w:cs="Calibri"/>
                <w:b/>
                <w:bCs/>
                <w:sz w:val="24"/>
                <w:szCs w:val="24"/>
              </w:rPr>
              <w:t>Wird zum Vorstellungsgespräch eingeladen??</w:t>
            </w:r>
          </w:p>
        </w:tc>
      </w:tr>
      <w:tr w:rsidR="00A047A8" w14:paraId="2DC795BC" w14:textId="77777777" w:rsidTr="00043712">
        <w:trPr>
          <w:trHeight w:hRule="exact" w:val="2268"/>
        </w:trPr>
        <w:tc>
          <w:tcPr>
            <w:tcW w:w="1963" w:type="dxa"/>
          </w:tcPr>
          <w:p w14:paraId="1E790302" w14:textId="77777777" w:rsidR="00A047A8" w:rsidRDefault="00A047A8" w:rsidP="00240799">
            <w:pPr>
              <w:ind w:left="57"/>
              <w:jc w:val="both"/>
              <w:rPr>
                <w:rFonts w:ascii="Calibri" w:hAnsi="Calibri" w:cs="Calibri"/>
                <w:bCs/>
                <w:sz w:val="24"/>
                <w:szCs w:val="24"/>
              </w:rPr>
            </w:pPr>
            <w:r>
              <w:rPr>
                <w:rFonts w:ascii="Calibri" w:hAnsi="Calibri" w:cs="Calibri"/>
                <w:bCs/>
                <w:sz w:val="24"/>
                <w:szCs w:val="24"/>
              </w:rPr>
              <w:t>Fr. Jansen</w:t>
            </w:r>
          </w:p>
        </w:tc>
        <w:tc>
          <w:tcPr>
            <w:tcW w:w="6219" w:type="dxa"/>
          </w:tcPr>
          <w:p w14:paraId="7E9C7D05" w14:textId="77777777" w:rsidR="00A047A8" w:rsidRDefault="00A047A8" w:rsidP="00240799">
            <w:pPr>
              <w:ind w:left="113"/>
              <w:jc w:val="both"/>
              <w:rPr>
                <w:rFonts w:ascii="Calibri" w:hAnsi="Calibri" w:cs="Calibri"/>
                <w:bCs/>
                <w:sz w:val="24"/>
                <w:szCs w:val="24"/>
              </w:rPr>
            </w:pPr>
          </w:p>
        </w:tc>
        <w:tc>
          <w:tcPr>
            <w:tcW w:w="2125" w:type="dxa"/>
          </w:tcPr>
          <w:p w14:paraId="5475298B" w14:textId="091D6D99" w:rsidR="00A047A8" w:rsidRPr="00043712" w:rsidRDefault="00A047A8" w:rsidP="00240799">
            <w:pPr>
              <w:spacing w:before="60" w:after="60"/>
              <w:ind w:left="113"/>
              <w:jc w:val="center"/>
              <w:rPr>
                <w:rFonts w:ascii="Calibri" w:hAnsi="Calibri" w:cs="Calibri"/>
                <w:bCs/>
                <w:sz w:val="24"/>
                <w:szCs w:val="24"/>
              </w:rPr>
            </w:pPr>
          </w:p>
        </w:tc>
      </w:tr>
      <w:tr w:rsidR="00A047A8" w14:paraId="76ED9E74" w14:textId="77777777" w:rsidTr="00043712">
        <w:trPr>
          <w:trHeight w:hRule="exact" w:val="2268"/>
        </w:trPr>
        <w:tc>
          <w:tcPr>
            <w:tcW w:w="1963" w:type="dxa"/>
          </w:tcPr>
          <w:p w14:paraId="5CC817C6" w14:textId="77777777" w:rsidR="00A047A8" w:rsidRDefault="00A047A8" w:rsidP="00240799">
            <w:pPr>
              <w:ind w:left="57"/>
              <w:jc w:val="both"/>
              <w:rPr>
                <w:rFonts w:ascii="Calibri" w:hAnsi="Calibri" w:cs="Calibri"/>
                <w:bCs/>
                <w:sz w:val="24"/>
                <w:szCs w:val="24"/>
              </w:rPr>
            </w:pPr>
            <w:r>
              <w:rPr>
                <w:rFonts w:ascii="Calibri" w:hAnsi="Calibri" w:cs="Calibri"/>
                <w:bCs/>
                <w:sz w:val="24"/>
                <w:szCs w:val="24"/>
              </w:rPr>
              <w:t>Hr. Steffens</w:t>
            </w:r>
          </w:p>
        </w:tc>
        <w:tc>
          <w:tcPr>
            <w:tcW w:w="6219" w:type="dxa"/>
          </w:tcPr>
          <w:p w14:paraId="4621F38E" w14:textId="77777777" w:rsidR="00A047A8" w:rsidRDefault="00A047A8" w:rsidP="00240799">
            <w:pPr>
              <w:ind w:left="113"/>
              <w:jc w:val="both"/>
              <w:rPr>
                <w:rFonts w:ascii="Calibri" w:hAnsi="Calibri" w:cs="Calibri"/>
                <w:bCs/>
                <w:sz w:val="24"/>
                <w:szCs w:val="24"/>
              </w:rPr>
            </w:pPr>
          </w:p>
        </w:tc>
        <w:tc>
          <w:tcPr>
            <w:tcW w:w="2125" w:type="dxa"/>
          </w:tcPr>
          <w:p w14:paraId="1F89722B" w14:textId="49023111" w:rsidR="00A047A8" w:rsidRPr="00043712" w:rsidRDefault="00A047A8" w:rsidP="00240799">
            <w:pPr>
              <w:spacing w:before="60" w:after="60"/>
              <w:ind w:left="113"/>
              <w:jc w:val="center"/>
              <w:rPr>
                <w:rFonts w:ascii="Calibri" w:hAnsi="Calibri" w:cs="Calibri"/>
                <w:bCs/>
                <w:sz w:val="24"/>
                <w:szCs w:val="24"/>
              </w:rPr>
            </w:pPr>
          </w:p>
        </w:tc>
      </w:tr>
      <w:tr w:rsidR="00A047A8" w14:paraId="681D296D" w14:textId="77777777" w:rsidTr="00043712">
        <w:trPr>
          <w:trHeight w:hRule="exact" w:val="2268"/>
        </w:trPr>
        <w:tc>
          <w:tcPr>
            <w:tcW w:w="1963" w:type="dxa"/>
          </w:tcPr>
          <w:p w14:paraId="14E4C93F" w14:textId="77777777" w:rsidR="00A047A8" w:rsidRDefault="00A047A8" w:rsidP="00240799">
            <w:pPr>
              <w:ind w:left="57"/>
              <w:jc w:val="both"/>
              <w:rPr>
                <w:rFonts w:ascii="Calibri" w:hAnsi="Calibri" w:cs="Calibri"/>
                <w:bCs/>
                <w:sz w:val="24"/>
                <w:szCs w:val="24"/>
              </w:rPr>
            </w:pPr>
            <w:r>
              <w:rPr>
                <w:rFonts w:ascii="Calibri" w:hAnsi="Calibri" w:cs="Calibri"/>
                <w:bCs/>
                <w:sz w:val="24"/>
                <w:szCs w:val="24"/>
              </w:rPr>
              <w:t>Hr. de Willmots</w:t>
            </w:r>
          </w:p>
        </w:tc>
        <w:tc>
          <w:tcPr>
            <w:tcW w:w="6219" w:type="dxa"/>
          </w:tcPr>
          <w:p w14:paraId="2CC99C4B" w14:textId="77777777" w:rsidR="00A047A8" w:rsidRPr="00043712" w:rsidRDefault="00A047A8" w:rsidP="00043712">
            <w:pPr>
              <w:ind w:left="113"/>
              <w:jc w:val="both"/>
              <w:rPr>
                <w:rFonts w:ascii="Calibri" w:hAnsi="Calibri" w:cs="Calibri"/>
                <w:bCs/>
                <w:sz w:val="24"/>
                <w:szCs w:val="24"/>
              </w:rPr>
            </w:pPr>
          </w:p>
        </w:tc>
        <w:tc>
          <w:tcPr>
            <w:tcW w:w="2125" w:type="dxa"/>
          </w:tcPr>
          <w:p w14:paraId="4D7DA484" w14:textId="742132A3" w:rsidR="00A047A8" w:rsidRPr="00043712" w:rsidRDefault="00A047A8" w:rsidP="00240799">
            <w:pPr>
              <w:spacing w:before="60" w:after="60"/>
              <w:ind w:left="113"/>
              <w:jc w:val="center"/>
              <w:rPr>
                <w:rFonts w:ascii="Calibri" w:hAnsi="Calibri" w:cs="Calibri"/>
                <w:bCs/>
                <w:sz w:val="24"/>
                <w:szCs w:val="24"/>
              </w:rPr>
            </w:pPr>
          </w:p>
        </w:tc>
      </w:tr>
    </w:tbl>
    <w:p w14:paraId="2B8D684D" w14:textId="5C8D61CE" w:rsidR="00A047A8" w:rsidRDefault="00A047A8" w:rsidP="002C52A5">
      <w:pPr>
        <w:spacing w:before="240"/>
        <w:jc w:val="both"/>
        <w:rPr>
          <w:rFonts w:ascii="Calibri" w:hAnsi="Calibri" w:cs="Calibri"/>
          <w:b/>
          <w:color w:val="FF0000"/>
          <w:sz w:val="24"/>
          <w:szCs w:val="24"/>
        </w:rPr>
      </w:pPr>
      <w:r w:rsidRPr="000B6846">
        <w:rPr>
          <w:rFonts w:ascii="Calibri" w:hAnsi="Calibri" w:cs="Calibri"/>
          <w:b/>
          <w:color w:val="FF0000"/>
          <w:sz w:val="24"/>
          <w:szCs w:val="24"/>
        </w:rPr>
        <w:t xml:space="preserve">Aufgabe </w:t>
      </w:r>
      <w:r>
        <w:rPr>
          <w:rFonts w:ascii="Calibri" w:hAnsi="Calibri" w:cs="Calibri"/>
          <w:b/>
          <w:color w:val="FF0000"/>
          <w:sz w:val="24"/>
          <w:szCs w:val="24"/>
        </w:rPr>
        <w:t>3</w:t>
      </w:r>
    </w:p>
    <w:p w14:paraId="6AE72F1B" w14:textId="77777777" w:rsidR="00A047A8" w:rsidRDefault="00A047A8" w:rsidP="00043712">
      <w:pPr>
        <w:spacing w:after="120"/>
        <w:jc w:val="both"/>
        <w:rPr>
          <w:rFonts w:ascii="Calibri" w:hAnsi="Calibri" w:cs="Calibri"/>
          <w:bCs/>
          <w:color w:val="000000" w:themeColor="text1"/>
          <w:sz w:val="24"/>
          <w:szCs w:val="24"/>
        </w:rPr>
      </w:pPr>
      <w:r>
        <w:rPr>
          <w:rFonts w:ascii="Calibri" w:hAnsi="Calibri" w:cs="Calibri"/>
          <w:bCs/>
          <w:color w:val="000000" w:themeColor="text1"/>
          <w:sz w:val="24"/>
          <w:szCs w:val="24"/>
        </w:rPr>
        <w:t>Wie lässt sich die Entscheidung, wer eingeladen bzw. nicht eingeladen wird, mit Hilfe einer Nutzwertanalyse „rational“ begründen?</w:t>
      </w:r>
    </w:p>
    <w:p w14:paraId="4207168B" w14:textId="36EDF8AC" w:rsidR="00A047A8" w:rsidRDefault="00A047A8" w:rsidP="002C52A5">
      <w:pPr>
        <w:spacing w:before="60"/>
        <w:jc w:val="both"/>
        <w:rPr>
          <w:rFonts w:ascii="Calibri" w:hAnsi="Calibri" w:cs="Calibri"/>
          <w:bCs/>
          <w:color w:val="000000" w:themeColor="text1"/>
          <w:sz w:val="24"/>
          <w:szCs w:val="24"/>
        </w:rPr>
      </w:pPr>
      <w:r w:rsidRPr="00716C8F">
        <w:rPr>
          <w:rFonts w:ascii="Calibri" w:hAnsi="Calibri" w:cs="Calibri"/>
          <w:b/>
          <w:color w:val="00B050"/>
          <w:sz w:val="24"/>
          <w:szCs w:val="24"/>
        </w:rPr>
        <w:t xml:space="preserve">Lösung </w:t>
      </w:r>
      <w:r>
        <w:rPr>
          <w:rFonts w:ascii="Calibri" w:hAnsi="Calibri" w:cs="Calibri"/>
          <w:b/>
          <w:color w:val="00B050"/>
          <w:sz w:val="24"/>
          <w:szCs w:val="24"/>
        </w:rPr>
        <w:t>3</w:t>
      </w:r>
    </w:p>
    <w:p w14:paraId="24F8B687" w14:textId="77777777" w:rsidR="00A047A8" w:rsidRPr="00E30818" w:rsidRDefault="00A047A8" w:rsidP="00A047A8">
      <w:pPr>
        <w:spacing w:before="60" w:after="120"/>
        <w:jc w:val="both"/>
        <w:rPr>
          <w:rFonts w:ascii="Calibri" w:hAnsi="Calibri" w:cs="Calibri"/>
          <w:bCs/>
          <w:color w:val="000000" w:themeColor="text1"/>
          <w:sz w:val="24"/>
          <w:szCs w:val="24"/>
        </w:rPr>
      </w:pPr>
      <w:r>
        <w:rPr>
          <w:rFonts w:ascii="Calibri" w:hAnsi="Calibri" w:cs="Calibri"/>
          <w:bCs/>
          <w:color w:val="000000" w:themeColor="text1"/>
          <w:sz w:val="24"/>
          <w:szCs w:val="24"/>
        </w:rPr>
        <w:t>Siehe nächste Seite</w:t>
      </w:r>
    </w:p>
    <w:p w14:paraId="747F1F53" w14:textId="77777777" w:rsidR="00A047A8" w:rsidRDefault="00A047A8" w:rsidP="00A047A8">
      <w:pPr>
        <w:rPr>
          <w:rFonts w:ascii="Calibri" w:hAnsi="Calibri" w:cs="Calibri"/>
          <w:bCs/>
          <w:sz w:val="24"/>
          <w:szCs w:val="24"/>
        </w:rPr>
        <w:sectPr w:rsidR="00A047A8" w:rsidSect="00A047A8">
          <w:headerReference w:type="first" r:id="rId15"/>
          <w:type w:val="continuous"/>
          <w:pgSz w:w="11906" w:h="16838" w:code="9"/>
          <w:pgMar w:top="1105" w:right="851" w:bottom="993" w:left="851" w:header="567" w:footer="709" w:gutter="0"/>
          <w:cols w:space="454"/>
          <w:titlePg/>
          <w:docGrid w:linePitch="360"/>
        </w:sectPr>
      </w:pPr>
    </w:p>
    <w:p w14:paraId="4BE19B87" w14:textId="24E65E67" w:rsidR="00A047A8" w:rsidRDefault="00E5354E" w:rsidP="00A047A8">
      <w:pPr>
        <w:spacing w:before="60" w:after="60"/>
        <w:jc w:val="center"/>
        <w:rPr>
          <w:rFonts w:ascii="Calibri" w:hAnsi="Calibri" w:cs="Calibri"/>
          <w:bCs/>
          <w:sz w:val="24"/>
          <w:szCs w:val="24"/>
        </w:rPr>
      </w:pPr>
      <w:r w:rsidRPr="00E5354E">
        <w:rPr>
          <w:noProof/>
        </w:rPr>
        <w:lastRenderedPageBreak/>
        <w:drawing>
          <wp:inline distT="0" distB="0" distL="0" distR="0" wp14:anchorId="1F995230" wp14:editId="35C2882A">
            <wp:extent cx="8792238" cy="4813069"/>
            <wp:effectExtent l="0" t="0" r="0" b="6985"/>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92238" cy="4813069"/>
                    </a:xfrm>
                    <a:prstGeom prst="rect">
                      <a:avLst/>
                    </a:prstGeom>
                    <a:noFill/>
                    <a:ln>
                      <a:noFill/>
                    </a:ln>
                  </pic:spPr>
                </pic:pic>
              </a:graphicData>
            </a:graphic>
          </wp:inline>
        </w:drawing>
      </w:r>
    </w:p>
    <w:p w14:paraId="291864EF" w14:textId="77777777" w:rsidR="00A047A8" w:rsidRDefault="00A047A8" w:rsidP="00A047A8">
      <w:pPr>
        <w:spacing w:before="120" w:after="120"/>
        <w:jc w:val="center"/>
        <w:rPr>
          <w:rFonts w:ascii="Calibri" w:hAnsi="Calibri" w:cs="Calibri"/>
          <w:bCs/>
          <w:sz w:val="24"/>
          <w:szCs w:val="24"/>
        </w:rPr>
      </w:pPr>
    </w:p>
    <w:p w14:paraId="27E4E4F7" w14:textId="77777777" w:rsidR="00A047A8" w:rsidRDefault="00A047A8" w:rsidP="00A047A8">
      <w:pPr>
        <w:spacing w:before="60" w:after="120"/>
        <w:rPr>
          <w:rFonts w:ascii="Calibri" w:hAnsi="Calibri" w:cs="Calibri"/>
          <w:bCs/>
          <w:sz w:val="24"/>
          <w:szCs w:val="24"/>
        </w:rPr>
      </w:pPr>
    </w:p>
    <w:p w14:paraId="13309DCB" w14:textId="77777777" w:rsidR="00A047A8" w:rsidRDefault="00A047A8" w:rsidP="00A047A8">
      <w:pPr>
        <w:spacing w:before="60" w:after="120"/>
        <w:rPr>
          <w:rFonts w:ascii="Calibri" w:hAnsi="Calibri" w:cs="Calibri"/>
          <w:bCs/>
          <w:sz w:val="24"/>
          <w:szCs w:val="24"/>
        </w:rPr>
      </w:pPr>
    </w:p>
    <w:p w14:paraId="4B2221DA" w14:textId="77777777" w:rsidR="00A047A8" w:rsidRDefault="00A047A8" w:rsidP="00A047A8">
      <w:pPr>
        <w:spacing w:before="60" w:after="120"/>
        <w:rPr>
          <w:rFonts w:ascii="Calibri" w:hAnsi="Calibri" w:cs="Calibri"/>
          <w:bCs/>
          <w:sz w:val="24"/>
          <w:szCs w:val="24"/>
        </w:rPr>
        <w:sectPr w:rsidR="00A047A8" w:rsidSect="00260E9F">
          <w:pgSz w:w="16838" w:h="11906" w:orient="landscape" w:code="9"/>
          <w:pgMar w:top="851" w:right="1105" w:bottom="851" w:left="993" w:header="567" w:footer="709" w:gutter="0"/>
          <w:cols w:space="454"/>
          <w:titlePg/>
          <w:docGrid w:linePitch="360"/>
        </w:sectPr>
      </w:pPr>
    </w:p>
    <w:p w14:paraId="77798F5E" w14:textId="77777777" w:rsidR="00A047A8" w:rsidRPr="00397F35" w:rsidRDefault="00A047A8" w:rsidP="00A047A8">
      <w:pPr>
        <w:spacing w:after="240"/>
        <w:jc w:val="center"/>
        <w:rPr>
          <w:rFonts w:ascii="Calibri" w:hAnsi="Calibri" w:cs="Calibri"/>
          <w:b/>
          <w:bCs/>
          <w:sz w:val="24"/>
          <w:szCs w:val="24"/>
          <w:u w:val="words"/>
        </w:rPr>
      </w:pPr>
      <w:r w:rsidRPr="00397F35">
        <w:rPr>
          <w:rFonts w:ascii="Calibri" w:hAnsi="Calibri" w:cs="Calibri"/>
          <w:b/>
          <w:bCs/>
          <w:sz w:val="24"/>
          <w:szCs w:val="24"/>
          <w:u w:val="words"/>
        </w:rPr>
        <w:lastRenderedPageBreak/>
        <w:t>Unterlagen Frau Jansen (1)</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single" w:sz="6" w:space="0" w:color="auto"/>
          <w:insideV w:val="single" w:sz="6" w:space="0" w:color="auto"/>
        </w:tblBorders>
        <w:tblLook w:val="04A0" w:firstRow="1" w:lastRow="0" w:firstColumn="1" w:lastColumn="0" w:noHBand="0" w:noVBand="1"/>
      </w:tblPr>
      <w:tblGrid>
        <w:gridCol w:w="9923"/>
      </w:tblGrid>
      <w:tr w:rsidR="00A047A8" w14:paraId="7B4BA04F" w14:textId="77777777" w:rsidTr="00240799">
        <w:tc>
          <w:tcPr>
            <w:tcW w:w="9639" w:type="dxa"/>
          </w:tcPr>
          <w:p w14:paraId="0D7E0DED"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Tanja Jansen</w:t>
            </w:r>
          </w:p>
          <w:p w14:paraId="37E8EB7B"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Hofgarten 19</w:t>
            </w:r>
          </w:p>
          <w:p w14:paraId="7D9E91DD"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53113 Bonn</w:t>
            </w:r>
          </w:p>
          <w:p w14:paraId="474ED6BA" w14:textId="77777777" w:rsidR="00A047A8" w:rsidRDefault="00A047A8" w:rsidP="00240799">
            <w:pPr>
              <w:ind w:left="57" w:right="57"/>
              <w:rPr>
                <w:rFonts w:ascii="Calibri" w:hAnsi="Calibri" w:cs="Calibri"/>
                <w:bCs/>
                <w:sz w:val="24"/>
                <w:szCs w:val="24"/>
              </w:rPr>
            </w:pPr>
          </w:p>
          <w:p w14:paraId="369078C2" w14:textId="77777777" w:rsidR="00A047A8" w:rsidRDefault="00A047A8" w:rsidP="00240799">
            <w:pPr>
              <w:ind w:left="57" w:right="57"/>
              <w:jc w:val="right"/>
              <w:rPr>
                <w:rFonts w:ascii="Calibri" w:hAnsi="Calibri" w:cs="Calibri"/>
                <w:bCs/>
                <w:sz w:val="24"/>
                <w:szCs w:val="24"/>
              </w:rPr>
            </w:pPr>
            <w:r>
              <w:rPr>
                <w:rFonts w:ascii="Calibri" w:hAnsi="Calibri" w:cs="Calibri"/>
                <w:bCs/>
                <w:sz w:val="24"/>
                <w:szCs w:val="24"/>
              </w:rPr>
              <w:t>30.10.2024</w:t>
            </w:r>
          </w:p>
          <w:p w14:paraId="5F75867D" w14:textId="77777777" w:rsidR="00A047A8" w:rsidRDefault="00A047A8" w:rsidP="00240799">
            <w:pPr>
              <w:ind w:left="57" w:right="57"/>
              <w:rPr>
                <w:rFonts w:ascii="Calibri" w:hAnsi="Calibri" w:cs="Calibri"/>
                <w:bCs/>
                <w:sz w:val="24"/>
                <w:szCs w:val="24"/>
              </w:rPr>
            </w:pPr>
          </w:p>
          <w:p w14:paraId="3AB54559"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Wedelstaedt GmbH</w:t>
            </w:r>
          </w:p>
          <w:p w14:paraId="57323C4D"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Aachener Straße 422</w:t>
            </w:r>
          </w:p>
          <w:p w14:paraId="3D402F10"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50674 Köln</w:t>
            </w:r>
          </w:p>
          <w:p w14:paraId="625A5187" w14:textId="77777777" w:rsidR="00A047A8" w:rsidRDefault="00A047A8" w:rsidP="00240799">
            <w:pPr>
              <w:spacing w:before="360" w:after="240"/>
              <w:ind w:left="57" w:right="57"/>
              <w:jc w:val="both"/>
              <w:rPr>
                <w:rFonts w:ascii="Calibri" w:hAnsi="Calibri" w:cs="Calibri"/>
                <w:bCs/>
                <w:sz w:val="24"/>
                <w:szCs w:val="24"/>
              </w:rPr>
            </w:pPr>
            <w:r>
              <w:rPr>
                <w:rFonts w:ascii="Calibri" w:hAnsi="Calibri" w:cs="Calibri"/>
                <w:bCs/>
                <w:sz w:val="24"/>
                <w:szCs w:val="24"/>
              </w:rPr>
              <w:t>Bewerbung um eine Stelle in der Bilanzbuchhaltung</w:t>
            </w:r>
          </w:p>
          <w:p w14:paraId="3DF68448" w14:textId="77777777" w:rsidR="00A047A8" w:rsidRDefault="00A047A8" w:rsidP="00240799">
            <w:pPr>
              <w:spacing w:before="240" w:after="240"/>
              <w:ind w:left="57" w:right="57"/>
              <w:jc w:val="both"/>
              <w:rPr>
                <w:rFonts w:ascii="Calibri" w:hAnsi="Calibri" w:cs="Calibri"/>
                <w:bCs/>
                <w:sz w:val="24"/>
                <w:szCs w:val="24"/>
              </w:rPr>
            </w:pPr>
            <w:r>
              <w:rPr>
                <w:rFonts w:ascii="Calibri" w:hAnsi="Calibri" w:cs="Calibri"/>
                <w:bCs/>
                <w:sz w:val="24"/>
                <w:szCs w:val="24"/>
              </w:rPr>
              <w:t>Sehr geehrte Damen und Herren,</w:t>
            </w:r>
          </w:p>
          <w:p w14:paraId="353D88A3"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in der Wochenendausgabe der Stadtzeitung vom 26./27.10.2024 las ich mit großem Interesse, dass Ihr Unternehmen eine erfahrene Bilanzbuchhaltungskraft (mit Führungserfahrung) zum 01.01.2024 sucht.</w:t>
            </w:r>
          </w:p>
          <w:p w14:paraId="14AF9DD3"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 xml:space="preserve">Wie Sie meinen Bewerbungsunterlagen entnehmen können, verfüge ich über eine langjährige Berufserfahrung als stellvertretende Abteilungsleiterin „Accounting and Taxation“ bei der Tax AG in Troisdorf. Ich war dort u.a. für die Bearbeitung und Verbuchung komplexer Geschäftsfälle (Haupt- und Nebenbuchhaltung) sowie die eigenständige Erstellung von Monats- und Jahresabschlüsse nach HGB und IFRS zuständig. Zu meinen Aufgaben zählte ebenfalls die Optimierung der Prozessabläufe sowie die Erstellung und Abgabe sämtlicher Steuermeldungen. </w:t>
            </w:r>
          </w:p>
          <w:p w14:paraId="30465B81"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Ich verfüge über sehr gute Kenntnisse in SAP R/3 , DATEV sowie MS-Office. In der Tax AG habe ich als Projektkoordinatorin SAP eng mit der SAP AG in Walldorf zusammengearbeitet. In SAP S4/Hana verfüge ich über gute Grundkenntnisse.</w:t>
            </w:r>
          </w:p>
          <w:p w14:paraId="16313204"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Aufgrund der internationalen Ausrichtung der Tax AG war ich mehrere Jahre in Zweigniederlassungen in London, Paris und Brüssel tätig; meine Sprachkenntnisse in Englisch und Französisch bewegen sich in beiden Fremdsprachen auf dem Niveau C1/C2.</w:t>
            </w:r>
          </w:p>
          <w:p w14:paraId="7858883C"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Da das Unternehmen Anfang des kommenden Jahres seinen Firmensitz nach Hamburg verlegt, ich aber aus familiären Gründen in Bonn gebunden bin, suche ich eine adäquate, meinen beruflichen Kenntnissen und Fertigkeiten entsprechende, Stelle im Raum Köln/Bonn.</w:t>
            </w:r>
          </w:p>
          <w:p w14:paraId="776F5C41"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Mein jetziger Arbeitgeber ist bereit, das Arbeitsverhältnis zum Jahresende aufzulösen.</w:t>
            </w:r>
          </w:p>
          <w:p w14:paraId="06333090"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Ich würde mich sehr freuen, mich bei Ihnen vorstellen zu können.</w:t>
            </w:r>
          </w:p>
          <w:p w14:paraId="74DABD08"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Mit freundlichen Grüßen</w:t>
            </w:r>
          </w:p>
          <w:p w14:paraId="0692C901" w14:textId="77777777" w:rsidR="00A047A8" w:rsidRPr="00C77DE5" w:rsidRDefault="00A047A8" w:rsidP="00240799">
            <w:pPr>
              <w:spacing w:before="240" w:after="240"/>
              <w:ind w:left="57" w:right="57"/>
              <w:rPr>
                <w:rFonts w:ascii="Bradley Hand ITC" w:hAnsi="Bradley Hand ITC" w:cs="Calibri"/>
                <w:bCs/>
                <w:sz w:val="24"/>
                <w:szCs w:val="24"/>
              </w:rPr>
            </w:pPr>
            <w:r>
              <w:rPr>
                <w:rFonts w:ascii="Bradley Hand ITC" w:hAnsi="Bradley Hand ITC" w:cs="Calibri"/>
                <w:bCs/>
                <w:sz w:val="24"/>
                <w:szCs w:val="24"/>
              </w:rPr>
              <w:t>Tanja Jansen</w:t>
            </w:r>
          </w:p>
          <w:p w14:paraId="4835F0D2" w14:textId="77777777" w:rsidR="00A047A8" w:rsidRDefault="00A047A8" w:rsidP="00240799">
            <w:pPr>
              <w:ind w:left="57" w:right="57"/>
              <w:rPr>
                <w:rFonts w:ascii="Calibri" w:hAnsi="Calibri" w:cs="Calibri"/>
                <w:bCs/>
                <w:sz w:val="24"/>
                <w:szCs w:val="24"/>
              </w:rPr>
            </w:pPr>
            <w:r>
              <w:rPr>
                <w:rFonts w:ascii="Calibri" w:hAnsi="Calibri" w:cs="Calibri"/>
                <w:bCs/>
                <w:sz w:val="24"/>
                <w:szCs w:val="24"/>
              </w:rPr>
              <w:t>Tanja Jansen</w:t>
            </w:r>
          </w:p>
          <w:p w14:paraId="586490BD" w14:textId="77777777" w:rsidR="00A047A8" w:rsidRDefault="00A047A8" w:rsidP="00240799">
            <w:pPr>
              <w:ind w:left="113" w:right="113"/>
              <w:rPr>
                <w:rFonts w:ascii="Calibri" w:hAnsi="Calibri" w:cs="Calibri"/>
                <w:bCs/>
                <w:sz w:val="24"/>
                <w:szCs w:val="24"/>
              </w:rPr>
            </w:pPr>
          </w:p>
          <w:p w14:paraId="25118472" w14:textId="77777777" w:rsidR="00A047A8" w:rsidRPr="004570E6" w:rsidRDefault="00A047A8" w:rsidP="00240799">
            <w:pPr>
              <w:ind w:left="113" w:right="113"/>
              <w:rPr>
                <w:rFonts w:ascii="Calibri" w:hAnsi="Calibri" w:cs="Calibri"/>
                <w:bCs/>
                <w:sz w:val="20"/>
                <w:u w:val="single"/>
              </w:rPr>
            </w:pPr>
            <w:r w:rsidRPr="004570E6">
              <w:rPr>
                <w:rFonts w:ascii="Calibri" w:hAnsi="Calibri" w:cs="Calibri"/>
                <w:bCs/>
                <w:sz w:val="20"/>
                <w:u w:val="single"/>
              </w:rPr>
              <w:t>Anlagen</w:t>
            </w:r>
          </w:p>
          <w:p w14:paraId="2C12BE77" w14:textId="77777777" w:rsidR="00A047A8" w:rsidRPr="004570E6" w:rsidRDefault="00A047A8" w:rsidP="00240799">
            <w:pPr>
              <w:ind w:left="113" w:right="113"/>
              <w:rPr>
                <w:rFonts w:ascii="Calibri" w:hAnsi="Calibri" w:cs="Calibri"/>
                <w:bCs/>
                <w:sz w:val="20"/>
              </w:rPr>
            </w:pPr>
            <w:r w:rsidRPr="004570E6">
              <w:rPr>
                <w:rFonts w:ascii="Calibri" w:hAnsi="Calibri" w:cs="Calibri"/>
                <w:bCs/>
                <w:sz w:val="20"/>
              </w:rPr>
              <w:t>1 tabellarischer Lebenslauf</w:t>
            </w:r>
          </w:p>
          <w:p w14:paraId="6621A5C8" w14:textId="77777777" w:rsidR="00A047A8" w:rsidRDefault="00A047A8" w:rsidP="00240799">
            <w:pPr>
              <w:ind w:left="113" w:right="113"/>
              <w:rPr>
                <w:rFonts w:ascii="Calibri" w:hAnsi="Calibri" w:cs="Calibri"/>
                <w:bCs/>
                <w:sz w:val="24"/>
                <w:szCs w:val="24"/>
              </w:rPr>
            </w:pPr>
            <w:r>
              <w:rPr>
                <w:rFonts w:ascii="Calibri" w:hAnsi="Calibri" w:cs="Calibri"/>
                <w:bCs/>
                <w:sz w:val="24"/>
                <w:szCs w:val="24"/>
              </w:rPr>
              <w:t>…</w:t>
            </w:r>
          </w:p>
          <w:p w14:paraId="33E1DF98" w14:textId="77777777" w:rsidR="00A047A8" w:rsidRDefault="00A047A8" w:rsidP="00240799">
            <w:pPr>
              <w:ind w:left="113" w:right="113"/>
              <w:rPr>
                <w:rFonts w:ascii="Calibri" w:hAnsi="Calibri" w:cs="Calibri"/>
                <w:bCs/>
                <w:sz w:val="24"/>
                <w:szCs w:val="24"/>
              </w:rPr>
            </w:pPr>
          </w:p>
        </w:tc>
      </w:tr>
    </w:tbl>
    <w:p w14:paraId="1F51EB97" w14:textId="77777777" w:rsidR="00A047A8" w:rsidRPr="00397F35" w:rsidRDefault="00A047A8" w:rsidP="00A047A8">
      <w:pPr>
        <w:spacing w:after="120"/>
        <w:jc w:val="center"/>
        <w:rPr>
          <w:rFonts w:ascii="Calibri" w:hAnsi="Calibri" w:cs="Calibri"/>
          <w:b/>
          <w:bCs/>
          <w:sz w:val="24"/>
          <w:szCs w:val="24"/>
          <w:u w:val="words"/>
        </w:rPr>
      </w:pPr>
      <w:r w:rsidRPr="00397F35">
        <w:rPr>
          <w:rFonts w:ascii="Calibri" w:hAnsi="Calibri" w:cs="Calibri"/>
          <w:b/>
          <w:bCs/>
          <w:sz w:val="24"/>
          <w:szCs w:val="24"/>
          <w:u w:val="words"/>
        </w:rPr>
        <w:lastRenderedPageBreak/>
        <w:t>Unterlagen Frau Jansen (</w:t>
      </w:r>
      <w:r>
        <w:rPr>
          <w:rFonts w:ascii="Calibri" w:hAnsi="Calibri" w:cs="Calibri"/>
          <w:b/>
          <w:bCs/>
          <w:sz w:val="24"/>
          <w:szCs w:val="24"/>
          <w:u w:val="words"/>
        </w:rPr>
        <w:t>2</w:t>
      </w:r>
      <w:r w:rsidRPr="00397F35">
        <w:rPr>
          <w:rFonts w:ascii="Calibri" w:hAnsi="Calibri" w:cs="Calibri"/>
          <w:b/>
          <w:bCs/>
          <w:sz w:val="24"/>
          <w:szCs w:val="24"/>
          <w:u w:val="words"/>
        </w:rPr>
        <w:t>)</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2292"/>
        <w:gridCol w:w="7631"/>
      </w:tblGrid>
      <w:tr w:rsidR="00A047A8" w:rsidRPr="009141A2" w14:paraId="1E487DC2" w14:textId="77777777" w:rsidTr="00240799">
        <w:tc>
          <w:tcPr>
            <w:tcW w:w="9923" w:type="dxa"/>
            <w:gridSpan w:val="2"/>
          </w:tcPr>
          <w:p w14:paraId="24C7C11F" w14:textId="77777777" w:rsidR="00A047A8" w:rsidRPr="009141A2" w:rsidRDefault="00A047A8" w:rsidP="00240799">
            <w:pPr>
              <w:spacing w:before="60" w:after="60"/>
              <w:ind w:left="57" w:right="57"/>
              <w:jc w:val="center"/>
              <w:rPr>
                <w:rFonts w:asciiTheme="minorHAnsi" w:hAnsiTheme="minorHAnsi" w:cstheme="minorHAnsi"/>
                <w:bCs/>
                <w:sz w:val="22"/>
                <w:szCs w:val="22"/>
              </w:rPr>
            </w:pPr>
            <w:r w:rsidRPr="009141A2">
              <w:rPr>
                <w:rFonts w:asciiTheme="minorHAnsi" w:hAnsiTheme="minorHAnsi" w:cstheme="minorHAnsi"/>
                <w:bCs/>
                <w:sz w:val="22"/>
                <w:szCs w:val="22"/>
              </w:rPr>
              <w:t xml:space="preserve">Tanja Jansen, </w:t>
            </w:r>
            <w:r>
              <w:rPr>
                <w:rFonts w:asciiTheme="minorHAnsi" w:hAnsiTheme="minorHAnsi" w:cstheme="minorHAnsi"/>
                <w:bCs/>
                <w:sz w:val="22"/>
                <w:szCs w:val="22"/>
              </w:rPr>
              <w:t>Hofgarten 19</w:t>
            </w:r>
            <w:r w:rsidRPr="009141A2">
              <w:rPr>
                <w:rFonts w:asciiTheme="minorHAnsi" w:hAnsiTheme="minorHAnsi" w:cstheme="minorHAnsi"/>
                <w:bCs/>
                <w:sz w:val="22"/>
                <w:szCs w:val="22"/>
              </w:rPr>
              <w:t xml:space="preserve">, </w:t>
            </w:r>
            <w:r>
              <w:rPr>
                <w:rFonts w:asciiTheme="minorHAnsi" w:hAnsiTheme="minorHAnsi" w:cstheme="minorHAnsi"/>
                <w:bCs/>
                <w:sz w:val="22"/>
                <w:szCs w:val="22"/>
              </w:rPr>
              <w:t>53113 Bonn, Tel. 0228 14 23 125</w:t>
            </w:r>
          </w:p>
        </w:tc>
      </w:tr>
      <w:tr w:rsidR="00A047A8" w:rsidRPr="009141A2" w14:paraId="3C16C992" w14:textId="77777777" w:rsidTr="00240799">
        <w:tc>
          <w:tcPr>
            <w:tcW w:w="9923" w:type="dxa"/>
            <w:gridSpan w:val="2"/>
          </w:tcPr>
          <w:p w14:paraId="5E0D377E" w14:textId="77777777" w:rsidR="00A047A8" w:rsidRPr="000D7E99" w:rsidRDefault="00A047A8" w:rsidP="00240799">
            <w:pPr>
              <w:spacing w:before="60" w:after="60"/>
              <w:ind w:left="57" w:right="57"/>
              <w:jc w:val="center"/>
              <w:rPr>
                <w:rFonts w:asciiTheme="minorHAnsi" w:hAnsiTheme="minorHAnsi" w:cstheme="minorHAnsi"/>
                <w:b/>
                <w:bCs/>
                <w:sz w:val="22"/>
                <w:szCs w:val="22"/>
              </w:rPr>
            </w:pPr>
            <w:r w:rsidRPr="000D7E99">
              <w:rPr>
                <w:rFonts w:asciiTheme="minorHAnsi" w:hAnsiTheme="minorHAnsi" w:cstheme="minorHAnsi"/>
                <w:b/>
                <w:bCs/>
                <w:sz w:val="22"/>
                <w:szCs w:val="22"/>
              </w:rPr>
              <w:t>Lebenslauf</w:t>
            </w:r>
          </w:p>
        </w:tc>
      </w:tr>
      <w:tr w:rsidR="00A047A8" w:rsidRPr="009141A2" w14:paraId="14357D7C" w14:textId="77777777" w:rsidTr="00240799">
        <w:tc>
          <w:tcPr>
            <w:tcW w:w="9923" w:type="dxa"/>
            <w:gridSpan w:val="2"/>
          </w:tcPr>
          <w:p w14:paraId="513FB5FD"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Persönliche Angaben</w:t>
            </w:r>
          </w:p>
        </w:tc>
      </w:tr>
      <w:tr w:rsidR="00A047A8" w:rsidRPr="009141A2" w14:paraId="6C2580D4" w14:textId="77777777" w:rsidTr="00240799">
        <w:tc>
          <w:tcPr>
            <w:tcW w:w="2292" w:type="dxa"/>
          </w:tcPr>
          <w:p w14:paraId="631BB7F7" w14:textId="77777777" w:rsidR="00A047A8" w:rsidRPr="009141A2" w:rsidRDefault="00A047A8" w:rsidP="00240799">
            <w:pPr>
              <w:ind w:left="57" w:right="57"/>
              <w:rPr>
                <w:rFonts w:asciiTheme="minorHAnsi" w:hAnsiTheme="minorHAnsi" w:cstheme="minorHAnsi"/>
                <w:bCs/>
                <w:sz w:val="22"/>
                <w:szCs w:val="22"/>
              </w:rPr>
            </w:pPr>
            <w:r w:rsidRPr="00027606">
              <w:rPr>
                <w:rFonts w:asciiTheme="minorHAnsi" w:hAnsiTheme="minorHAnsi" w:cstheme="minorHAnsi"/>
                <w:bCs/>
                <w:sz w:val="22"/>
                <w:szCs w:val="22"/>
              </w:rPr>
              <w:t>Geburtsdatum</w:t>
            </w:r>
            <w:r w:rsidRPr="009141A2">
              <w:rPr>
                <w:rFonts w:asciiTheme="minorHAnsi" w:hAnsiTheme="minorHAnsi" w:cstheme="minorHAnsi"/>
                <w:bCs/>
                <w:sz w:val="22"/>
                <w:szCs w:val="22"/>
              </w:rPr>
              <w:t>/-ort</w:t>
            </w:r>
          </w:p>
          <w:p w14:paraId="396D683B"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w:t>
            </w:r>
          </w:p>
        </w:tc>
        <w:tc>
          <w:tcPr>
            <w:tcW w:w="7631" w:type="dxa"/>
          </w:tcPr>
          <w:p w14:paraId="35446FAF"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24.06.1969 in </w:t>
            </w:r>
            <w:r>
              <w:rPr>
                <w:rFonts w:asciiTheme="minorHAnsi" w:hAnsiTheme="minorHAnsi" w:cstheme="minorHAnsi"/>
                <w:bCs/>
                <w:sz w:val="22"/>
                <w:szCs w:val="22"/>
              </w:rPr>
              <w:t>München</w:t>
            </w:r>
          </w:p>
          <w:p w14:paraId="1D7D54A8" w14:textId="77777777" w:rsidR="00A047A8" w:rsidRPr="009141A2" w:rsidRDefault="00A047A8" w:rsidP="00240799">
            <w:pPr>
              <w:ind w:left="57" w:right="57"/>
              <w:rPr>
                <w:rFonts w:asciiTheme="minorHAnsi" w:hAnsiTheme="minorHAnsi" w:cstheme="minorHAnsi"/>
                <w:bCs/>
                <w:sz w:val="22"/>
                <w:szCs w:val="22"/>
              </w:rPr>
            </w:pPr>
          </w:p>
        </w:tc>
      </w:tr>
      <w:tr w:rsidR="00A047A8" w:rsidRPr="009141A2" w14:paraId="355ACB9E" w14:textId="77777777" w:rsidTr="00240799">
        <w:tc>
          <w:tcPr>
            <w:tcW w:w="9923" w:type="dxa"/>
            <w:gridSpan w:val="2"/>
          </w:tcPr>
          <w:p w14:paraId="75CC3003"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Schulbesuch</w:t>
            </w:r>
          </w:p>
        </w:tc>
      </w:tr>
      <w:tr w:rsidR="00A047A8" w:rsidRPr="009141A2" w14:paraId="0E588A28" w14:textId="77777777" w:rsidTr="00240799">
        <w:tc>
          <w:tcPr>
            <w:tcW w:w="2292" w:type="dxa"/>
          </w:tcPr>
          <w:p w14:paraId="77422EDB"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1975 - 1979</w:t>
            </w:r>
          </w:p>
          <w:p w14:paraId="410C8C2F"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1979 - 1988</w:t>
            </w:r>
          </w:p>
        </w:tc>
        <w:tc>
          <w:tcPr>
            <w:tcW w:w="7631" w:type="dxa"/>
          </w:tcPr>
          <w:p w14:paraId="196AAE09"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Adelheidis</w:t>
            </w:r>
            <w:r w:rsidRPr="009141A2">
              <w:rPr>
                <w:rFonts w:asciiTheme="minorHAnsi" w:hAnsiTheme="minorHAnsi" w:cstheme="minorHAnsi"/>
                <w:bCs/>
                <w:sz w:val="22"/>
                <w:szCs w:val="22"/>
              </w:rPr>
              <w:t xml:space="preserve">-Grundschule in </w:t>
            </w:r>
            <w:r>
              <w:rPr>
                <w:rFonts w:asciiTheme="minorHAnsi" w:hAnsiTheme="minorHAnsi" w:cstheme="minorHAnsi"/>
                <w:bCs/>
                <w:sz w:val="22"/>
                <w:szCs w:val="22"/>
              </w:rPr>
              <w:t>Bonn</w:t>
            </w:r>
          </w:p>
          <w:p w14:paraId="2CA34345"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 xml:space="preserve">Collegium Josephinum in Bonn; </w:t>
            </w:r>
            <w:r w:rsidRPr="009141A2">
              <w:rPr>
                <w:rFonts w:asciiTheme="minorHAnsi" w:hAnsiTheme="minorHAnsi" w:cstheme="minorHAnsi"/>
                <w:bCs/>
                <w:sz w:val="22"/>
                <w:szCs w:val="22"/>
              </w:rPr>
              <w:t>Abitur mit der Note „sehr gut“ (1,3)</w:t>
            </w:r>
          </w:p>
        </w:tc>
      </w:tr>
      <w:tr w:rsidR="00A047A8" w:rsidRPr="009141A2" w14:paraId="5005F2C0" w14:textId="77777777" w:rsidTr="00240799">
        <w:tc>
          <w:tcPr>
            <w:tcW w:w="9923" w:type="dxa"/>
            <w:gridSpan w:val="2"/>
          </w:tcPr>
          <w:p w14:paraId="75B8DD12"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Berufsausbildung</w:t>
            </w:r>
          </w:p>
        </w:tc>
      </w:tr>
      <w:tr w:rsidR="00A047A8" w:rsidRPr="009141A2" w14:paraId="6C27A2D0" w14:textId="77777777" w:rsidTr="00240799">
        <w:tc>
          <w:tcPr>
            <w:tcW w:w="2292" w:type="dxa"/>
          </w:tcPr>
          <w:p w14:paraId="0F3E894B"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08/1988 - 04/1991</w:t>
            </w:r>
          </w:p>
        </w:tc>
        <w:tc>
          <w:tcPr>
            <w:tcW w:w="7631" w:type="dxa"/>
          </w:tcPr>
          <w:p w14:paraId="6D25B80B"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Ausbildung zur Steuerfachangestellten, Steuerkanzlei </w:t>
            </w:r>
            <w:r>
              <w:rPr>
                <w:rFonts w:asciiTheme="minorHAnsi" w:hAnsiTheme="minorHAnsi" w:cstheme="minorHAnsi"/>
                <w:bCs/>
                <w:sz w:val="22"/>
                <w:szCs w:val="22"/>
              </w:rPr>
              <w:t>Müller</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Bonn</w:t>
            </w:r>
          </w:p>
          <w:p w14:paraId="5B1267DE"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Abschlussnote „sehr gut“ </w:t>
            </w:r>
          </w:p>
        </w:tc>
      </w:tr>
      <w:tr w:rsidR="00A047A8" w:rsidRPr="009141A2" w14:paraId="0F9B9811" w14:textId="77777777" w:rsidTr="00240799">
        <w:tc>
          <w:tcPr>
            <w:tcW w:w="9923" w:type="dxa"/>
            <w:gridSpan w:val="2"/>
          </w:tcPr>
          <w:p w14:paraId="479DE65F"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Beruflicher Werdegang</w:t>
            </w:r>
          </w:p>
        </w:tc>
      </w:tr>
      <w:tr w:rsidR="00A047A8" w:rsidRPr="009141A2" w14:paraId="4ACE57AB" w14:textId="77777777" w:rsidTr="00240799">
        <w:tc>
          <w:tcPr>
            <w:tcW w:w="2292" w:type="dxa"/>
          </w:tcPr>
          <w:p w14:paraId="5F257793"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08/1991 - </w:t>
            </w:r>
            <w:r>
              <w:rPr>
                <w:rFonts w:asciiTheme="minorHAnsi" w:hAnsiTheme="minorHAnsi" w:cstheme="minorHAnsi"/>
                <w:bCs/>
                <w:sz w:val="22"/>
                <w:szCs w:val="22"/>
              </w:rPr>
              <w:t>6</w:t>
            </w:r>
            <w:r w:rsidRPr="009141A2">
              <w:rPr>
                <w:rFonts w:asciiTheme="minorHAnsi" w:hAnsiTheme="minorHAnsi" w:cstheme="minorHAnsi"/>
                <w:bCs/>
                <w:sz w:val="22"/>
                <w:szCs w:val="22"/>
              </w:rPr>
              <w:t>/200</w:t>
            </w:r>
            <w:r>
              <w:rPr>
                <w:rFonts w:asciiTheme="minorHAnsi" w:hAnsiTheme="minorHAnsi" w:cstheme="minorHAnsi"/>
                <w:bCs/>
                <w:sz w:val="22"/>
                <w:szCs w:val="22"/>
              </w:rPr>
              <w:t>4</w:t>
            </w:r>
          </w:p>
          <w:p w14:paraId="3B693378"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w:t>
            </w:r>
            <w:r>
              <w:rPr>
                <w:rFonts w:asciiTheme="minorHAnsi" w:hAnsiTheme="minorHAnsi" w:cstheme="minorHAnsi"/>
                <w:bCs/>
                <w:sz w:val="22"/>
                <w:szCs w:val="22"/>
              </w:rPr>
              <w:t>7</w:t>
            </w:r>
            <w:r w:rsidRPr="009141A2">
              <w:rPr>
                <w:rFonts w:asciiTheme="minorHAnsi" w:hAnsiTheme="minorHAnsi" w:cstheme="minorHAnsi"/>
                <w:bCs/>
                <w:sz w:val="22"/>
                <w:szCs w:val="22"/>
              </w:rPr>
              <w:t>/200</w:t>
            </w:r>
            <w:r>
              <w:rPr>
                <w:rFonts w:asciiTheme="minorHAnsi" w:hAnsiTheme="minorHAnsi" w:cstheme="minorHAnsi"/>
                <w:bCs/>
                <w:sz w:val="22"/>
                <w:szCs w:val="22"/>
              </w:rPr>
              <w:t>5</w:t>
            </w:r>
            <w:r w:rsidRPr="009141A2">
              <w:rPr>
                <w:rFonts w:asciiTheme="minorHAnsi" w:hAnsiTheme="minorHAnsi" w:cstheme="minorHAnsi"/>
                <w:bCs/>
                <w:sz w:val="22"/>
                <w:szCs w:val="22"/>
              </w:rPr>
              <w:t xml:space="preserve"> - heute</w:t>
            </w:r>
          </w:p>
        </w:tc>
        <w:tc>
          <w:tcPr>
            <w:tcW w:w="7631" w:type="dxa"/>
          </w:tcPr>
          <w:p w14:paraId="4DE8601B"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Buchhalterin Steuerkanzlei </w:t>
            </w:r>
            <w:r>
              <w:rPr>
                <w:rFonts w:asciiTheme="minorHAnsi" w:hAnsiTheme="minorHAnsi" w:cstheme="minorHAnsi"/>
                <w:bCs/>
                <w:sz w:val="22"/>
                <w:szCs w:val="22"/>
              </w:rPr>
              <w:t>Müller</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Köln</w:t>
            </w:r>
          </w:p>
          <w:p w14:paraId="66BBB9A8"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Bilanzbuchhalterin Tax AG in </w:t>
            </w:r>
            <w:r>
              <w:rPr>
                <w:rFonts w:asciiTheme="minorHAnsi" w:hAnsiTheme="minorHAnsi" w:cstheme="minorHAnsi"/>
                <w:bCs/>
                <w:sz w:val="22"/>
                <w:szCs w:val="22"/>
              </w:rPr>
              <w:t>Bonn</w:t>
            </w:r>
          </w:p>
        </w:tc>
      </w:tr>
      <w:tr w:rsidR="00A047A8" w:rsidRPr="009141A2" w14:paraId="2A61A767" w14:textId="77777777" w:rsidTr="00240799">
        <w:tc>
          <w:tcPr>
            <w:tcW w:w="9923" w:type="dxa"/>
            <w:gridSpan w:val="2"/>
          </w:tcPr>
          <w:p w14:paraId="69061BB4"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Berufliche Weiterbildung</w:t>
            </w:r>
            <w:r>
              <w:rPr>
                <w:rFonts w:asciiTheme="majorHAnsi" w:hAnsiTheme="majorHAnsi" w:cstheme="majorHAnsi"/>
                <w:b/>
                <w:bCs/>
                <w:sz w:val="22"/>
                <w:szCs w:val="22"/>
              </w:rPr>
              <w:t>en</w:t>
            </w:r>
          </w:p>
        </w:tc>
      </w:tr>
      <w:tr w:rsidR="00A047A8" w:rsidRPr="009141A2" w14:paraId="4BF5ED5D" w14:textId="77777777" w:rsidTr="00240799">
        <w:tc>
          <w:tcPr>
            <w:tcW w:w="2292" w:type="dxa"/>
          </w:tcPr>
          <w:p w14:paraId="7F5FDA2E"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01/199</w:t>
            </w:r>
            <w:r>
              <w:rPr>
                <w:rFonts w:asciiTheme="minorHAnsi" w:hAnsiTheme="minorHAnsi" w:cstheme="minorHAnsi"/>
                <w:bCs/>
                <w:sz w:val="22"/>
                <w:szCs w:val="22"/>
              </w:rPr>
              <w:t>4</w:t>
            </w:r>
            <w:r w:rsidRPr="009141A2">
              <w:rPr>
                <w:rFonts w:asciiTheme="minorHAnsi" w:hAnsiTheme="minorHAnsi" w:cstheme="minorHAnsi"/>
                <w:bCs/>
                <w:sz w:val="22"/>
                <w:szCs w:val="22"/>
              </w:rPr>
              <w:t xml:space="preserve"> - 07/1995</w:t>
            </w:r>
          </w:p>
          <w:p w14:paraId="1B4206A8"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09/1996 - 11/1996</w:t>
            </w:r>
          </w:p>
          <w:p w14:paraId="4F061CE5"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03/1998 - 10/1998</w:t>
            </w:r>
          </w:p>
          <w:p w14:paraId="388F4A12" w14:textId="77777777" w:rsidR="00A047A8"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02/1999 - 05/1999</w:t>
            </w:r>
          </w:p>
          <w:p w14:paraId="6C1955F3"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 xml:space="preserve">04/2020 </w:t>
            </w:r>
            <w:r w:rsidRPr="009141A2">
              <w:rPr>
                <w:rFonts w:asciiTheme="minorHAnsi" w:hAnsiTheme="minorHAnsi" w:cstheme="minorHAnsi"/>
                <w:bCs/>
                <w:sz w:val="22"/>
                <w:szCs w:val="22"/>
              </w:rPr>
              <w:t>-</w:t>
            </w:r>
            <w:r>
              <w:rPr>
                <w:rFonts w:asciiTheme="minorHAnsi" w:hAnsiTheme="minorHAnsi" w:cstheme="minorHAnsi"/>
                <w:bCs/>
                <w:sz w:val="22"/>
                <w:szCs w:val="22"/>
              </w:rPr>
              <w:t xml:space="preserve"> 09/2024</w:t>
            </w:r>
          </w:p>
        </w:tc>
        <w:tc>
          <w:tcPr>
            <w:tcW w:w="7631" w:type="dxa"/>
          </w:tcPr>
          <w:p w14:paraId="23033B13"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Weiterbildung zur Steuerfachwirtin, Note „gut“ (2,1)</w:t>
            </w:r>
          </w:p>
          <w:p w14:paraId="4DFDFBAD"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DATEV-Lehrgänge bei der DATEV eG in Ulm</w:t>
            </w:r>
          </w:p>
          <w:p w14:paraId="23AD0965"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Weiterbildung zur Internationalen Bilanzbuchhalterin, Note „sehr gut“ (1,4)</w:t>
            </w:r>
          </w:p>
          <w:p w14:paraId="404E3099" w14:textId="77777777" w:rsidR="00A047A8"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SAP R/3 Lehrgänge bei der SAP AG in Walldorf</w:t>
            </w:r>
          </w:p>
          <w:p w14:paraId="12AB2D4F"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Studium Wirtschaftswissenschaften FernUni Hagen, Note „gut“ (2,2)</w:t>
            </w:r>
          </w:p>
        </w:tc>
      </w:tr>
      <w:tr w:rsidR="00A047A8" w:rsidRPr="009141A2" w14:paraId="77976555" w14:textId="77777777" w:rsidTr="00240799">
        <w:tc>
          <w:tcPr>
            <w:tcW w:w="9923" w:type="dxa"/>
            <w:gridSpan w:val="2"/>
          </w:tcPr>
          <w:p w14:paraId="349FF56F" w14:textId="77777777" w:rsidR="00A047A8" w:rsidRPr="000A77FE" w:rsidRDefault="00A047A8" w:rsidP="00240799">
            <w:pPr>
              <w:ind w:left="57" w:right="57"/>
              <w:rPr>
                <w:rFonts w:asciiTheme="majorHAnsi" w:hAnsiTheme="majorHAnsi" w:cstheme="majorHAnsi"/>
                <w:b/>
                <w:bCs/>
                <w:sz w:val="22"/>
                <w:szCs w:val="22"/>
              </w:rPr>
            </w:pPr>
            <w:r w:rsidRPr="000A77FE">
              <w:rPr>
                <w:rFonts w:asciiTheme="majorHAnsi" w:hAnsiTheme="majorHAnsi" w:cstheme="majorHAnsi"/>
                <w:b/>
                <w:bCs/>
                <w:sz w:val="22"/>
                <w:szCs w:val="22"/>
              </w:rPr>
              <w:t>Sonstige Kenntnisse</w:t>
            </w:r>
          </w:p>
        </w:tc>
      </w:tr>
      <w:tr w:rsidR="00A047A8" w:rsidRPr="009141A2" w14:paraId="0A5BB03C" w14:textId="77777777" w:rsidTr="00240799">
        <w:tc>
          <w:tcPr>
            <w:tcW w:w="2292" w:type="dxa"/>
          </w:tcPr>
          <w:p w14:paraId="06176F0F"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EDV</w:t>
            </w:r>
          </w:p>
          <w:p w14:paraId="4C0C4B9E"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Sprachen</w:t>
            </w:r>
          </w:p>
        </w:tc>
        <w:tc>
          <w:tcPr>
            <w:tcW w:w="7631" w:type="dxa"/>
          </w:tcPr>
          <w:p w14:paraId="0EBDDCF2" w14:textId="77777777" w:rsidR="00A047A8" w:rsidRPr="009141A2" w:rsidRDefault="00A047A8" w:rsidP="00240799">
            <w:pPr>
              <w:ind w:left="57" w:right="57"/>
              <w:rPr>
                <w:rFonts w:asciiTheme="minorHAnsi" w:hAnsiTheme="minorHAnsi" w:cstheme="minorHAnsi"/>
                <w:bCs/>
                <w:sz w:val="22"/>
                <w:szCs w:val="22"/>
                <w:lang w:val="en-GB"/>
              </w:rPr>
            </w:pPr>
            <w:r w:rsidRPr="009141A2">
              <w:rPr>
                <w:rFonts w:asciiTheme="minorHAnsi" w:hAnsiTheme="minorHAnsi" w:cstheme="minorHAnsi"/>
                <w:bCs/>
                <w:sz w:val="22"/>
                <w:szCs w:val="22"/>
                <w:lang w:val="en-GB"/>
              </w:rPr>
              <w:t>MS-Office (Word, Excel, PowerPoint, Access, Outlook)</w:t>
            </w:r>
          </w:p>
          <w:p w14:paraId="24D1DCA6"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Englisch und Französisch (</w:t>
            </w:r>
            <w:r>
              <w:rPr>
                <w:rFonts w:asciiTheme="minorHAnsi" w:hAnsiTheme="minorHAnsi" w:cstheme="minorHAnsi"/>
                <w:bCs/>
                <w:sz w:val="22"/>
                <w:szCs w:val="22"/>
              </w:rPr>
              <w:t xml:space="preserve">verhandlungssicher </w:t>
            </w:r>
            <w:r w:rsidRPr="009141A2">
              <w:rPr>
                <w:rFonts w:asciiTheme="minorHAnsi" w:hAnsiTheme="minorHAnsi" w:cstheme="minorHAnsi"/>
                <w:bCs/>
                <w:sz w:val="22"/>
                <w:szCs w:val="22"/>
              </w:rPr>
              <w:t xml:space="preserve">in </w:t>
            </w:r>
            <w:r>
              <w:rPr>
                <w:rFonts w:asciiTheme="minorHAnsi" w:hAnsiTheme="minorHAnsi" w:cstheme="minorHAnsi"/>
                <w:bCs/>
                <w:sz w:val="22"/>
                <w:szCs w:val="22"/>
              </w:rPr>
              <w:t>Wort</w:t>
            </w:r>
            <w:r w:rsidRPr="009141A2">
              <w:rPr>
                <w:rFonts w:asciiTheme="minorHAnsi" w:hAnsiTheme="minorHAnsi" w:cstheme="minorHAnsi"/>
                <w:bCs/>
                <w:sz w:val="22"/>
                <w:szCs w:val="22"/>
              </w:rPr>
              <w:t xml:space="preserve"> und Schrift)</w:t>
            </w:r>
          </w:p>
          <w:p w14:paraId="220A90A4"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LCCI-Zertifizierung (Level 4), DALF-Zertifizierung (Stufe C1 nach GER)</w:t>
            </w:r>
          </w:p>
        </w:tc>
      </w:tr>
      <w:tr w:rsidR="00A047A8" w:rsidRPr="009141A2" w14:paraId="4C207821" w14:textId="77777777" w:rsidTr="00240799">
        <w:tc>
          <w:tcPr>
            <w:tcW w:w="9923" w:type="dxa"/>
            <w:gridSpan w:val="2"/>
          </w:tcPr>
          <w:p w14:paraId="7A849A4D"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Bonn</w:t>
            </w:r>
            <w:r w:rsidRPr="009141A2">
              <w:rPr>
                <w:rFonts w:asciiTheme="minorHAnsi" w:hAnsiTheme="minorHAnsi" w:cstheme="minorHAnsi"/>
                <w:bCs/>
                <w:sz w:val="22"/>
                <w:szCs w:val="22"/>
              </w:rPr>
              <w:t xml:space="preserve">, </w:t>
            </w:r>
            <w:r>
              <w:rPr>
                <w:rFonts w:asciiTheme="minorHAnsi" w:hAnsiTheme="minorHAnsi" w:cstheme="minorHAnsi"/>
                <w:bCs/>
                <w:sz w:val="22"/>
                <w:szCs w:val="22"/>
              </w:rPr>
              <w:t>28.10</w:t>
            </w:r>
            <w:r w:rsidRPr="009141A2">
              <w:rPr>
                <w:rFonts w:asciiTheme="minorHAnsi" w:hAnsiTheme="minorHAnsi" w:cstheme="minorHAnsi"/>
                <w:bCs/>
                <w:sz w:val="22"/>
                <w:szCs w:val="22"/>
              </w:rPr>
              <w:t>.20</w:t>
            </w:r>
            <w:r>
              <w:rPr>
                <w:rFonts w:asciiTheme="minorHAnsi" w:hAnsiTheme="minorHAnsi" w:cstheme="minorHAnsi"/>
                <w:bCs/>
                <w:sz w:val="22"/>
                <w:szCs w:val="22"/>
              </w:rPr>
              <w:t>24</w:t>
            </w:r>
            <w:r w:rsidRPr="009141A2">
              <w:rPr>
                <w:rFonts w:asciiTheme="minorHAnsi" w:hAnsiTheme="minorHAnsi" w:cstheme="minorHAnsi"/>
                <w:bCs/>
                <w:sz w:val="22"/>
                <w:szCs w:val="22"/>
              </w:rPr>
              <w:t xml:space="preserve"> </w:t>
            </w:r>
          </w:p>
        </w:tc>
      </w:tr>
      <w:tr w:rsidR="00A047A8" w:rsidRPr="009141A2" w14:paraId="5ABECEFB" w14:textId="77777777" w:rsidTr="00240799">
        <w:tc>
          <w:tcPr>
            <w:tcW w:w="9923" w:type="dxa"/>
            <w:gridSpan w:val="2"/>
          </w:tcPr>
          <w:p w14:paraId="14AD6315" w14:textId="77777777" w:rsidR="00A047A8" w:rsidRPr="009141A2" w:rsidRDefault="00A047A8" w:rsidP="00240799">
            <w:pPr>
              <w:spacing w:before="60" w:after="60"/>
              <w:ind w:left="57" w:right="57"/>
              <w:rPr>
                <w:rFonts w:asciiTheme="minorHAnsi" w:hAnsiTheme="minorHAnsi" w:cstheme="minorHAnsi"/>
                <w:bCs/>
                <w:sz w:val="22"/>
                <w:szCs w:val="22"/>
              </w:rPr>
            </w:pPr>
            <w:r w:rsidRPr="009141A2">
              <w:rPr>
                <w:rFonts w:asciiTheme="minorHAnsi" w:hAnsiTheme="minorHAnsi" w:cstheme="minorHAnsi"/>
                <w:bCs/>
                <w:sz w:val="22"/>
                <w:szCs w:val="22"/>
              </w:rPr>
              <w:t>Tanja Jansen</w:t>
            </w:r>
          </w:p>
        </w:tc>
      </w:tr>
    </w:tbl>
    <w:p w14:paraId="65174F6B" w14:textId="77777777" w:rsidR="00A047A8" w:rsidRPr="00691793" w:rsidRDefault="00A047A8" w:rsidP="00A047A8">
      <w:pPr>
        <w:rPr>
          <w:rFonts w:ascii="Calibri" w:hAnsi="Calibri" w:cs="Calibri"/>
          <w:bCs/>
          <w:sz w:val="24"/>
          <w:szCs w:val="24"/>
        </w:rPr>
      </w:pP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A047A8" w14:paraId="447D8C6A" w14:textId="77777777" w:rsidTr="00240799">
        <w:tc>
          <w:tcPr>
            <w:tcW w:w="10194" w:type="dxa"/>
          </w:tcPr>
          <w:p w14:paraId="4A4EACB6" w14:textId="77777777" w:rsidR="00A047A8" w:rsidRPr="000D7E99" w:rsidRDefault="00A047A8" w:rsidP="00240799">
            <w:pPr>
              <w:spacing w:before="60" w:after="60"/>
              <w:ind w:left="57" w:right="57"/>
              <w:jc w:val="both"/>
              <w:rPr>
                <w:rFonts w:asciiTheme="minorHAnsi" w:hAnsiTheme="minorHAnsi" w:cstheme="minorHAnsi"/>
                <w:b/>
                <w:bCs/>
                <w:sz w:val="22"/>
                <w:szCs w:val="22"/>
              </w:rPr>
            </w:pPr>
            <w:r w:rsidRPr="000D7E99">
              <w:rPr>
                <w:rFonts w:asciiTheme="minorHAnsi" w:hAnsiTheme="minorHAnsi" w:cstheme="minorHAnsi"/>
                <w:b/>
                <w:bCs/>
                <w:sz w:val="22"/>
                <w:szCs w:val="22"/>
              </w:rPr>
              <w:t xml:space="preserve">Tax AG </w:t>
            </w:r>
            <w:r>
              <w:rPr>
                <w:rFonts w:asciiTheme="minorHAnsi" w:hAnsiTheme="minorHAnsi" w:cstheme="minorHAnsi"/>
                <w:b/>
                <w:bCs/>
                <w:sz w:val="22"/>
                <w:szCs w:val="22"/>
              </w:rPr>
              <w:t>Bonn</w:t>
            </w:r>
          </w:p>
          <w:p w14:paraId="4744B116" w14:textId="77777777" w:rsidR="00A047A8" w:rsidRPr="009141A2" w:rsidRDefault="00A047A8" w:rsidP="00240799">
            <w:pPr>
              <w:spacing w:before="60" w:after="60"/>
              <w:ind w:left="57" w:right="57"/>
              <w:jc w:val="right"/>
              <w:rPr>
                <w:rFonts w:asciiTheme="minorHAnsi" w:hAnsiTheme="minorHAnsi" w:cstheme="minorHAnsi"/>
                <w:bCs/>
                <w:sz w:val="22"/>
                <w:szCs w:val="22"/>
              </w:rPr>
            </w:pPr>
            <w:r>
              <w:rPr>
                <w:rFonts w:asciiTheme="minorHAnsi" w:hAnsiTheme="minorHAnsi" w:cstheme="minorHAnsi"/>
                <w:bCs/>
                <w:sz w:val="22"/>
                <w:szCs w:val="22"/>
              </w:rPr>
              <w:t>Bonn</w:t>
            </w:r>
            <w:r w:rsidRPr="009141A2">
              <w:rPr>
                <w:rFonts w:asciiTheme="minorHAnsi" w:hAnsiTheme="minorHAnsi" w:cstheme="minorHAnsi"/>
                <w:bCs/>
                <w:sz w:val="22"/>
                <w:szCs w:val="22"/>
              </w:rPr>
              <w:t xml:space="preserve">, </w:t>
            </w:r>
            <w:r>
              <w:rPr>
                <w:rFonts w:asciiTheme="minorHAnsi" w:hAnsiTheme="minorHAnsi" w:cstheme="minorHAnsi"/>
                <w:bCs/>
                <w:sz w:val="22"/>
                <w:szCs w:val="22"/>
              </w:rPr>
              <w:t>28.10.2024</w:t>
            </w:r>
          </w:p>
          <w:p w14:paraId="314A7335" w14:textId="77777777" w:rsidR="00A047A8" w:rsidRPr="00120699" w:rsidRDefault="00A047A8" w:rsidP="00240799">
            <w:pPr>
              <w:spacing w:before="60" w:after="60"/>
              <w:ind w:left="57" w:right="57"/>
              <w:jc w:val="center"/>
              <w:rPr>
                <w:rFonts w:asciiTheme="minorHAnsi" w:hAnsiTheme="minorHAnsi" w:cstheme="minorHAnsi"/>
                <w:b/>
                <w:bCs/>
                <w:sz w:val="22"/>
                <w:szCs w:val="22"/>
              </w:rPr>
            </w:pPr>
            <w:r w:rsidRPr="00120699">
              <w:rPr>
                <w:rFonts w:asciiTheme="minorHAnsi" w:hAnsiTheme="minorHAnsi" w:cstheme="minorHAnsi"/>
                <w:b/>
                <w:bCs/>
                <w:sz w:val="22"/>
                <w:szCs w:val="22"/>
              </w:rPr>
              <w:t>Z w i s c h e n z e u g n i s</w:t>
            </w:r>
          </w:p>
          <w:p w14:paraId="10328668" w14:textId="77777777" w:rsidR="00A047A8" w:rsidRPr="009141A2" w:rsidRDefault="00A047A8" w:rsidP="00240799">
            <w:pPr>
              <w:spacing w:before="60" w:after="60"/>
              <w:ind w:left="57" w:right="57"/>
              <w:jc w:val="both"/>
              <w:rPr>
                <w:rFonts w:asciiTheme="minorHAnsi" w:hAnsiTheme="minorHAnsi" w:cstheme="minorHAnsi"/>
                <w:bCs/>
                <w:sz w:val="22"/>
                <w:szCs w:val="22"/>
              </w:rPr>
            </w:pPr>
            <w:r w:rsidRPr="009141A2">
              <w:rPr>
                <w:rFonts w:asciiTheme="minorHAnsi" w:hAnsiTheme="minorHAnsi" w:cstheme="minorHAnsi"/>
                <w:bCs/>
                <w:sz w:val="22"/>
                <w:szCs w:val="22"/>
              </w:rPr>
              <w:t>Frau Tanja Jansen, geb</w:t>
            </w:r>
            <w:r>
              <w:rPr>
                <w:rFonts w:asciiTheme="minorHAnsi" w:hAnsiTheme="minorHAnsi" w:cstheme="minorHAnsi"/>
                <w:bCs/>
                <w:sz w:val="22"/>
                <w:szCs w:val="22"/>
              </w:rPr>
              <w:t xml:space="preserve">. </w:t>
            </w:r>
            <w:r w:rsidRPr="009141A2">
              <w:rPr>
                <w:rFonts w:asciiTheme="minorHAnsi" w:hAnsiTheme="minorHAnsi" w:cstheme="minorHAnsi"/>
                <w:bCs/>
                <w:sz w:val="22"/>
                <w:szCs w:val="22"/>
              </w:rPr>
              <w:t xml:space="preserve">am 24.06.1969 in Augsburg, </w:t>
            </w:r>
            <w:r>
              <w:rPr>
                <w:rFonts w:asciiTheme="minorHAnsi" w:hAnsiTheme="minorHAnsi" w:cstheme="minorHAnsi"/>
                <w:bCs/>
                <w:sz w:val="22"/>
                <w:szCs w:val="22"/>
              </w:rPr>
              <w:t>arbeitet</w:t>
            </w:r>
            <w:r w:rsidRPr="009141A2">
              <w:rPr>
                <w:rFonts w:asciiTheme="minorHAnsi" w:hAnsiTheme="minorHAnsi" w:cstheme="minorHAnsi"/>
                <w:bCs/>
                <w:sz w:val="22"/>
                <w:szCs w:val="22"/>
              </w:rPr>
              <w:t xml:space="preserve"> seit dem </w:t>
            </w:r>
            <w:r>
              <w:rPr>
                <w:rFonts w:asciiTheme="minorHAnsi" w:hAnsiTheme="minorHAnsi" w:cstheme="minorHAnsi"/>
                <w:bCs/>
                <w:sz w:val="22"/>
                <w:szCs w:val="22"/>
              </w:rPr>
              <w:t>01.07.2005</w:t>
            </w:r>
            <w:r w:rsidRPr="009141A2">
              <w:rPr>
                <w:rFonts w:asciiTheme="minorHAnsi" w:hAnsiTheme="minorHAnsi" w:cstheme="minorHAnsi"/>
                <w:bCs/>
                <w:sz w:val="22"/>
                <w:szCs w:val="22"/>
              </w:rPr>
              <w:t xml:space="preserve"> in unseren Unternehmen.</w:t>
            </w:r>
          </w:p>
          <w:p w14:paraId="7D5B0890" w14:textId="77777777" w:rsidR="00A047A8" w:rsidRPr="009141A2" w:rsidRDefault="00A047A8" w:rsidP="00240799">
            <w:pPr>
              <w:spacing w:before="60"/>
              <w:ind w:left="57" w:right="57"/>
              <w:jc w:val="both"/>
              <w:rPr>
                <w:rFonts w:asciiTheme="minorHAnsi" w:hAnsiTheme="minorHAnsi" w:cstheme="minorHAnsi"/>
                <w:bCs/>
                <w:sz w:val="22"/>
                <w:szCs w:val="22"/>
              </w:rPr>
            </w:pPr>
            <w:r>
              <w:rPr>
                <w:rFonts w:asciiTheme="minorHAnsi" w:hAnsiTheme="minorHAnsi" w:cstheme="minorHAnsi"/>
                <w:bCs/>
                <w:sz w:val="22"/>
                <w:szCs w:val="22"/>
              </w:rPr>
              <w:t>Sie</w:t>
            </w:r>
            <w:r w:rsidRPr="009141A2">
              <w:rPr>
                <w:rFonts w:asciiTheme="minorHAnsi" w:hAnsiTheme="minorHAnsi" w:cstheme="minorHAnsi"/>
                <w:bCs/>
                <w:sz w:val="22"/>
                <w:szCs w:val="22"/>
              </w:rPr>
              <w:t xml:space="preserve"> </w:t>
            </w:r>
            <w:r>
              <w:rPr>
                <w:rFonts w:asciiTheme="minorHAnsi" w:hAnsiTheme="minorHAnsi" w:cstheme="minorHAnsi"/>
                <w:bCs/>
                <w:sz w:val="22"/>
                <w:szCs w:val="22"/>
              </w:rPr>
              <w:t>ist</w:t>
            </w:r>
            <w:r w:rsidRPr="009141A2">
              <w:rPr>
                <w:rFonts w:asciiTheme="minorHAnsi" w:hAnsiTheme="minorHAnsi" w:cstheme="minorHAnsi"/>
                <w:bCs/>
                <w:sz w:val="22"/>
                <w:szCs w:val="22"/>
              </w:rPr>
              <w:t xml:space="preserve"> als Bilanzbuchhalterin </w:t>
            </w:r>
            <w:r>
              <w:rPr>
                <w:rFonts w:asciiTheme="minorHAnsi" w:hAnsiTheme="minorHAnsi" w:cstheme="minorHAnsi"/>
                <w:bCs/>
                <w:sz w:val="22"/>
                <w:szCs w:val="22"/>
              </w:rPr>
              <w:t xml:space="preserve">und Steuerfachwirtin </w:t>
            </w:r>
            <w:r w:rsidRPr="009141A2">
              <w:rPr>
                <w:rFonts w:asciiTheme="minorHAnsi" w:hAnsiTheme="minorHAnsi" w:cstheme="minorHAnsi"/>
                <w:bCs/>
                <w:sz w:val="22"/>
                <w:szCs w:val="22"/>
              </w:rPr>
              <w:t>u.a. mit den folgenden Aufgaben betreut:</w:t>
            </w:r>
          </w:p>
          <w:p w14:paraId="286472C7" w14:textId="77777777" w:rsidR="00A047A8" w:rsidRPr="000D7E99"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sidRPr="000D7E99">
              <w:rPr>
                <w:rFonts w:asciiTheme="minorHAnsi" w:hAnsiTheme="minorHAnsi" w:cstheme="minorHAnsi"/>
                <w:bCs/>
                <w:sz w:val="22"/>
                <w:szCs w:val="22"/>
              </w:rPr>
              <w:t xml:space="preserve">Bearbeitung und Verbuchung komplexer Geschäftsfälle (Inland </w:t>
            </w:r>
            <w:r>
              <w:rPr>
                <w:rFonts w:asciiTheme="minorHAnsi" w:hAnsiTheme="minorHAnsi" w:cstheme="minorHAnsi"/>
                <w:bCs/>
                <w:sz w:val="22"/>
                <w:szCs w:val="22"/>
              </w:rPr>
              <w:t>/</w:t>
            </w:r>
            <w:r w:rsidRPr="000D7E99">
              <w:rPr>
                <w:rFonts w:asciiTheme="minorHAnsi" w:hAnsiTheme="minorHAnsi" w:cstheme="minorHAnsi"/>
                <w:bCs/>
                <w:sz w:val="22"/>
                <w:szCs w:val="22"/>
              </w:rPr>
              <w:t xml:space="preserve"> Ausland</w:t>
            </w:r>
            <w:r>
              <w:rPr>
                <w:rFonts w:asciiTheme="minorHAnsi" w:hAnsiTheme="minorHAnsi" w:cstheme="minorHAnsi"/>
                <w:bCs/>
                <w:sz w:val="22"/>
                <w:szCs w:val="22"/>
              </w:rPr>
              <w:t>; inkl. Nebenbuchhaltung</w:t>
            </w:r>
            <w:r w:rsidRPr="000D7E99">
              <w:rPr>
                <w:rFonts w:asciiTheme="minorHAnsi" w:hAnsiTheme="minorHAnsi" w:cstheme="minorHAnsi"/>
                <w:bCs/>
                <w:sz w:val="22"/>
                <w:szCs w:val="22"/>
              </w:rPr>
              <w:t>)</w:t>
            </w:r>
          </w:p>
          <w:p w14:paraId="3093F683" w14:textId="77777777" w:rsidR="00A047A8" w:rsidRPr="000D7E99"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sidRPr="000D7E99">
              <w:rPr>
                <w:rFonts w:asciiTheme="minorHAnsi" w:hAnsiTheme="minorHAnsi" w:cstheme="minorHAnsi"/>
                <w:bCs/>
                <w:sz w:val="22"/>
                <w:szCs w:val="22"/>
              </w:rPr>
              <w:t>Erstellung von Monats- und Jahresabschlüssen nach HGB und IFRS</w:t>
            </w:r>
          </w:p>
          <w:p w14:paraId="3764DE9A" w14:textId="77777777" w:rsidR="00A047A8"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sidRPr="000D7E99">
              <w:rPr>
                <w:rFonts w:asciiTheme="minorHAnsi" w:hAnsiTheme="minorHAnsi" w:cstheme="minorHAnsi"/>
                <w:bCs/>
                <w:sz w:val="22"/>
                <w:szCs w:val="22"/>
              </w:rPr>
              <w:t>Erstellung monatlicher und jährlicher Steuermeldungen</w:t>
            </w:r>
          </w:p>
          <w:p w14:paraId="33BC79B6" w14:textId="77777777" w:rsidR="00A047A8"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sidRPr="00F370C4">
              <w:rPr>
                <w:rFonts w:asciiTheme="minorHAnsi" w:hAnsiTheme="minorHAnsi" w:cstheme="minorHAnsi"/>
                <w:bCs/>
                <w:sz w:val="22"/>
                <w:szCs w:val="22"/>
              </w:rPr>
              <w:t>Optimierung von Prozessabläufen (intern / unternehmensweit)</w:t>
            </w:r>
            <w:r>
              <w:rPr>
                <w:rFonts w:asciiTheme="minorHAnsi" w:hAnsiTheme="minorHAnsi" w:cstheme="minorHAnsi"/>
                <w:bCs/>
                <w:sz w:val="22"/>
                <w:szCs w:val="22"/>
              </w:rPr>
              <w:t>; Schwerpunkt: Cash-Management</w:t>
            </w:r>
          </w:p>
          <w:p w14:paraId="609604B2" w14:textId="77777777" w:rsidR="00A047A8" w:rsidRPr="00F370C4"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Pr>
                <w:rFonts w:asciiTheme="minorHAnsi" w:hAnsiTheme="minorHAnsi" w:cstheme="minorHAnsi"/>
                <w:bCs/>
                <w:sz w:val="22"/>
                <w:szCs w:val="22"/>
              </w:rPr>
              <w:t>Führung der Kanzlei in Bonn</w:t>
            </w:r>
          </w:p>
          <w:p w14:paraId="763F08BD" w14:textId="77777777" w:rsidR="00A047A8" w:rsidRPr="009141A2" w:rsidRDefault="00A047A8" w:rsidP="00240799">
            <w:pPr>
              <w:spacing w:before="60" w:after="60"/>
              <w:ind w:left="57" w:right="57"/>
              <w:jc w:val="both"/>
              <w:rPr>
                <w:rFonts w:asciiTheme="minorHAnsi" w:hAnsiTheme="minorHAnsi" w:cstheme="minorHAnsi"/>
                <w:bCs/>
                <w:sz w:val="22"/>
                <w:szCs w:val="22"/>
              </w:rPr>
            </w:pPr>
            <w:r w:rsidRPr="009141A2">
              <w:rPr>
                <w:rFonts w:asciiTheme="minorHAnsi" w:hAnsiTheme="minorHAnsi" w:cstheme="minorHAnsi"/>
                <w:bCs/>
                <w:sz w:val="22"/>
                <w:szCs w:val="22"/>
              </w:rPr>
              <w:t xml:space="preserve">Aufgrund ihrer hervorragenden Fachkenntnisse in allen Bereichen des Rechnungswesens sowie der betrieblichen Steuern war Frau Jansen in den Jahren </w:t>
            </w:r>
            <w:r>
              <w:rPr>
                <w:rFonts w:asciiTheme="minorHAnsi" w:hAnsiTheme="minorHAnsi" w:cstheme="minorHAnsi"/>
                <w:bCs/>
                <w:sz w:val="22"/>
                <w:szCs w:val="22"/>
              </w:rPr>
              <w:t>2005</w:t>
            </w:r>
            <w:r w:rsidRPr="009141A2">
              <w:rPr>
                <w:rFonts w:asciiTheme="minorHAnsi" w:hAnsiTheme="minorHAnsi" w:cstheme="minorHAnsi"/>
                <w:bCs/>
                <w:sz w:val="22"/>
                <w:szCs w:val="22"/>
              </w:rPr>
              <w:t>, 20</w:t>
            </w:r>
            <w:r>
              <w:rPr>
                <w:rFonts w:asciiTheme="minorHAnsi" w:hAnsiTheme="minorHAnsi" w:cstheme="minorHAnsi"/>
                <w:bCs/>
                <w:sz w:val="22"/>
                <w:szCs w:val="22"/>
              </w:rPr>
              <w:t>09 und</w:t>
            </w:r>
            <w:r w:rsidRPr="009141A2">
              <w:rPr>
                <w:rFonts w:asciiTheme="minorHAnsi" w:hAnsiTheme="minorHAnsi" w:cstheme="minorHAnsi"/>
                <w:bCs/>
                <w:sz w:val="22"/>
                <w:szCs w:val="22"/>
              </w:rPr>
              <w:t xml:space="preserve"> 20</w:t>
            </w:r>
            <w:r>
              <w:rPr>
                <w:rFonts w:asciiTheme="minorHAnsi" w:hAnsiTheme="minorHAnsi" w:cstheme="minorHAnsi"/>
                <w:bCs/>
                <w:sz w:val="22"/>
                <w:szCs w:val="22"/>
              </w:rPr>
              <w:t xml:space="preserve">16 </w:t>
            </w:r>
            <w:r w:rsidRPr="009141A2">
              <w:rPr>
                <w:rFonts w:asciiTheme="minorHAnsi" w:hAnsiTheme="minorHAnsi" w:cstheme="minorHAnsi"/>
                <w:bCs/>
                <w:sz w:val="22"/>
                <w:szCs w:val="22"/>
              </w:rPr>
              <w:t>jeweils für mehrere Monate in unseren Zweigniederlassungen in Brüssel, London und Paris als stellvertretende Büroleiterin tätig.</w:t>
            </w:r>
          </w:p>
          <w:p w14:paraId="6B3F1FF6" w14:textId="77777777" w:rsidR="00A047A8" w:rsidRDefault="00A047A8" w:rsidP="00240799">
            <w:pPr>
              <w:spacing w:before="60" w:after="60"/>
              <w:ind w:left="57" w:right="57"/>
              <w:jc w:val="both"/>
              <w:rPr>
                <w:rFonts w:asciiTheme="minorHAnsi" w:hAnsiTheme="minorHAnsi" w:cstheme="minorHAnsi"/>
                <w:bCs/>
                <w:sz w:val="22"/>
                <w:szCs w:val="22"/>
              </w:rPr>
            </w:pPr>
            <w:r w:rsidRPr="009141A2">
              <w:rPr>
                <w:rFonts w:asciiTheme="minorHAnsi" w:hAnsiTheme="minorHAnsi" w:cstheme="minorHAnsi"/>
                <w:bCs/>
                <w:sz w:val="22"/>
                <w:szCs w:val="22"/>
              </w:rPr>
              <w:t xml:space="preserve">Frau Jansen ist eine überaus engagierte und kompetente Mitarbeiterin. Sie </w:t>
            </w:r>
            <w:r>
              <w:rPr>
                <w:rFonts w:asciiTheme="minorHAnsi" w:hAnsiTheme="minorHAnsi" w:cstheme="minorHAnsi"/>
                <w:bCs/>
                <w:sz w:val="22"/>
                <w:szCs w:val="22"/>
              </w:rPr>
              <w:t>erfasst</w:t>
            </w:r>
            <w:r w:rsidRPr="009141A2">
              <w:rPr>
                <w:rFonts w:asciiTheme="minorHAnsi" w:hAnsiTheme="minorHAnsi" w:cstheme="minorHAnsi"/>
                <w:bCs/>
                <w:sz w:val="22"/>
                <w:szCs w:val="22"/>
              </w:rPr>
              <w:t xml:space="preserve"> auch hochkomplexe Sachverhalte innerhalb kurzer Zeit</w:t>
            </w:r>
            <w:r>
              <w:rPr>
                <w:rFonts w:asciiTheme="minorHAnsi" w:hAnsiTheme="minorHAnsi" w:cstheme="minorHAnsi"/>
                <w:bCs/>
                <w:sz w:val="22"/>
                <w:szCs w:val="22"/>
              </w:rPr>
              <w:t>;</w:t>
            </w:r>
            <w:r w:rsidRPr="009141A2">
              <w:rPr>
                <w:rFonts w:asciiTheme="minorHAnsi" w:hAnsiTheme="minorHAnsi" w:cstheme="minorHAnsi"/>
                <w:bCs/>
                <w:sz w:val="22"/>
                <w:szCs w:val="22"/>
              </w:rPr>
              <w:t xml:space="preserve"> </w:t>
            </w:r>
            <w:r>
              <w:rPr>
                <w:rFonts w:asciiTheme="minorHAnsi" w:hAnsiTheme="minorHAnsi" w:cstheme="minorHAnsi"/>
                <w:bCs/>
                <w:sz w:val="22"/>
                <w:szCs w:val="22"/>
              </w:rPr>
              <w:t>ihre Expertise wird von unseren deutschen und internationalen Mandanten sehr geschätzt, insbesondere im Hinblick auf Fragen der nationalen und internationalen Steuergestaltung. Sie arbeitet sehr teamorientiert und ist bei Vorgesetzten und Mitarbeitern gleichermaßen beliebt.</w:t>
            </w:r>
          </w:p>
          <w:p w14:paraId="6FBA1062" w14:textId="77777777" w:rsidR="00A047A8" w:rsidRDefault="00A047A8" w:rsidP="00240799">
            <w:pPr>
              <w:spacing w:before="60" w:after="60"/>
              <w:ind w:left="57" w:right="57"/>
              <w:jc w:val="both"/>
              <w:rPr>
                <w:rFonts w:asciiTheme="minorHAnsi" w:hAnsiTheme="minorHAnsi" w:cstheme="minorHAnsi"/>
                <w:bCs/>
                <w:sz w:val="22"/>
                <w:szCs w:val="22"/>
              </w:rPr>
            </w:pPr>
            <w:r w:rsidRPr="000D7E99">
              <w:rPr>
                <w:rFonts w:asciiTheme="minorHAnsi" w:hAnsiTheme="minorHAnsi" w:cstheme="minorHAnsi"/>
                <w:bCs/>
                <w:sz w:val="22"/>
                <w:szCs w:val="22"/>
              </w:rPr>
              <w:t>Frau Jansen ist seit dem 01.01.201</w:t>
            </w:r>
            <w:r>
              <w:rPr>
                <w:rFonts w:asciiTheme="minorHAnsi" w:hAnsiTheme="minorHAnsi" w:cstheme="minorHAnsi"/>
                <w:bCs/>
                <w:sz w:val="22"/>
                <w:szCs w:val="22"/>
              </w:rPr>
              <w:t>0</w:t>
            </w:r>
            <w:r w:rsidRPr="000D7E99">
              <w:rPr>
                <w:rFonts w:asciiTheme="minorHAnsi" w:hAnsiTheme="minorHAnsi" w:cstheme="minorHAnsi"/>
                <w:bCs/>
                <w:sz w:val="22"/>
                <w:szCs w:val="22"/>
              </w:rPr>
              <w:t xml:space="preserve"> stellvertretende Abteilungsleiterin </w:t>
            </w:r>
            <w:r>
              <w:rPr>
                <w:rFonts w:asciiTheme="minorHAnsi" w:hAnsiTheme="minorHAnsi" w:cstheme="minorHAnsi"/>
                <w:bCs/>
                <w:sz w:val="22"/>
                <w:szCs w:val="22"/>
              </w:rPr>
              <w:t xml:space="preserve">„Accounting and Taxation“ </w:t>
            </w:r>
            <w:r w:rsidRPr="000D7E99">
              <w:rPr>
                <w:rFonts w:asciiTheme="minorHAnsi" w:hAnsiTheme="minorHAnsi" w:cstheme="minorHAnsi"/>
                <w:bCs/>
                <w:sz w:val="22"/>
                <w:szCs w:val="22"/>
              </w:rPr>
              <w:t>und in dieser Funktion für 30 Angestellte sowie Auszubildende zuständig.</w:t>
            </w:r>
          </w:p>
          <w:p w14:paraId="50136EB8" w14:textId="77777777" w:rsidR="00A047A8" w:rsidRDefault="00A047A8" w:rsidP="00240799">
            <w:pPr>
              <w:spacing w:before="60" w:after="60"/>
              <w:ind w:left="57" w:right="57"/>
              <w:jc w:val="both"/>
              <w:rPr>
                <w:rFonts w:asciiTheme="minorHAnsi" w:hAnsiTheme="minorHAnsi" w:cstheme="minorHAnsi"/>
                <w:bCs/>
                <w:sz w:val="22"/>
                <w:szCs w:val="22"/>
              </w:rPr>
            </w:pPr>
            <w:r>
              <w:rPr>
                <w:rFonts w:asciiTheme="minorHAnsi" w:hAnsiTheme="minorHAnsi" w:cstheme="minorHAnsi"/>
                <w:bCs/>
                <w:sz w:val="22"/>
                <w:szCs w:val="22"/>
              </w:rPr>
              <w:t>Frau Jansen wird uns aus eigenem Wunsch verlassen, was wir sehr bedauern. Unser Firmensitz wird Ende 2024 nach Hamburg verlegt, aus familiären Gründen kann sie dort nicht für uns tätig werden.</w:t>
            </w:r>
          </w:p>
          <w:p w14:paraId="148B7112" w14:textId="77777777" w:rsidR="00A047A8" w:rsidRDefault="00A047A8" w:rsidP="00240799">
            <w:pPr>
              <w:ind w:left="57" w:right="57"/>
              <w:jc w:val="both"/>
              <w:rPr>
                <w:rFonts w:ascii="Calibri" w:hAnsi="Calibri" w:cs="Calibri"/>
                <w:bCs/>
                <w:sz w:val="24"/>
                <w:szCs w:val="24"/>
              </w:rPr>
            </w:pPr>
            <w:r>
              <w:rPr>
                <w:rFonts w:asciiTheme="minorHAnsi" w:hAnsiTheme="minorHAnsi" w:cstheme="minorHAnsi"/>
                <w:bCs/>
                <w:sz w:val="22"/>
                <w:szCs w:val="22"/>
              </w:rPr>
              <w:t>…</w:t>
            </w:r>
          </w:p>
        </w:tc>
      </w:tr>
    </w:tbl>
    <w:p w14:paraId="1F80A649" w14:textId="77777777" w:rsidR="00A047A8" w:rsidRPr="00397F35" w:rsidRDefault="00A047A8" w:rsidP="00A047A8">
      <w:pPr>
        <w:spacing w:after="240"/>
        <w:jc w:val="center"/>
        <w:rPr>
          <w:rFonts w:ascii="Calibri" w:hAnsi="Calibri" w:cs="Calibri"/>
          <w:b/>
          <w:bCs/>
          <w:sz w:val="24"/>
          <w:szCs w:val="24"/>
          <w:u w:val="words"/>
        </w:rPr>
      </w:pPr>
      <w:r w:rsidRPr="00397F35">
        <w:rPr>
          <w:rFonts w:ascii="Calibri" w:hAnsi="Calibri" w:cs="Calibri"/>
          <w:b/>
          <w:bCs/>
          <w:sz w:val="24"/>
          <w:szCs w:val="24"/>
          <w:u w:val="words"/>
        </w:rPr>
        <w:lastRenderedPageBreak/>
        <w:t xml:space="preserve">Unterlagen </w:t>
      </w:r>
      <w:r>
        <w:rPr>
          <w:rFonts w:ascii="Calibri" w:hAnsi="Calibri" w:cs="Calibri"/>
          <w:b/>
          <w:bCs/>
          <w:sz w:val="24"/>
          <w:szCs w:val="24"/>
          <w:u w:val="words"/>
        </w:rPr>
        <w:t>Timothy Steffens</w:t>
      </w:r>
      <w:r w:rsidRPr="00397F35">
        <w:rPr>
          <w:rFonts w:ascii="Calibri" w:hAnsi="Calibri" w:cs="Calibri"/>
          <w:b/>
          <w:bCs/>
          <w:sz w:val="24"/>
          <w:szCs w:val="24"/>
          <w:u w:val="words"/>
        </w:rPr>
        <w:t xml:space="preserve"> (</w:t>
      </w:r>
      <w:r>
        <w:rPr>
          <w:rFonts w:ascii="Calibri" w:hAnsi="Calibri" w:cs="Calibri"/>
          <w:b/>
          <w:bCs/>
          <w:sz w:val="24"/>
          <w:szCs w:val="24"/>
          <w:u w:val="words"/>
        </w:rPr>
        <w:t>2</w:t>
      </w:r>
      <w:r w:rsidRPr="00397F35">
        <w:rPr>
          <w:rFonts w:ascii="Calibri" w:hAnsi="Calibri" w:cs="Calibri"/>
          <w:b/>
          <w:bCs/>
          <w:sz w:val="24"/>
          <w:szCs w:val="24"/>
          <w:u w:val="words"/>
        </w:rPr>
        <w:t>)</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A047A8" w:rsidRPr="0083323E" w14:paraId="703DF3F3" w14:textId="77777777" w:rsidTr="00240799">
        <w:tc>
          <w:tcPr>
            <w:tcW w:w="10194" w:type="dxa"/>
          </w:tcPr>
          <w:p w14:paraId="257807F4"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Timothy Steffens</w:t>
            </w:r>
          </w:p>
          <w:p w14:paraId="08D5CF6B"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Marienplatz 22</w:t>
            </w:r>
          </w:p>
          <w:p w14:paraId="0D83030E"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80331 München</w:t>
            </w:r>
          </w:p>
          <w:p w14:paraId="7618F8FD" w14:textId="77777777" w:rsidR="00A047A8" w:rsidRDefault="00A047A8" w:rsidP="00240799">
            <w:pPr>
              <w:ind w:left="57" w:right="57"/>
              <w:rPr>
                <w:rFonts w:ascii="Calibri" w:hAnsi="Calibri" w:cs="Calibri"/>
                <w:bCs/>
                <w:sz w:val="24"/>
                <w:szCs w:val="24"/>
              </w:rPr>
            </w:pPr>
          </w:p>
          <w:p w14:paraId="3714F7FF" w14:textId="77777777" w:rsidR="00A047A8" w:rsidRDefault="00A047A8" w:rsidP="00240799">
            <w:pPr>
              <w:ind w:left="57" w:right="57"/>
              <w:jc w:val="right"/>
              <w:rPr>
                <w:rFonts w:ascii="Calibri" w:hAnsi="Calibri" w:cs="Calibri"/>
                <w:bCs/>
                <w:sz w:val="24"/>
                <w:szCs w:val="24"/>
              </w:rPr>
            </w:pPr>
            <w:r>
              <w:rPr>
                <w:rFonts w:ascii="Calibri" w:hAnsi="Calibri" w:cs="Calibri"/>
                <w:bCs/>
                <w:sz w:val="24"/>
                <w:szCs w:val="24"/>
              </w:rPr>
              <w:t>29.10.2024</w:t>
            </w:r>
          </w:p>
          <w:p w14:paraId="3A7AD5AB" w14:textId="77777777" w:rsidR="00A047A8" w:rsidRDefault="00A047A8" w:rsidP="00240799">
            <w:pPr>
              <w:ind w:left="57" w:right="57"/>
              <w:rPr>
                <w:rFonts w:ascii="Calibri" w:hAnsi="Calibri" w:cs="Calibri"/>
                <w:bCs/>
                <w:sz w:val="24"/>
                <w:szCs w:val="24"/>
              </w:rPr>
            </w:pPr>
          </w:p>
          <w:p w14:paraId="1563C768"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Wedelstaedt GmbH</w:t>
            </w:r>
          </w:p>
          <w:p w14:paraId="2FE5A2CB"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Aachener Straße 422</w:t>
            </w:r>
          </w:p>
          <w:p w14:paraId="17A32090"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50674 Köln</w:t>
            </w:r>
          </w:p>
          <w:p w14:paraId="6824ED7B" w14:textId="77777777" w:rsidR="00A047A8" w:rsidRDefault="00A047A8" w:rsidP="00240799">
            <w:pPr>
              <w:spacing w:before="240" w:after="240"/>
              <w:ind w:left="57" w:right="57"/>
              <w:jc w:val="both"/>
              <w:rPr>
                <w:rFonts w:ascii="Calibri" w:hAnsi="Calibri" w:cs="Calibri"/>
                <w:bCs/>
                <w:sz w:val="24"/>
                <w:szCs w:val="24"/>
              </w:rPr>
            </w:pPr>
            <w:r>
              <w:rPr>
                <w:rFonts w:ascii="Calibri" w:hAnsi="Calibri" w:cs="Calibri"/>
                <w:bCs/>
                <w:sz w:val="24"/>
                <w:szCs w:val="24"/>
              </w:rPr>
              <w:t>Sehr geehrte Damen und Herren,</w:t>
            </w:r>
          </w:p>
          <w:p w14:paraId="6BB77839"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an der von Ihnen über StepStone am 26.10.2024 ausgeschriebenen Stelle als Bilanzbuchhaltungskraft (mit Führungserfahrung) bin ich sehr stark interessiert.</w:t>
            </w:r>
          </w:p>
          <w:p w14:paraId="788C1C2A"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Nach meiner erfolgreich abgeschlossen Ausbildung als Steuerfachangestellter habe ich parallel zu meiner Vollzeit-Berufstätigkeit (ich arbeite in der nationalen und internationalen Bilanzbuchhaltung) 2021 ein Fernstudium an der Fresenius-Hochschule in Salzburg (Österreich) aufgenommen: Schwerpunkt: Finanzen und Controlling: Im Juli 2025 werde ich dort meine Bachelor-Arbeit abgeben. Mein bisheriger Notendurchschnitt liegt bei 1,2. Im Rahmen meines Studiums habe ich ein umfangreiches Wissen in SAP S4/Hana 2023 erworben, was ich durch Zertifikate nachweisen kann.</w:t>
            </w:r>
          </w:p>
          <w:p w14:paraId="32216208"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Ich verfüge über vertiefte Kenntnisse in DATEV und MS-Office. Bei meinem jetzigen Arbeitgeber bin ich u.a. eigenverantwortlich zuständig für die komplette Abwicklung der Finanz- und Bilanzbuchhaltung von 10 britischen und US-amerikanische Mandanten, die Zweigniederlassungen im Raum München haben. Diese Mandanten betreue ich auch in Fragen des nationalen und internationalen Steuerrechts.</w:t>
            </w:r>
          </w:p>
          <w:p w14:paraId="45BAA09A"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Ich bin 2-sprachig aufgewachsen (meine Mutter ist Britin); mein Englisch ist fließend. Während meiner Schulzeit war ich für 1 Schuljahr Austauschschüler in Kobe (Japan).</w:t>
            </w:r>
          </w:p>
          <w:p w14:paraId="23B009AA"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 xml:space="preserve">Da mein Arbeitgeber nichts von meinem Wunsch weiß, mich beruflich verändern zu wollen, kann ich Ihnen leider nur das Zeugnis meines 1. Arbeitgebers zur Verfügung stellen. </w:t>
            </w:r>
          </w:p>
          <w:p w14:paraId="336F90CE"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Ich hoffe, Sie geben mir – obwohl ich noch nicht alle Anforderungen 1:1 erfülle – eine Chance. Sie werden einen sehr engagierten und motivierten Mitarbeiter bekommen. Selbstverständlich bin ich gerne bereit, nach München umzuziehen und die Bilanzbuchhalter-Prüfung zeitnah abzulegen.</w:t>
            </w:r>
          </w:p>
          <w:p w14:paraId="5A1304B4"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Ich kann bereits am 01.01.2025 bei Ihnen anfangen.</w:t>
            </w:r>
          </w:p>
          <w:p w14:paraId="26A84D60"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Wann darf ich mich bei Ihnen persönlich vorstellen?</w:t>
            </w:r>
          </w:p>
          <w:p w14:paraId="21AD2981"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Mit freundlichen Grüßen</w:t>
            </w:r>
          </w:p>
          <w:p w14:paraId="0B1DF43C" w14:textId="77777777" w:rsidR="00A047A8" w:rsidRPr="00B35E5F" w:rsidRDefault="00A047A8" w:rsidP="00240799">
            <w:pPr>
              <w:spacing w:before="240" w:after="240"/>
              <w:ind w:left="57" w:right="57"/>
              <w:rPr>
                <w:rFonts w:ascii="Chiller" w:hAnsi="Chiller" w:cs="Calibri"/>
                <w:bCs/>
                <w:sz w:val="28"/>
                <w:szCs w:val="28"/>
              </w:rPr>
            </w:pPr>
            <w:r>
              <w:rPr>
                <w:rFonts w:ascii="Chiller" w:hAnsi="Chiller" w:cs="Calibri"/>
                <w:bCs/>
                <w:sz w:val="28"/>
                <w:szCs w:val="28"/>
              </w:rPr>
              <w:t>Timothy</w:t>
            </w:r>
            <w:r w:rsidRPr="00B35E5F">
              <w:rPr>
                <w:rFonts w:ascii="Chiller" w:hAnsi="Chiller" w:cs="Calibri"/>
                <w:bCs/>
                <w:sz w:val="28"/>
                <w:szCs w:val="28"/>
              </w:rPr>
              <w:t xml:space="preserve"> Steffens</w:t>
            </w:r>
          </w:p>
          <w:p w14:paraId="172F6862" w14:textId="77777777" w:rsidR="00A047A8" w:rsidRDefault="00A047A8" w:rsidP="00240799">
            <w:pPr>
              <w:ind w:left="57" w:right="57"/>
              <w:rPr>
                <w:rFonts w:ascii="Calibri" w:hAnsi="Calibri" w:cs="Calibri"/>
                <w:bCs/>
                <w:sz w:val="24"/>
                <w:szCs w:val="24"/>
              </w:rPr>
            </w:pPr>
            <w:r>
              <w:rPr>
                <w:rFonts w:ascii="Calibri" w:hAnsi="Calibri" w:cs="Calibri"/>
                <w:bCs/>
                <w:sz w:val="24"/>
                <w:szCs w:val="24"/>
              </w:rPr>
              <w:t>Timothy Steffens</w:t>
            </w:r>
          </w:p>
          <w:p w14:paraId="10C42F20" w14:textId="77777777" w:rsidR="00A047A8" w:rsidRDefault="00A047A8" w:rsidP="00240799">
            <w:pPr>
              <w:ind w:left="57" w:right="57"/>
              <w:rPr>
                <w:rFonts w:ascii="Calibri" w:hAnsi="Calibri" w:cs="Calibri"/>
                <w:bCs/>
                <w:sz w:val="24"/>
                <w:szCs w:val="24"/>
              </w:rPr>
            </w:pPr>
          </w:p>
          <w:p w14:paraId="5150A8F4" w14:textId="77777777" w:rsidR="00A047A8" w:rsidRPr="004570E6" w:rsidRDefault="00A047A8" w:rsidP="00240799">
            <w:pPr>
              <w:ind w:left="57" w:right="57"/>
              <w:rPr>
                <w:rFonts w:ascii="Calibri" w:hAnsi="Calibri" w:cs="Calibri"/>
                <w:bCs/>
                <w:sz w:val="20"/>
                <w:u w:val="single"/>
              </w:rPr>
            </w:pPr>
            <w:r w:rsidRPr="004570E6">
              <w:rPr>
                <w:rFonts w:ascii="Calibri" w:hAnsi="Calibri" w:cs="Calibri"/>
                <w:bCs/>
                <w:sz w:val="20"/>
                <w:u w:val="single"/>
              </w:rPr>
              <w:t>Anlagen</w:t>
            </w:r>
          </w:p>
          <w:p w14:paraId="1E6E79AD" w14:textId="77777777" w:rsidR="00A047A8" w:rsidRPr="004570E6" w:rsidRDefault="00A047A8" w:rsidP="00240799">
            <w:pPr>
              <w:ind w:left="57" w:right="57"/>
              <w:rPr>
                <w:rFonts w:ascii="Calibri" w:hAnsi="Calibri" w:cs="Calibri"/>
                <w:bCs/>
                <w:sz w:val="20"/>
              </w:rPr>
            </w:pPr>
            <w:r w:rsidRPr="004570E6">
              <w:rPr>
                <w:rFonts w:ascii="Calibri" w:hAnsi="Calibri" w:cs="Calibri"/>
                <w:bCs/>
                <w:sz w:val="20"/>
              </w:rPr>
              <w:t>1 tabellarischer Lebenslauf</w:t>
            </w:r>
          </w:p>
          <w:p w14:paraId="0F3E9DF2" w14:textId="77777777" w:rsidR="00A047A8" w:rsidRPr="0083323E" w:rsidRDefault="00A047A8" w:rsidP="00240799">
            <w:pPr>
              <w:ind w:left="57" w:right="57"/>
              <w:rPr>
                <w:rFonts w:ascii="Calibri" w:hAnsi="Calibri" w:cs="Calibri"/>
                <w:bCs/>
                <w:sz w:val="22"/>
                <w:szCs w:val="22"/>
              </w:rPr>
            </w:pPr>
            <w:r>
              <w:rPr>
                <w:rFonts w:ascii="Calibri" w:hAnsi="Calibri" w:cs="Calibri"/>
                <w:bCs/>
                <w:sz w:val="24"/>
                <w:szCs w:val="24"/>
              </w:rPr>
              <w:t>…</w:t>
            </w:r>
          </w:p>
        </w:tc>
      </w:tr>
    </w:tbl>
    <w:p w14:paraId="13C4A379" w14:textId="77777777" w:rsidR="00A047A8" w:rsidRDefault="00A047A8" w:rsidP="00A047A8">
      <w:pPr>
        <w:spacing w:after="240"/>
        <w:jc w:val="center"/>
        <w:rPr>
          <w:rFonts w:ascii="Calibri" w:hAnsi="Calibri" w:cs="Calibri"/>
          <w:b/>
          <w:bCs/>
          <w:sz w:val="24"/>
          <w:szCs w:val="24"/>
          <w:u w:val="words"/>
        </w:rPr>
      </w:pPr>
    </w:p>
    <w:p w14:paraId="79C00589" w14:textId="77777777" w:rsidR="00A047A8" w:rsidRPr="00397F35" w:rsidRDefault="00A047A8" w:rsidP="00A047A8">
      <w:pPr>
        <w:spacing w:after="240"/>
        <w:jc w:val="center"/>
        <w:rPr>
          <w:rFonts w:ascii="Calibri" w:hAnsi="Calibri" w:cs="Calibri"/>
          <w:b/>
          <w:bCs/>
          <w:sz w:val="24"/>
          <w:szCs w:val="24"/>
          <w:u w:val="words"/>
        </w:rPr>
      </w:pPr>
      <w:r w:rsidRPr="00397F35">
        <w:rPr>
          <w:rFonts w:ascii="Calibri" w:hAnsi="Calibri" w:cs="Calibri"/>
          <w:b/>
          <w:bCs/>
          <w:sz w:val="24"/>
          <w:szCs w:val="24"/>
          <w:u w:val="words"/>
        </w:rPr>
        <w:lastRenderedPageBreak/>
        <w:t xml:space="preserve">Unterlagen </w:t>
      </w:r>
      <w:r>
        <w:rPr>
          <w:rFonts w:ascii="Calibri" w:hAnsi="Calibri" w:cs="Calibri"/>
          <w:b/>
          <w:bCs/>
          <w:sz w:val="24"/>
          <w:szCs w:val="24"/>
          <w:u w:val="words"/>
        </w:rPr>
        <w:t>Herr Steffens</w:t>
      </w:r>
      <w:r w:rsidRPr="00397F35">
        <w:rPr>
          <w:rFonts w:ascii="Calibri" w:hAnsi="Calibri" w:cs="Calibri"/>
          <w:b/>
          <w:bCs/>
          <w:sz w:val="24"/>
          <w:szCs w:val="24"/>
          <w:u w:val="words"/>
        </w:rPr>
        <w:t xml:space="preserve"> (</w:t>
      </w:r>
      <w:r>
        <w:rPr>
          <w:rFonts w:ascii="Calibri" w:hAnsi="Calibri" w:cs="Calibri"/>
          <w:b/>
          <w:bCs/>
          <w:sz w:val="24"/>
          <w:szCs w:val="24"/>
          <w:u w:val="words"/>
        </w:rPr>
        <w:t>2</w:t>
      </w:r>
      <w:r w:rsidRPr="00397F35">
        <w:rPr>
          <w:rFonts w:ascii="Calibri" w:hAnsi="Calibri" w:cs="Calibri"/>
          <w:b/>
          <w:bCs/>
          <w:sz w:val="24"/>
          <w:szCs w:val="24"/>
          <w:u w:val="words"/>
        </w:rPr>
        <w:t>)</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2292"/>
        <w:gridCol w:w="7631"/>
      </w:tblGrid>
      <w:tr w:rsidR="00A047A8" w:rsidRPr="00DA19FE" w14:paraId="074F353D" w14:textId="77777777" w:rsidTr="00240799">
        <w:tc>
          <w:tcPr>
            <w:tcW w:w="9923" w:type="dxa"/>
            <w:gridSpan w:val="2"/>
          </w:tcPr>
          <w:p w14:paraId="56A15BE5" w14:textId="77777777" w:rsidR="00A047A8" w:rsidRPr="00DA19FE" w:rsidRDefault="00A047A8" w:rsidP="00240799">
            <w:pPr>
              <w:spacing w:before="60" w:after="60"/>
              <w:ind w:left="57" w:right="57"/>
              <w:jc w:val="center"/>
              <w:rPr>
                <w:rFonts w:asciiTheme="minorHAnsi" w:hAnsiTheme="minorHAnsi" w:cstheme="minorHAnsi"/>
                <w:bCs/>
                <w:sz w:val="22"/>
                <w:szCs w:val="22"/>
              </w:rPr>
            </w:pPr>
            <w:r w:rsidRPr="00DA19FE">
              <w:rPr>
                <w:rFonts w:asciiTheme="minorHAnsi" w:hAnsiTheme="minorHAnsi" w:cstheme="minorHAnsi"/>
                <w:bCs/>
                <w:sz w:val="22"/>
                <w:szCs w:val="22"/>
                <w:shd w:val="clear" w:color="auto" w:fill="F2F2F2" w:themeFill="background1" w:themeFillShade="F2"/>
              </w:rPr>
              <w:t>Timothy Steffens * Marienplatz 22 * 80331 München * E-Mail:</w:t>
            </w:r>
            <w:r w:rsidRPr="00DA19FE">
              <w:rPr>
                <w:rFonts w:asciiTheme="minorHAnsi" w:hAnsiTheme="minorHAnsi" w:cstheme="minorHAnsi"/>
                <w:bCs/>
                <w:sz w:val="22"/>
                <w:szCs w:val="22"/>
              </w:rPr>
              <w:t xml:space="preserve"> steffenstim</w:t>
            </w:r>
            <w:r>
              <w:rPr>
                <w:rFonts w:asciiTheme="minorHAnsi" w:hAnsiTheme="minorHAnsi" w:cstheme="minorHAnsi"/>
                <w:bCs/>
                <w:sz w:val="22"/>
                <w:szCs w:val="22"/>
              </w:rPr>
              <w:t>@gmail.com</w:t>
            </w:r>
            <w:r w:rsidRPr="00DA19FE">
              <w:rPr>
                <w:rFonts w:asciiTheme="minorHAnsi" w:hAnsiTheme="minorHAnsi" w:cstheme="minorHAnsi"/>
                <w:bCs/>
                <w:sz w:val="22"/>
                <w:szCs w:val="22"/>
              </w:rPr>
              <w:t>.</w:t>
            </w:r>
          </w:p>
        </w:tc>
      </w:tr>
      <w:tr w:rsidR="00A047A8" w:rsidRPr="009141A2" w14:paraId="733E8C26" w14:textId="77777777" w:rsidTr="00240799">
        <w:tc>
          <w:tcPr>
            <w:tcW w:w="9923" w:type="dxa"/>
            <w:gridSpan w:val="2"/>
          </w:tcPr>
          <w:p w14:paraId="04BA1EDC" w14:textId="77777777" w:rsidR="00A047A8" w:rsidRPr="000D7E99" w:rsidRDefault="00A047A8" w:rsidP="00240799">
            <w:pPr>
              <w:spacing w:before="60" w:after="60"/>
              <w:ind w:left="57" w:right="57"/>
              <w:jc w:val="center"/>
              <w:rPr>
                <w:rFonts w:asciiTheme="minorHAnsi" w:hAnsiTheme="minorHAnsi" w:cstheme="minorHAnsi"/>
                <w:b/>
                <w:bCs/>
                <w:sz w:val="22"/>
                <w:szCs w:val="22"/>
              </w:rPr>
            </w:pPr>
            <w:r w:rsidRPr="000D7E99">
              <w:rPr>
                <w:rFonts w:asciiTheme="minorHAnsi" w:hAnsiTheme="minorHAnsi" w:cstheme="minorHAnsi"/>
                <w:b/>
                <w:bCs/>
                <w:sz w:val="22"/>
                <w:szCs w:val="22"/>
              </w:rPr>
              <w:t>Lebenslauf</w:t>
            </w:r>
          </w:p>
        </w:tc>
      </w:tr>
      <w:tr w:rsidR="00A047A8" w:rsidRPr="009141A2" w14:paraId="55260F9D" w14:textId="77777777" w:rsidTr="00240799">
        <w:tc>
          <w:tcPr>
            <w:tcW w:w="9923" w:type="dxa"/>
            <w:gridSpan w:val="2"/>
          </w:tcPr>
          <w:p w14:paraId="419390C8" w14:textId="77777777" w:rsidR="00A047A8" w:rsidRPr="009141A2" w:rsidRDefault="00A047A8" w:rsidP="00240799">
            <w:pPr>
              <w:ind w:left="57" w:right="57"/>
              <w:jc w:val="both"/>
              <w:rPr>
                <w:rFonts w:asciiTheme="minorHAnsi" w:hAnsiTheme="minorHAnsi" w:cstheme="minorHAnsi"/>
                <w:bCs/>
                <w:sz w:val="22"/>
                <w:szCs w:val="22"/>
              </w:rPr>
            </w:pPr>
            <w:r w:rsidRPr="000A77FE">
              <w:rPr>
                <w:rFonts w:asciiTheme="majorHAnsi" w:hAnsiTheme="majorHAnsi" w:cstheme="majorHAnsi"/>
                <w:b/>
                <w:bCs/>
                <w:sz w:val="22"/>
                <w:szCs w:val="22"/>
              </w:rPr>
              <w:t>Persönliche Angaben</w:t>
            </w:r>
          </w:p>
        </w:tc>
      </w:tr>
      <w:tr w:rsidR="00A047A8" w:rsidRPr="009141A2" w14:paraId="1FA76329" w14:textId="77777777" w:rsidTr="00240799">
        <w:tc>
          <w:tcPr>
            <w:tcW w:w="2292" w:type="dxa"/>
          </w:tcPr>
          <w:p w14:paraId="3031D466" w14:textId="77777777" w:rsidR="00A047A8" w:rsidRPr="009141A2" w:rsidRDefault="00A047A8" w:rsidP="00240799">
            <w:pPr>
              <w:ind w:left="57" w:right="57"/>
              <w:rPr>
                <w:rFonts w:asciiTheme="minorHAnsi" w:hAnsiTheme="minorHAnsi" w:cstheme="minorHAnsi"/>
                <w:bCs/>
                <w:sz w:val="22"/>
                <w:szCs w:val="22"/>
              </w:rPr>
            </w:pPr>
            <w:r w:rsidRPr="009141A2">
              <w:rPr>
                <w:rFonts w:asciiTheme="majorHAnsi" w:hAnsiTheme="majorHAnsi" w:cstheme="majorHAnsi"/>
                <w:bCs/>
                <w:sz w:val="22"/>
                <w:szCs w:val="22"/>
              </w:rPr>
              <w:t>Geburtsdatum</w:t>
            </w:r>
            <w:r w:rsidRPr="009141A2">
              <w:rPr>
                <w:rFonts w:asciiTheme="minorHAnsi" w:hAnsiTheme="minorHAnsi" w:cstheme="minorHAnsi"/>
                <w:bCs/>
                <w:sz w:val="22"/>
                <w:szCs w:val="22"/>
              </w:rPr>
              <w:t>/-ort</w:t>
            </w:r>
          </w:p>
          <w:p w14:paraId="02AE2925"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w:t>
            </w:r>
          </w:p>
        </w:tc>
        <w:tc>
          <w:tcPr>
            <w:tcW w:w="7631" w:type="dxa"/>
          </w:tcPr>
          <w:p w14:paraId="6E6D2CFB"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20.09.1994</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Birmingham</w:t>
            </w:r>
          </w:p>
          <w:p w14:paraId="6D639065" w14:textId="77777777" w:rsidR="00A047A8" w:rsidRPr="009141A2" w:rsidRDefault="00A047A8" w:rsidP="00240799">
            <w:pPr>
              <w:ind w:left="57" w:right="57"/>
              <w:rPr>
                <w:rFonts w:asciiTheme="minorHAnsi" w:hAnsiTheme="minorHAnsi" w:cstheme="minorHAnsi"/>
                <w:bCs/>
                <w:sz w:val="22"/>
                <w:szCs w:val="22"/>
              </w:rPr>
            </w:pPr>
          </w:p>
        </w:tc>
      </w:tr>
      <w:tr w:rsidR="00A047A8" w:rsidRPr="009141A2" w14:paraId="0C3BD682" w14:textId="77777777" w:rsidTr="00240799">
        <w:tc>
          <w:tcPr>
            <w:tcW w:w="9923" w:type="dxa"/>
            <w:gridSpan w:val="2"/>
          </w:tcPr>
          <w:p w14:paraId="7393E818"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Schulbesuch</w:t>
            </w:r>
          </w:p>
        </w:tc>
      </w:tr>
      <w:tr w:rsidR="00A047A8" w:rsidRPr="009141A2" w14:paraId="215C213C" w14:textId="77777777" w:rsidTr="00240799">
        <w:tc>
          <w:tcPr>
            <w:tcW w:w="2292" w:type="dxa"/>
          </w:tcPr>
          <w:p w14:paraId="6EA10161"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2000</w:t>
            </w:r>
            <w:r w:rsidRPr="009141A2">
              <w:rPr>
                <w:rFonts w:asciiTheme="minorHAnsi" w:hAnsiTheme="minorHAnsi" w:cstheme="minorHAnsi"/>
                <w:bCs/>
                <w:sz w:val="22"/>
                <w:szCs w:val="22"/>
              </w:rPr>
              <w:t xml:space="preserve"> - </w:t>
            </w:r>
            <w:r>
              <w:rPr>
                <w:rFonts w:asciiTheme="minorHAnsi" w:hAnsiTheme="minorHAnsi" w:cstheme="minorHAnsi"/>
                <w:bCs/>
                <w:sz w:val="22"/>
                <w:szCs w:val="22"/>
              </w:rPr>
              <w:t>2005</w:t>
            </w:r>
          </w:p>
          <w:p w14:paraId="31BEE35F"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2005</w:t>
            </w:r>
            <w:r w:rsidRPr="009141A2">
              <w:rPr>
                <w:rFonts w:asciiTheme="minorHAnsi" w:hAnsiTheme="minorHAnsi" w:cstheme="minorHAnsi"/>
                <w:bCs/>
                <w:sz w:val="22"/>
                <w:szCs w:val="22"/>
              </w:rPr>
              <w:t xml:space="preserve"> - </w:t>
            </w:r>
            <w:r>
              <w:rPr>
                <w:rFonts w:asciiTheme="minorHAnsi" w:hAnsiTheme="minorHAnsi" w:cstheme="minorHAnsi"/>
                <w:bCs/>
                <w:sz w:val="22"/>
                <w:szCs w:val="22"/>
              </w:rPr>
              <w:t>2012</w:t>
            </w:r>
          </w:p>
        </w:tc>
        <w:tc>
          <w:tcPr>
            <w:tcW w:w="7631" w:type="dxa"/>
          </w:tcPr>
          <w:p w14:paraId="0325742E"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Staatliche Grundschule</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München</w:t>
            </w:r>
          </w:p>
          <w:p w14:paraId="4EE6B2D2" w14:textId="77777777" w:rsidR="00A047A8"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 xml:space="preserve">Bilinguales Gymnasium in München; </w:t>
            </w:r>
            <w:r w:rsidRPr="009141A2">
              <w:rPr>
                <w:rFonts w:asciiTheme="minorHAnsi" w:hAnsiTheme="minorHAnsi" w:cstheme="minorHAnsi"/>
                <w:bCs/>
                <w:sz w:val="22"/>
                <w:szCs w:val="22"/>
              </w:rPr>
              <w:t>Abitur mit der Note „</w:t>
            </w:r>
            <w:r>
              <w:rPr>
                <w:rFonts w:asciiTheme="minorHAnsi" w:hAnsiTheme="minorHAnsi" w:cstheme="minorHAnsi"/>
                <w:bCs/>
                <w:sz w:val="22"/>
                <w:szCs w:val="22"/>
              </w:rPr>
              <w:t>sehr gut</w:t>
            </w:r>
            <w:r w:rsidRPr="009141A2">
              <w:rPr>
                <w:rFonts w:asciiTheme="minorHAnsi" w:hAnsiTheme="minorHAnsi" w:cstheme="minorHAnsi"/>
                <w:bCs/>
                <w:sz w:val="22"/>
                <w:szCs w:val="22"/>
              </w:rPr>
              <w:t>“ (</w:t>
            </w:r>
            <w:r>
              <w:rPr>
                <w:rFonts w:asciiTheme="minorHAnsi" w:hAnsiTheme="minorHAnsi" w:cstheme="minorHAnsi"/>
                <w:bCs/>
                <w:sz w:val="22"/>
                <w:szCs w:val="22"/>
              </w:rPr>
              <w:t>1</w:t>
            </w:r>
            <w:r w:rsidRPr="009141A2">
              <w:rPr>
                <w:rFonts w:asciiTheme="minorHAnsi" w:hAnsiTheme="minorHAnsi" w:cstheme="minorHAnsi"/>
                <w:bCs/>
                <w:sz w:val="22"/>
                <w:szCs w:val="22"/>
              </w:rPr>
              <w:t>,</w:t>
            </w:r>
            <w:r>
              <w:rPr>
                <w:rFonts w:asciiTheme="minorHAnsi" w:hAnsiTheme="minorHAnsi" w:cstheme="minorHAnsi"/>
                <w:bCs/>
                <w:sz w:val="22"/>
                <w:szCs w:val="22"/>
              </w:rPr>
              <w:t>0)</w:t>
            </w:r>
          </w:p>
          <w:p w14:paraId="0366FF48"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1 Schuljahr übersprungen</w:t>
            </w:r>
          </w:p>
        </w:tc>
      </w:tr>
      <w:tr w:rsidR="00A047A8" w:rsidRPr="009141A2" w14:paraId="00531533" w14:textId="77777777" w:rsidTr="00240799">
        <w:tc>
          <w:tcPr>
            <w:tcW w:w="9923" w:type="dxa"/>
            <w:gridSpan w:val="2"/>
          </w:tcPr>
          <w:p w14:paraId="6673B77D"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Berufsausbildung</w:t>
            </w:r>
          </w:p>
        </w:tc>
      </w:tr>
      <w:tr w:rsidR="00A047A8" w:rsidRPr="009141A2" w14:paraId="2F4D0886" w14:textId="77777777" w:rsidTr="00240799">
        <w:tc>
          <w:tcPr>
            <w:tcW w:w="2292" w:type="dxa"/>
          </w:tcPr>
          <w:p w14:paraId="0E60F064"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08/</w:t>
            </w:r>
            <w:r>
              <w:rPr>
                <w:rFonts w:asciiTheme="minorHAnsi" w:hAnsiTheme="minorHAnsi" w:cstheme="minorHAnsi"/>
                <w:bCs/>
                <w:sz w:val="22"/>
                <w:szCs w:val="22"/>
              </w:rPr>
              <w:t>2012</w:t>
            </w:r>
            <w:r w:rsidRPr="009141A2">
              <w:rPr>
                <w:rFonts w:asciiTheme="minorHAnsi" w:hAnsiTheme="minorHAnsi" w:cstheme="minorHAnsi"/>
                <w:bCs/>
                <w:sz w:val="22"/>
                <w:szCs w:val="22"/>
              </w:rPr>
              <w:t xml:space="preserve"> - 04/</w:t>
            </w:r>
            <w:r>
              <w:rPr>
                <w:rFonts w:asciiTheme="minorHAnsi" w:hAnsiTheme="minorHAnsi" w:cstheme="minorHAnsi"/>
                <w:bCs/>
                <w:sz w:val="22"/>
                <w:szCs w:val="22"/>
              </w:rPr>
              <w:t>2015</w:t>
            </w:r>
          </w:p>
        </w:tc>
        <w:tc>
          <w:tcPr>
            <w:tcW w:w="7631" w:type="dxa"/>
          </w:tcPr>
          <w:p w14:paraId="37F2DBE9"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Ausbildung </w:t>
            </w:r>
            <w:r>
              <w:rPr>
                <w:rFonts w:asciiTheme="minorHAnsi" w:hAnsiTheme="minorHAnsi" w:cstheme="minorHAnsi"/>
                <w:bCs/>
                <w:sz w:val="22"/>
                <w:szCs w:val="22"/>
              </w:rPr>
              <w:t>zum</w:t>
            </w:r>
            <w:r w:rsidRPr="009141A2">
              <w:rPr>
                <w:rFonts w:asciiTheme="minorHAnsi" w:hAnsiTheme="minorHAnsi" w:cstheme="minorHAnsi"/>
                <w:bCs/>
                <w:sz w:val="22"/>
                <w:szCs w:val="22"/>
              </w:rPr>
              <w:t xml:space="preserve"> Steuerfachangestellten, Steuerkanzlei </w:t>
            </w:r>
            <w:r>
              <w:rPr>
                <w:rFonts w:asciiTheme="minorHAnsi" w:hAnsiTheme="minorHAnsi" w:cstheme="minorHAnsi"/>
                <w:bCs/>
                <w:sz w:val="22"/>
                <w:szCs w:val="22"/>
              </w:rPr>
              <w:t>Krause</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Freising</w:t>
            </w:r>
          </w:p>
          <w:p w14:paraId="7AEB4899"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Abschlussnote </w:t>
            </w:r>
            <w:r>
              <w:rPr>
                <w:rFonts w:asciiTheme="minorHAnsi" w:hAnsiTheme="minorHAnsi" w:cstheme="minorHAnsi"/>
                <w:bCs/>
                <w:sz w:val="22"/>
                <w:szCs w:val="22"/>
              </w:rPr>
              <w:t xml:space="preserve">als Kammerbester mit der Note </w:t>
            </w:r>
            <w:r w:rsidRPr="009141A2">
              <w:rPr>
                <w:rFonts w:asciiTheme="minorHAnsi" w:hAnsiTheme="minorHAnsi" w:cstheme="minorHAnsi"/>
                <w:bCs/>
                <w:sz w:val="22"/>
                <w:szCs w:val="22"/>
              </w:rPr>
              <w:t>„sehr gut</w:t>
            </w:r>
            <w:r>
              <w:rPr>
                <w:rFonts w:asciiTheme="minorHAnsi" w:hAnsiTheme="minorHAnsi" w:cstheme="minorHAnsi"/>
                <w:bCs/>
                <w:sz w:val="22"/>
                <w:szCs w:val="22"/>
              </w:rPr>
              <w:t>“ (1,0)</w:t>
            </w:r>
          </w:p>
        </w:tc>
      </w:tr>
      <w:tr w:rsidR="00A047A8" w:rsidRPr="009141A2" w14:paraId="51BD95C9" w14:textId="77777777" w:rsidTr="00240799">
        <w:tc>
          <w:tcPr>
            <w:tcW w:w="9923" w:type="dxa"/>
            <w:gridSpan w:val="2"/>
          </w:tcPr>
          <w:p w14:paraId="394CC8BC"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Beruflicher Werdegang</w:t>
            </w:r>
          </w:p>
        </w:tc>
      </w:tr>
      <w:tr w:rsidR="00A047A8" w:rsidRPr="009141A2" w14:paraId="2ACEEED1" w14:textId="77777777" w:rsidTr="00240799">
        <w:tc>
          <w:tcPr>
            <w:tcW w:w="2292" w:type="dxa"/>
          </w:tcPr>
          <w:p w14:paraId="7128106A"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w:t>
            </w:r>
            <w:r>
              <w:rPr>
                <w:rFonts w:asciiTheme="minorHAnsi" w:hAnsiTheme="minorHAnsi" w:cstheme="minorHAnsi"/>
                <w:bCs/>
                <w:sz w:val="22"/>
                <w:szCs w:val="22"/>
              </w:rPr>
              <w:t>5</w:t>
            </w:r>
            <w:r w:rsidRPr="009141A2">
              <w:rPr>
                <w:rFonts w:asciiTheme="minorHAnsi" w:hAnsiTheme="minorHAnsi" w:cstheme="minorHAnsi"/>
                <w:bCs/>
                <w:sz w:val="22"/>
                <w:szCs w:val="22"/>
              </w:rPr>
              <w:t>/</w:t>
            </w:r>
            <w:r>
              <w:rPr>
                <w:rFonts w:asciiTheme="minorHAnsi" w:hAnsiTheme="minorHAnsi" w:cstheme="minorHAnsi"/>
                <w:bCs/>
                <w:sz w:val="22"/>
                <w:szCs w:val="22"/>
              </w:rPr>
              <w:t>2015</w:t>
            </w:r>
            <w:r w:rsidRPr="009141A2">
              <w:rPr>
                <w:rFonts w:asciiTheme="minorHAnsi" w:hAnsiTheme="minorHAnsi" w:cstheme="minorHAnsi"/>
                <w:bCs/>
                <w:sz w:val="22"/>
                <w:szCs w:val="22"/>
              </w:rPr>
              <w:t xml:space="preserve"> - </w:t>
            </w:r>
            <w:r>
              <w:rPr>
                <w:rFonts w:asciiTheme="minorHAnsi" w:hAnsiTheme="minorHAnsi" w:cstheme="minorHAnsi"/>
                <w:bCs/>
                <w:sz w:val="22"/>
                <w:szCs w:val="22"/>
              </w:rPr>
              <w:t>07</w:t>
            </w:r>
            <w:r w:rsidRPr="009141A2">
              <w:rPr>
                <w:rFonts w:asciiTheme="minorHAnsi" w:hAnsiTheme="minorHAnsi" w:cstheme="minorHAnsi"/>
                <w:bCs/>
                <w:sz w:val="22"/>
                <w:szCs w:val="22"/>
              </w:rPr>
              <w:t>/20</w:t>
            </w:r>
            <w:r>
              <w:rPr>
                <w:rFonts w:asciiTheme="minorHAnsi" w:hAnsiTheme="minorHAnsi" w:cstheme="minorHAnsi"/>
                <w:bCs/>
                <w:sz w:val="22"/>
                <w:szCs w:val="22"/>
              </w:rPr>
              <w:t>24</w:t>
            </w:r>
          </w:p>
          <w:p w14:paraId="290AAEE4"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w:t>
            </w:r>
            <w:r>
              <w:rPr>
                <w:rFonts w:asciiTheme="minorHAnsi" w:hAnsiTheme="minorHAnsi" w:cstheme="minorHAnsi"/>
                <w:bCs/>
                <w:sz w:val="22"/>
                <w:szCs w:val="22"/>
              </w:rPr>
              <w:t>8</w:t>
            </w:r>
            <w:r w:rsidRPr="009141A2">
              <w:rPr>
                <w:rFonts w:asciiTheme="minorHAnsi" w:hAnsiTheme="minorHAnsi" w:cstheme="minorHAnsi"/>
                <w:bCs/>
                <w:sz w:val="22"/>
                <w:szCs w:val="22"/>
              </w:rPr>
              <w:t>/20</w:t>
            </w:r>
            <w:r>
              <w:rPr>
                <w:rFonts w:asciiTheme="minorHAnsi" w:hAnsiTheme="minorHAnsi" w:cstheme="minorHAnsi"/>
                <w:bCs/>
                <w:sz w:val="22"/>
                <w:szCs w:val="22"/>
              </w:rPr>
              <w:t>24</w:t>
            </w:r>
            <w:r w:rsidRPr="009141A2">
              <w:rPr>
                <w:rFonts w:asciiTheme="minorHAnsi" w:hAnsiTheme="minorHAnsi" w:cstheme="minorHAnsi"/>
                <w:bCs/>
                <w:sz w:val="22"/>
                <w:szCs w:val="22"/>
              </w:rPr>
              <w:t xml:space="preserve"> - heute</w:t>
            </w:r>
          </w:p>
        </w:tc>
        <w:tc>
          <w:tcPr>
            <w:tcW w:w="7631" w:type="dxa"/>
          </w:tcPr>
          <w:p w14:paraId="19E42863"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Steuerfachangestellter in</w:t>
            </w:r>
            <w:r w:rsidRPr="009141A2">
              <w:rPr>
                <w:rFonts w:asciiTheme="minorHAnsi" w:hAnsiTheme="minorHAnsi" w:cstheme="minorHAnsi"/>
                <w:bCs/>
                <w:sz w:val="22"/>
                <w:szCs w:val="22"/>
              </w:rPr>
              <w:t xml:space="preserve"> Steuerkanzlei </w:t>
            </w:r>
            <w:r>
              <w:rPr>
                <w:rFonts w:asciiTheme="minorHAnsi" w:hAnsiTheme="minorHAnsi" w:cstheme="minorHAnsi"/>
                <w:bCs/>
                <w:sz w:val="22"/>
                <w:szCs w:val="22"/>
              </w:rPr>
              <w:t>Krause</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Freising</w:t>
            </w:r>
          </w:p>
          <w:p w14:paraId="60EE2359"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Bilanzbuchhalter Steuerkanzlei Braun &amp; Partner</w:t>
            </w:r>
            <w:r w:rsidRPr="009141A2">
              <w:rPr>
                <w:rFonts w:asciiTheme="minorHAnsi" w:hAnsiTheme="minorHAnsi" w:cstheme="minorHAnsi"/>
                <w:bCs/>
                <w:sz w:val="22"/>
                <w:szCs w:val="22"/>
              </w:rPr>
              <w:t xml:space="preserve"> </w:t>
            </w:r>
            <w:r>
              <w:rPr>
                <w:rFonts w:asciiTheme="minorHAnsi" w:hAnsiTheme="minorHAnsi" w:cstheme="minorHAnsi"/>
                <w:bCs/>
                <w:sz w:val="22"/>
                <w:szCs w:val="22"/>
              </w:rPr>
              <w:t>in Starnberg</w:t>
            </w:r>
          </w:p>
        </w:tc>
      </w:tr>
      <w:tr w:rsidR="00A047A8" w:rsidRPr="009141A2" w14:paraId="78D5BB44" w14:textId="77777777" w:rsidTr="00240799">
        <w:tc>
          <w:tcPr>
            <w:tcW w:w="9923" w:type="dxa"/>
            <w:gridSpan w:val="2"/>
          </w:tcPr>
          <w:p w14:paraId="5FAC8777"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Berufliche Weiterbildung</w:t>
            </w:r>
          </w:p>
        </w:tc>
      </w:tr>
      <w:tr w:rsidR="00A047A8" w:rsidRPr="009141A2" w14:paraId="47173E94" w14:textId="77777777" w:rsidTr="00240799">
        <w:tc>
          <w:tcPr>
            <w:tcW w:w="2292" w:type="dxa"/>
          </w:tcPr>
          <w:p w14:paraId="3A7E1424" w14:textId="77777777" w:rsidR="00A047A8"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06/2018 – 07/2019</w:t>
            </w:r>
          </w:p>
          <w:p w14:paraId="11D78D69"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0</w:t>
            </w:r>
            <w:r>
              <w:rPr>
                <w:rFonts w:asciiTheme="minorHAnsi" w:hAnsiTheme="minorHAnsi" w:cstheme="minorHAnsi"/>
                <w:bCs/>
                <w:sz w:val="22"/>
                <w:szCs w:val="22"/>
              </w:rPr>
              <w:t>7</w:t>
            </w:r>
            <w:r w:rsidRPr="009141A2">
              <w:rPr>
                <w:rFonts w:asciiTheme="minorHAnsi" w:hAnsiTheme="minorHAnsi" w:cstheme="minorHAnsi"/>
                <w:bCs/>
                <w:sz w:val="22"/>
                <w:szCs w:val="22"/>
              </w:rPr>
              <w:t>/</w:t>
            </w:r>
            <w:r>
              <w:rPr>
                <w:rFonts w:asciiTheme="minorHAnsi" w:hAnsiTheme="minorHAnsi" w:cstheme="minorHAnsi"/>
                <w:bCs/>
                <w:sz w:val="22"/>
                <w:szCs w:val="22"/>
              </w:rPr>
              <w:t>2021</w:t>
            </w:r>
            <w:r w:rsidRPr="009141A2">
              <w:rPr>
                <w:rFonts w:asciiTheme="minorHAnsi" w:hAnsiTheme="minorHAnsi" w:cstheme="minorHAnsi"/>
                <w:bCs/>
                <w:sz w:val="22"/>
                <w:szCs w:val="22"/>
              </w:rPr>
              <w:t xml:space="preserve"> - </w:t>
            </w:r>
            <w:r>
              <w:rPr>
                <w:rFonts w:asciiTheme="minorHAnsi" w:hAnsiTheme="minorHAnsi" w:cstheme="minorHAnsi"/>
                <w:bCs/>
                <w:sz w:val="22"/>
                <w:szCs w:val="22"/>
              </w:rPr>
              <w:t>heute</w:t>
            </w:r>
          </w:p>
        </w:tc>
        <w:tc>
          <w:tcPr>
            <w:tcW w:w="7631" w:type="dxa"/>
          </w:tcPr>
          <w:p w14:paraId="1558B0F1" w14:textId="77777777" w:rsidR="00A047A8"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Lehrgang Bilanzbuchhalter IHK-Akademie München (IHK-Abschluss mit „1,7“)</w:t>
            </w:r>
          </w:p>
          <w:p w14:paraId="0688BF15"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Fernstudium BWL Fresenius-Hochschule Salzburg (Abschluss voraus. in 7/2025)</w:t>
            </w:r>
          </w:p>
        </w:tc>
      </w:tr>
      <w:tr w:rsidR="00A047A8" w:rsidRPr="009141A2" w14:paraId="64AB5377" w14:textId="77777777" w:rsidTr="00240799">
        <w:tc>
          <w:tcPr>
            <w:tcW w:w="9923" w:type="dxa"/>
            <w:gridSpan w:val="2"/>
          </w:tcPr>
          <w:p w14:paraId="61C88536" w14:textId="77777777" w:rsidR="00A047A8" w:rsidRPr="000A77FE" w:rsidRDefault="00A047A8" w:rsidP="00240799">
            <w:pPr>
              <w:ind w:left="57" w:right="57"/>
              <w:rPr>
                <w:rFonts w:asciiTheme="majorHAnsi" w:hAnsiTheme="majorHAnsi" w:cstheme="majorHAnsi"/>
                <w:b/>
                <w:bCs/>
                <w:sz w:val="22"/>
                <w:szCs w:val="22"/>
              </w:rPr>
            </w:pPr>
            <w:r w:rsidRPr="000A77FE">
              <w:rPr>
                <w:rFonts w:asciiTheme="majorHAnsi" w:hAnsiTheme="majorHAnsi" w:cstheme="majorHAnsi"/>
                <w:b/>
                <w:bCs/>
                <w:sz w:val="22"/>
                <w:szCs w:val="22"/>
              </w:rPr>
              <w:t>Sonstige Kenntnisse</w:t>
            </w:r>
          </w:p>
        </w:tc>
      </w:tr>
      <w:tr w:rsidR="00A047A8" w:rsidRPr="009141A2" w14:paraId="7B01629F" w14:textId="77777777" w:rsidTr="00240799">
        <w:tc>
          <w:tcPr>
            <w:tcW w:w="2292" w:type="dxa"/>
          </w:tcPr>
          <w:p w14:paraId="1BADD6D2"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EDV</w:t>
            </w:r>
          </w:p>
          <w:p w14:paraId="771700EA"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Sprachen</w:t>
            </w:r>
          </w:p>
        </w:tc>
        <w:tc>
          <w:tcPr>
            <w:tcW w:w="7631" w:type="dxa"/>
          </w:tcPr>
          <w:p w14:paraId="488B0DEA" w14:textId="77777777" w:rsidR="00A047A8" w:rsidRPr="00F370C4" w:rsidRDefault="00A047A8" w:rsidP="00240799">
            <w:pPr>
              <w:ind w:left="57" w:right="57"/>
              <w:rPr>
                <w:rFonts w:asciiTheme="minorHAnsi" w:hAnsiTheme="minorHAnsi" w:cstheme="minorHAnsi"/>
                <w:bCs/>
                <w:sz w:val="22"/>
                <w:szCs w:val="22"/>
                <w:lang w:val="en-GB"/>
              </w:rPr>
            </w:pPr>
            <w:r w:rsidRPr="00F370C4">
              <w:rPr>
                <w:rFonts w:asciiTheme="minorHAnsi" w:hAnsiTheme="minorHAnsi" w:cstheme="minorHAnsi"/>
                <w:bCs/>
                <w:sz w:val="22"/>
                <w:szCs w:val="22"/>
                <w:lang w:val="en-GB"/>
              </w:rPr>
              <w:t xml:space="preserve">MS-Office </w:t>
            </w:r>
            <w:r>
              <w:rPr>
                <w:rFonts w:asciiTheme="minorHAnsi" w:hAnsiTheme="minorHAnsi" w:cstheme="minorHAnsi"/>
                <w:bCs/>
                <w:sz w:val="22"/>
                <w:szCs w:val="22"/>
                <w:lang w:val="en-GB"/>
              </w:rPr>
              <w:t>2023</w:t>
            </w:r>
            <w:r w:rsidRPr="00F370C4">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 xml:space="preserve">jeweils </w:t>
            </w:r>
            <w:r w:rsidRPr="00F370C4">
              <w:rPr>
                <w:rFonts w:asciiTheme="minorHAnsi" w:hAnsiTheme="minorHAnsi" w:cstheme="minorHAnsi"/>
                <w:bCs/>
                <w:sz w:val="22"/>
                <w:szCs w:val="22"/>
                <w:lang w:val="en-GB"/>
              </w:rPr>
              <w:t>alle Module), C++, Visua</w:t>
            </w:r>
            <w:r>
              <w:rPr>
                <w:rFonts w:asciiTheme="minorHAnsi" w:hAnsiTheme="minorHAnsi" w:cstheme="minorHAnsi"/>
                <w:bCs/>
                <w:sz w:val="22"/>
                <w:szCs w:val="22"/>
                <w:lang w:val="en-GB"/>
              </w:rPr>
              <w:t>l Basic, PHP, Java und Java Script</w:t>
            </w:r>
          </w:p>
          <w:p w14:paraId="19A19C0F" w14:textId="77777777" w:rsidR="00A047A8"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Englisch </w:t>
            </w:r>
            <w:r>
              <w:rPr>
                <w:rFonts w:asciiTheme="minorHAnsi" w:hAnsiTheme="minorHAnsi" w:cstheme="minorHAnsi"/>
                <w:bCs/>
                <w:sz w:val="22"/>
                <w:szCs w:val="22"/>
              </w:rPr>
              <w:t>fließend in Wort und Schrift; CPE</w:t>
            </w:r>
            <w:r w:rsidRPr="009141A2">
              <w:rPr>
                <w:rFonts w:asciiTheme="minorHAnsi" w:hAnsiTheme="minorHAnsi" w:cstheme="minorHAnsi"/>
                <w:bCs/>
                <w:sz w:val="22"/>
                <w:szCs w:val="22"/>
              </w:rPr>
              <w:t>-Zertifizierung (</w:t>
            </w:r>
            <w:r>
              <w:rPr>
                <w:rFonts w:asciiTheme="minorHAnsi" w:hAnsiTheme="minorHAnsi" w:cstheme="minorHAnsi"/>
                <w:bCs/>
                <w:sz w:val="22"/>
                <w:szCs w:val="22"/>
              </w:rPr>
              <w:t>Stufe C2 nach GER</w:t>
            </w:r>
            <w:r w:rsidRPr="009141A2">
              <w:rPr>
                <w:rFonts w:asciiTheme="minorHAnsi" w:hAnsiTheme="minorHAnsi" w:cstheme="minorHAnsi"/>
                <w:bCs/>
                <w:sz w:val="22"/>
                <w:szCs w:val="22"/>
              </w:rPr>
              <w:t>),</w:t>
            </w:r>
          </w:p>
          <w:p w14:paraId="67EC9AF4"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Französisch, Niederländisch, Japanisch: Sehr gute Kenntnisse (Niveau jeweils C1)</w:t>
            </w:r>
          </w:p>
        </w:tc>
      </w:tr>
      <w:tr w:rsidR="00A047A8" w:rsidRPr="009141A2" w14:paraId="247FE37C" w14:textId="77777777" w:rsidTr="00240799">
        <w:tc>
          <w:tcPr>
            <w:tcW w:w="9923" w:type="dxa"/>
            <w:gridSpan w:val="2"/>
          </w:tcPr>
          <w:p w14:paraId="7F3161BF"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München</w:t>
            </w:r>
            <w:r w:rsidRPr="009141A2">
              <w:rPr>
                <w:rFonts w:asciiTheme="minorHAnsi" w:hAnsiTheme="minorHAnsi" w:cstheme="minorHAnsi"/>
                <w:bCs/>
                <w:sz w:val="22"/>
                <w:szCs w:val="22"/>
              </w:rPr>
              <w:t xml:space="preserve">, </w:t>
            </w:r>
            <w:r>
              <w:rPr>
                <w:rFonts w:asciiTheme="minorHAnsi" w:hAnsiTheme="minorHAnsi" w:cstheme="minorHAnsi"/>
                <w:bCs/>
                <w:sz w:val="22"/>
                <w:szCs w:val="22"/>
              </w:rPr>
              <w:t>29.10.2024</w:t>
            </w:r>
            <w:r w:rsidRPr="009141A2">
              <w:rPr>
                <w:rFonts w:asciiTheme="minorHAnsi" w:hAnsiTheme="minorHAnsi" w:cstheme="minorHAnsi"/>
                <w:bCs/>
                <w:sz w:val="22"/>
                <w:szCs w:val="22"/>
              </w:rPr>
              <w:t xml:space="preserve"> </w:t>
            </w:r>
          </w:p>
        </w:tc>
      </w:tr>
      <w:tr w:rsidR="00A047A8" w:rsidRPr="009141A2" w14:paraId="0D0E283F" w14:textId="77777777" w:rsidTr="00240799">
        <w:tc>
          <w:tcPr>
            <w:tcW w:w="9923" w:type="dxa"/>
            <w:gridSpan w:val="2"/>
          </w:tcPr>
          <w:p w14:paraId="5946D2B4" w14:textId="77777777" w:rsidR="00A047A8" w:rsidRPr="009141A2" w:rsidRDefault="00A047A8" w:rsidP="00240799">
            <w:pPr>
              <w:spacing w:before="60" w:after="60"/>
              <w:ind w:left="57" w:right="57"/>
              <w:rPr>
                <w:rFonts w:asciiTheme="minorHAnsi" w:hAnsiTheme="minorHAnsi" w:cstheme="minorHAnsi"/>
                <w:bCs/>
                <w:sz w:val="22"/>
                <w:szCs w:val="22"/>
              </w:rPr>
            </w:pPr>
            <w:r>
              <w:rPr>
                <w:rFonts w:asciiTheme="minorHAnsi" w:hAnsiTheme="minorHAnsi" w:cstheme="minorHAnsi"/>
                <w:bCs/>
                <w:sz w:val="22"/>
                <w:szCs w:val="22"/>
              </w:rPr>
              <w:t>Timothy Steffens</w:t>
            </w:r>
          </w:p>
        </w:tc>
      </w:tr>
    </w:tbl>
    <w:p w14:paraId="732ABF17" w14:textId="77777777" w:rsidR="00A047A8" w:rsidRPr="00691793" w:rsidRDefault="00A047A8" w:rsidP="00A047A8">
      <w:pPr>
        <w:rPr>
          <w:rFonts w:ascii="Calibri" w:hAnsi="Calibri" w:cs="Calibri"/>
          <w:bCs/>
          <w:sz w:val="24"/>
          <w:szCs w:val="24"/>
        </w:rPr>
      </w:pP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A047A8" w14:paraId="1984A262" w14:textId="77777777" w:rsidTr="00240799">
        <w:tc>
          <w:tcPr>
            <w:tcW w:w="9923" w:type="dxa"/>
          </w:tcPr>
          <w:p w14:paraId="49F1DD20" w14:textId="77777777" w:rsidR="00A047A8" w:rsidRPr="000D7E99" w:rsidRDefault="00A047A8" w:rsidP="00240799">
            <w:pPr>
              <w:spacing w:before="60" w:after="60"/>
              <w:ind w:left="57" w:right="57"/>
              <w:jc w:val="both"/>
              <w:rPr>
                <w:rFonts w:asciiTheme="minorHAnsi" w:hAnsiTheme="minorHAnsi" w:cstheme="minorHAnsi"/>
                <w:b/>
                <w:bCs/>
                <w:sz w:val="22"/>
                <w:szCs w:val="22"/>
              </w:rPr>
            </w:pPr>
            <w:r>
              <w:rPr>
                <w:rFonts w:asciiTheme="minorHAnsi" w:hAnsiTheme="minorHAnsi" w:cstheme="minorHAnsi"/>
                <w:b/>
                <w:bCs/>
                <w:sz w:val="22"/>
                <w:szCs w:val="22"/>
              </w:rPr>
              <w:t>Steuerkanzlei Krause Freising</w:t>
            </w:r>
          </w:p>
          <w:p w14:paraId="5EBCF38F" w14:textId="77777777" w:rsidR="00A047A8" w:rsidRPr="009141A2" w:rsidRDefault="00A047A8" w:rsidP="00240799">
            <w:pPr>
              <w:spacing w:before="60" w:after="60"/>
              <w:ind w:left="57" w:right="57"/>
              <w:jc w:val="right"/>
              <w:rPr>
                <w:rFonts w:asciiTheme="minorHAnsi" w:hAnsiTheme="minorHAnsi" w:cstheme="minorHAnsi"/>
                <w:bCs/>
                <w:sz w:val="22"/>
                <w:szCs w:val="22"/>
              </w:rPr>
            </w:pPr>
            <w:r>
              <w:rPr>
                <w:rFonts w:asciiTheme="minorHAnsi" w:hAnsiTheme="minorHAnsi" w:cstheme="minorHAnsi"/>
                <w:bCs/>
                <w:sz w:val="22"/>
                <w:szCs w:val="22"/>
              </w:rPr>
              <w:t>Altötting</w:t>
            </w:r>
            <w:r w:rsidRPr="009141A2">
              <w:rPr>
                <w:rFonts w:asciiTheme="minorHAnsi" w:hAnsiTheme="minorHAnsi" w:cstheme="minorHAnsi"/>
                <w:bCs/>
                <w:sz w:val="22"/>
                <w:szCs w:val="22"/>
              </w:rPr>
              <w:t xml:space="preserve">, </w:t>
            </w:r>
            <w:r>
              <w:rPr>
                <w:rFonts w:asciiTheme="minorHAnsi" w:hAnsiTheme="minorHAnsi" w:cstheme="minorHAnsi"/>
                <w:bCs/>
                <w:sz w:val="22"/>
                <w:szCs w:val="22"/>
              </w:rPr>
              <w:t>31.07.2024</w:t>
            </w:r>
          </w:p>
          <w:p w14:paraId="11D8941C" w14:textId="77777777" w:rsidR="00A047A8" w:rsidRPr="00A53801" w:rsidRDefault="00A047A8" w:rsidP="00240799">
            <w:pPr>
              <w:spacing w:before="60" w:after="60"/>
              <w:ind w:left="57" w:right="57"/>
              <w:jc w:val="center"/>
              <w:rPr>
                <w:rFonts w:asciiTheme="minorHAnsi" w:hAnsiTheme="minorHAnsi" w:cstheme="minorHAnsi"/>
                <w:b/>
                <w:bCs/>
                <w:sz w:val="22"/>
                <w:szCs w:val="22"/>
              </w:rPr>
            </w:pPr>
            <w:r>
              <w:rPr>
                <w:rFonts w:asciiTheme="minorHAnsi" w:hAnsiTheme="minorHAnsi" w:cstheme="minorHAnsi"/>
                <w:b/>
                <w:bCs/>
                <w:sz w:val="22"/>
                <w:szCs w:val="22"/>
              </w:rPr>
              <w:t>Z E U G N I S</w:t>
            </w:r>
          </w:p>
          <w:p w14:paraId="3CB6C3DF" w14:textId="77777777" w:rsidR="00A047A8" w:rsidRPr="009141A2" w:rsidRDefault="00A047A8" w:rsidP="00240799">
            <w:pPr>
              <w:spacing w:before="60" w:after="60"/>
              <w:ind w:left="57" w:right="57"/>
              <w:jc w:val="both"/>
              <w:rPr>
                <w:rFonts w:asciiTheme="minorHAnsi" w:hAnsiTheme="minorHAnsi" w:cstheme="minorHAnsi"/>
                <w:bCs/>
                <w:sz w:val="22"/>
                <w:szCs w:val="22"/>
              </w:rPr>
            </w:pPr>
            <w:r>
              <w:rPr>
                <w:rFonts w:asciiTheme="minorHAnsi" w:hAnsiTheme="minorHAnsi" w:cstheme="minorHAnsi"/>
                <w:bCs/>
                <w:sz w:val="22"/>
                <w:szCs w:val="22"/>
              </w:rPr>
              <w:t>Herr Timothy Steffens</w:t>
            </w:r>
            <w:r w:rsidRPr="009141A2">
              <w:rPr>
                <w:rFonts w:asciiTheme="minorHAnsi" w:hAnsiTheme="minorHAnsi" w:cstheme="minorHAnsi"/>
                <w:bCs/>
                <w:sz w:val="22"/>
                <w:szCs w:val="22"/>
              </w:rPr>
              <w:t>, geb</w:t>
            </w:r>
            <w:r>
              <w:rPr>
                <w:rFonts w:asciiTheme="minorHAnsi" w:hAnsiTheme="minorHAnsi" w:cstheme="minorHAnsi"/>
                <w:bCs/>
                <w:sz w:val="22"/>
                <w:szCs w:val="22"/>
              </w:rPr>
              <w:t xml:space="preserve">. </w:t>
            </w:r>
            <w:r w:rsidRPr="009141A2">
              <w:rPr>
                <w:rFonts w:asciiTheme="minorHAnsi" w:hAnsiTheme="minorHAnsi" w:cstheme="minorHAnsi"/>
                <w:bCs/>
                <w:sz w:val="22"/>
                <w:szCs w:val="22"/>
              </w:rPr>
              <w:t xml:space="preserve">am </w:t>
            </w:r>
            <w:r>
              <w:rPr>
                <w:rFonts w:asciiTheme="minorHAnsi" w:hAnsiTheme="minorHAnsi" w:cstheme="minorHAnsi"/>
                <w:bCs/>
                <w:sz w:val="22"/>
                <w:szCs w:val="22"/>
              </w:rPr>
              <w:t>20</w:t>
            </w:r>
            <w:r w:rsidRPr="009141A2">
              <w:rPr>
                <w:rFonts w:asciiTheme="minorHAnsi" w:hAnsiTheme="minorHAnsi" w:cstheme="minorHAnsi"/>
                <w:bCs/>
                <w:sz w:val="22"/>
                <w:szCs w:val="22"/>
              </w:rPr>
              <w:t>.0</w:t>
            </w:r>
            <w:r>
              <w:rPr>
                <w:rFonts w:asciiTheme="minorHAnsi" w:hAnsiTheme="minorHAnsi" w:cstheme="minorHAnsi"/>
                <w:bCs/>
                <w:sz w:val="22"/>
                <w:szCs w:val="22"/>
              </w:rPr>
              <w:t>9</w:t>
            </w:r>
            <w:r w:rsidRPr="009141A2">
              <w:rPr>
                <w:rFonts w:asciiTheme="minorHAnsi" w:hAnsiTheme="minorHAnsi" w:cstheme="minorHAnsi"/>
                <w:bCs/>
                <w:sz w:val="22"/>
                <w:szCs w:val="22"/>
              </w:rPr>
              <w:t>.</w:t>
            </w:r>
            <w:r>
              <w:rPr>
                <w:rFonts w:asciiTheme="minorHAnsi" w:hAnsiTheme="minorHAnsi" w:cstheme="minorHAnsi"/>
                <w:bCs/>
                <w:sz w:val="22"/>
                <w:szCs w:val="22"/>
              </w:rPr>
              <w:t>1994</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Birmingham</w:t>
            </w:r>
            <w:r w:rsidRPr="009141A2">
              <w:rPr>
                <w:rFonts w:asciiTheme="minorHAnsi" w:hAnsiTheme="minorHAnsi" w:cstheme="minorHAnsi"/>
                <w:bCs/>
                <w:sz w:val="22"/>
                <w:szCs w:val="22"/>
              </w:rPr>
              <w:t>,</w:t>
            </w:r>
            <w:r>
              <w:rPr>
                <w:rFonts w:asciiTheme="minorHAnsi" w:hAnsiTheme="minorHAnsi" w:cstheme="minorHAnsi"/>
                <w:bCs/>
                <w:sz w:val="22"/>
                <w:szCs w:val="22"/>
              </w:rPr>
              <w:t xml:space="preserve"> begann am 01.08.2012 seine Berufsausbildung zum Steuerfachangestellten, die er als Kammerbester mit der Note 1,0 abschloss. Bereits während seiner Ausbildung zeichnete er sich durch ein überaus hohes Maß an Einsatzbereitschaft und Wissen aus.</w:t>
            </w:r>
          </w:p>
          <w:p w14:paraId="4A8529B6" w14:textId="77777777" w:rsidR="00A047A8" w:rsidRPr="009141A2" w:rsidRDefault="00A047A8" w:rsidP="00240799">
            <w:pPr>
              <w:spacing w:before="60"/>
              <w:ind w:left="57" w:right="57"/>
              <w:jc w:val="both"/>
              <w:rPr>
                <w:rFonts w:asciiTheme="minorHAnsi" w:hAnsiTheme="minorHAnsi" w:cstheme="minorHAnsi"/>
                <w:bCs/>
                <w:sz w:val="22"/>
                <w:szCs w:val="22"/>
              </w:rPr>
            </w:pPr>
            <w:r>
              <w:rPr>
                <w:rFonts w:asciiTheme="minorHAnsi" w:hAnsiTheme="minorHAnsi" w:cstheme="minorHAnsi"/>
                <w:bCs/>
                <w:sz w:val="22"/>
                <w:szCs w:val="22"/>
              </w:rPr>
              <w:t>Wir haben ihn nach seiner erfolgreich bestandenen Prüfung gerne in ein unbefristetes Arbeitsverhältnis übernommen und schwerpunktmäßig mit den</w:t>
            </w:r>
            <w:r w:rsidRPr="009141A2">
              <w:rPr>
                <w:rFonts w:asciiTheme="minorHAnsi" w:hAnsiTheme="minorHAnsi" w:cstheme="minorHAnsi"/>
                <w:bCs/>
                <w:sz w:val="22"/>
                <w:szCs w:val="22"/>
              </w:rPr>
              <w:t xml:space="preserve"> folgenden Aufgaben betreut:</w:t>
            </w:r>
          </w:p>
          <w:p w14:paraId="719E13F0" w14:textId="77777777" w:rsidR="00A047A8" w:rsidRPr="000D7E99"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Pr>
                <w:rFonts w:asciiTheme="minorHAnsi" w:hAnsiTheme="minorHAnsi" w:cstheme="minorHAnsi"/>
                <w:bCs/>
                <w:sz w:val="22"/>
                <w:szCs w:val="22"/>
              </w:rPr>
              <w:t>Bearbeitung und Verbuchung aller anfallenden Geschäftsfällen (inkl. Lohnbuchhaltung)</w:t>
            </w:r>
          </w:p>
          <w:p w14:paraId="586FE2CF" w14:textId="77777777" w:rsidR="00A047A8" w:rsidRPr="000D7E99"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Pr>
                <w:rFonts w:asciiTheme="minorHAnsi" w:hAnsiTheme="minorHAnsi" w:cstheme="minorHAnsi"/>
                <w:bCs/>
                <w:sz w:val="22"/>
                <w:szCs w:val="22"/>
              </w:rPr>
              <w:t xml:space="preserve">Eigenständige </w:t>
            </w:r>
            <w:r w:rsidRPr="000D7E99">
              <w:rPr>
                <w:rFonts w:asciiTheme="minorHAnsi" w:hAnsiTheme="minorHAnsi" w:cstheme="minorHAnsi"/>
                <w:bCs/>
                <w:sz w:val="22"/>
                <w:szCs w:val="22"/>
              </w:rPr>
              <w:t xml:space="preserve">Erstellung von Monats- und Jahresabschlüssen nach HGB </w:t>
            </w:r>
            <w:r>
              <w:rPr>
                <w:rFonts w:asciiTheme="minorHAnsi" w:hAnsiTheme="minorHAnsi" w:cstheme="minorHAnsi"/>
                <w:bCs/>
                <w:sz w:val="22"/>
                <w:szCs w:val="22"/>
              </w:rPr>
              <w:t>und IFRS</w:t>
            </w:r>
          </w:p>
          <w:p w14:paraId="575D0C85" w14:textId="77777777" w:rsidR="00A047A8"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sidRPr="00ED6F66">
              <w:rPr>
                <w:rFonts w:asciiTheme="minorHAnsi" w:hAnsiTheme="minorHAnsi" w:cstheme="minorHAnsi"/>
                <w:bCs/>
                <w:sz w:val="22"/>
                <w:szCs w:val="22"/>
              </w:rPr>
              <w:t>Erstellung monatlicher und jährlicher Steuermeldungen</w:t>
            </w:r>
          </w:p>
          <w:p w14:paraId="27B624AF" w14:textId="77777777" w:rsidR="00A047A8" w:rsidRPr="00ED6F66"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Pr>
                <w:rFonts w:asciiTheme="minorHAnsi" w:hAnsiTheme="minorHAnsi" w:cstheme="minorHAnsi"/>
                <w:bCs/>
                <w:sz w:val="22"/>
                <w:szCs w:val="22"/>
              </w:rPr>
              <w:t xml:space="preserve">Beratung unserer englischsprachigen Mandanten </w:t>
            </w:r>
          </w:p>
          <w:p w14:paraId="11AA034D" w14:textId="77777777" w:rsidR="00A047A8" w:rsidRDefault="00A047A8" w:rsidP="00240799">
            <w:pPr>
              <w:spacing w:before="60" w:after="60"/>
              <w:ind w:left="57" w:right="57"/>
              <w:jc w:val="both"/>
              <w:rPr>
                <w:rFonts w:asciiTheme="minorHAnsi" w:hAnsiTheme="minorHAnsi" w:cstheme="minorHAnsi"/>
                <w:bCs/>
                <w:sz w:val="22"/>
                <w:szCs w:val="22"/>
              </w:rPr>
            </w:pPr>
            <w:r>
              <w:rPr>
                <w:rFonts w:asciiTheme="minorHAnsi" w:hAnsiTheme="minorHAnsi" w:cstheme="minorHAnsi"/>
                <w:bCs/>
                <w:sz w:val="22"/>
                <w:szCs w:val="22"/>
              </w:rPr>
              <w:t xml:space="preserve">Herr Steffens verfügt über ein überragendes Fachwissen auf allen Gebieten des betrieblichen Rechnungs- und Steuerwesens, gerade auch im internationalen Kontext. Er war ein überaus geschätzter Ansprechpartner für alle Mandanten. Er war seit dem 01.01.2019 als Führungskraft für 10 Angestellte zuständig. </w:t>
            </w:r>
          </w:p>
          <w:p w14:paraId="424D5D84" w14:textId="77777777" w:rsidR="00A047A8" w:rsidRDefault="00A047A8" w:rsidP="00240799">
            <w:pPr>
              <w:spacing w:before="60" w:after="60"/>
              <w:ind w:left="57" w:right="57"/>
              <w:jc w:val="both"/>
              <w:rPr>
                <w:rFonts w:asciiTheme="minorHAnsi" w:hAnsiTheme="minorHAnsi" w:cstheme="minorHAnsi"/>
                <w:bCs/>
                <w:sz w:val="22"/>
                <w:szCs w:val="22"/>
              </w:rPr>
            </w:pPr>
            <w:r>
              <w:rPr>
                <w:rFonts w:asciiTheme="minorHAnsi" w:hAnsiTheme="minorHAnsi" w:cstheme="minorHAnsi"/>
                <w:bCs/>
                <w:sz w:val="22"/>
                <w:szCs w:val="22"/>
              </w:rPr>
              <w:t>Alle ihm übertragenen Aufgaben hat Herr Steffens eigenverantwortlich und stets zu unserer vollsten Zufriedenheit erledigt. Er arbeitet sehr sorgfältig, ausdauernd und auch unter sehr großem Arbeitsdruck ruhig und besonnen. Von unseren Mandanten wurde er als kompetenter Ansprechpartner sehr geschätzt. Aufgrund seiner hohen Fach- und Sozialkompetenz war er bei seinen Mitarbeitern sehr beliebt.</w:t>
            </w:r>
          </w:p>
          <w:p w14:paraId="2D0961CD" w14:textId="77777777" w:rsidR="00A047A8" w:rsidRDefault="00A047A8" w:rsidP="00240799">
            <w:pPr>
              <w:spacing w:before="60" w:after="60"/>
              <w:ind w:left="57" w:right="57"/>
              <w:jc w:val="both"/>
              <w:rPr>
                <w:rFonts w:asciiTheme="minorHAnsi" w:hAnsiTheme="minorHAnsi" w:cstheme="minorHAnsi"/>
                <w:bCs/>
                <w:sz w:val="22"/>
                <w:szCs w:val="22"/>
              </w:rPr>
            </w:pPr>
            <w:r>
              <w:rPr>
                <w:rFonts w:asciiTheme="minorHAnsi" w:hAnsiTheme="minorHAnsi" w:cstheme="minorHAnsi"/>
                <w:bCs/>
                <w:sz w:val="22"/>
                <w:szCs w:val="22"/>
              </w:rPr>
              <w:t>Wir hätten Herrn Steffens sehr gerne weitere berufliche Perspektiven geboten. Leider verlässt er uns auf eigenen Wunsch zum 31.07.2024, was wir außerordentlich bedauern. Wir danken ihm für die erfolgreiche Zusammenarbeit und wünschen ihm für seine Zukunft alles Gute und weiterhin viel Erfolg.</w:t>
            </w:r>
          </w:p>
          <w:p w14:paraId="5BF9CEF0" w14:textId="77777777" w:rsidR="00A047A8" w:rsidRDefault="00A047A8" w:rsidP="00240799">
            <w:pPr>
              <w:ind w:left="57" w:right="57"/>
              <w:jc w:val="both"/>
              <w:rPr>
                <w:rFonts w:ascii="Calibri" w:hAnsi="Calibri" w:cs="Calibri"/>
                <w:bCs/>
                <w:sz w:val="24"/>
                <w:szCs w:val="24"/>
              </w:rPr>
            </w:pPr>
            <w:r>
              <w:rPr>
                <w:rFonts w:asciiTheme="minorHAnsi" w:hAnsiTheme="minorHAnsi" w:cstheme="minorHAnsi"/>
                <w:bCs/>
                <w:sz w:val="22"/>
                <w:szCs w:val="22"/>
              </w:rPr>
              <w:t>…</w:t>
            </w:r>
          </w:p>
        </w:tc>
      </w:tr>
    </w:tbl>
    <w:p w14:paraId="1056513C" w14:textId="77777777" w:rsidR="00A047A8" w:rsidRPr="00397F35" w:rsidRDefault="00A047A8" w:rsidP="00A047A8">
      <w:pPr>
        <w:spacing w:after="240"/>
        <w:jc w:val="center"/>
        <w:rPr>
          <w:rFonts w:ascii="Calibri" w:hAnsi="Calibri" w:cs="Calibri"/>
          <w:b/>
          <w:bCs/>
          <w:sz w:val="24"/>
          <w:szCs w:val="24"/>
          <w:u w:val="words"/>
        </w:rPr>
      </w:pPr>
      <w:r w:rsidRPr="00397F35">
        <w:rPr>
          <w:rFonts w:ascii="Calibri" w:hAnsi="Calibri" w:cs="Calibri"/>
          <w:b/>
          <w:bCs/>
          <w:sz w:val="24"/>
          <w:szCs w:val="24"/>
          <w:u w:val="words"/>
        </w:rPr>
        <w:t xml:space="preserve">Unterlagen </w:t>
      </w:r>
      <w:r>
        <w:rPr>
          <w:rFonts w:ascii="Calibri" w:hAnsi="Calibri" w:cs="Calibri"/>
          <w:b/>
          <w:bCs/>
          <w:sz w:val="24"/>
          <w:szCs w:val="24"/>
          <w:u w:val="words"/>
        </w:rPr>
        <w:t>Herr de Willmots</w:t>
      </w:r>
      <w:r w:rsidRPr="00397F35">
        <w:rPr>
          <w:rFonts w:ascii="Calibri" w:hAnsi="Calibri" w:cs="Calibri"/>
          <w:b/>
          <w:bCs/>
          <w:sz w:val="24"/>
          <w:szCs w:val="24"/>
          <w:u w:val="words"/>
        </w:rPr>
        <w:t xml:space="preserve"> (</w:t>
      </w:r>
      <w:r>
        <w:rPr>
          <w:rFonts w:ascii="Calibri" w:hAnsi="Calibri" w:cs="Calibri"/>
          <w:b/>
          <w:bCs/>
          <w:sz w:val="24"/>
          <w:szCs w:val="24"/>
          <w:u w:val="words"/>
        </w:rPr>
        <w:t>1</w:t>
      </w:r>
      <w:r w:rsidRPr="00397F35">
        <w:rPr>
          <w:rFonts w:ascii="Calibri" w:hAnsi="Calibri" w:cs="Calibri"/>
          <w:b/>
          <w:bCs/>
          <w:sz w:val="24"/>
          <w:szCs w:val="24"/>
          <w:u w:val="words"/>
        </w:rPr>
        <w:t>)</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A047A8" w:rsidRPr="0083323E" w14:paraId="664119FA" w14:textId="77777777" w:rsidTr="00240799">
        <w:tc>
          <w:tcPr>
            <w:tcW w:w="10194" w:type="dxa"/>
          </w:tcPr>
          <w:p w14:paraId="5A773726"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lastRenderedPageBreak/>
              <w:t>Jan de Willmots</w:t>
            </w:r>
          </w:p>
          <w:p w14:paraId="2A8B8A2B"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Hauptstraße 30</w:t>
            </w:r>
          </w:p>
          <w:p w14:paraId="46405389"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40212 Düsseldorf</w:t>
            </w:r>
          </w:p>
          <w:p w14:paraId="2CD1864A" w14:textId="77777777" w:rsidR="00A047A8" w:rsidRDefault="00A047A8" w:rsidP="00240799">
            <w:pPr>
              <w:ind w:left="57" w:right="57"/>
              <w:rPr>
                <w:rFonts w:ascii="Calibri" w:hAnsi="Calibri" w:cs="Calibri"/>
                <w:bCs/>
                <w:sz w:val="24"/>
                <w:szCs w:val="24"/>
              </w:rPr>
            </w:pPr>
          </w:p>
          <w:p w14:paraId="7D197E59" w14:textId="77777777" w:rsidR="00A047A8" w:rsidRDefault="00A047A8" w:rsidP="00240799">
            <w:pPr>
              <w:ind w:left="57" w:right="57"/>
              <w:jc w:val="right"/>
              <w:rPr>
                <w:rFonts w:ascii="Calibri" w:hAnsi="Calibri" w:cs="Calibri"/>
                <w:bCs/>
                <w:sz w:val="24"/>
                <w:szCs w:val="24"/>
              </w:rPr>
            </w:pPr>
            <w:r>
              <w:rPr>
                <w:rFonts w:ascii="Calibri" w:hAnsi="Calibri" w:cs="Calibri"/>
                <w:bCs/>
                <w:sz w:val="24"/>
                <w:szCs w:val="24"/>
              </w:rPr>
              <w:t>29.10.2024</w:t>
            </w:r>
          </w:p>
          <w:p w14:paraId="561128BF" w14:textId="77777777" w:rsidR="00A047A8" w:rsidRDefault="00A047A8" w:rsidP="00240799">
            <w:pPr>
              <w:ind w:left="57" w:right="57"/>
              <w:rPr>
                <w:rFonts w:ascii="Calibri" w:hAnsi="Calibri" w:cs="Calibri"/>
                <w:bCs/>
                <w:sz w:val="24"/>
                <w:szCs w:val="24"/>
              </w:rPr>
            </w:pPr>
          </w:p>
          <w:p w14:paraId="6B551082"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Wedelstaedt GmbH</w:t>
            </w:r>
          </w:p>
          <w:p w14:paraId="3967455C"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Aachener Straße 422</w:t>
            </w:r>
          </w:p>
          <w:p w14:paraId="49DCB742" w14:textId="77777777" w:rsidR="00A047A8" w:rsidRDefault="00A047A8" w:rsidP="00240799">
            <w:pPr>
              <w:spacing w:before="60" w:after="60"/>
              <w:ind w:left="57" w:right="57"/>
              <w:rPr>
                <w:rFonts w:ascii="Calibri" w:hAnsi="Calibri" w:cs="Calibri"/>
                <w:bCs/>
                <w:sz w:val="24"/>
                <w:szCs w:val="24"/>
              </w:rPr>
            </w:pPr>
            <w:r>
              <w:rPr>
                <w:rFonts w:ascii="Calibri" w:hAnsi="Calibri" w:cs="Calibri"/>
                <w:bCs/>
                <w:sz w:val="24"/>
                <w:szCs w:val="24"/>
              </w:rPr>
              <w:t>50674 Köln</w:t>
            </w:r>
          </w:p>
          <w:p w14:paraId="336F3AD7" w14:textId="77777777" w:rsidR="00A047A8" w:rsidRDefault="00A047A8" w:rsidP="00240799">
            <w:pPr>
              <w:spacing w:before="240" w:after="240"/>
              <w:ind w:left="57" w:right="57"/>
              <w:jc w:val="both"/>
              <w:rPr>
                <w:rFonts w:ascii="Calibri" w:hAnsi="Calibri" w:cs="Calibri"/>
                <w:bCs/>
                <w:sz w:val="24"/>
                <w:szCs w:val="24"/>
              </w:rPr>
            </w:pPr>
            <w:r>
              <w:rPr>
                <w:rFonts w:ascii="Calibri" w:hAnsi="Calibri" w:cs="Calibri"/>
                <w:bCs/>
                <w:sz w:val="24"/>
                <w:szCs w:val="24"/>
              </w:rPr>
              <w:t>Sehr geehrte Damen und Herren,</w:t>
            </w:r>
          </w:p>
          <w:p w14:paraId="4D31181B"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Sie suchen eine ausgewiesene Fachkraft mit Berufs- und Führungserfahrung?</w:t>
            </w:r>
          </w:p>
          <w:p w14:paraId="6F76A104"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Dann bin ich genau die richtige Person für Ihr Unternehmen!</w:t>
            </w:r>
          </w:p>
          <w:p w14:paraId="350C1528"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Nach meiner richtig gut abgeschlossen Ausbildung als Steuerfachangestellter in der Kanzlei  meines Vaters werde ich mich ab 2026 zum Bilanzbuchhalter fortbilden. Nach dem erfolgreichen IHK-Abschluss, von dem ich fest ausgehe ihn zu bestehen, werden Sie mit Sicherheit von meiner ausgewiesen Fachexpertise für viele Jahre profitieren können.</w:t>
            </w:r>
          </w:p>
          <w:p w14:paraId="2B947F5E"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Aufgrund des Mangels an gut ausgebildeten Fachkräften gehe ich davon aus, dass Sie an Mitarbeitern mit einer guten Work-Life-Balance interessiert sind. Eine 4-Tage-Woche mit mindestens 3 Tagen Homeoffice dürfte somit kein Problem sein.</w:t>
            </w:r>
          </w:p>
          <w:p w14:paraId="7AE6F8D6"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 xml:space="preserve">Ich verfüge über ein hohes Ausmaß an Sozialkompetenz, was ich in den letzten 3 Jahren als Tanztrainer für Standard und Latein zur Zufriedenheit aller Beteiligten unter Beweis gestellt habe. </w:t>
            </w:r>
          </w:p>
          <w:p w14:paraId="09E512B8"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 xml:space="preserve">Ich bin 2-sprachig aufgewachsen (meine Eltern sind Niederländer); mein Niederländisch ist fließend. Ich kann somit alle Ihre niederländischsprachigen Mandanten, auch in den Niederlanden, eigenständig betreuen. </w:t>
            </w:r>
          </w:p>
          <w:p w14:paraId="340BE2C1"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Mit meinem Vater habe ich abgeklärt, dass ich bereits ab dem 01.04.2025 bei Ihnen als Junior-Führungskraft mit Schwerpunkt Steuern anfangen kann.</w:t>
            </w:r>
          </w:p>
          <w:p w14:paraId="4706CBA6"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Ich bin fest davon überzeugt, dass Sie die ausgeschriebene Stelle bis dahin freihalten, oder?</w:t>
            </w:r>
          </w:p>
          <w:p w14:paraId="6ABF685C"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Sie können mich gerne anrufen, wenn Sie weitere Fragen haben. Dann können Sie mir vorab schon einmal etwas über mein Gehalt mitteilen; meine Vorstellung liegt bei 65.000 € pro Jahr.</w:t>
            </w:r>
          </w:p>
          <w:p w14:paraId="4C136F15" w14:textId="77777777" w:rsidR="00A047A8" w:rsidRDefault="00A047A8" w:rsidP="00240799">
            <w:pPr>
              <w:spacing w:before="120" w:after="120"/>
              <w:ind w:left="57" w:right="57"/>
              <w:jc w:val="both"/>
              <w:rPr>
                <w:rFonts w:ascii="Calibri" w:hAnsi="Calibri" w:cs="Calibri"/>
                <w:bCs/>
                <w:sz w:val="24"/>
                <w:szCs w:val="24"/>
              </w:rPr>
            </w:pPr>
            <w:r>
              <w:rPr>
                <w:rFonts w:ascii="Calibri" w:hAnsi="Calibri" w:cs="Calibri"/>
                <w:bCs/>
                <w:sz w:val="24"/>
                <w:szCs w:val="24"/>
              </w:rPr>
              <w:t>Mit freundlichen Grüßen</w:t>
            </w:r>
          </w:p>
          <w:p w14:paraId="2099546B" w14:textId="77777777" w:rsidR="00A047A8" w:rsidRPr="00BB7C52" w:rsidRDefault="00A047A8" w:rsidP="00240799">
            <w:pPr>
              <w:spacing w:before="240" w:after="240"/>
              <w:ind w:left="57" w:right="57"/>
              <w:rPr>
                <w:rFonts w:ascii="Blackadder ITC" w:hAnsi="Blackadder ITC" w:cs="Calibri"/>
                <w:bCs/>
                <w:sz w:val="28"/>
                <w:szCs w:val="28"/>
              </w:rPr>
            </w:pPr>
            <w:r w:rsidRPr="00BB7C52">
              <w:rPr>
                <w:rFonts w:ascii="Blackadder ITC" w:hAnsi="Blackadder ITC" w:cs="Calibri"/>
                <w:bCs/>
                <w:sz w:val="28"/>
                <w:szCs w:val="28"/>
              </w:rPr>
              <w:t>Jan de Willmots</w:t>
            </w:r>
          </w:p>
          <w:p w14:paraId="354853E7" w14:textId="77777777" w:rsidR="00A047A8" w:rsidRDefault="00A047A8" w:rsidP="00240799">
            <w:pPr>
              <w:ind w:left="57" w:right="57"/>
              <w:rPr>
                <w:rFonts w:ascii="Calibri" w:hAnsi="Calibri" w:cs="Calibri"/>
                <w:bCs/>
                <w:sz w:val="24"/>
                <w:szCs w:val="24"/>
              </w:rPr>
            </w:pPr>
            <w:r>
              <w:rPr>
                <w:rFonts w:ascii="Calibri" w:hAnsi="Calibri" w:cs="Calibri"/>
                <w:bCs/>
                <w:sz w:val="24"/>
                <w:szCs w:val="24"/>
              </w:rPr>
              <w:t>Jan de Willmots</w:t>
            </w:r>
          </w:p>
          <w:p w14:paraId="32C7A640" w14:textId="77777777" w:rsidR="00A047A8" w:rsidRDefault="00A047A8" w:rsidP="00240799">
            <w:pPr>
              <w:ind w:left="57" w:right="57"/>
              <w:rPr>
                <w:rFonts w:ascii="Calibri" w:hAnsi="Calibri" w:cs="Calibri"/>
                <w:bCs/>
                <w:sz w:val="24"/>
                <w:szCs w:val="24"/>
              </w:rPr>
            </w:pPr>
          </w:p>
          <w:p w14:paraId="3041BD38" w14:textId="77777777" w:rsidR="00A047A8" w:rsidRPr="004570E6" w:rsidRDefault="00A047A8" w:rsidP="00240799">
            <w:pPr>
              <w:ind w:left="57" w:right="57"/>
              <w:rPr>
                <w:rFonts w:ascii="Calibri" w:hAnsi="Calibri" w:cs="Calibri"/>
                <w:bCs/>
                <w:sz w:val="20"/>
                <w:u w:val="single"/>
              </w:rPr>
            </w:pPr>
            <w:r w:rsidRPr="004570E6">
              <w:rPr>
                <w:rFonts w:ascii="Calibri" w:hAnsi="Calibri" w:cs="Calibri"/>
                <w:bCs/>
                <w:sz w:val="20"/>
                <w:u w:val="single"/>
              </w:rPr>
              <w:t>Anlagen</w:t>
            </w:r>
          </w:p>
          <w:p w14:paraId="6504CA42" w14:textId="77777777" w:rsidR="00A047A8" w:rsidRPr="004570E6" w:rsidRDefault="00A047A8" w:rsidP="00240799">
            <w:pPr>
              <w:ind w:left="57" w:right="57"/>
              <w:rPr>
                <w:rFonts w:ascii="Calibri" w:hAnsi="Calibri" w:cs="Calibri"/>
                <w:bCs/>
                <w:sz w:val="20"/>
              </w:rPr>
            </w:pPr>
            <w:r w:rsidRPr="004570E6">
              <w:rPr>
                <w:rFonts w:ascii="Calibri" w:hAnsi="Calibri" w:cs="Calibri"/>
                <w:bCs/>
                <w:sz w:val="20"/>
              </w:rPr>
              <w:t>1 tabellarischer Lebenslauf</w:t>
            </w:r>
          </w:p>
          <w:p w14:paraId="03D039AB" w14:textId="77777777" w:rsidR="00A047A8" w:rsidRPr="0083323E" w:rsidRDefault="00A047A8" w:rsidP="00240799">
            <w:pPr>
              <w:ind w:left="57" w:right="57"/>
              <w:rPr>
                <w:rFonts w:ascii="Calibri" w:hAnsi="Calibri" w:cs="Calibri"/>
                <w:bCs/>
                <w:sz w:val="22"/>
                <w:szCs w:val="22"/>
              </w:rPr>
            </w:pPr>
            <w:r>
              <w:rPr>
                <w:rFonts w:ascii="Calibri" w:hAnsi="Calibri" w:cs="Calibri"/>
                <w:bCs/>
                <w:sz w:val="24"/>
                <w:szCs w:val="24"/>
              </w:rPr>
              <w:t>…</w:t>
            </w:r>
          </w:p>
        </w:tc>
      </w:tr>
    </w:tbl>
    <w:p w14:paraId="6A8E893F" w14:textId="77777777" w:rsidR="00A047A8" w:rsidRDefault="00A047A8" w:rsidP="00A047A8">
      <w:pPr>
        <w:spacing w:after="240"/>
        <w:jc w:val="center"/>
        <w:rPr>
          <w:rFonts w:ascii="Calibri" w:hAnsi="Calibri" w:cs="Calibri"/>
          <w:b/>
          <w:bCs/>
          <w:sz w:val="24"/>
          <w:szCs w:val="24"/>
          <w:u w:val="words"/>
        </w:rPr>
      </w:pPr>
    </w:p>
    <w:p w14:paraId="793438A2" w14:textId="77777777" w:rsidR="00A047A8" w:rsidRDefault="00A047A8" w:rsidP="00A047A8">
      <w:pPr>
        <w:rPr>
          <w:rFonts w:ascii="Calibri" w:hAnsi="Calibri" w:cs="Calibri"/>
          <w:b/>
          <w:bCs/>
          <w:sz w:val="24"/>
          <w:szCs w:val="24"/>
          <w:u w:val="words"/>
        </w:rPr>
      </w:pPr>
      <w:r>
        <w:rPr>
          <w:rFonts w:ascii="Calibri" w:hAnsi="Calibri" w:cs="Calibri"/>
          <w:b/>
          <w:bCs/>
          <w:sz w:val="24"/>
          <w:szCs w:val="24"/>
          <w:u w:val="words"/>
        </w:rPr>
        <w:br w:type="page"/>
      </w:r>
    </w:p>
    <w:p w14:paraId="636D9DA1" w14:textId="77777777" w:rsidR="00A047A8" w:rsidRPr="00397F35" w:rsidRDefault="00A047A8" w:rsidP="00A047A8">
      <w:pPr>
        <w:spacing w:after="240"/>
        <w:jc w:val="center"/>
        <w:rPr>
          <w:rFonts w:ascii="Calibri" w:hAnsi="Calibri" w:cs="Calibri"/>
          <w:b/>
          <w:bCs/>
          <w:sz w:val="24"/>
          <w:szCs w:val="24"/>
          <w:u w:val="words"/>
        </w:rPr>
      </w:pPr>
      <w:r w:rsidRPr="00397F35">
        <w:rPr>
          <w:rFonts w:ascii="Calibri" w:hAnsi="Calibri" w:cs="Calibri"/>
          <w:b/>
          <w:bCs/>
          <w:sz w:val="24"/>
          <w:szCs w:val="24"/>
          <w:u w:val="words"/>
        </w:rPr>
        <w:lastRenderedPageBreak/>
        <w:t xml:space="preserve">Unterlagen </w:t>
      </w:r>
      <w:r>
        <w:rPr>
          <w:rFonts w:ascii="Calibri" w:hAnsi="Calibri" w:cs="Calibri"/>
          <w:b/>
          <w:bCs/>
          <w:sz w:val="24"/>
          <w:szCs w:val="24"/>
          <w:u w:val="words"/>
        </w:rPr>
        <w:t>Herr de Willmots</w:t>
      </w:r>
      <w:r w:rsidRPr="00397F35">
        <w:rPr>
          <w:rFonts w:ascii="Calibri" w:hAnsi="Calibri" w:cs="Calibri"/>
          <w:b/>
          <w:bCs/>
          <w:sz w:val="24"/>
          <w:szCs w:val="24"/>
          <w:u w:val="words"/>
        </w:rPr>
        <w:t xml:space="preserve"> (</w:t>
      </w:r>
      <w:r>
        <w:rPr>
          <w:rFonts w:ascii="Calibri" w:hAnsi="Calibri" w:cs="Calibri"/>
          <w:b/>
          <w:bCs/>
          <w:sz w:val="24"/>
          <w:szCs w:val="24"/>
          <w:u w:val="words"/>
        </w:rPr>
        <w:t>2</w:t>
      </w:r>
      <w:r w:rsidRPr="00397F35">
        <w:rPr>
          <w:rFonts w:ascii="Calibri" w:hAnsi="Calibri" w:cs="Calibri"/>
          <w:b/>
          <w:bCs/>
          <w:sz w:val="24"/>
          <w:szCs w:val="24"/>
          <w:u w:val="words"/>
        </w:rPr>
        <w:t>)</w:t>
      </w: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2292"/>
        <w:gridCol w:w="7631"/>
      </w:tblGrid>
      <w:tr w:rsidR="00A047A8" w:rsidRPr="00F21BE0" w14:paraId="178BE8F2" w14:textId="77777777" w:rsidTr="00240799">
        <w:tc>
          <w:tcPr>
            <w:tcW w:w="9923" w:type="dxa"/>
            <w:gridSpan w:val="2"/>
          </w:tcPr>
          <w:p w14:paraId="7F451036" w14:textId="77777777" w:rsidR="00A047A8" w:rsidRPr="00F21BE0" w:rsidRDefault="00A047A8" w:rsidP="00240799">
            <w:pPr>
              <w:spacing w:before="60" w:after="60"/>
              <w:ind w:left="57" w:right="57"/>
              <w:jc w:val="center"/>
              <w:rPr>
                <w:rFonts w:asciiTheme="minorHAnsi" w:hAnsiTheme="minorHAnsi" w:cstheme="minorHAnsi"/>
                <w:bCs/>
                <w:i/>
                <w:iCs/>
                <w:sz w:val="22"/>
                <w:szCs w:val="22"/>
              </w:rPr>
            </w:pPr>
            <w:r w:rsidRPr="00F21BE0">
              <w:rPr>
                <w:rFonts w:asciiTheme="minorHAnsi" w:hAnsiTheme="minorHAnsi" w:cstheme="minorHAnsi"/>
                <w:bCs/>
                <w:i/>
                <w:iCs/>
                <w:sz w:val="22"/>
                <w:szCs w:val="22"/>
                <w:shd w:val="clear" w:color="auto" w:fill="F2F2F2" w:themeFill="background1" w:themeFillShade="F2"/>
              </w:rPr>
              <w:t>Jan de Willmots, Hauptstraße 44, 40212 D</w:t>
            </w:r>
            <w:r>
              <w:rPr>
                <w:rFonts w:asciiTheme="minorHAnsi" w:hAnsiTheme="minorHAnsi" w:cstheme="minorHAnsi"/>
                <w:bCs/>
                <w:i/>
                <w:iCs/>
                <w:sz w:val="22"/>
                <w:szCs w:val="22"/>
                <w:shd w:val="clear" w:color="auto" w:fill="F2F2F2" w:themeFill="background1" w:themeFillShade="F2"/>
              </w:rPr>
              <w:t>üsseldorf</w:t>
            </w:r>
          </w:p>
        </w:tc>
      </w:tr>
      <w:tr w:rsidR="00A047A8" w:rsidRPr="009141A2" w14:paraId="22A78EDC" w14:textId="77777777" w:rsidTr="00240799">
        <w:tc>
          <w:tcPr>
            <w:tcW w:w="9923" w:type="dxa"/>
            <w:gridSpan w:val="2"/>
          </w:tcPr>
          <w:p w14:paraId="6D74532B" w14:textId="77777777" w:rsidR="00A047A8" w:rsidRPr="000D7E99" w:rsidRDefault="00A047A8" w:rsidP="00240799">
            <w:pPr>
              <w:spacing w:before="60" w:after="60"/>
              <w:ind w:left="57" w:right="57"/>
              <w:rPr>
                <w:rFonts w:asciiTheme="minorHAnsi" w:hAnsiTheme="minorHAnsi" w:cstheme="minorHAnsi"/>
                <w:b/>
                <w:bCs/>
                <w:sz w:val="22"/>
                <w:szCs w:val="22"/>
              </w:rPr>
            </w:pPr>
            <w:r w:rsidRPr="000D7E99">
              <w:rPr>
                <w:rFonts w:asciiTheme="minorHAnsi" w:hAnsiTheme="minorHAnsi" w:cstheme="minorHAnsi"/>
                <w:b/>
                <w:bCs/>
                <w:sz w:val="22"/>
                <w:szCs w:val="22"/>
              </w:rPr>
              <w:t>Lebenslauf</w:t>
            </w:r>
          </w:p>
        </w:tc>
      </w:tr>
      <w:tr w:rsidR="00A047A8" w:rsidRPr="009141A2" w14:paraId="72A83888" w14:textId="77777777" w:rsidTr="00240799">
        <w:tc>
          <w:tcPr>
            <w:tcW w:w="2292" w:type="dxa"/>
          </w:tcPr>
          <w:p w14:paraId="112059AD" w14:textId="77777777" w:rsidR="00A047A8" w:rsidRPr="000A77FE" w:rsidRDefault="00A047A8" w:rsidP="00240799">
            <w:pPr>
              <w:ind w:left="57" w:right="57"/>
              <w:rPr>
                <w:rFonts w:asciiTheme="majorHAnsi" w:hAnsiTheme="majorHAnsi" w:cstheme="majorHAnsi"/>
                <w:b/>
                <w:bCs/>
                <w:sz w:val="22"/>
                <w:szCs w:val="22"/>
              </w:rPr>
            </w:pPr>
            <w:r w:rsidRPr="000A77FE">
              <w:rPr>
                <w:rFonts w:asciiTheme="majorHAnsi" w:hAnsiTheme="majorHAnsi" w:cstheme="majorHAnsi"/>
                <w:b/>
                <w:bCs/>
                <w:sz w:val="22"/>
                <w:szCs w:val="22"/>
              </w:rPr>
              <w:t>Persönliche Angaben</w:t>
            </w:r>
          </w:p>
        </w:tc>
        <w:tc>
          <w:tcPr>
            <w:tcW w:w="7631" w:type="dxa"/>
          </w:tcPr>
          <w:p w14:paraId="211D0DD4" w14:textId="77777777" w:rsidR="00A047A8" w:rsidRPr="009141A2" w:rsidRDefault="00A047A8" w:rsidP="00240799">
            <w:pPr>
              <w:ind w:left="57" w:right="57"/>
              <w:rPr>
                <w:rFonts w:asciiTheme="minorHAnsi" w:hAnsiTheme="minorHAnsi" w:cstheme="minorHAnsi"/>
                <w:bCs/>
                <w:sz w:val="22"/>
                <w:szCs w:val="22"/>
              </w:rPr>
            </w:pPr>
          </w:p>
        </w:tc>
      </w:tr>
      <w:tr w:rsidR="00A047A8" w:rsidRPr="009141A2" w14:paraId="3E9ADFDC" w14:textId="77777777" w:rsidTr="00240799">
        <w:tc>
          <w:tcPr>
            <w:tcW w:w="2292" w:type="dxa"/>
          </w:tcPr>
          <w:p w14:paraId="3A8DB44A" w14:textId="77777777" w:rsidR="00A047A8" w:rsidRPr="009141A2" w:rsidRDefault="00A047A8" w:rsidP="00240799">
            <w:pPr>
              <w:ind w:left="57" w:right="57"/>
              <w:rPr>
                <w:rFonts w:asciiTheme="minorHAnsi" w:hAnsiTheme="minorHAnsi" w:cstheme="minorHAnsi"/>
                <w:bCs/>
                <w:sz w:val="22"/>
                <w:szCs w:val="22"/>
              </w:rPr>
            </w:pPr>
            <w:r w:rsidRPr="009141A2">
              <w:rPr>
                <w:rFonts w:asciiTheme="majorHAnsi" w:hAnsiTheme="majorHAnsi" w:cstheme="majorHAnsi"/>
                <w:bCs/>
                <w:sz w:val="22"/>
                <w:szCs w:val="22"/>
              </w:rPr>
              <w:t>Geburtsdatum</w:t>
            </w:r>
            <w:r w:rsidRPr="009141A2">
              <w:rPr>
                <w:rFonts w:asciiTheme="minorHAnsi" w:hAnsiTheme="minorHAnsi" w:cstheme="minorHAnsi"/>
                <w:bCs/>
                <w:sz w:val="22"/>
                <w:szCs w:val="22"/>
              </w:rPr>
              <w:t>/-ort</w:t>
            </w:r>
          </w:p>
          <w:p w14:paraId="694A5086"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w:t>
            </w:r>
          </w:p>
        </w:tc>
        <w:tc>
          <w:tcPr>
            <w:tcW w:w="7631" w:type="dxa"/>
          </w:tcPr>
          <w:p w14:paraId="6300161F"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16.12.1999</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Düsseldorf</w:t>
            </w:r>
          </w:p>
          <w:p w14:paraId="155D7D41" w14:textId="77777777" w:rsidR="00A047A8" w:rsidRPr="009141A2" w:rsidRDefault="00A047A8" w:rsidP="00240799">
            <w:pPr>
              <w:ind w:left="57" w:right="57"/>
              <w:rPr>
                <w:rFonts w:asciiTheme="minorHAnsi" w:hAnsiTheme="minorHAnsi" w:cstheme="minorHAnsi"/>
                <w:bCs/>
                <w:sz w:val="22"/>
                <w:szCs w:val="22"/>
              </w:rPr>
            </w:pPr>
          </w:p>
        </w:tc>
      </w:tr>
      <w:tr w:rsidR="00A047A8" w:rsidRPr="009141A2" w14:paraId="25C39D84" w14:textId="77777777" w:rsidTr="00240799">
        <w:tc>
          <w:tcPr>
            <w:tcW w:w="9923" w:type="dxa"/>
            <w:gridSpan w:val="2"/>
          </w:tcPr>
          <w:p w14:paraId="568ACC11"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Schulbesuch</w:t>
            </w:r>
          </w:p>
        </w:tc>
      </w:tr>
      <w:tr w:rsidR="00A047A8" w:rsidRPr="009141A2" w14:paraId="142B0D3F" w14:textId="77777777" w:rsidTr="00240799">
        <w:tc>
          <w:tcPr>
            <w:tcW w:w="2292" w:type="dxa"/>
          </w:tcPr>
          <w:p w14:paraId="5C7E95A9"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2005</w:t>
            </w:r>
            <w:r w:rsidRPr="009141A2">
              <w:rPr>
                <w:rFonts w:asciiTheme="minorHAnsi" w:hAnsiTheme="minorHAnsi" w:cstheme="minorHAnsi"/>
                <w:bCs/>
                <w:sz w:val="22"/>
                <w:szCs w:val="22"/>
              </w:rPr>
              <w:t xml:space="preserve"> - </w:t>
            </w:r>
            <w:r>
              <w:rPr>
                <w:rFonts w:asciiTheme="minorHAnsi" w:hAnsiTheme="minorHAnsi" w:cstheme="minorHAnsi"/>
                <w:bCs/>
                <w:sz w:val="22"/>
                <w:szCs w:val="22"/>
              </w:rPr>
              <w:t>2009</w:t>
            </w:r>
          </w:p>
          <w:p w14:paraId="7F4063E2"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2009</w:t>
            </w:r>
            <w:r w:rsidRPr="009141A2">
              <w:rPr>
                <w:rFonts w:asciiTheme="minorHAnsi" w:hAnsiTheme="minorHAnsi" w:cstheme="minorHAnsi"/>
                <w:bCs/>
                <w:sz w:val="22"/>
                <w:szCs w:val="22"/>
              </w:rPr>
              <w:t xml:space="preserve"> - </w:t>
            </w:r>
            <w:r>
              <w:rPr>
                <w:rFonts w:asciiTheme="minorHAnsi" w:hAnsiTheme="minorHAnsi" w:cstheme="minorHAnsi"/>
                <w:bCs/>
                <w:sz w:val="22"/>
                <w:szCs w:val="22"/>
              </w:rPr>
              <w:t>2019</w:t>
            </w:r>
          </w:p>
        </w:tc>
        <w:tc>
          <w:tcPr>
            <w:tcW w:w="7631" w:type="dxa"/>
          </w:tcPr>
          <w:p w14:paraId="6444E017"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Montessori-Grundschule</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Düsseldorf</w:t>
            </w:r>
          </w:p>
          <w:p w14:paraId="4155D076"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 xml:space="preserve">Gymnasium Gerresheim in Düsseldorf; </w:t>
            </w:r>
            <w:r w:rsidRPr="009141A2">
              <w:rPr>
                <w:rFonts w:asciiTheme="minorHAnsi" w:hAnsiTheme="minorHAnsi" w:cstheme="minorHAnsi"/>
                <w:bCs/>
                <w:sz w:val="22"/>
                <w:szCs w:val="22"/>
              </w:rPr>
              <w:t xml:space="preserve">Abitur </w:t>
            </w:r>
            <w:r>
              <w:rPr>
                <w:rFonts w:asciiTheme="minorHAnsi" w:hAnsiTheme="minorHAnsi" w:cstheme="minorHAnsi"/>
                <w:bCs/>
                <w:sz w:val="22"/>
                <w:szCs w:val="22"/>
              </w:rPr>
              <w:t>mit einer guten Note (2,3)</w:t>
            </w:r>
          </w:p>
        </w:tc>
      </w:tr>
      <w:tr w:rsidR="00A047A8" w:rsidRPr="009141A2" w14:paraId="0CDE4AB8" w14:textId="77777777" w:rsidTr="00240799">
        <w:tc>
          <w:tcPr>
            <w:tcW w:w="9923" w:type="dxa"/>
            <w:gridSpan w:val="2"/>
          </w:tcPr>
          <w:p w14:paraId="52A7DD36"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Berufsausbildung</w:t>
            </w:r>
          </w:p>
        </w:tc>
      </w:tr>
      <w:tr w:rsidR="00A047A8" w:rsidRPr="009141A2" w14:paraId="2ABDAA4B" w14:textId="77777777" w:rsidTr="00240799">
        <w:tc>
          <w:tcPr>
            <w:tcW w:w="2292" w:type="dxa"/>
          </w:tcPr>
          <w:p w14:paraId="46E5301D"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06</w:t>
            </w:r>
            <w:r w:rsidRPr="009141A2">
              <w:rPr>
                <w:rFonts w:asciiTheme="minorHAnsi" w:hAnsiTheme="minorHAnsi" w:cstheme="minorHAnsi"/>
                <w:bCs/>
                <w:sz w:val="22"/>
                <w:szCs w:val="22"/>
              </w:rPr>
              <w:t>/</w:t>
            </w:r>
            <w:r>
              <w:rPr>
                <w:rFonts w:asciiTheme="minorHAnsi" w:hAnsiTheme="minorHAnsi" w:cstheme="minorHAnsi"/>
                <w:bCs/>
                <w:sz w:val="22"/>
                <w:szCs w:val="22"/>
              </w:rPr>
              <w:t>2021</w:t>
            </w:r>
            <w:r w:rsidRPr="009141A2">
              <w:rPr>
                <w:rFonts w:asciiTheme="minorHAnsi" w:hAnsiTheme="minorHAnsi" w:cstheme="minorHAnsi"/>
                <w:bCs/>
                <w:sz w:val="22"/>
                <w:szCs w:val="22"/>
              </w:rPr>
              <w:t xml:space="preserve"> - 0</w:t>
            </w:r>
            <w:r>
              <w:rPr>
                <w:rFonts w:asciiTheme="minorHAnsi" w:hAnsiTheme="minorHAnsi" w:cstheme="minorHAnsi"/>
                <w:bCs/>
                <w:sz w:val="22"/>
                <w:szCs w:val="22"/>
              </w:rPr>
              <w:t>5</w:t>
            </w:r>
            <w:r w:rsidRPr="009141A2">
              <w:rPr>
                <w:rFonts w:asciiTheme="minorHAnsi" w:hAnsiTheme="minorHAnsi" w:cstheme="minorHAnsi"/>
                <w:bCs/>
                <w:sz w:val="22"/>
                <w:szCs w:val="22"/>
              </w:rPr>
              <w:t>/</w:t>
            </w:r>
            <w:r>
              <w:rPr>
                <w:rFonts w:asciiTheme="minorHAnsi" w:hAnsiTheme="minorHAnsi" w:cstheme="minorHAnsi"/>
                <w:bCs/>
                <w:sz w:val="22"/>
                <w:szCs w:val="22"/>
              </w:rPr>
              <w:t>2024</w:t>
            </w:r>
          </w:p>
        </w:tc>
        <w:tc>
          <w:tcPr>
            <w:tcW w:w="7631" w:type="dxa"/>
          </w:tcPr>
          <w:p w14:paraId="61739602"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 xml:space="preserve">Ausbildung </w:t>
            </w:r>
            <w:r>
              <w:rPr>
                <w:rFonts w:asciiTheme="minorHAnsi" w:hAnsiTheme="minorHAnsi" w:cstheme="minorHAnsi"/>
                <w:bCs/>
                <w:sz w:val="22"/>
                <w:szCs w:val="22"/>
              </w:rPr>
              <w:t>zum</w:t>
            </w:r>
            <w:r w:rsidRPr="009141A2">
              <w:rPr>
                <w:rFonts w:asciiTheme="minorHAnsi" w:hAnsiTheme="minorHAnsi" w:cstheme="minorHAnsi"/>
                <w:bCs/>
                <w:sz w:val="22"/>
                <w:szCs w:val="22"/>
              </w:rPr>
              <w:t xml:space="preserve"> Steuerfachangestellten, Steuerkanzlei</w:t>
            </w:r>
            <w:r>
              <w:rPr>
                <w:rFonts w:asciiTheme="minorHAnsi" w:hAnsiTheme="minorHAnsi" w:cstheme="minorHAnsi"/>
                <w:bCs/>
                <w:sz w:val="22"/>
                <w:szCs w:val="22"/>
              </w:rPr>
              <w:t xml:space="preserve"> de Willmots </w:t>
            </w:r>
            <w:r w:rsidRPr="009141A2">
              <w:rPr>
                <w:rFonts w:asciiTheme="minorHAnsi" w:hAnsiTheme="minorHAnsi" w:cstheme="minorHAnsi"/>
                <w:bCs/>
                <w:sz w:val="22"/>
                <w:szCs w:val="22"/>
              </w:rPr>
              <w:t xml:space="preserve">in </w:t>
            </w:r>
            <w:r>
              <w:rPr>
                <w:rFonts w:asciiTheme="minorHAnsi" w:hAnsiTheme="minorHAnsi" w:cstheme="minorHAnsi"/>
                <w:bCs/>
                <w:sz w:val="22"/>
                <w:szCs w:val="22"/>
              </w:rPr>
              <w:t>Neuss</w:t>
            </w:r>
          </w:p>
          <w:p w14:paraId="2A4EC3E3"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Abschlussnote „</w:t>
            </w:r>
            <w:r>
              <w:rPr>
                <w:rFonts w:asciiTheme="minorHAnsi" w:hAnsiTheme="minorHAnsi" w:cstheme="minorHAnsi"/>
                <w:bCs/>
                <w:sz w:val="22"/>
                <w:szCs w:val="22"/>
              </w:rPr>
              <w:t>befriedigend</w:t>
            </w:r>
            <w:r w:rsidRPr="009141A2">
              <w:rPr>
                <w:rFonts w:asciiTheme="minorHAnsi" w:hAnsiTheme="minorHAnsi" w:cstheme="minorHAnsi"/>
                <w:bCs/>
                <w:sz w:val="22"/>
                <w:szCs w:val="22"/>
              </w:rPr>
              <w:t>“</w:t>
            </w:r>
            <w:r>
              <w:rPr>
                <w:rFonts w:asciiTheme="minorHAnsi" w:hAnsiTheme="minorHAnsi" w:cstheme="minorHAnsi"/>
                <w:bCs/>
                <w:sz w:val="22"/>
                <w:szCs w:val="22"/>
              </w:rPr>
              <w:t xml:space="preserve"> (3,3)</w:t>
            </w:r>
          </w:p>
        </w:tc>
      </w:tr>
      <w:tr w:rsidR="00A047A8" w:rsidRPr="009141A2" w14:paraId="2B8C0A36" w14:textId="77777777" w:rsidTr="00240799">
        <w:tc>
          <w:tcPr>
            <w:tcW w:w="9923" w:type="dxa"/>
            <w:gridSpan w:val="2"/>
          </w:tcPr>
          <w:p w14:paraId="493AB605" w14:textId="77777777" w:rsidR="00A047A8" w:rsidRDefault="00A047A8" w:rsidP="00240799">
            <w:pPr>
              <w:ind w:left="57" w:right="57"/>
              <w:rPr>
                <w:rFonts w:asciiTheme="majorHAnsi" w:hAnsiTheme="majorHAnsi" w:cstheme="majorHAnsi"/>
                <w:b/>
                <w:bCs/>
                <w:sz w:val="22"/>
                <w:szCs w:val="22"/>
              </w:rPr>
            </w:pPr>
            <w:r w:rsidRPr="000A77FE">
              <w:rPr>
                <w:rFonts w:asciiTheme="majorHAnsi" w:hAnsiTheme="majorHAnsi" w:cstheme="majorHAnsi"/>
                <w:b/>
                <w:bCs/>
                <w:sz w:val="22"/>
                <w:szCs w:val="22"/>
              </w:rPr>
              <w:t>Beruflicher Werdegang</w:t>
            </w:r>
          </w:p>
          <w:p w14:paraId="6C65AF30" w14:textId="77777777" w:rsidR="00A047A8" w:rsidRDefault="00A047A8" w:rsidP="00240799">
            <w:pPr>
              <w:tabs>
                <w:tab w:val="left" w:pos="2381"/>
              </w:tabs>
              <w:ind w:left="57"/>
              <w:rPr>
                <w:rFonts w:asciiTheme="minorHAnsi" w:hAnsiTheme="minorHAnsi" w:cstheme="minorHAnsi"/>
                <w:bCs/>
                <w:sz w:val="22"/>
                <w:szCs w:val="22"/>
              </w:rPr>
            </w:pPr>
            <w:r w:rsidRPr="009141A2">
              <w:rPr>
                <w:rFonts w:asciiTheme="minorHAnsi" w:hAnsiTheme="minorHAnsi" w:cstheme="minorHAnsi"/>
                <w:bCs/>
                <w:sz w:val="22"/>
                <w:szCs w:val="22"/>
              </w:rPr>
              <w:t>0</w:t>
            </w:r>
            <w:r>
              <w:rPr>
                <w:rFonts w:asciiTheme="minorHAnsi" w:hAnsiTheme="minorHAnsi" w:cstheme="minorHAnsi"/>
                <w:bCs/>
                <w:sz w:val="22"/>
                <w:szCs w:val="22"/>
              </w:rPr>
              <w:t>9</w:t>
            </w:r>
            <w:r w:rsidRPr="009141A2">
              <w:rPr>
                <w:rFonts w:asciiTheme="minorHAnsi" w:hAnsiTheme="minorHAnsi" w:cstheme="minorHAnsi"/>
                <w:bCs/>
                <w:sz w:val="22"/>
                <w:szCs w:val="22"/>
              </w:rPr>
              <w:t>/</w:t>
            </w:r>
            <w:r>
              <w:rPr>
                <w:rFonts w:asciiTheme="minorHAnsi" w:hAnsiTheme="minorHAnsi" w:cstheme="minorHAnsi"/>
                <w:bCs/>
                <w:sz w:val="22"/>
                <w:szCs w:val="22"/>
              </w:rPr>
              <w:t>2024</w:t>
            </w:r>
            <w:r w:rsidRPr="009141A2">
              <w:rPr>
                <w:rFonts w:asciiTheme="minorHAnsi" w:hAnsiTheme="minorHAnsi" w:cstheme="minorHAnsi"/>
                <w:bCs/>
                <w:sz w:val="22"/>
                <w:szCs w:val="22"/>
              </w:rPr>
              <w:t xml:space="preserve"> </w:t>
            </w:r>
            <w:r>
              <w:rPr>
                <w:rFonts w:asciiTheme="minorHAnsi" w:hAnsiTheme="minorHAnsi" w:cstheme="minorHAnsi"/>
                <w:bCs/>
                <w:sz w:val="22"/>
                <w:szCs w:val="22"/>
              </w:rPr>
              <w:t>–</w:t>
            </w:r>
            <w:r w:rsidRPr="009141A2">
              <w:rPr>
                <w:rFonts w:asciiTheme="minorHAnsi" w:hAnsiTheme="minorHAnsi" w:cstheme="minorHAnsi"/>
                <w:bCs/>
                <w:sz w:val="22"/>
                <w:szCs w:val="22"/>
              </w:rPr>
              <w:t xml:space="preserve"> </w:t>
            </w:r>
            <w:r>
              <w:rPr>
                <w:rFonts w:asciiTheme="minorHAnsi" w:hAnsiTheme="minorHAnsi" w:cstheme="minorHAnsi"/>
                <w:bCs/>
                <w:sz w:val="22"/>
                <w:szCs w:val="22"/>
              </w:rPr>
              <w:t>heute</w:t>
            </w:r>
            <w:r>
              <w:rPr>
                <w:rFonts w:asciiTheme="minorHAnsi" w:hAnsiTheme="minorHAnsi" w:cstheme="minorHAnsi"/>
                <w:bCs/>
                <w:sz w:val="22"/>
                <w:szCs w:val="22"/>
              </w:rPr>
              <w:tab/>
            </w:r>
            <w:r w:rsidRPr="009141A2">
              <w:rPr>
                <w:rFonts w:asciiTheme="minorHAnsi" w:hAnsiTheme="minorHAnsi" w:cstheme="minorHAnsi"/>
                <w:bCs/>
                <w:sz w:val="22"/>
                <w:szCs w:val="22"/>
              </w:rPr>
              <w:t>Steuerkanzlei</w:t>
            </w:r>
            <w:r>
              <w:rPr>
                <w:rFonts w:asciiTheme="minorHAnsi" w:hAnsiTheme="minorHAnsi" w:cstheme="minorHAnsi"/>
                <w:bCs/>
                <w:sz w:val="22"/>
                <w:szCs w:val="22"/>
              </w:rPr>
              <w:t xml:space="preserve"> de Willmots </w:t>
            </w:r>
            <w:r w:rsidRPr="009141A2">
              <w:rPr>
                <w:rFonts w:asciiTheme="minorHAnsi" w:hAnsiTheme="minorHAnsi" w:cstheme="minorHAnsi"/>
                <w:bCs/>
                <w:sz w:val="22"/>
                <w:szCs w:val="22"/>
              </w:rPr>
              <w:t xml:space="preserve">in </w:t>
            </w:r>
            <w:r>
              <w:rPr>
                <w:rFonts w:asciiTheme="minorHAnsi" w:hAnsiTheme="minorHAnsi" w:cstheme="minorHAnsi"/>
                <w:bCs/>
                <w:sz w:val="22"/>
                <w:szCs w:val="22"/>
              </w:rPr>
              <w:t>Neuss</w:t>
            </w:r>
          </w:p>
          <w:p w14:paraId="13FEA852" w14:textId="77777777" w:rsidR="00A047A8" w:rsidRPr="009141A2" w:rsidRDefault="00A047A8" w:rsidP="00240799">
            <w:pPr>
              <w:ind w:left="57" w:right="57"/>
              <w:rPr>
                <w:rFonts w:asciiTheme="minorHAnsi" w:hAnsiTheme="minorHAnsi" w:cstheme="minorHAnsi"/>
                <w:bCs/>
                <w:sz w:val="22"/>
                <w:szCs w:val="22"/>
              </w:rPr>
            </w:pPr>
          </w:p>
        </w:tc>
      </w:tr>
      <w:tr w:rsidR="00A047A8" w:rsidRPr="009141A2" w14:paraId="168B300D" w14:textId="77777777" w:rsidTr="00240799">
        <w:tc>
          <w:tcPr>
            <w:tcW w:w="9923" w:type="dxa"/>
            <w:gridSpan w:val="2"/>
          </w:tcPr>
          <w:p w14:paraId="36708AD7" w14:textId="77777777" w:rsidR="00A047A8" w:rsidRPr="009141A2" w:rsidRDefault="00A047A8" w:rsidP="00240799">
            <w:pPr>
              <w:ind w:left="57" w:right="57"/>
              <w:rPr>
                <w:rFonts w:asciiTheme="minorHAnsi" w:hAnsiTheme="minorHAnsi" w:cstheme="minorHAnsi"/>
                <w:bCs/>
                <w:sz w:val="22"/>
                <w:szCs w:val="22"/>
              </w:rPr>
            </w:pPr>
            <w:r w:rsidRPr="000A77FE">
              <w:rPr>
                <w:rFonts w:asciiTheme="majorHAnsi" w:hAnsiTheme="majorHAnsi" w:cstheme="majorHAnsi"/>
                <w:b/>
                <w:bCs/>
                <w:sz w:val="22"/>
                <w:szCs w:val="22"/>
              </w:rPr>
              <w:t>Berufliche Weiterbildung</w:t>
            </w:r>
            <w:r>
              <w:rPr>
                <w:rFonts w:asciiTheme="majorHAnsi" w:hAnsiTheme="majorHAnsi" w:cstheme="majorHAnsi"/>
                <w:b/>
                <w:bCs/>
                <w:sz w:val="22"/>
                <w:szCs w:val="22"/>
              </w:rPr>
              <w:t xml:space="preserve"> (Plan)</w:t>
            </w:r>
          </w:p>
        </w:tc>
      </w:tr>
      <w:tr w:rsidR="00A047A8" w:rsidRPr="009141A2" w14:paraId="047004DD" w14:textId="77777777" w:rsidTr="00240799">
        <w:tc>
          <w:tcPr>
            <w:tcW w:w="2292" w:type="dxa"/>
          </w:tcPr>
          <w:p w14:paraId="74BF234F"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ab 2026</w:t>
            </w:r>
          </w:p>
        </w:tc>
        <w:tc>
          <w:tcPr>
            <w:tcW w:w="7631" w:type="dxa"/>
          </w:tcPr>
          <w:p w14:paraId="63BA7D91"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 xml:space="preserve">Start: Lehrgang Bilanzbuchhalter (Endriss Köln) </w:t>
            </w:r>
          </w:p>
        </w:tc>
      </w:tr>
      <w:tr w:rsidR="00A047A8" w:rsidRPr="009141A2" w14:paraId="705D96CC" w14:textId="77777777" w:rsidTr="00240799">
        <w:tc>
          <w:tcPr>
            <w:tcW w:w="9923" w:type="dxa"/>
            <w:gridSpan w:val="2"/>
          </w:tcPr>
          <w:p w14:paraId="587735F3" w14:textId="77777777" w:rsidR="00A047A8" w:rsidRPr="000A77FE" w:rsidRDefault="00A047A8" w:rsidP="00240799">
            <w:pPr>
              <w:ind w:left="57" w:right="57"/>
              <w:rPr>
                <w:rFonts w:asciiTheme="majorHAnsi" w:hAnsiTheme="majorHAnsi" w:cstheme="majorHAnsi"/>
                <w:b/>
                <w:bCs/>
                <w:sz w:val="22"/>
                <w:szCs w:val="22"/>
              </w:rPr>
            </w:pPr>
            <w:r w:rsidRPr="000A77FE">
              <w:rPr>
                <w:rFonts w:asciiTheme="majorHAnsi" w:hAnsiTheme="majorHAnsi" w:cstheme="majorHAnsi"/>
                <w:b/>
                <w:bCs/>
                <w:sz w:val="22"/>
                <w:szCs w:val="22"/>
              </w:rPr>
              <w:t>Sonstige Kenntnisse</w:t>
            </w:r>
          </w:p>
        </w:tc>
      </w:tr>
      <w:tr w:rsidR="00A047A8" w:rsidRPr="009141A2" w14:paraId="36163B5E" w14:textId="77777777" w:rsidTr="00240799">
        <w:tc>
          <w:tcPr>
            <w:tcW w:w="2292" w:type="dxa"/>
          </w:tcPr>
          <w:p w14:paraId="516F030C"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EDV</w:t>
            </w:r>
          </w:p>
          <w:p w14:paraId="2AD4D5C7" w14:textId="77777777" w:rsidR="00A047A8" w:rsidRPr="009141A2" w:rsidRDefault="00A047A8" w:rsidP="00240799">
            <w:pPr>
              <w:ind w:left="57" w:right="57"/>
              <w:rPr>
                <w:rFonts w:asciiTheme="minorHAnsi" w:hAnsiTheme="minorHAnsi" w:cstheme="minorHAnsi"/>
                <w:bCs/>
                <w:sz w:val="22"/>
                <w:szCs w:val="22"/>
              </w:rPr>
            </w:pPr>
            <w:r w:rsidRPr="009141A2">
              <w:rPr>
                <w:rFonts w:asciiTheme="minorHAnsi" w:hAnsiTheme="minorHAnsi" w:cstheme="minorHAnsi"/>
                <w:bCs/>
                <w:sz w:val="22"/>
                <w:szCs w:val="22"/>
              </w:rPr>
              <w:t>Sprachen</w:t>
            </w:r>
          </w:p>
        </w:tc>
        <w:tc>
          <w:tcPr>
            <w:tcW w:w="7631" w:type="dxa"/>
          </w:tcPr>
          <w:p w14:paraId="4219F4C8" w14:textId="77777777" w:rsidR="00A047A8" w:rsidRPr="006F0F1F" w:rsidRDefault="00A047A8" w:rsidP="00240799">
            <w:pPr>
              <w:ind w:left="57" w:right="57"/>
              <w:rPr>
                <w:rFonts w:asciiTheme="minorHAnsi" w:hAnsiTheme="minorHAnsi" w:cstheme="minorHAnsi"/>
                <w:bCs/>
                <w:sz w:val="22"/>
                <w:szCs w:val="22"/>
              </w:rPr>
            </w:pPr>
            <w:r w:rsidRPr="006F0F1F">
              <w:rPr>
                <w:rFonts w:asciiTheme="minorHAnsi" w:hAnsiTheme="minorHAnsi" w:cstheme="minorHAnsi"/>
                <w:bCs/>
                <w:sz w:val="22"/>
                <w:szCs w:val="22"/>
              </w:rPr>
              <w:t>MS-Office 20</w:t>
            </w:r>
            <w:r>
              <w:rPr>
                <w:rFonts w:asciiTheme="minorHAnsi" w:hAnsiTheme="minorHAnsi" w:cstheme="minorHAnsi"/>
                <w:bCs/>
                <w:sz w:val="22"/>
                <w:szCs w:val="22"/>
              </w:rPr>
              <w:t>19</w:t>
            </w:r>
            <w:r w:rsidRPr="006F0F1F">
              <w:rPr>
                <w:rFonts w:asciiTheme="minorHAnsi" w:hAnsiTheme="minorHAnsi" w:cstheme="minorHAnsi"/>
                <w:bCs/>
                <w:sz w:val="22"/>
                <w:szCs w:val="22"/>
              </w:rPr>
              <w:t xml:space="preserve"> (Grundkenntnisse Excel und Word) </w:t>
            </w:r>
          </w:p>
          <w:p w14:paraId="78D06D0D" w14:textId="77777777" w:rsidR="00A047A8"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 xml:space="preserve">Niederländisch in Wort und Schrift (Diploma Staatsexamen Nt2) </w:t>
            </w:r>
          </w:p>
          <w:p w14:paraId="6EF4881A"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Englisch, Französisch, Italienisch: Ausfähige Grundkenntnisse</w:t>
            </w:r>
          </w:p>
        </w:tc>
      </w:tr>
      <w:tr w:rsidR="00A047A8" w:rsidRPr="009141A2" w14:paraId="566B04C2" w14:textId="77777777" w:rsidTr="00240799">
        <w:tc>
          <w:tcPr>
            <w:tcW w:w="9923" w:type="dxa"/>
            <w:gridSpan w:val="2"/>
          </w:tcPr>
          <w:p w14:paraId="0DF04A9C" w14:textId="77777777" w:rsidR="00A047A8" w:rsidRPr="009141A2" w:rsidRDefault="00A047A8" w:rsidP="00240799">
            <w:pPr>
              <w:ind w:left="57" w:right="57"/>
              <w:rPr>
                <w:rFonts w:asciiTheme="minorHAnsi" w:hAnsiTheme="minorHAnsi" w:cstheme="minorHAnsi"/>
                <w:bCs/>
                <w:sz w:val="22"/>
                <w:szCs w:val="22"/>
              </w:rPr>
            </w:pPr>
            <w:r>
              <w:rPr>
                <w:rFonts w:asciiTheme="minorHAnsi" w:hAnsiTheme="minorHAnsi" w:cstheme="minorHAnsi"/>
                <w:bCs/>
                <w:sz w:val="22"/>
                <w:szCs w:val="22"/>
              </w:rPr>
              <w:t>Düsseldorf</w:t>
            </w:r>
            <w:r w:rsidRPr="009141A2">
              <w:rPr>
                <w:rFonts w:asciiTheme="minorHAnsi" w:hAnsiTheme="minorHAnsi" w:cstheme="minorHAnsi"/>
                <w:bCs/>
                <w:sz w:val="22"/>
                <w:szCs w:val="22"/>
              </w:rPr>
              <w:t xml:space="preserve">, </w:t>
            </w:r>
            <w:r>
              <w:rPr>
                <w:rFonts w:asciiTheme="minorHAnsi" w:hAnsiTheme="minorHAnsi" w:cstheme="minorHAnsi"/>
                <w:bCs/>
                <w:sz w:val="22"/>
                <w:szCs w:val="22"/>
              </w:rPr>
              <w:t>29.10.2024</w:t>
            </w:r>
            <w:r w:rsidRPr="009141A2">
              <w:rPr>
                <w:rFonts w:asciiTheme="minorHAnsi" w:hAnsiTheme="minorHAnsi" w:cstheme="minorHAnsi"/>
                <w:bCs/>
                <w:sz w:val="22"/>
                <w:szCs w:val="22"/>
              </w:rPr>
              <w:t xml:space="preserve"> </w:t>
            </w:r>
          </w:p>
        </w:tc>
      </w:tr>
      <w:tr w:rsidR="00A047A8" w:rsidRPr="009141A2" w14:paraId="0B868765" w14:textId="77777777" w:rsidTr="00240799">
        <w:tc>
          <w:tcPr>
            <w:tcW w:w="9923" w:type="dxa"/>
            <w:gridSpan w:val="2"/>
          </w:tcPr>
          <w:p w14:paraId="62A26842" w14:textId="77777777" w:rsidR="00A047A8" w:rsidRPr="009141A2" w:rsidRDefault="00A047A8" w:rsidP="00240799">
            <w:pPr>
              <w:spacing w:before="60" w:after="60"/>
              <w:ind w:left="57" w:right="57"/>
              <w:rPr>
                <w:rFonts w:asciiTheme="minorHAnsi" w:hAnsiTheme="minorHAnsi" w:cstheme="minorHAnsi"/>
                <w:bCs/>
                <w:sz w:val="22"/>
                <w:szCs w:val="22"/>
              </w:rPr>
            </w:pPr>
            <w:r>
              <w:rPr>
                <w:rFonts w:asciiTheme="minorHAnsi" w:hAnsiTheme="minorHAnsi" w:cstheme="minorHAnsi"/>
                <w:bCs/>
                <w:sz w:val="22"/>
                <w:szCs w:val="22"/>
              </w:rPr>
              <w:t>Timothy Steffens</w:t>
            </w:r>
          </w:p>
        </w:tc>
      </w:tr>
    </w:tbl>
    <w:p w14:paraId="4304D1E2" w14:textId="77777777" w:rsidR="00A047A8" w:rsidRPr="00691793" w:rsidRDefault="00A047A8" w:rsidP="00A047A8">
      <w:pPr>
        <w:rPr>
          <w:rFonts w:ascii="Calibri" w:hAnsi="Calibri" w:cs="Calibri"/>
          <w:bCs/>
          <w:sz w:val="24"/>
          <w:szCs w:val="24"/>
        </w:rPr>
      </w:pPr>
    </w:p>
    <w:tbl>
      <w:tblPr>
        <w:tblStyle w:val="Tabellenraster"/>
        <w:tblW w:w="9923" w:type="dxa"/>
        <w:tblInd w:w="11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A047A8" w14:paraId="4F4EF898" w14:textId="77777777" w:rsidTr="00240799">
        <w:tc>
          <w:tcPr>
            <w:tcW w:w="10194" w:type="dxa"/>
          </w:tcPr>
          <w:p w14:paraId="2AF49AAD" w14:textId="77777777" w:rsidR="00A047A8" w:rsidRPr="000D7E99" w:rsidRDefault="00A047A8" w:rsidP="00240799">
            <w:pPr>
              <w:spacing w:before="60" w:after="60"/>
              <w:ind w:left="57" w:right="57"/>
              <w:jc w:val="both"/>
              <w:rPr>
                <w:rFonts w:asciiTheme="minorHAnsi" w:hAnsiTheme="minorHAnsi" w:cstheme="minorHAnsi"/>
                <w:b/>
                <w:bCs/>
                <w:sz w:val="22"/>
                <w:szCs w:val="22"/>
              </w:rPr>
            </w:pPr>
            <w:r>
              <w:rPr>
                <w:rFonts w:asciiTheme="minorHAnsi" w:hAnsiTheme="minorHAnsi" w:cstheme="minorHAnsi"/>
                <w:b/>
                <w:bCs/>
                <w:sz w:val="22"/>
                <w:szCs w:val="22"/>
              </w:rPr>
              <w:t>Steuerkanzlei de Willmots</w:t>
            </w:r>
          </w:p>
          <w:p w14:paraId="04DEB4F2" w14:textId="77777777" w:rsidR="00A047A8" w:rsidRPr="009141A2" w:rsidRDefault="00A047A8" w:rsidP="00240799">
            <w:pPr>
              <w:spacing w:before="60" w:after="60"/>
              <w:ind w:left="57" w:right="57"/>
              <w:jc w:val="right"/>
              <w:rPr>
                <w:rFonts w:asciiTheme="minorHAnsi" w:hAnsiTheme="minorHAnsi" w:cstheme="minorHAnsi"/>
                <w:bCs/>
                <w:sz w:val="22"/>
                <w:szCs w:val="22"/>
              </w:rPr>
            </w:pPr>
            <w:r>
              <w:rPr>
                <w:rFonts w:asciiTheme="minorHAnsi" w:hAnsiTheme="minorHAnsi" w:cstheme="minorHAnsi"/>
                <w:bCs/>
                <w:sz w:val="22"/>
                <w:szCs w:val="22"/>
              </w:rPr>
              <w:t>Neuss</w:t>
            </w:r>
            <w:r w:rsidRPr="009141A2">
              <w:rPr>
                <w:rFonts w:asciiTheme="minorHAnsi" w:hAnsiTheme="minorHAnsi" w:cstheme="minorHAnsi"/>
                <w:bCs/>
                <w:sz w:val="22"/>
                <w:szCs w:val="22"/>
              </w:rPr>
              <w:t xml:space="preserve">, </w:t>
            </w:r>
            <w:r>
              <w:rPr>
                <w:rFonts w:asciiTheme="minorHAnsi" w:hAnsiTheme="minorHAnsi" w:cstheme="minorHAnsi"/>
                <w:bCs/>
                <w:sz w:val="22"/>
                <w:szCs w:val="22"/>
              </w:rPr>
              <w:t>28.06</w:t>
            </w:r>
            <w:r w:rsidRPr="009141A2">
              <w:rPr>
                <w:rFonts w:asciiTheme="minorHAnsi" w:hAnsiTheme="minorHAnsi" w:cstheme="minorHAnsi"/>
                <w:bCs/>
                <w:sz w:val="22"/>
                <w:szCs w:val="22"/>
              </w:rPr>
              <w:t>.</w:t>
            </w:r>
            <w:r>
              <w:rPr>
                <w:rFonts w:asciiTheme="minorHAnsi" w:hAnsiTheme="minorHAnsi" w:cstheme="minorHAnsi"/>
                <w:bCs/>
                <w:sz w:val="22"/>
                <w:szCs w:val="22"/>
              </w:rPr>
              <w:t>2024</w:t>
            </w:r>
          </w:p>
          <w:p w14:paraId="6ED05013" w14:textId="77777777" w:rsidR="00A047A8" w:rsidRPr="00FB689A" w:rsidRDefault="00A047A8" w:rsidP="00240799">
            <w:pPr>
              <w:spacing w:before="60" w:after="60"/>
              <w:ind w:left="57" w:right="57"/>
              <w:jc w:val="center"/>
              <w:rPr>
                <w:rFonts w:asciiTheme="minorHAnsi" w:hAnsiTheme="minorHAnsi" w:cstheme="minorHAnsi"/>
                <w:b/>
                <w:bCs/>
                <w:sz w:val="22"/>
                <w:szCs w:val="22"/>
              </w:rPr>
            </w:pPr>
            <w:r w:rsidRPr="00FB689A">
              <w:rPr>
                <w:rFonts w:asciiTheme="minorHAnsi" w:hAnsiTheme="minorHAnsi" w:cstheme="minorHAnsi"/>
                <w:b/>
                <w:bCs/>
                <w:sz w:val="22"/>
                <w:szCs w:val="22"/>
              </w:rPr>
              <w:t>A u s b i l d u n g s z e u g n i s</w:t>
            </w:r>
          </w:p>
          <w:p w14:paraId="489CD087" w14:textId="77777777" w:rsidR="00A047A8" w:rsidRPr="009141A2" w:rsidRDefault="00A047A8" w:rsidP="00240799">
            <w:pPr>
              <w:spacing w:before="60" w:after="60"/>
              <w:ind w:left="57" w:right="57"/>
              <w:jc w:val="both"/>
              <w:rPr>
                <w:rFonts w:asciiTheme="minorHAnsi" w:hAnsiTheme="minorHAnsi" w:cstheme="minorHAnsi"/>
                <w:bCs/>
                <w:sz w:val="22"/>
                <w:szCs w:val="22"/>
              </w:rPr>
            </w:pPr>
            <w:r>
              <w:rPr>
                <w:rFonts w:asciiTheme="minorHAnsi" w:hAnsiTheme="minorHAnsi" w:cstheme="minorHAnsi"/>
                <w:bCs/>
                <w:sz w:val="22"/>
                <w:szCs w:val="22"/>
              </w:rPr>
              <w:t>Herr Jan de Willmots</w:t>
            </w:r>
            <w:r w:rsidRPr="009141A2">
              <w:rPr>
                <w:rFonts w:asciiTheme="minorHAnsi" w:hAnsiTheme="minorHAnsi" w:cstheme="minorHAnsi"/>
                <w:bCs/>
                <w:sz w:val="22"/>
                <w:szCs w:val="22"/>
              </w:rPr>
              <w:t>, geb</w:t>
            </w:r>
            <w:r>
              <w:rPr>
                <w:rFonts w:asciiTheme="minorHAnsi" w:hAnsiTheme="minorHAnsi" w:cstheme="minorHAnsi"/>
                <w:bCs/>
                <w:sz w:val="22"/>
                <w:szCs w:val="22"/>
              </w:rPr>
              <w:t xml:space="preserve">. </w:t>
            </w:r>
            <w:r w:rsidRPr="009141A2">
              <w:rPr>
                <w:rFonts w:asciiTheme="minorHAnsi" w:hAnsiTheme="minorHAnsi" w:cstheme="minorHAnsi"/>
                <w:bCs/>
                <w:sz w:val="22"/>
                <w:szCs w:val="22"/>
              </w:rPr>
              <w:t xml:space="preserve">am </w:t>
            </w:r>
            <w:r>
              <w:rPr>
                <w:rFonts w:asciiTheme="minorHAnsi" w:hAnsiTheme="minorHAnsi" w:cstheme="minorHAnsi"/>
                <w:bCs/>
                <w:sz w:val="22"/>
                <w:szCs w:val="22"/>
              </w:rPr>
              <w:t>16.12.1999</w:t>
            </w:r>
            <w:r w:rsidRPr="009141A2">
              <w:rPr>
                <w:rFonts w:asciiTheme="minorHAnsi" w:hAnsiTheme="minorHAnsi" w:cstheme="minorHAnsi"/>
                <w:bCs/>
                <w:sz w:val="22"/>
                <w:szCs w:val="22"/>
              </w:rPr>
              <w:t xml:space="preserve"> in </w:t>
            </w:r>
            <w:r>
              <w:rPr>
                <w:rFonts w:asciiTheme="minorHAnsi" w:hAnsiTheme="minorHAnsi" w:cstheme="minorHAnsi"/>
                <w:bCs/>
                <w:sz w:val="22"/>
                <w:szCs w:val="22"/>
              </w:rPr>
              <w:t>Düsseldorf</w:t>
            </w:r>
            <w:r w:rsidRPr="009141A2">
              <w:rPr>
                <w:rFonts w:asciiTheme="minorHAnsi" w:hAnsiTheme="minorHAnsi" w:cstheme="minorHAnsi"/>
                <w:bCs/>
                <w:sz w:val="22"/>
                <w:szCs w:val="22"/>
              </w:rPr>
              <w:t>,</w:t>
            </w:r>
            <w:r>
              <w:rPr>
                <w:rFonts w:asciiTheme="minorHAnsi" w:hAnsiTheme="minorHAnsi" w:cstheme="minorHAnsi"/>
                <w:bCs/>
                <w:sz w:val="22"/>
                <w:szCs w:val="22"/>
              </w:rPr>
              <w:t xml:space="preserve"> begann am 01.06.2021 seine Berufsausbildung zum Steuerfachangestellten, die er mit der Note 2,3 abschloss. Bereits während seiner Ausbildung zeichnete er sich durch Einsatzbereitschaft und Fleiß aus.</w:t>
            </w:r>
          </w:p>
          <w:p w14:paraId="42F8ACF9" w14:textId="77777777" w:rsidR="00A047A8" w:rsidRPr="009141A2" w:rsidRDefault="00A047A8" w:rsidP="00240799">
            <w:pPr>
              <w:spacing w:before="60" w:after="60"/>
              <w:ind w:left="57" w:right="57"/>
              <w:jc w:val="both"/>
              <w:rPr>
                <w:rFonts w:asciiTheme="minorHAnsi" w:hAnsiTheme="minorHAnsi" w:cstheme="minorHAnsi"/>
                <w:bCs/>
                <w:sz w:val="22"/>
                <w:szCs w:val="22"/>
              </w:rPr>
            </w:pPr>
            <w:r>
              <w:rPr>
                <w:rFonts w:asciiTheme="minorHAnsi" w:hAnsiTheme="minorHAnsi" w:cstheme="minorHAnsi"/>
                <w:bCs/>
                <w:sz w:val="22"/>
                <w:szCs w:val="22"/>
              </w:rPr>
              <w:t>Wir werden ihn nach kurzer Unterbrechung (Grund: Auslandsaufenthalt in Rotterdam) ab dem 01.09.2024 in ein unbefristetes Arbeitsverhältnis übernehmen und schwerpunktmäßig mit den</w:t>
            </w:r>
            <w:r w:rsidRPr="009141A2">
              <w:rPr>
                <w:rFonts w:asciiTheme="minorHAnsi" w:hAnsiTheme="minorHAnsi" w:cstheme="minorHAnsi"/>
                <w:bCs/>
                <w:sz w:val="22"/>
                <w:szCs w:val="22"/>
              </w:rPr>
              <w:t xml:space="preserve"> folgenden Aufgaben </w:t>
            </w:r>
            <w:r>
              <w:rPr>
                <w:rFonts w:asciiTheme="minorHAnsi" w:hAnsiTheme="minorHAnsi" w:cstheme="minorHAnsi"/>
                <w:bCs/>
                <w:sz w:val="22"/>
                <w:szCs w:val="22"/>
              </w:rPr>
              <w:t>betreuen</w:t>
            </w:r>
            <w:r w:rsidRPr="009141A2">
              <w:rPr>
                <w:rFonts w:asciiTheme="minorHAnsi" w:hAnsiTheme="minorHAnsi" w:cstheme="minorHAnsi"/>
                <w:bCs/>
                <w:sz w:val="22"/>
                <w:szCs w:val="22"/>
              </w:rPr>
              <w:t>:</w:t>
            </w:r>
          </w:p>
          <w:p w14:paraId="5910B5CE" w14:textId="77777777" w:rsidR="00A047A8" w:rsidRPr="000D7E99"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Pr>
                <w:rFonts w:asciiTheme="minorHAnsi" w:hAnsiTheme="minorHAnsi" w:cstheme="minorHAnsi"/>
                <w:bCs/>
                <w:sz w:val="22"/>
                <w:szCs w:val="22"/>
              </w:rPr>
              <w:t>Bearbeitung und Verbuchung aller anfallenden Geschäftsfälle</w:t>
            </w:r>
          </w:p>
          <w:p w14:paraId="711B8882" w14:textId="77777777" w:rsidR="00A047A8" w:rsidRPr="000D7E99"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Pr>
                <w:rFonts w:asciiTheme="minorHAnsi" w:hAnsiTheme="minorHAnsi" w:cstheme="minorHAnsi"/>
                <w:bCs/>
                <w:sz w:val="22"/>
                <w:szCs w:val="22"/>
              </w:rPr>
              <w:t xml:space="preserve">Unterstützung bei der </w:t>
            </w:r>
            <w:r w:rsidRPr="000D7E99">
              <w:rPr>
                <w:rFonts w:asciiTheme="minorHAnsi" w:hAnsiTheme="minorHAnsi" w:cstheme="minorHAnsi"/>
                <w:bCs/>
                <w:sz w:val="22"/>
                <w:szCs w:val="22"/>
              </w:rPr>
              <w:t xml:space="preserve">Erstellung von Monats- und Jahresabschlüssen nach HGB </w:t>
            </w:r>
          </w:p>
          <w:p w14:paraId="4850D9EA" w14:textId="77777777" w:rsidR="00A047A8" w:rsidRPr="00ED6F66" w:rsidRDefault="00A047A8" w:rsidP="00A047A8">
            <w:pPr>
              <w:pStyle w:val="Listenabsatz"/>
              <w:numPr>
                <w:ilvl w:val="0"/>
                <w:numId w:val="9"/>
              </w:numPr>
              <w:spacing w:before="20" w:after="20"/>
              <w:ind w:left="714" w:right="57" w:hanging="357"/>
              <w:contextualSpacing w:val="0"/>
              <w:jc w:val="both"/>
              <w:rPr>
                <w:rFonts w:asciiTheme="minorHAnsi" w:hAnsiTheme="minorHAnsi" w:cstheme="minorHAnsi"/>
                <w:bCs/>
                <w:sz w:val="22"/>
                <w:szCs w:val="22"/>
              </w:rPr>
            </w:pPr>
            <w:r>
              <w:rPr>
                <w:rFonts w:asciiTheme="minorHAnsi" w:hAnsiTheme="minorHAnsi" w:cstheme="minorHAnsi"/>
                <w:bCs/>
                <w:sz w:val="22"/>
                <w:szCs w:val="22"/>
              </w:rPr>
              <w:t>Unterstützung</w:t>
            </w:r>
            <w:r w:rsidRPr="00ED6F66">
              <w:rPr>
                <w:rFonts w:asciiTheme="minorHAnsi" w:hAnsiTheme="minorHAnsi" w:cstheme="minorHAnsi"/>
                <w:bCs/>
                <w:sz w:val="22"/>
                <w:szCs w:val="22"/>
              </w:rPr>
              <w:t xml:space="preserve"> </w:t>
            </w:r>
            <w:r>
              <w:rPr>
                <w:rFonts w:asciiTheme="minorHAnsi" w:hAnsiTheme="minorHAnsi" w:cstheme="minorHAnsi"/>
                <w:bCs/>
                <w:sz w:val="22"/>
                <w:szCs w:val="22"/>
              </w:rPr>
              <w:t xml:space="preserve">bei der Erstellung </w:t>
            </w:r>
            <w:r w:rsidRPr="00ED6F66">
              <w:rPr>
                <w:rFonts w:asciiTheme="minorHAnsi" w:hAnsiTheme="minorHAnsi" w:cstheme="minorHAnsi"/>
                <w:bCs/>
                <w:sz w:val="22"/>
                <w:szCs w:val="22"/>
              </w:rPr>
              <w:t>monatlicher und jährlicher Steuermeldungen</w:t>
            </w:r>
          </w:p>
          <w:p w14:paraId="60C4B50E" w14:textId="77777777" w:rsidR="00A047A8" w:rsidRDefault="00A047A8" w:rsidP="00240799">
            <w:pPr>
              <w:spacing w:before="60" w:after="60"/>
              <w:ind w:left="57" w:right="57"/>
              <w:jc w:val="both"/>
              <w:rPr>
                <w:rFonts w:asciiTheme="minorHAnsi" w:hAnsiTheme="minorHAnsi" w:cstheme="minorHAnsi"/>
                <w:bCs/>
                <w:sz w:val="22"/>
                <w:szCs w:val="22"/>
              </w:rPr>
            </w:pPr>
            <w:r>
              <w:rPr>
                <w:rFonts w:asciiTheme="minorHAnsi" w:hAnsiTheme="minorHAnsi" w:cstheme="minorHAnsi"/>
                <w:bCs/>
                <w:sz w:val="22"/>
                <w:szCs w:val="22"/>
              </w:rPr>
              <w:t>Herr de Willmots hat im Rahmen seiner Berufsausbildung ein solides, ausbaufähiges Fachwissen auf allen Gebieten des betrieblichen Rechnungs- und Steuerwesens erworben. Seine in der Berufsschule erworbenen Kenntnisse kann er in der Praxis überwiegend gut anwenden. Er hat aufgrund seiner Sprachkenntnisse auch bei der Betreuung unserer Mandanten aus den Niederlanden mitgewirkt.</w:t>
            </w:r>
          </w:p>
          <w:p w14:paraId="7562CC20" w14:textId="77777777" w:rsidR="00A047A8" w:rsidRDefault="00A047A8" w:rsidP="00240799">
            <w:pPr>
              <w:spacing w:before="60" w:after="60"/>
              <w:ind w:left="57" w:right="57"/>
              <w:jc w:val="both"/>
              <w:rPr>
                <w:rFonts w:asciiTheme="minorHAnsi" w:hAnsiTheme="minorHAnsi" w:cstheme="minorHAnsi"/>
                <w:bCs/>
                <w:sz w:val="22"/>
                <w:szCs w:val="22"/>
              </w:rPr>
            </w:pPr>
            <w:r>
              <w:rPr>
                <w:rFonts w:asciiTheme="minorHAnsi" w:hAnsiTheme="minorHAnsi" w:cstheme="minorHAnsi"/>
                <w:bCs/>
                <w:sz w:val="22"/>
                <w:szCs w:val="22"/>
              </w:rPr>
              <w:t>Alle ihm bisher übertragenen Aufgaben hat Herr de Willmots  zu unserer vollen Zufriedenheit erledigt. Er arbeitete sehr sorgfältig und mit großem Fleiß und gab sich große Mühe, alle Arbeiten termingerecht zu erledigen.</w:t>
            </w:r>
          </w:p>
          <w:p w14:paraId="6A3DD2FF" w14:textId="77777777" w:rsidR="00A047A8" w:rsidRPr="000D7E99" w:rsidRDefault="00A047A8" w:rsidP="00240799">
            <w:pPr>
              <w:ind w:left="57" w:right="57"/>
              <w:jc w:val="both"/>
              <w:rPr>
                <w:rFonts w:asciiTheme="minorHAnsi" w:hAnsiTheme="minorHAnsi" w:cstheme="minorHAnsi"/>
                <w:bCs/>
                <w:sz w:val="22"/>
                <w:szCs w:val="22"/>
              </w:rPr>
            </w:pPr>
            <w:r>
              <w:rPr>
                <w:rFonts w:asciiTheme="minorHAnsi" w:hAnsiTheme="minorHAnsi" w:cstheme="minorHAnsi"/>
                <w:bCs/>
                <w:sz w:val="22"/>
                <w:szCs w:val="22"/>
              </w:rPr>
              <w:t>…</w:t>
            </w:r>
          </w:p>
          <w:p w14:paraId="60D465B7" w14:textId="77777777" w:rsidR="00A047A8" w:rsidRDefault="00A047A8" w:rsidP="00240799">
            <w:pPr>
              <w:rPr>
                <w:rFonts w:ascii="Calibri" w:hAnsi="Calibri" w:cs="Calibri"/>
                <w:bCs/>
                <w:sz w:val="24"/>
                <w:szCs w:val="24"/>
              </w:rPr>
            </w:pPr>
          </w:p>
        </w:tc>
      </w:tr>
    </w:tbl>
    <w:p w14:paraId="23A3B444" w14:textId="77777777" w:rsidR="00A047A8" w:rsidRDefault="00A047A8" w:rsidP="00A047A8">
      <w:pPr>
        <w:spacing w:before="60" w:after="120"/>
        <w:rPr>
          <w:rFonts w:ascii="Calibri" w:hAnsi="Calibri" w:cs="Calibri"/>
          <w:bCs/>
          <w:sz w:val="24"/>
          <w:szCs w:val="24"/>
        </w:rPr>
        <w:sectPr w:rsidR="00A047A8" w:rsidSect="00A73BEB">
          <w:pgSz w:w="11906" w:h="16838" w:code="9"/>
          <w:pgMar w:top="1105" w:right="851" w:bottom="993" w:left="851" w:header="567" w:footer="709" w:gutter="0"/>
          <w:cols w:space="454"/>
          <w:titlePg/>
          <w:docGrid w:linePitch="360"/>
        </w:sectPr>
      </w:pPr>
    </w:p>
    <w:p w14:paraId="5A474E66" w14:textId="77777777" w:rsidR="00A047A8" w:rsidRPr="00476D38" w:rsidRDefault="00A047A8" w:rsidP="00A047A8">
      <w:pPr>
        <w:spacing w:before="120" w:after="240"/>
        <w:jc w:val="center"/>
        <w:rPr>
          <w:rFonts w:asciiTheme="minorHAnsi" w:hAnsiTheme="minorHAnsi" w:cstheme="minorHAnsi"/>
          <w:b/>
          <w:bCs/>
          <w:sz w:val="24"/>
          <w:szCs w:val="24"/>
          <w:u w:val="words"/>
        </w:rPr>
      </w:pPr>
      <w:r w:rsidRPr="00476D38">
        <w:rPr>
          <w:rFonts w:asciiTheme="minorHAnsi" w:hAnsiTheme="minorHAnsi" w:cstheme="minorHAnsi"/>
          <w:b/>
          <w:bCs/>
          <w:sz w:val="24"/>
          <w:szCs w:val="24"/>
          <w:u w:val="words"/>
        </w:rPr>
        <w:lastRenderedPageBreak/>
        <w:t>Anhang 1: Wichtiges zu Lebenslauf und Bewerbung</w:t>
      </w:r>
    </w:p>
    <w:tbl>
      <w:tblPr>
        <w:tblStyle w:val="Tabellenraster"/>
        <w:tblW w:w="15139"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523"/>
        <w:gridCol w:w="4682"/>
        <w:gridCol w:w="522"/>
        <w:gridCol w:w="20"/>
        <w:gridCol w:w="4422"/>
        <w:gridCol w:w="522"/>
        <w:gridCol w:w="4448"/>
      </w:tblGrid>
      <w:tr w:rsidR="00E5354E" w:rsidRPr="00476D38" w14:paraId="0DDD97F3" w14:textId="77777777" w:rsidTr="00240799">
        <w:tc>
          <w:tcPr>
            <w:tcW w:w="509" w:type="dxa"/>
            <w:tcBorders>
              <w:top w:val="dotted" w:sz="4" w:space="0" w:color="auto"/>
              <w:bottom w:val="dotted" w:sz="4" w:space="0" w:color="auto"/>
              <w:right w:val="nil"/>
            </w:tcBorders>
            <w:shd w:val="clear" w:color="auto" w:fill="F2F2F2" w:themeFill="background1" w:themeFillShade="F2"/>
          </w:tcPr>
          <w:p w14:paraId="7C9773A5"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①</w:t>
            </w:r>
          </w:p>
        </w:tc>
        <w:tc>
          <w:tcPr>
            <w:tcW w:w="4693" w:type="dxa"/>
            <w:tcBorders>
              <w:top w:val="dotted" w:sz="4" w:space="0" w:color="auto"/>
              <w:left w:val="nil"/>
              <w:bottom w:val="dotted" w:sz="4" w:space="0" w:color="auto"/>
              <w:right w:val="dotted" w:sz="4" w:space="0" w:color="auto"/>
            </w:tcBorders>
            <w:shd w:val="clear" w:color="auto" w:fill="F2F2F2" w:themeFill="background1" w:themeFillShade="F2"/>
          </w:tcPr>
          <w:p w14:paraId="593C83EA"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 xml:space="preserve"> Was zählt zu Deinen Bewerbungsunterlagen?</w:t>
            </w:r>
          </w:p>
        </w:tc>
        <w:tc>
          <w:tcPr>
            <w:tcW w:w="535" w:type="dxa"/>
            <w:gridSpan w:val="2"/>
            <w:tcBorders>
              <w:top w:val="dotted" w:sz="4" w:space="0" w:color="auto"/>
              <w:left w:val="dotted" w:sz="4" w:space="0" w:color="auto"/>
              <w:bottom w:val="dotted" w:sz="4" w:space="0" w:color="auto"/>
              <w:right w:val="nil"/>
            </w:tcBorders>
            <w:shd w:val="clear" w:color="auto" w:fill="F2F2F2" w:themeFill="background1" w:themeFillShade="F2"/>
          </w:tcPr>
          <w:p w14:paraId="019D9555"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②</w:t>
            </w:r>
          </w:p>
        </w:tc>
        <w:tc>
          <w:tcPr>
            <w:tcW w:w="4431" w:type="dxa"/>
            <w:tcBorders>
              <w:top w:val="dotted" w:sz="4" w:space="0" w:color="auto"/>
              <w:left w:val="nil"/>
              <w:bottom w:val="dotted" w:sz="4" w:space="0" w:color="auto"/>
              <w:right w:val="dotted" w:sz="4" w:space="0" w:color="auto"/>
            </w:tcBorders>
            <w:shd w:val="clear" w:color="auto" w:fill="F2F2F2" w:themeFill="background1" w:themeFillShade="F2"/>
          </w:tcPr>
          <w:p w14:paraId="157691E2"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Welche Punkte enthält Dein Bewerbungsschreiben?</w:t>
            </w:r>
          </w:p>
        </w:tc>
        <w:tc>
          <w:tcPr>
            <w:tcW w:w="514" w:type="dxa"/>
            <w:tcBorders>
              <w:top w:val="dotted" w:sz="4" w:space="0" w:color="auto"/>
              <w:left w:val="dotted" w:sz="4" w:space="0" w:color="auto"/>
              <w:bottom w:val="dotted" w:sz="4" w:space="0" w:color="auto"/>
              <w:right w:val="nil"/>
            </w:tcBorders>
            <w:shd w:val="clear" w:color="auto" w:fill="F2F2F2" w:themeFill="background1" w:themeFillShade="F2"/>
          </w:tcPr>
          <w:p w14:paraId="00C740D5"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③</w:t>
            </w:r>
          </w:p>
        </w:tc>
        <w:tc>
          <w:tcPr>
            <w:tcW w:w="4457" w:type="dxa"/>
            <w:tcBorders>
              <w:top w:val="dotted" w:sz="4" w:space="0" w:color="auto"/>
              <w:left w:val="nil"/>
              <w:bottom w:val="dotted" w:sz="4" w:space="0" w:color="auto"/>
            </w:tcBorders>
            <w:shd w:val="clear" w:color="auto" w:fill="F2F2F2" w:themeFill="background1" w:themeFillShade="F2"/>
          </w:tcPr>
          <w:p w14:paraId="770ECD0E"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Welche Regeln beachtest Du beim Entwerfen Deines Bewerbungsschreibens?</w:t>
            </w:r>
          </w:p>
        </w:tc>
      </w:tr>
      <w:tr w:rsidR="00A047A8" w:rsidRPr="00476D38" w14:paraId="11553784" w14:textId="77777777" w:rsidTr="00240799">
        <w:tc>
          <w:tcPr>
            <w:tcW w:w="5202" w:type="dxa"/>
            <w:gridSpan w:val="2"/>
            <w:tcBorders>
              <w:top w:val="dotted" w:sz="4" w:space="0" w:color="auto"/>
              <w:bottom w:val="dotted" w:sz="4" w:space="0" w:color="auto"/>
              <w:right w:val="dotted" w:sz="4" w:space="0" w:color="auto"/>
            </w:tcBorders>
          </w:tcPr>
          <w:p w14:paraId="091B044C"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Bewerbungsschreiben</w:t>
            </w:r>
          </w:p>
          <w:p w14:paraId="6C8081DE"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ggf. Lichtbild</w:t>
            </w:r>
          </w:p>
          <w:p w14:paraId="19030C93" w14:textId="0D23CC7E" w:rsidR="00A047A8" w:rsidRPr="00476D38" w:rsidRDefault="00E5354E" w:rsidP="00A047A8">
            <w:pPr>
              <w:pStyle w:val="Listenabsatz"/>
              <w:numPr>
                <w:ilvl w:val="0"/>
                <w:numId w:val="10"/>
              </w:numPr>
              <w:spacing w:before="60" w:after="60"/>
              <w:ind w:left="511" w:hanging="454"/>
              <w:contextualSpacing w:val="0"/>
              <w:jc w:val="both"/>
              <w:rPr>
                <w:rFonts w:asciiTheme="minorHAnsi" w:hAnsiTheme="minorHAnsi" w:cstheme="minorHAnsi"/>
              </w:rPr>
            </w:pPr>
            <w:r>
              <w:rPr>
                <w:rFonts w:asciiTheme="minorHAnsi" w:hAnsiTheme="minorHAnsi" w:cstheme="minorHAnsi"/>
              </w:rPr>
              <w:t xml:space="preserve">____________________ </w:t>
            </w:r>
          </w:p>
          <w:p w14:paraId="25061EAC"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Arbeitszeugnisse</w:t>
            </w:r>
          </w:p>
          <w:p w14:paraId="76D379F5" w14:textId="381732A5"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 xml:space="preserve">Zeugnis der </w:t>
            </w:r>
            <w:r w:rsidR="00E5354E">
              <w:rPr>
                <w:rFonts w:asciiTheme="minorHAnsi" w:hAnsiTheme="minorHAnsi" w:cstheme="minorHAnsi"/>
              </w:rPr>
              <w:t xml:space="preserve">____________________ </w:t>
            </w:r>
          </w:p>
          <w:p w14:paraId="29FAA52A"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Schulzeugnisse</w:t>
            </w:r>
          </w:p>
        </w:tc>
        <w:tc>
          <w:tcPr>
            <w:tcW w:w="4966" w:type="dxa"/>
            <w:gridSpan w:val="3"/>
            <w:tcBorders>
              <w:top w:val="dotted" w:sz="4" w:space="0" w:color="auto"/>
              <w:left w:val="dotted" w:sz="4" w:space="0" w:color="auto"/>
              <w:bottom w:val="dotted" w:sz="4" w:space="0" w:color="auto"/>
              <w:right w:val="dotted" w:sz="4" w:space="0" w:color="auto"/>
            </w:tcBorders>
          </w:tcPr>
          <w:p w14:paraId="0F9F0B29"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Absender</w:t>
            </w:r>
          </w:p>
          <w:p w14:paraId="637BE1A2"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Vollständige Adresse des angeschriebenen Unternehmens</w:t>
            </w:r>
          </w:p>
          <w:p w14:paraId="228BF778"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Datum</w:t>
            </w:r>
          </w:p>
          <w:p w14:paraId="6EA1747B"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Betreff</w:t>
            </w:r>
          </w:p>
          <w:p w14:paraId="42FE943C"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Anrede</w:t>
            </w:r>
          </w:p>
          <w:p w14:paraId="3B899DE2" w14:textId="1A5CE2D1" w:rsidR="00A047A8" w:rsidRPr="00476D38" w:rsidRDefault="00E5354E" w:rsidP="00A047A8">
            <w:pPr>
              <w:pStyle w:val="Listenabsatz"/>
              <w:numPr>
                <w:ilvl w:val="0"/>
                <w:numId w:val="10"/>
              </w:numPr>
              <w:spacing w:before="60" w:after="60"/>
              <w:ind w:left="511" w:hanging="454"/>
              <w:contextualSpacing w:val="0"/>
              <w:jc w:val="both"/>
              <w:rPr>
                <w:rFonts w:asciiTheme="minorHAnsi" w:hAnsiTheme="minorHAnsi" w:cstheme="minorHAnsi"/>
              </w:rPr>
            </w:pPr>
            <w:r>
              <w:rPr>
                <w:rFonts w:asciiTheme="minorHAnsi" w:hAnsiTheme="minorHAnsi" w:cstheme="minorHAnsi"/>
              </w:rPr>
              <w:t xml:space="preserve">_______________ </w:t>
            </w:r>
          </w:p>
          <w:p w14:paraId="297ACA02"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Grußformel</w:t>
            </w:r>
          </w:p>
          <w:p w14:paraId="66A47F92"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Anlagen</w:t>
            </w:r>
          </w:p>
        </w:tc>
        <w:tc>
          <w:tcPr>
            <w:tcW w:w="4971" w:type="dxa"/>
            <w:gridSpan w:val="2"/>
            <w:tcBorders>
              <w:top w:val="dotted" w:sz="4" w:space="0" w:color="auto"/>
              <w:left w:val="dotted" w:sz="4" w:space="0" w:color="auto"/>
              <w:bottom w:val="dotted" w:sz="4" w:space="0" w:color="auto"/>
            </w:tcBorders>
          </w:tcPr>
          <w:p w14:paraId="4FBF03DE" w14:textId="790DE055"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 xml:space="preserve">Gehe in dem Schreiben auf die Anforderungen der </w:t>
            </w:r>
            <w:r w:rsidR="00E5354E">
              <w:rPr>
                <w:rFonts w:asciiTheme="minorHAnsi" w:hAnsiTheme="minorHAnsi" w:cstheme="minorHAnsi"/>
              </w:rPr>
              <w:t xml:space="preserve">____________________ </w:t>
            </w:r>
            <w:r w:rsidRPr="00476D38">
              <w:rPr>
                <w:rFonts w:asciiTheme="minorHAnsi" w:hAnsiTheme="minorHAnsi" w:cstheme="minorHAnsi"/>
              </w:rPr>
              <w:t>ein!</w:t>
            </w:r>
          </w:p>
          <w:p w14:paraId="6E0430D7" w14:textId="789311D1"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 xml:space="preserve">Beachte die DIN </w:t>
            </w:r>
            <w:r w:rsidR="00E5354E">
              <w:rPr>
                <w:rFonts w:asciiTheme="minorHAnsi" w:hAnsiTheme="minorHAnsi" w:cstheme="minorHAnsi"/>
              </w:rPr>
              <w:t>______</w:t>
            </w:r>
            <w:r w:rsidRPr="00476D38">
              <w:rPr>
                <w:rFonts w:asciiTheme="minorHAnsi" w:hAnsiTheme="minorHAnsi" w:cstheme="minorHAnsi"/>
              </w:rPr>
              <w:t>-Regeln!</w:t>
            </w:r>
          </w:p>
          <w:p w14:paraId="31D2961A"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Schreibe in der Gegenwartsform!</w:t>
            </w:r>
          </w:p>
          <w:p w14:paraId="76D52FCB" w14:textId="1E624F71"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 xml:space="preserve">Vermeide </w:t>
            </w:r>
            <w:r w:rsidR="00E5354E">
              <w:rPr>
                <w:rFonts w:asciiTheme="minorHAnsi" w:hAnsiTheme="minorHAnsi" w:cstheme="minorHAnsi"/>
              </w:rPr>
              <w:t xml:space="preserve">____________________ </w:t>
            </w:r>
            <w:r w:rsidRPr="00476D38">
              <w:rPr>
                <w:rFonts w:asciiTheme="minorHAnsi" w:hAnsiTheme="minorHAnsi" w:cstheme="minorHAnsi"/>
              </w:rPr>
              <w:t>!</w:t>
            </w:r>
          </w:p>
          <w:p w14:paraId="6B978278" w14:textId="20AE6439"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 xml:space="preserve">Verzichte auf </w:t>
            </w:r>
            <w:r w:rsidR="00E5354E">
              <w:rPr>
                <w:rFonts w:asciiTheme="minorHAnsi" w:hAnsiTheme="minorHAnsi" w:cstheme="minorHAnsi"/>
              </w:rPr>
              <w:t xml:space="preserve">____________________ </w:t>
            </w:r>
            <w:r w:rsidRPr="00476D38">
              <w:rPr>
                <w:rFonts w:asciiTheme="minorHAnsi" w:hAnsiTheme="minorHAnsi" w:cstheme="minorHAnsi"/>
              </w:rPr>
              <w:t>!</w:t>
            </w:r>
          </w:p>
          <w:p w14:paraId="2E751C06"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Schreibe keine Schachtelsätze!</w:t>
            </w:r>
          </w:p>
          <w:p w14:paraId="5DC0D158"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Formuliere kurz und präzise!</w:t>
            </w:r>
          </w:p>
          <w:p w14:paraId="492BFB87" w14:textId="77777777" w:rsidR="00A047A8" w:rsidRPr="00476D38" w:rsidRDefault="00A047A8" w:rsidP="00240799">
            <w:pPr>
              <w:spacing w:before="120" w:after="120"/>
              <w:jc w:val="both"/>
              <w:rPr>
                <w:rFonts w:asciiTheme="minorHAnsi" w:hAnsiTheme="minorHAnsi" w:cstheme="minorHAnsi"/>
              </w:rPr>
            </w:pPr>
          </w:p>
          <w:p w14:paraId="375D4CB9" w14:textId="77777777" w:rsidR="00A047A8" w:rsidRPr="00476D38" w:rsidRDefault="00A047A8" w:rsidP="00240799">
            <w:pPr>
              <w:spacing w:before="120" w:after="120"/>
              <w:jc w:val="both"/>
              <w:rPr>
                <w:rFonts w:asciiTheme="minorHAnsi" w:hAnsiTheme="minorHAnsi" w:cstheme="minorHAnsi"/>
              </w:rPr>
            </w:pPr>
          </w:p>
        </w:tc>
      </w:tr>
      <w:tr w:rsidR="00E5354E" w:rsidRPr="00476D38" w14:paraId="235D1D3E" w14:textId="77777777" w:rsidTr="00240799">
        <w:tc>
          <w:tcPr>
            <w:tcW w:w="509" w:type="dxa"/>
            <w:tcBorders>
              <w:top w:val="dotted" w:sz="4" w:space="0" w:color="auto"/>
              <w:bottom w:val="dotted" w:sz="4" w:space="0" w:color="auto"/>
              <w:right w:val="nil"/>
            </w:tcBorders>
            <w:shd w:val="clear" w:color="auto" w:fill="F2F2F2" w:themeFill="background1" w:themeFillShade="F2"/>
          </w:tcPr>
          <w:p w14:paraId="0D3F826C"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④</w:t>
            </w:r>
          </w:p>
        </w:tc>
        <w:tc>
          <w:tcPr>
            <w:tcW w:w="4693" w:type="dxa"/>
            <w:tcBorders>
              <w:top w:val="dotted" w:sz="4" w:space="0" w:color="auto"/>
              <w:left w:val="nil"/>
              <w:bottom w:val="dotted" w:sz="4" w:space="0" w:color="auto"/>
              <w:right w:val="dotted" w:sz="4" w:space="0" w:color="auto"/>
            </w:tcBorders>
            <w:shd w:val="clear" w:color="auto" w:fill="F2F2F2" w:themeFill="background1" w:themeFillShade="F2"/>
          </w:tcPr>
          <w:p w14:paraId="587B16F1"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Welche Angaben enthält Dein lückenloser Lebenslauf?</w:t>
            </w:r>
          </w:p>
        </w:tc>
        <w:tc>
          <w:tcPr>
            <w:tcW w:w="515" w:type="dxa"/>
            <w:tcBorders>
              <w:top w:val="dotted" w:sz="4" w:space="0" w:color="auto"/>
              <w:left w:val="dotted" w:sz="4" w:space="0" w:color="auto"/>
              <w:bottom w:val="dotted" w:sz="4" w:space="0" w:color="auto"/>
              <w:right w:val="nil"/>
            </w:tcBorders>
            <w:shd w:val="clear" w:color="auto" w:fill="F2F2F2" w:themeFill="background1" w:themeFillShade="F2"/>
          </w:tcPr>
          <w:p w14:paraId="052BEDC0"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⑤</w:t>
            </w:r>
          </w:p>
        </w:tc>
        <w:tc>
          <w:tcPr>
            <w:tcW w:w="4451" w:type="dxa"/>
            <w:gridSpan w:val="2"/>
            <w:tcBorders>
              <w:top w:val="dotted" w:sz="4" w:space="0" w:color="auto"/>
              <w:left w:val="nil"/>
              <w:bottom w:val="dotted" w:sz="4" w:space="0" w:color="auto"/>
              <w:right w:val="dotted" w:sz="4" w:space="0" w:color="auto"/>
            </w:tcBorders>
            <w:shd w:val="clear" w:color="auto" w:fill="F2F2F2" w:themeFill="background1" w:themeFillShade="F2"/>
          </w:tcPr>
          <w:p w14:paraId="014C9C32"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Auf welche Fragen gibt Dein Bewerbungsschreiben konkrete Antworten?</w:t>
            </w:r>
          </w:p>
        </w:tc>
        <w:tc>
          <w:tcPr>
            <w:tcW w:w="514" w:type="dxa"/>
            <w:tcBorders>
              <w:top w:val="dotted" w:sz="4" w:space="0" w:color="auto"/>
              <w:left w:val="dotted" w:sz="4" w:space="0" w:color="auto"/>
              <w:bottom w:val="dotted" w:sz="4" w:space="0" w:color="auto"/>
              <w:right w:val="nil"/>
            </w:tcBorders>
            <w:shd w:val="clear" w:color="auto" w:fill="F2F2F2" w:themeFill="background1" w:themeFillShade="F2"/>
          </w:tcPr>
          <w:p w14:paraId="7310DB8A"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⑥</w:t>
            </w:r>
          </w:p>
        </w:tc>
        <w:tc>
          <w:tcPr>
            <w:tcW w:w="4457" w:type="dxa"/>
            <w:tcBorders>
              <w:top w:val="dotted" w:sz="4" w:space="0" w:color="auto"/>
              <w:left w:val="nil"/>
              <w:bottom w:val="dotted" w:sz="4" w:space="0" w:color="auto"/>
            </w:tcBorders>
            <w:shd w:val="clear" w:color="auto" w:fill="F2F2F2" w:themeFill="background1" w:themeFillShade="F2"/>
          </w:tcPr>
          <w:p w14:paraId="68C331DF" w14:textId="77777777" w:rsidR="00A047A8" w:rsidRPr="00476D38" w:rsidRDefault="00A047A8" w:rsidP="00240799">
            <w:pPr>
              <w:spacing w:before="60" w:after="60"/>
              <w:jc w:val="both"/>
              <w:rPr>
                <w:rFonts w:asciiTheme="minorHAnsi" w:hAnsiTheme="minorHAnsi" w:cstheme="minorHAnsi"/>
                <w:b/>
                <w:bCs/>
              </w:rPr>
            </w:pPr>
            <w:r w:rsidRPr="00476D38">
              <w:rPr>
                <w:rFonts w:asciiTheme="minorHAnsi" w:hAnsiTheme="minorHAnsi" w:cstheme="minorHAnsi"/>
                <w:b/>
                <w:bCs/>
              </w:rPr>
              <w:t>Was beachtest Du bei Zeugnissen?</w:t>
            </w:r>
          </w:p>
        </w:tc>
      </w:tr>
      <w:tr w:rsidR="00A047A8" w:rsidRPr="00476D38" w14:paraId="7DB580F8" w14:textId="77777777" w:rsidTr="00240799">
        <w:tc>
          <w:tcPr>
            <w:tcW w:w="5202" w:type="dxa"/>
            <w:gridSpan w:val="2"/>
            <w:tcBorders>
              <w:top w:val="dotted" w:sz="4" w:space="0" w:color="auto"/>
              <w:bottom w:val="dotted" w:sz="4" w:space="0" w:color="auto"/>
              <w:right w:val="dotted" w:sz="4" w:space="0" w:color="auto"/>
            </w:tcBorders>
          </w:tcPr>
          <w:p w14:paraId="46379636"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Name, Vorname</w:t>
            </w:r>
          </w:p>
          <w:p w14:paraId="5D8A626B"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Wohnort, Straße</w:t>
            </w:r>
          </w:p>
          <w:p w14:paraId="20EE83AE"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Geburtsdatum, Geburtsort</w:t>
            </w:r>
          </w:p>
          <w:p w14:paraId="793E77C2"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Familienstand</w:t>
            </w:r>
          </w:p>
          <w:p w14:paraId="6C854D9A" w14:textId="06964D5E" w:rsidR="00A047A8" w:rsidRPr="00476D38" w:rsidRDefault="00E5354E" w:rsidP="00A047A8">
            <w:pPr>
              <w:pStyle w:val="Listenabsatz"/>
              <w:numPr>
                <w:ilvl w:val="0"/>
                <w:numId w:val="10"/>
              </w:numPr>
              <w:spacing w:before="60" w:after="60"/>
              <w:ind w:left="511" w:hanging="454"/>
              <w:contextualSpacing w:val="0"/>
              <w:jc w:val="both"/>
              <w:rPr>
                <w:rFonts w:asciiTheme="minorHAnsi" w:hAnsiTheme="minorHAnsi" w:cstheme="minorHAnsi"/>
              </w:rPr>
            </w:pPr>
            <w:r>
              <w:rPr>
                <w:rFonts w:asciiTheme="minorHAnsi" w:hAnsiTheme="minorHAnsi" w:cstheme="minorHAnsi"/>
              </w:rPr>
              <w:t xml:space="preserve">____________________ </w:t>
            </w:r>
            <w:r w:rsidR="00A047A8" w:rsidRPr="00476D38">
              <w:rPr>
                <w:rFonts w:asciiTheme="minorHAnsi" w:hAnsiTheme="minorHAnsi" w:cstheme="minorHAnsi"/>
              </w:rPr>
              <w:t>Ausbildung</w:t>
            </w:r>
          </w:p>
          <w:p w14:paraId="50FEFE29" w14:textId="2A9477DF" w:rsidR="00A047A8" w:rsidRPr="00476D38" w:rsidRDefault="00E5354E" w:rsidP="00A047A8">
            <w:pPr>
              <w:pStyle w:val="Listenabsatz"/>
              <w:numPr>
                <w:ilvl w:val="0"/>
                <w:numId w:val="10"/>
              </w:numPr>
              <w:spacing w:before="60" w:after="60"/>
              <w:ind w:left="511" w:hanging="454"/>
              <w:contextualSpacing w:val="0"/>
              <w:jc w:val="both"/>
              <w:rPr>
                <w:rFonts w:asciiTheme="minorHAnsi" w:hAnsiTheme="minorHAnsi" w:cstheme="minorHAnsi"/>
              </w:rPr>
            </w:pPr>
            <w:r>
              <w:rPr>
                <w:rFonts w:asciiTheme="minorHAnsi" w:hAnsiTheme="minorHAnsi" w:cstheme="minorHAnsi"/>
              </w:rPr>
              <w:t xml:space="preserve">____________________ </w:t>
            </w:r>
            <w:r w:rsidR="00A047A8" w:rsidRPr="00476D38">
              <w:rPr>
                <w:rFonts w:asciiTheme="minorHAnsi" w:hAnsiTheme="minorHAnsi" w:cstheme="minorHAnsi"/>
              </w:rPr>
              <w:t>Ausbildung</w:t>
            </w:r>
          </w:p>
          <w:p w14:paraId="6169566A"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Prüfungen</w:t>
            </w:r>
          </w:p>
          <w:p w14:paraId="21251373" w14:textId="2A1EED29" w:rsidR="00A047A8" w:rsidRPr="00476D38" w:rsidRDefault="00E5354E" w:rsidP="00A047A8">
            <w:pPr>
              <w:pStyle w:val="Listenabsatz"/>
              <w:numPr>
                <w:ilvl w:val="0"/>
                <w:numId w:val="10"/>
              </w:numPr>
              <w:spacing w:before="60" w:after="60"/>
              <w:ind w:left="511" w:hanging="454"/>
              <w:contextualSpacing w:val="0"/>
              <w:jc w:val="both"/>
              <w:rPr>
                <w:rFonts w:asciiTheme="minorHAnsi" w:hAnsiTheme="minorHAnsi" w:cstheme="minorHAnsi"/>
              </w:rPr>
            </w:pPr>
            <w:r>
              <w:rPr>
                <w:rFonts w:asciiTheme="minorHAnsi" w:hAnsiTheme="minorHAnsi" w:cstheme="minorHAnsi"/>
              </w:rPr>
              <w:t xml:space="preserve">____________________ </w:t>
            </w:r>
            <w:r w:rsidR="00A047A8" w:rsidRPr="00476D38">
              <w:rPr>
                <w:rFonts w:asciiTheme="minorHAnsi" w:hAnsiTheme="minorHAnsi" w:cstheme="minorHAnsi"/>
              </w:rPr>
              <w:t>Tätigkeiten</w:t>
            </w:r>
          </w:p>
          <w:p w14:paraId="2667EEAE"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Berufliche Fähigkeiten</w:t>
            </w:r>
          </w:p>
          <w:p w14:paraId="2BE06795" w14:textId="77777777" w:rsidR="00E5354E" w:rsidRDefault="00E5354E" w:rsidP="00A047A8">
            <w:pPr>
              <w:pStyle w:val="Listenabsatz"/>
              <w:numPr>
                <w:ilvl w:val="0"/>
                <w:numId w:val="10"/>
              </w:numPr>
              <w:spacing w:before="60" w:after="60"/>
              <w:ind w:left="511" w:hanging="454"/>
              <w:contextualSpacing w:val="0"/>
              <w:jc w:val="both"/>
              <w:rPr>
                <w:rFonts w:asciiTheme="minorHAnsi" w:hAnsiTheme="minorHAnsi" w:cstheme="minorHAnsi"/>
              </w:rPr>
            </w:pPr>
            <w:r>
              <w:rPr>
                <w:rFonts w:asciiTheme="minorHAnsi" w:hAnsiTheme="minorHAnsi" w:cstheme="minorHAnsi"/>
              </w:rPr>
              <w:t xml:space="preserve">____________________ </w:t>
            </w:r>
          </w:p>
          <w:p w14:paraId="33B39B44" w14:textId="1DE3166F"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Ort, Datum, Unterschrift</w:t>
            </w:r>
          </w:p>
        </w:tc>
        <w:tc>
          <w:tcPr>
            <w:tcW w:w="4966" w:type="dxa"/>
            <w:gridSpan w:val="3"/>
            <w:tcBorders>
              <w:top w:val="dotted" w:sz="4" w:space="0" w:color="auto"/>
              <w:left w:val="dotted" w:sz="4" w:space="0" w:color="auto"/>
              <w:bottom w:val="dotted" w:sz="4" w:space="0" w:color="auto"/>
              <w:right w:val="dotted" w:sz="4" w:space="0" w:color="auto"/>
            </w:tcBorders>
          </w:tcPr>
          <w:p w14:paraId="0C58550D" w14:textId="07B0BC23"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 xml:space="preserve">Aus welchem </w:t>
            </w:r>
            <w:r w:rsidR="00E5354E">
              <w:rPr>
                <w:rFonts w:asciiTheme="minorHAnsi" w:hAnsiTheme="minorHAnsi" w:cstheme="minorHAnsi"/>
              </w:rPr>
              <w:t xml:space="preserve">____________________ </w:t>
            </w:r>
            <w:r w:rsidRPr="00476D38">
              <w:rPr>
                <w:rFonts w:asciiTheme="minorHAnsi" w:hAnsiTheme="minorHAnsi" w:cstheme="minorHAnsi"/>
              </w:rPr>
              <w:t>bewerbe ich mich?</w:t>
            </w:r>
          </w:p>
          <w:p w14:paraId="33C382EE" w14:textId="0BB8F00C"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 xml:space="preserve">Welche </w:t>
            </w:r>
            <w:r w:rsidR="00E5354E">
              <w:rPr>
                <w:rFonts w:asciiTheme="minorHAnsi" w:hAnsiTheme="minorHAnsi" w:cstheme="minorHAnsi"/>
              </w:rPr>
              <w:t xml:space="preserve">____________________ </w:t>
            </w:r>
            <w:r w:rsidRPr="00476D38">
              <w:rPr>
                <w:rFonts w:asciiTheme="minorHAnsi" w:hAnsiTheme="minorHAnsi" w:cstheme="minorHAnsi"/>
              </w:rPr>
              <w:t>bringe ich mit?</w:t>
            </w:r>
          </w:p>
          <w:p w14:paraId="6E82A891"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Welche besonderen Kenntnisse und Erfahrungen kann ich vorweisen?</w:t>
            </w:r>
          </w:p>
          <w:p w14:paraId="2EEA32BD" w14:textId="77777777" w:rsidR="00E5354E" w:rsidRDefault="00A047A8" w:rsidP="00E5354E">
            <w:pPr>
              <w:pStyle w:val="Listenabsatz"/>
              <w:numPr>
                <w:ilvl w:val="0"/>
                <w:numId w:val="10"/>
              </w:numPr>
              <w:spacing w:before="60"/>
              <w:ind w:left="511" w:hanging="454"/>
              <w:contextualSpacing w:val="0"/>
              <w:jc w:val="both"/>
              <w:rPr>
                <w:rFonts w:asciiTheme="minorHAnsi" w:hAnsiTheme="minorHAnsi" w:cstheme="minorHAnsi"/>
              </w:rPr>
            </w:pPr>
            <w:r w:rsidRPr="00476D38">
              <w:rPr>
                <w:rFonts w:asciiTheme="minorHAnsi" w:hAnsiTheme="minorHAnsi" w:cstheme="minorHAnsi"/>
              </w:rPr>
              <w:t>Stehe ich noch in einem</w:t>
            </w:r>
          </w:p>
          <w:p w14:paraId="2589C727" w14:textId="3C289567" w:rsidR="00A047A8" w:rsidRPr="00E5354E" w:rsidRDefault="00E5354E" w:rsidP="00E5354E">
            <w:pPr>
              <w:spacing w:before="60" w:after="60"/>
              <w:ind w:left="511"/>
              <w:jc w:val="both"/>
              <w:rPr>
                <w:rFonts w:asciiTheme="minorHAnsi" w:hAnsiTheme="minorHAnsi" w:cstheme="minorHAnsi"/>
              </w:rPr>
            </w:pPr>
            <w:r w:rsidRPr="00E5354E">
              <w:rPr>
                <w:rFonts w:asciiTheme="minorHAnsi" w:hAnsiTheme="minorHAnsi" w:cstheme="minorHAnsi"/>
              </w:rPr>
              <w:t xml:space="preserve">____________________ </w:t>
            </w:r>
            <w:r w:rsidR="00A047A8" w:rsidRPr="00E5354E">
              <w:rPr>
                <w:rFonts w:asciiTheme="minorHAnsi" w:hAnsiTheme="minorHAnsi" w:cstheme="minorHAnsi"/>
              </w:rPr>
              <w:t>?</w:t>
            </w:r>
          </w:p>
          <w:p w14:paraId="31A9DC0A" w14:textId="13853B18"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 xml:space="preserve">Wann stehe ich </w:t>
            </w:r>
            <w:r w:rsidR="00E5354E">
              <w:rPr>
                <w:rFonts w:asciiTheme="minorHAnsi" w:hAnsiTheme="minorHAnsi" w:cstheme="minorHAnsi"/>
              </w:rPr>
              <w:t xml:space="preserve">________________ </w:t>
            </w:r>
            <w:r w:rsidRPr="00476D38">
              <w:rPr>
                <w:rFonts w:asciiTheme="minorHAnsi" w:hAnsiTheme="minorHAnsi" w:cstheme="minorHAnsi"/>
              </w:rPr>
              <w:t>zur Verfügung?</w:t>
            </w:r>
          </w:p>
        </w:tc>
        <w:tc>
          <w:tcPr>
            <w:tcW w:w="4971" w:type="dxa"/>
            <w:gridSpan w:val="2"/>
            <w:tcBorders>
              <w:top w:val="dotted" w:sz="4" w:space="0" w:color="auto"/>
              <w:left w:val="dotted" w:sz="4" w:space="0" w:color="auto"/>
              <w:bottom w:val="dotted" w:sz="4" w:space="0" w:color="auto"/>
            </w:tcBorders>
          </w:tcPr>
          <w:p w14:paraId="0F1D81EE" w14:textId="77777777" w:rsidR="00E5354E" w:rsidRDefault="00A047A8" w:rsidP="00E5354E">
            <w:pPr>
              <w:pStyle w:val="Listenabsatz"/>
              <w:numPr>
                <w:ilvl w:val="0"/>
                <w:numId w:val="10"/>
              </w:numPr>
              <w:spacing w:before="60"/>
              <w:ind w:left="511" w:hanging="454"/>
              <w:contextualSpacing w:val="0"/>
              <w:jc w:val="both"/>
              <w:rPr>
                <w:rFonts w:asciiTheme="minorHAnsi" w:hAnsiTheme="minorHAnsi" w:cstheme="minorHAnsi"/>
              </w:rPr>
            </w:pPr>
            <w:r w:rsidRPr="00476D38">
              <w:rPr>
                <w:rFonts w:asciiTheme="minorHAnsi" w:hAnsiTheme="minorHAnsi" w:cstheme="minorHAnsi"/>
              </w:rPr>
              <w:t>Ich füge Schulzeugnisse in</w:t>
            </w:r>
          </w:p>
          <w:p w14:paraId="5C6B404D" w14:textId="09AD4C27" w:rsidR="00A047A8" w:rsidRPr="00E5354E" w:rsidRDefault="00E5354E" w:rsidP="00E5354E">
            <w:pPr>
              <w:spacing w:before="60" w:after="60"/>
              <w:ind w:left="511"/>
              <w:jc w:val="both"/>
              <w:rPr>
                <w:rFonts w:asciiTheme="minorHAnsi" w:hAnsiTheme="minorHAnsi" w:cstheme="minorHAnsi"/>
              </w:rPr>
            </w:pPr>
            <w:r w:rsidRPr="00E5354E">
              <w:rPr>
                <w:rFonts w:asciiTheme="minorHAnsi" w:hAnsiTheme="minorHAnsi" w:cstheme="minorHAnsi"/>
              </w:rPr>
              <w:t xml:space="preserve">____________________ </w:t>
            </w:r>
            <w:r w:rsidR="00A047A8" w:rsidRPr="00E5354E">
              <w:rPr>
                <w:rFonts w:asciiTheme="minorHAnsi" w:hAnsiTheme="minorHAnsi" w:cstheme="minorHAnsi"/>
              </w:rPr>
              <w:t>Kopie bei.</w:t>
            </w:r>
          </w:p>
          <w:p w14:paraId="198EAD8E" w14:textId="77777777"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Ich füge bei Schulzeugnissen das jeweils Schulzeugnis und die Zeugnisse, mit denen Abschlüsse erworben wurden bei (z.B. Fachhochschulreife) bei.</w:t>
            </w:r>
          </w:p>
          <w:p w14:paraId="11A4E36D" w14:textId="13D4BDCA" w:rsidR="00A047A8" w:rsidRPr="00476D38" w:rsidRDefault="00A047A8" w:rsidP="00A047A8">
            <w:pPr>
              <w:pStyle w:val="Listenabsatz"/>
              <w:numPr>
                <w:ilvl w:val="0"/>
                <w:numId w:val="10"/>
              </w:numPr>
              <w:spacing w:before="60" w:after="60"/>
              <w:ind w:left="511" w:hanging="454"/>
              <w:contextualSpacing w:val="0"/>
              <w:jc w:val="both"/>
              <w:rPr>
                <w:rFonts w:asciiTheme="minorHAnsi" w:hAnsiTheme="minorHAnsi" w:cstheme="minorHAnsi"/>
              </w:rPr>
            </w:pPr>
            <w:r w:rsidRPr="00476D38">
              <w:rPr>
                <w:rFonts w:asciiTheme="minorHAnsi" w:hAnsiTheme="minorHAnsi" w:cstheme="minorHAnsi"/>
              </w:rPr>
              <w:t xml:space="preserve">Bei Arbeitszeugnissen kann es sich um ein sog. </w:t>
            </w:r>
            <w:r w:rsidR="00E5354E">
              <w:rPr>
                <w:rFonts w:asciiTheme="minorHAnsi" w:hAnsiTheme="minorHAnsi" w:cstheme="minorHAnsi"/>
              </w:rPr>
              <w:t>_______________</w:t>
            </w:r>
            <w:r w:rsidRPr="00476D38">
              <w:rPr>
                <w:rFonts w:asciiTheme="minorHAnsi" w:hAnsiTheme="minorHAnsi" w:cstheme="minorHAnsi"/>
              </w:rPr>
              <w:t xml:space="preserve"> oder ein sog. </w:t>
            </w:r>
            <w:r w:rsidR="00E5354E">
              <w:rPr>
                <w:rFonts w:asciiTheme="minorHAnsi" w:hAnsiTheme="minorHAnsi" w:cstheme="minorHAnsi"/>
              </w:rPr>
              <w:t>_______________</w:t>
            </w:r>
            <w:r w:rsidRPr="00476D38">
              <w:rPr>
                <w:rFonts w:asciiTheme="minorHAnsi" w:hAnsiTheme="minorHAnsi" w:cstheme="minorHAnsi"/>
              </w:rPr>
              <w:t xml:space="preserve"> Arbeitszeugnis handeln.</w:t>
            </w:r>
          </w:p>
        </w:tc>
      </w:tr>
    </w:tbl>
    <w:p w14:paraId="3721A906" w14:textId="77777777" w:rsidR="00A047A8" w:rsidRDefault="00A047A8" w:rsidP="00A047A8">
      <w:pPr>
        <w:spacing w:before="60" w:after="120"/>
        <w:jc w:val="center"/>
        <w:rPr>
          <w:rFonts w:ascii="Calibri" w:hAnsi="Calibri" w:cs="Calibri"/>
          <w:bCs/>
          <w:sz w:val="24"/>
          <w:szCs w:val="24"/>
        </w:rPr>
        <w:sectPr w:rsidR="00A047A8" w:rsidSect="004B3812">
          <w:pgSz w:w="16838" w:h="11906" w:orient="landscape" w:code="9"/>
          <w:pgMar w:top="851" w:right="1105" w:bottom="851" w:left="993" w:header="567" w:footer="709" w:gutter="0"/>
          <w:cols w:space="454"/>
          <w:titlePg/>
          <w:docGrid w:linePitch="360"/>
        </w:sectPr>
      </w:pPr>
    </w:p>
    <w:p w14:paraId="215E19A2" w14:textId="77777777" w:rsidR="00A047A8" w:rsidRPr="00476D38" w:rsidRDefault="00A047A8" w:rsidP="00A047A8">
      <w:pPr>
        <w:spacing w:before="120" w:after="120"/>
        <w:jc w:val="center"/>
        <w:rPr>
          <w:rFonts w:asciiTheme="minorHAnsi" w:hAnsiTheme="minorHAnsi" w:cstheme="minorHAnsi"/>
          <w:b/>
          <w:bCs/>
          <w:sz w:val="24"/>
          <w:szCs w:val="24"/>
          <w:u w:val="words"/>
        </w:rPr>
      </w:pPr>
      <w:r w:rsidRPr="00476D38">
        <w:rPr>
          <w:rFonts w:asciiTheme="minorHAnsi" w:hAnsiTheme="minorHAnsi" w:cstheme="minorHAnsi"/>
          <w:b/>
          <w:bCs/>
          <w:sz w:val="24"/>
          <w:szCs w:val="24"/>
          <w:u w:val="words"/>
        </w:rPr>
        <w:lastRenderedPageBreak/>
        <w:t>Anhang 2: Arbeitszeugnis (im Überblick)</w:t>
      </w:r>
    </w:p>
    <w:p w14:paraId="320A1626" w14:textId="19A7DDE6" w:rsidR="00A047A8" w:rsidRPr="00476D38" w:rsidRDefault="00A047A8" w:rsidP="00A047A8">
      <w:pPr>
        <w:spacing w:before="120"/>
        <w:jc w:val="both"/>
        <w:rPr>
          <w:rFonts w:asciiTheme="minorHAnsi" w:hAnsiTheme="minorHAnsi" w:cstheme="minorHAnsi"/>
          <w:sz w:val="24"/>
          <w:szCs w:val="24"/>
        </w:rPr>
      </w:pPr>
      <w:r w:rsidRPr="00476D38">
        <w:rPr>
          <w:rFonts w:asciiTheme="minorHAnsi" w:hAnsiTheme="minorHAnsi" w:cstheme="minorHAnsi"/>
          <w:b/>
          <w:bCs/>
          <w:sz w:val="24"/>
          <w:szCs w:val="24"/>
        </w:rPr>
        <w:t>Arbeitnehmer</w:t>
      </w:r>
      <w:r w:rsidRPr="00476D38">
        <w:rPr>
          <w:rFonts w:asciiTheme="minorHAnsi" w:hAnsiTheme="minorHAnsi" w:cstheme="minorHAnsi"/>
          <w:sz w:val="24"/>
          <w:szCs w:val="24"/>
        </w:rPr>
        <w:t xml:space="preserve"> haben bei Beendigung eines dauerhaften Dienstverhältnisses einen </w:t>
      </w:r>
      <w:r w:rsidRPr="00476D38">
        <w:rPr>
          <w:rFonts w:asciiTheme="minorHAnsi" w:hAnsiTheme="minorHAnsi" w:cstheme="minorHAnsi"/>
          <w:b/>
          <w:bCs/>
          <w:sz w:val="24"/>
          <w:szCs w:val="24"/>
        </w:rPr>
        <w:t>Anspruch</w:t>
      </w:r>
      <w:r w:rsidRPr="00476D38">
        <w:rPr>
          <w:rFonts w:asciiTheme="minorHAnsi" w:hAnsiTheme="minorHAnsi" w:cstheme="minorHAnsi"/>
          <w:sz w:val="24"/>
          <w:szCs w:val="24"/>
        </w:rPr>
        <w:t xml:space="preserve"> auf ein </w:t>
      </w:r>
      <w:r w:rsidR="00E5354E">
        <w:rPr>
          <w:rFonts w:asciiTheme="minorHAnsi" w:hAnsiTheme="minorHAnsi" w:cstheme="minorHAnsi"/>
        </w:rPr>
        <w:t xml:space="preserve">____________________ </w:t>
      </w:r>
      <w:r w:rsidRPr="00476D38">
        <w:rPr>
          <w:rFonts w:asciiTheme="minorHAnsi" w:hAnsiTheme="minorHAnsi" w:cstheme="minorHAnsi"/>
          <w:b/>
          <w:bCs/>
          <w:sz w:val="24"/>
          <w:szCs w:val="24"/>
        </w:rPr>
        <w:t>Arbeitszeugnis</w:t>
      </w:r>
      <w:r w:rsidRPr="00476D38">
        <w:rPr>
          <w:rFonts w:asciiTheme="minorHAnsi" w:hAnsiTheme="minorHAnsi" w:cstheme="minorHAnsi"/>
          <w:sz w:val="24"/>
          <w:szCs w:val="24"/>
        </w:rPr>
        <w:t xml:space="preserve">, sofern sie es </w:t>
      </w:r>
      <w:r w:rsidR="00E5354E">
        <w:rPr>
          <w:rFonts w:asciiTheme="minorHAnsi" w:hAnsiTheme="minorHAnsi" w:cstheme="minorHAnsi"/>
        </w:rPr>
        <w:t xml:space="preserve">____________________ </w:t>
      </w:r>
      <w:r w:rsidRPr="00476D38">
        <w:rPr>
          <w:rFonts w:asciiTheme="minorHAnsi" w:hAnsiTheme="minorHAnsi" w:cstheme="minorHAnsi"/>
          <w:sz w:val="24"/>
          <w:szCs w:val="24"/>
        </w:rPr>
        <w:t>verlangen.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9066"/>
      </w:tblGrid>
      <w:tr w:rsidR="00A047A8" w:rsidRPr="00476D38" w14:paraId="6AB5AAB1" w14:textId="77777777" w:rsidTr="00240799">
        <w:tc>
          <w:tcPr>
            <w:tcW w:w="562" w:type="dxa"/>
          </w:tcPr>
          <w:p w14:paraId="48006F6B"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①</w:t>
            </w:r>
          </w:p>
        </w:tc>
        <w:tc>
          <w:tcPr>
            <w:tcW w:w="9066" w:type="dxa"/>
          </w:tcPr>
          <w:p w14:paraId="53BF3DE0"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Rechtsgrundlagen für die Erstellung eines Arbeitszeugnisses:</w:t>
            </w:r>
          </w:p>
        </w:tc>
      </w:tr>
      <w:tr w:rsidR="00A047A8" w:rsidRPr="00476D38" w14:paraId="1DD7B969" w14:textId="77777777" w:rsidTr="00240799">
        <w:tc>
          <w:tcPr>
            <w:tcW w:w="562" w:type="dxa"/>
          </w:tcPr>
          <w:p w14:paraId="56622CDA" w14:textId="77777777" w:rsidR="00A047A8" w:rsidRPr="00476D38" w:rsidRDefault="00A047A8" w:rsidP="00240799">
            <w:pPr>
              <w:spacing w:before="120" w:after="120"/>
              <w:rPr>
                <w:rFonts w:asciiTheme="minorHAnsi" w:hAnsiTheme="minorHAnsi" w:cstheme="minorHAnsi"/>
                <w:sz w:val="24"/>
                <w:szCs w:val="24"/>
              </w:rPr>
            </w:pPr>
          </w:p>
        </w:tc>
        <w:tc>
          <w:tcPr>
            <w:tcW w:w="9066" w:type="dxa"/>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6"/>
              <w:gridCol w:w="4420"/>
            </w:tblGrid>
            <w:tr w:rsidR="00A047A8" w:rsidRPr="00476D38" w14:paraId="5C10D34C" w14:textId="77777777" w:rsidTr="00240799">
              <w:tc>
                <w:tcPr>
                  <w:tcW w:w="2186" w:type="dxa"/>
                  <w:shd w:val="clear" w:color="auto" w:fill="F2F2F2" w:themeFill="background1" w:themeFillShade="F2"/>
                </w:tcPr>
                <w:p w14:paraId="0F5F9E42" w14:textId="77777777" w:rsidR="00A047A8" w:rsidRPr="00476D38" w:rsidRDefault="00A047A8" w:rsidP="00240799">
                  <w:pPr>
                    <w:spacing w:before="60" w:after="60"/>
                    <w:rPr>
                      <w:rFonts w:asciiTheme="minorHAnsi" w:hAnsiTheme="minorHAnsi" w:cstheme="minorHAnsi"/>
                      <w:b/>
                      <w:bCs/>
                      <w:sz w:val="24"/>
                      <w:szCs w:val="24"/>
                    </w:rPr>
                  </w:pPr>
                  <w:r w:rsidRPr="00476D38">
                    <w:rPr>
                      <w:rFonts w:asciiTheme="minorHAnsi" w:hAnsiTheme="minorHAnsi" w:cstheme="minorHAnsi"/>
                      <w:b/>
                      <w:bCs/>
                      <w:sz w:val="24"/>
                      <w:szCs w:val="24"/>
                    </w:rPr>
                    <w:t>Gesetzesgrundlage</w:t>
                  </w:r>
                </w:p>
              </w:tc>
              <w:tc>
                <w:tcPr>
                  <w:tcW w:w="4420" w:type="dxa"/>
                  <w:shd w:val="clear" w:color="auto" w:fill="F2F2F2" w:themeFill="background1" w:themeFillShade="F2"/>
                </w:tcPr>
                <w:p w14:paraId="62471581" w14:textId="77777777" w:rsidR="00A047A8" w:rsidRPr="00476D38" w:rsidRDefault="00A047A8" w:rsidP="00240799">
                  <w:pPr>
                    <w:spacing w:before="60" w:after="60"/>
                    <w:rPr>
                      <w:rFonts w:asciiTheme="minorHAnsi" w:hAnsiTheme="minorHAnsi" w:cstheme="minorHAnsi"/>
                      <w:b/>
                      <w:bCs/>
                      <w:sz w:val="24"/>
                      <w:szCs w:val="24"/>
                    </w:rPr>
                  </w:pPr>
                  <w:r w:rsidRPr="00476D38">
                    <w:rPr>
                      <w:rFonts w:asciiTheme="minorHAnsi" w:hAnsiTheme="minorHAnsi" w:cstheme="minorHAnsi"/>
                      <w:b/>
                      <w:bCs/>
                      <w:sz w:val="24"/>
                      <w:szCs w:val="24"/>
                    </w:rPr>
                    <w:t>Arbeitnehmergruppe</w:t>
                  </w:r>
                </w:p>
              </w:tc>
            </w:tr>
            <w:tr w:rsidR="00A047A8" w:rsidRPr="00476D38" w14:paraId="0470F3DA" w14:textId="77777777" w:rsidTr="00240799">
              <w:tc>
                <w:tcPr>
                  <w:tcW w:w="2186" w:type="dxa"/>
                </w:tcPr>
                <w:p w14:paraId="0C86F7DC" w14:textId="77777777" w:rsidR="00A047A8" w:rsidRPr="00476D38" w:rsidRDefault="00A047A8" w:rsidP="00240799">
                  <w:pPr>
                    <w:spacing w:before="60" w:after="60"/>
                    <w:jc w:val="both"/>
                    <w:rPr>
                      <w:rFonts w:asciiTheme="minorHAnsi" w:hAnsiTheme="minorHAnsi" w:cstheme="minorHAnsi"/>
                      <w:sz w:val="24"/>
                      <w:szCs w:val="24"/>
                    </w:rPr>
                  </w:pPr>
                  <w:r w:rsidRPr="00476D38">
                    <w:rPr>
                      <w:rFonts w:asciiTheme="minorHAnsi" w:hAnsiTheme="minorHAnsi" w:cstheme="minorHAnsi"/>
                      <w:sz w:val="24"/>
                      <w:szCs w:val="24"/>
                    </w:rPr>
                    <w:t>§ 630 BGB</w:t>
                  </w:r>
                </w:p>
              </w:tc>
              <w:tc>
                <w:tcPr>
                  <w:tcW w:w="4420" w:type="dxa"/>
                </w:tcPr>
                <w:p w14:paraId="30DF5FF4" w14:textId="77777777" w:rsidR="00A047A8" w:rsidRPr="00476D38" w:rsidRDefault="00A047A8" w:rsidP="00240799">
                  <w:pPr>
                    <w:spacing w:before="60" w:after="60"/>
                    <w:jc w:val="both"/>
                    <w:rPr>
                      <w:rFonts w:asciiTheme="minorHAnsi" w:hAnsiTheme="minorHAnsi" w:cstheme="minorHAnsi"/>
                      <w:sz w:val="24"/>
                      <w:szCs w:val="24"/>
                    </w:rPr>
                  </w:pPr>
                  <w:r w:rsidRPr="00476D38">
                    <w:rPr>
                      <w:rFonts w:asciiTheme="minorHAnsi" w:hAnsiTheme="minorHAnsi" w:cstheme="minorHAnsi"/>
                      <w:sz w:val="24"/>
                      <w:szCs w:val="24"/>
                    </w:rPr>
                    <w:t>generelles Recht auf ein Arbeitszeugnis</w:t>
                  </w:r>
                </w:p>
              </w:tc>
            </w:tr>
            <w:tr w:rsidR="00A047A8" w:rsidRPr="00476D38" w14:paraId="3EA19863" w14:textId="77777777" w:rsidTr="00240799">
              <w:tc>
                <w:tcPr>
                  <w:tcW w:w="2186" w:type="dxa"/>
                </w:tcPr>
                <w:p w14:paraId="7C47AE5C" w14:textId="77777777" w:rsidR="00A047A8" w:rsidRPr="00476D38" w:rsidRDefault="00A047A8" w:rsidP="00240799">
                  <w:pPr>
                    <w:spacing w:before="60" w:after="60"/>
                    <w:jc w:val="both"/>
                    <w:rPr>
                      <w:rFonts w:asciiTheme="minorHAnsi" w:hAnsiTheme="minorHAnsi" w:cstheme="minorHAnsi"/>
                      <w:sz w:val="24"/>
                      <w:szCs w:val="24"/>
                    </w:rPr>
                  </w:pPr>
                  <w:r w:rsidRPr="00476D38">
                    <w:rPr>
                      <w:rFonts w:asciiTheme="minorHAnsi" w:hAnsiTheme="minorHAnsi" w:cstheme="minorHAnsi"/>
                      <w:sz w:val="24"/>
                      <w:szCs w:val="24"/>
                    </w:rPr>
                    <w:t>§ 113 GewO</w:t>
                  </w:r>
                </w:p>
              </w:tc>
              <w:tc>
                <w:tcPr>
                  <w:tcW w:w="4420" w:type="dxa"/>
                </w:tcPr>
                <w:p w14:paraId="64F8FA27" w14:textId="77777777" w:rsidR="00A047A8" w:rsidRPr="00476D38" w:rsidRDefault="00A047A8" w:rsidP="00240799">
                  <w:pPr>
                    <w:spacing w:before="60" w:after="60"/>
                    <w:jc w:val="both"/>
                    <w:rPr>
                      <w:rFonts w:asciiTheme="minorHAnsi" w:hAnsiTheme="minorHAnsi" w:cstheme="minorHAnsi"/>
                      <w:sz w:val="24"/>
                      <w:szCs w:val="24"/>
                    </w:rPr>
                  </w:pPr>
                  <w:r w:rsidRPr="00476D38">
                    <w:rPr>
                      <w:rFonts w:asciiTheme="minorHAnsi" w:hAnsiTheme="minorHAnsi" w:cstheme="minorHAnsi"/>
                      <w:sz w:val="24"/>
                      <w:szCs w:val="24"/>
                    </w:rPr>
                    <w:t>für gewerbliche Arbeitnehmer</w:t>
                  </w:r>
                </w:p>
              </w:tc>
            </w:tr>
            <w:tr w:rsidR="00A047A8" w:rsidRPr="00476D38" w14:paraId="253196CB" w14:textId="77777777" w:rsidTr="00240799">
              <w:tc>
                <w:tcPr>
                  <w:tcW w:w="2186" w:type="dxa"/>
                </w:tcPr>
                <w:p w14:paraId="585FEF38" w14:textId="77777777" w:rsidR="00A047A8" w:rsidRPr="00476D38" w:rsidRDefault="00A047A8" w:rsidP="00240799">
                  <w:pPr>
                    <w:spacing w:before="60" w:after="60"/>
                    <w:jc w:val="both"/>
                    <w:rPr>
                      <w:rFonts w:asciiTheme="minorHAnsi" w:hAnsiTheme="minorHAnsi" w:cstheme="minorHAnsi"/>
                      <w:sz w:val="24"/>
                      <w:szCs w:val="24"/>
                    </w:rPr>
                  </w:pPr>
                  <w:r w:rsidRPr="00476D38">
                    <w:rPr>
                      <w:rFonts w:asciiTheme="minorHAnsi" w:hAnsiTheme="minorHAnsi" w:cstheme="minorHAnsi"/>
                      <w:sz w:val="24"/>
                      <w:szCs w:val="24"/>
                    </w:rPr>
                    <w:t>§ 8 BBIG</w:t>
                  </w:r>
                </w:p>
              </w:tc>
              <w:tc>
                <w:tcPr>
                  <w:tcW w:w="4420" w:type="dxa"/>
                </w:tcPr>
                <w:p w14:paraId="73692EB4" w14:textId="77777777" w:rsidR="00A047A8" w:rsidRPr="00476D38" w:rsidRDefault="00A047A8" w:rsidP="00240799">
                  <w:pPr>
                    <w:spacing w:before="60" w:after="60"/>
                    <w:jc w:val="both"/>
                    <w:rPr>
                      <w:rFonts w:asciiTheme="minorHAnsi" w:hAnsiTheme="minorHAnsi" w:cstheme="minorHAnsi"/>
                      <w:sz w:val="24"/>
                      <w:szCs w:val="24"/>
                    </w:rPr>
                  </w:pPr>
                  <w:r w:rsidRPr="00476D38">
                    <w:rPr>
                      <w:rFonts w:asciiTheme="minorHAnsi" w:hAnsiTheme="minorHAnsi" w:cstheme="minorHAnsi"/>
                      <w:sz w:val="24"/>
                      <w:szCs w:val="24"/>
                    </w:rPr>
                    <w:t>für Auszubildende</w:t>
                  </w:r>
                </w:p>
              </w:tc>
            </w:tr>
          </w:tbl>
          <w:p w14:paraId="7A72B6B2" w14:textId="77777777" w:rsidR="00A047A8" w:rsidRPr="00476D38" w:rsidRDefault="00A047A8" w:rsidP="00240799">
            <w:pPr>
              <w:spacing w:before="120" w:after="120"/>
              <w:rPr>
                <w:rFonts w:asciiTheme="minorHAnsi" w:hAnsiTheme="minorHAnsi" w:cstheme="minorHAnsi"/>
                <w:sz w:val="24"/>
                <w:szCs w:val="24"/>
              </w:rPr>
            </w:pPr>
          </w:p>
        </w:tc>
      </w:tr>
      <w:tr w:rsidR="00A047A8" w:rsidRPr="00476D38" w14:paraId="7AF3769F" w14:textId="77777777" w:rsidTr="00240799">
        <w:tc>
          <w:tcPr>
            <w:tcW w:w="562" w:type="dxa"/>
          </w:tcPr>
          <w:p w14:paraId="77F0B69A"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②</w:t>
            </w:r>
          </w:p>
        </w:tc>
        <w:tc>
          <w:tcPr>
            <w:tcW w:w="9066" w:type="dxa"/>
          </w:tcPr>
          <w:p w14:paraId="689A1A65"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Arten von Arbeitszeugnissen:</w:t>
            </w:r>
          </w:p>
        </w:tc>
      </w:tr>
      <w:tr w:rsidR="00A047A8" w:rsidRPr="00476D38" w14:paraId="0781697F" w14:textId="77777777" w:rsidTr="00240799">
        <w:tc>
          <w:tcPr>
            <w:tcW w:w="562" w:type="dxa"/>
          </w:tcPr>
          <w:p w14:paraId="691A9B1C" w14:textId="77777777" w:rsidR="00A047A8" w:rsidRPr="00476D38" w:rsidRDefault="00A047A8" w:rsidP="00240799">
            <w:pPr>
              <w:spacing w:before="120" w:after="120"/>
              <w:rPr>
                <w:rFonts w:asciiTheme="minorHAnsi" w:hAnsiTheme="minorHAnsi" w:cstheme="minorHAnsi"/>
                <w:sz w:val="24"/>
                <w:szCs w:val="24"/>
              </w:rPr>
            </w:pPr>
          </w:p>
        </w:tc>
        <w:tc>
          <w:tcPr>
            <w:tcW w:w="9066" w:type="dxa"/>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20"/>
            </w:tblGrid>
            <w:tr w:rsidR="00A047A8" w:rsidRPr="00476D38" w14:paraId="3E1212F2" w14:textId="77777777" w:rsidTr="00240799">
              <w:tc>
                <w:tcPr>
                  <w:tcW w:w="4420" w:type="dxa"/>
                  <w:shd w:val="clear" w:color="auto" w:fill="F2F2F2" w:themeFill="background1" w:themeFillShade="F2"/>
                </w:tcPr>
                <w:p w14:paraId="3CBD69FF" w14:textId="77777777" w:rsidR="00A047A8" w:rsidRPr="00476D38" w:rsidRDefault="00A047A8" w:rsidP="00240799">
                  <w:pPr>
                    <w:spacing w:before="60"/>
                    <w:jc w:val="both"/>
                    <w:rPr>
                      <w:rFonts w:asciiTheme="minorHAnsi" w:hAnsiTheme="minorHAnsi" w:cstheme="minorHAnsi"/>
                      <w:sz w:val="24"/>
                      <w:szCs w:val="24"/>
                    </w:rPr>
                  </w:pPr>
                  <w:r w:rsidRPr="00476D38">
                    <w:rPr>
                      <w:rFonts w:asciiTheme="minorHAnsi" w:hAnsiTheme="minorHAnsi" w:cstheme="minorHAnsi"/>
                      <w:b/>
                      <w:bCs/>
                      <w:sz w:val="24"/>
                      <w:szCs w:val="24"/>
                    </w:rPr>
                    <w:t>einfaches</w:t>
                  </w:r>
                  <w:r w:rsidRPr="00476D38">
                    <w:rPr>
                      <w:rFonts w:asciiTheme="minorHAnsi" w:hAnsiTheme="minorHAnsi" w:cstheme="minorHAnsi"/>
                      <w:sz w:val="24"/>
                      <w:szCs w:val="24"/>
                    </w:rPr>
                    <w:t xml:space="preserve"> Arbeitszeugnis</w:t>
                  </w:r>
                </w:p>
                <w:p w14:paraId="499839E5" w14:textId="77777777" w:rsidR="00A047A8" w:rsidRPr="00476D38" w:rsidRDefault="00A047A8" w:rsidP="00240799">
                  <w:pPr>
                    <w:spacing w:before="60" w:after="60"/>
                    <w:jc w:val="both"/>
                    <w:rPr>
                      <w:rFonts w:asciiTheme="minorHAnsi" w:hAnsiTheme="minorHAnsi" w:cstheme="minorHAnsi"/>
                      <w:sz w:val="24"/>
                      <w:szCs w:val="24"/>
                    </w:rPr>
                  </w:pPr>
                  <w:r w:rsidRPr="00476D38">
                    <w:rPr>
                      <w:rFonts w:asciiTheme="minorHAnsi" w:hAnsiTheme="minorHAnsi" w:cstheme="minorHAnsi"/>
                      <w:sz w:val="24"/>
                      <w:szCs w:val="24"/>
                    </w:rPr>
                    <w:t>(dient i.d.R. als Beschäftigungsnachweis)</w:t>
                  </w:r>
                </w:p>
              </w:tc>
              <w:tc>
                <w:tcPr>
                  <w:tcW w:w="4420" w:type="dxa"/>
                  <w:shd w:val="clear" w:color="auto" w:fill="F2F2F2" w:themeFill="background1" w:themeFillShade="F2"/>
                </w:tcPr>
                <w:p w14:paraId="6FF1F35C" w14:textId="77777777" w:rsidR="00A047A8" w:rsidRPr="00476D38" w:rsidRDefault="00A047A8" w:rsidP="00240799">
                  <w:pPr>
                    <w:spacing w:before="60" w:after="60"/>
                    <w:jc w:val="both"/>
                    <w:rPr>
                      <w:rFonts w:asciiTheme="minorHAnsi" w:hAnsiTheme="minorHAnsi" w:cstheme="minorHAnsi"/>
                      <w:sz w:val="24"/>
                      <w:szCs w:val="24"/>
                    </w:rPr>
                  </w:pPr>
                  <w:r w:rsidRPr="00476D38">
                    <w:rPr>
                      <w:rFonts w:asciiTheme="minorHAnsi" w:hAnsiTheme="minorHAnsi" w:cstheme="minorHAnsi"/>
                      <w:b/>
                      <w:bCs/>
                      <w:sz w:val="24"/>
                      <w:szCs w:val="24"/>
                    </w:rPr>
                    <w:t>qualifiziertes</w:t>
                  </w:r>
                  <w:r w:rsidRPr="00476D38">
                    <w:rPr>
                      <w:rFonts w:asciiTheme="minorHAnsi" w:hAnsiTheme="minorHAnsi" w:cstheme="minorHAnsi"/>
                      <w:sz w:val="24"/>
                      <w:szCs w:val="24"/>
                    </w:rPr>
                    <w:t xml:space="preserve"> Arbeitszeugnis</w:t>
                  </w:r>
                </w:p>
                <w:p w14:paraId="30120337" w14:textId="77777777" w:rsidR="00A047A8" w:rsidRPr="00476D38" w:rsidRDefault="00A047A8" w:rsidP="00240799">
                  <w:pPr>
                    <w:spacing w:before="60" w:after="60"/>
                    <w:jc w:val="both"/>
                    <w:rPr>
                      <w:rFonts w:asciiTheme="minorHAnsi" w:hAnsiTheme="minorHAnsi" w:cstheme="minorHAnsi"/>
                      <w:sz w:val="24"/>
                      <w:szCs w:val="24"/>
                    </w:rPr>
                  </w:pPr>
                  <w:r w:rsidRPr="00476D38">
                    <w:rPr>
                      <w:rFonts w:asciiTheme="minorHAnsi" w:hAnsiTheme="minorHAnsi" w:cstheme="minorHAnsi"/>
                      <w:sz w:val="24"/>
                      <w:szCs w:val="24"/>
                    </w:rPr>
                    <w:t>(ist üblich bei Bewerbungen)</w:t>
                  </w:r>
                </w:p>
              </w:tc>
            </w:tr>
            <w:tr w:rsidR="00A047A8" w:rsidRPr="00476D38" w14:paraId="168560C5" w14:textId="77777777" w:rsidTr="00240799">
              <w:tc>
                <w:tcPr>
                  <w:tcW w:w="4420" w:type="dxa"/>
                </w:tcPr>
                <w:p w14:paraId="566DB012" w14:textId="77777777" w:rsidR="00A047A8" w:rsidRPr="00476D38" w:rsidRDefault="00A047A8" w:rsidP="00240799">
                  <w:pPr>
                    <w:spacing w:before="60"/>
                    <w:jc w:val="both"/>
                    <w:rPr>
                      <w:rFonts w:asciiTheme="minorHAnsi" w:hAnsiTheme="minorHAnsi" w:cstheme="minorHAnsi"/>
                      <w:sz w:val="24"/>
                      <w:szCs w:val="24"/>
                    </w:rPr>
                  </w:pPr>
                  <w:r w:rsidRPr="00476D38">
                    <w:rPr>
                      <w:rFonts w:asciiTheme="minorHAnsi" w:hAnsiTheme="minorHAnsi" w:cstheme="minorHAnsi"/>
                      <w:sz w:val="24"/>
                      <w:szCs w:val="24"/>
                    </w:rPr>
                    <w:t>Enthält Angaben zur</w:t>
                  </w:r>
                </w:p>
                <w:p w14:paraId="49087A6E" w14:textId="42B96138" w:rsidR="00A047A8" w:rsidRPr="00476D38" w:rsidRDefault="00E5354E" w:rsidP="00A047A8">
                  <w:pPr>
                    <w:pStyle w:val="Listenabsatz"/>
                    <w:numPr>
                      <w:ilvl w:val="0"/>
                      <w:numId w:val="11"/>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 xml:space="preserve">______________________________ </w:t>
                  </w:r>
                </w:p>
                <w:p w14:paraId="722D77CE" w14:textId="77777777" w:rsidR="00E5354E" w:rsidRDefault="00E5354E" w:rsidP="00A047A8">
                  <w:pPr>
                    <w:pStyle w:val="Listenabsatz"/>
                    <w:numPr>
                      <w:ilvl w:val="0"/>
                      <w:numId w:val="11"/>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w:t>
                  </w:r>
                </w:p>
                <w:p w14:paraId="6F8A10E0" w14:textId="50F01EA0" w:rsidR="00A047A8" w:rsidRPr="00476D38" w:rsidRDefault="00E5354E" w:rsidP="00A047A8">
                  <w:pPr>
                    <w:pStyle w:val="Listenabsatz"/>
                    <w:numPr>
                      <w:ilvl w:val="0"/>
                      <w:numId w:val="11"/>
                    </w:numPr>
                    <w:spacing w:before="60" w:after="60"/>
                    <w:ind w:left="397" w:hanging="284"/>
                    <w:contextualSpacing w:val="0"/>
                    <w:jc w:val="both"/>
                    <w:rPr>
                      <w:rFonts w:asciiTheme="minorHAnsi" w:hAnsiTheme="minorHAnsi" w:cstheme="minorHAnsi"/>
                      <w:sz w:val="24"/>
                      <w:szCs w:val="24"/>
                    </w:rPr>
                  </w:pPr>
                  <w:r>
                    <w:rPr>
                      <w:rFonts w:asciiTheme="minorHAnsi" w:hAnsiTheme="minorHAnsi" w:cstheme="minorHAnsi"/>
                      <w:sz w:val="24"/>
                      <w:szCs w:val="24"/>
                    </w:rPr>
                    <w:t>______________________________</w:t>
                  </w:r>
                </w:p>
                <w:p w14:paraId="1EB64C3A" w14:textId="77777777" w:rsidR="00A047A8" w:rsidRPr="00476D38" w:rsidRDefault="00A047A8" w:rsidP="00240799">
                  <w:pPr>
                    <w:spacing w:before="60" w:after="60"/>
                    <w:jc w:val="both"/>
                    <w:rPr>
                      <w:rFonts w:asciiTheme="minorHAnsi" w:hAnsiTheme="minorHAnsi" w:cstheme="minorHAnsi"/>
                      <w:sz w:val="24"/>
                      <w:szCs w:val="24"/>
                    </w:rPr>
                  </w:pPr>
                </w:p>
              </w:tc>
              <w:tc>
                <w:tcPr>
                  <w:tcW w:w="4420" w:type="dxa"/>
                </w:tcPr>
                <w:p w14:paraId="52970172" w14:textId="77777777" w:rsidR="00A047A8" w:rsidRPr="00476D38" w:rsidRDefault="00A047A8" w:rsidP="00240799">
                  <w:pPr>
                    <w:spacing w:before="60"/>
                    <w:jc w:val="both"/>
                    <w:rPr>
                      <w:rFonts w:asciiTheme="minorHAnsi" w:hAnsiTheme="minorHAnsi" w:cstheme="minorHAnsi"/>
                      <w:sz w:val="24"/>
                      <w:szCs w:val="24"/>
                    </w:rPr>
                  </w:pPr>
                  <w:r w:rsidRPr="00476D38">
                    <w:rPr>
                      <w:rFonts w:asciiTheme="minorHAnsi" w:hAnsiTheme="minorHAnsi" w:cstheme="minorHAnsi"/>
                      <w:sz w:val="24"/>
                      <w:szCs w:val="24"/>
                    </w:rPr>
                    <w:t>Enthält</w:t>
                  </w:r>
                </w:p>
                <w:p w14:paraId="061F4AFC" w14:textId="77777777" w:rsidR="00A047A8" w:rsidRPr="00476D38" w:rsidRDefault="00A047A8" w:rsidP="00A047A8">
                  <w:pPr>
                    <w:pStyle w:val="Listenabsatz"/>
                    <w:numPr>
                      <w:ilvl w:val="0"/>
                      <w:numId w:val="11"/>
                    </w:numPr>
                    <w:spacing w:before="60" w:after="60"/>
                    <w:ind w:left="397" w:hanging="284"/>
                    <w:contextualSpacing w:val="0"/>
                    <w:jc w:val="both"/>
                    <w:rPr>
                      <w:rFonts w:asciiTheme="minorHAnsi" w:hAnsiTheme="minorHAnsi" w:cstheme="minorHAnsi"/>
                      <w:sz w:val="24"/>
                      <w:szCs w:val="24"/>
                    </w:rPr>
                  </w:pPr>
                  <w:r w:rsidRPr="00476D38">
                    <w:rPr>
                      <w:rFonts w:asciiTheme="minorHAnsi" w:hAnsiTheme="minorHAnsi" w:cstheme="minorHAnsi"/>
                      <w:sz w:val="24"/>
                      <w:szCs w:val="24"/>
                    </w:rPr>
                    <w:t>die gleichen Angaben wie ein einfaches Arbeitszeugnis, darüber hinaus</w:t>
                  </w:r>
                </w:p>
                <w:p w14:paraId="798C4D7B" w14:textId="56326AFF" w:rsidR="00A047A8" w:rsidRPr="00476D38" w:rsidRDefault="00A047A8" w:rsidP="00A047A8">
                  <w:pPr>
                    <w:pStyle w:val="Listenabsatz"/>
                    <w:numPr>
                      <w:ilvl w:val="0"/>
                      <w:numId w:val="11"/>
                    </w:numPr>
                    <w:spacing w:before="60" w:after="60"/>
                    <w:ind w:left="397" w:hanging="284"/>
                    <w:contextualSpacing w:val="0"/>
                    <w:jc w:val="both"/>
                    <w:rPr>
                      <w:rFonts w:asciiTheme="minorHAnsi" w:hAnsiTheme="minorHAnsi" w:cstheme="minorHAnsi"/>
                      <w:sz w:val="24"/>
                      <w:szCs w:val="24"/>
                    </w:rPr>
                  </w:pPr>
                  <w:r w:rsidRPr="00476D38">
                    <w:rPr>
                      <w:rFonts w:asciiTheme="minorHAnsi" w:hAnsiTheme="minorHAnsi" w:cstheme="minorHAnsi"/>
                      <w:sz w:val="24"/>
                      <w:szCs w:val="24"/>
                    </w:rPr>
                    <w:t xml:space="preserve">Angaben zu </w:t>
                  </w:r>
                  <w:r w:rsidR="00E5354E">
                    <w:rPr>
                      <w:rFonts w:asciiTheme="minorHAnsi" w:hAnsiTheme="minorHAnsi" w:cstheme="minorHAnsi"/>
                      <w:sz w:val="24"/>
                      <w:szCs w:val="24"/>
                    </w:rPr>
                    <w:t>_______________</w:t>
                  </w:r>
                  <w:r w:rsidRPr="00476D38">
                    <w:rPr>
                      <w:rFonts w:asciiTheme="minorHAnsi" w:hAnsiTheme="minorHAnsi" w:cstheme="minorHAnsi"/>
                      <w:sz w:val="24"/>
                      <w:szCs w:val="24"/>
                    </w:rPr>
                    <w:t xml:space="preserve"> (= Sozialverhalten) und </w:t>
                  </w:r>
                  <w:r w:rsidR="00E5354E">
                    <w:rPr>
                      <w:rFonts w:asciiTheme="minorHAnsi" w:hAnsiTheme="minorHAnsi" w:cstheme="minorHAnsi"/>
                      <w:sz w:val="24"/>
                      <w:szCs w:val="24"/>
                    </w:rPr>
                    <w:t>_______________</w:t>
                  </w:r>
                </w:p>
              </w:tc>
            </w:tr>
          </w:tbl>
          <w:p w14:paraId="15DE2D6D" w14:textId="77777777" w:rsidR="00A047A8" w:rsidRPr="00476D38" w:rsidRDefault="00A047A8" w:rsidP="00240799">
            <w:pPr>
              <w:spacing w:before="120" w:after="120"/>
              <w:jc w:val="both"/>
              <w:rPr>
                <w:rFonts w:asciiTheme="minorHAnsi" w:hAnsiTheme="minorHAnsi" w:cstheme="minorHAnsi"/>
                <w:sz w:val="24"/>
                <w:szCs w:val="24"/>
              </w:rPr>
            </w:pPr>
          </w:p>
        </w:tc>
      </w:tr>
      <w:tr w:rsidR="00A047A8" w:rsidRPr="00476D38" w14:paraId="737E4ED0" w14:textId="77777777" w:rsidTr="00240799">
        <w:tc>
          <w:tcPr>
            <w:tcW w:w="562" w:type="dxa"/>
          </w:tcPr>
          <w:p w14:paraId="0AB8D7C6"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③</w:t>
            </w:r>
          </w:p>
        </w:tc>
        <w:tc>
          <w:tcPr>
            <w:tcW w:w="9066" w:type="dxa"/>
          </w:tcPr>
          <w:p w14:paraId="703A87F7" w14:textId="77777777" w:rsidR="00A047A8" w:rsidRPr="00476D38" w:rsidRDefault="00A047A8" w:rsidP="00240799">
            <w:pPr>
              <w:spacing w:before="120" w:after="60"/>
              <w:jc w:val="both"/>
              <w:rPr>
                <w:rFonts w:asciiTheme="minorHAnsi" w:hAnsiTheme="minorHAnsi" w:cstheme="minorHAnsi"/>
                <w:sz w:val="24"/>
                <w:szCs w:val="24"/>
              </w:rPr>
            </w:pPr>
            <w:r w:rsidRPr="00476D38">
              <w:rPr>
                <w:rFonts w:asciiTheme="minorHAnsi" w:hAnsiTheme="minorHAnsi" w:cstheme="minorHAnsi"/>
                <w:sz w:val="24"/>
                <w:szCs w:val="24"/>
              </w:rPr>
              <w:t>Inhaltliche Anforderungen:</w:t>
            </w:r>
          </w:p>
          <w:p w14:paraId="107F020C" w14:textId="1570C517" w:rsidR="00A047A8" w:rsidRPr="00476D38" w:rsidRDefault="00A047A8" w:rsidP="00240799">
            <w:pPr>
              <w:jc w:val="both"/>
              <w:rPr>
                <w:rFonts w:asciiTheme="minorHAnsi" w:hAnsiTheme="minorHAnsi" w:cstheme="minorHAnsi"/>
                <w:sz w:val="24"/>
                <w:szCs w:val="24"/>
              </w:rPr>
            </w:pPr>
            <w:r w:rsidRPr="00476D38">
              <w:rPr>
                <w:rFonts w:asciiTheme="minorHAnsi" w:hAnsiTheme="minorHAnsi" w:cstheme="minorHAnsi"/>
                <w:sz w:val="24"/>
                <w:szCs w:val="24"/>
              </w:rPr>
              <w:t xml:space="preserve">Die Angaben im Zeugnis müssen </w:t>
            </w:r>
            <w:r w:rsidRPr="00476D38">
              <w:rPr>
                <w:rFonts w:asciiTheme="minorHAnsi" w:hAnsiTheme="minorHAnsi" w:cstheme="minorHAnsi"/>
                <w:b/>
                <w:bCs/>
                <w:sz w:val="24"/>
                <w:szCs w:val="24"/>
              </w:rPr>
              <w:t xml:space="preserve">der </w:t>
            </w:r>
            <w:r w:rsidR="00E5354E">
              <w:rPr>
                <w:rFonts w:asciiTheme="minorHAnsi" w:hAnsiTheme="minorHAnsi" w:cstheme="minorHAnsi"/>
                <w:sz w:val="24"/>
                <w:szCs w:val="24"/>
              </w:rPr>
              <w:t xml:space="preserve">______________________________ </w:t>
            </w:r>
            <w:r w:rsidRPr="00476D38">
              <w:rPr>
                <w:rFonts w:asciiTheme="minorHAnsi" w:hAnsiTheme="minorHAnsi" w:cstheme="minorHAnsi"/>
                <w:b/>
                <w:bCs/>
                <w:sz w:val="24"/>
                <w:szCs w:val="24"/>
              </w:rPr>
              <w:t>entsprechen</w:t>
            </w:r>
            <w:r w:rsidRPr="00476D38">
              <w:rPr>
                <w:rFonts w:asciiTheme="minorHAnsi" w:hAnsiTheme="minorHAnsi" w:cstheme="minorHAnsi"/>
                <w:sz w:val="24"/>
                <w:szCs w:val="24"/>
              </w:rPr>
              <w:t xml:space="preserve"> (</w:t>
            </w:r>
            <w:r w:rsidR="00EA4B51">
              <w:rPr>
                <w:rFonts w:asciiTheme="minorHAnsi" w:hAnsiTheme="minorHAnsi" w:cstheme="minorHAnsi"/>
                <w:sz w:val="24"/>
                <w:szCs w:val="24"/>
              </w:rPr>
              <w:t xml:space="preserve"> ______________________________ </w:t>
            </w:r>
            <w:r w:rsidRPr="00476D38">
              <w:rPr>
                <w:rFonts w:asciiTheme="minorHAnsi" w:hAnsiTheme="minorHAnsi" w:cstheme="minorHAnsi"/>
                <w:sz w:val="24"/>
                <w:szCs w:val="24"/>
              </w:rPr>
              <w:t xml:space="preserve">) und </w:t>
            </w:r>
            <w:r w:rsidR="00EA4B51">
              <w:rPr>
                <w:rFonts w:asciiTheme="minorHAnsi" w:hAnsiTheme="minorHAnsi" w:cstheme="minorHAnsi"/>
                <w:sz w:val="24"/>
                <w:szCs w:val="24"/>
              </w:rPr>
              <w:t>_______________</w:t>
            </w:r>
            <w:r w:rsidRPr="00476D38">
              <w:rPr>
                <w:rFonts w:asciiTheme="minorHAnsi" w:hAnsiTheme="minorHAnsi" w:cstheme="minorHAnsi"/>
                <w:sz w:val="24"/>
                <w:szCs w:val="24"/>
              </w:rPr>
              <w:t xml:space="preserve"> den Beschäftigten </w:t>
            </w:r>
            <w:r w:rsidRPr="00476D38">
              <w:rPr>
                <w:rFonts w:asciiTheme="minorHAnsi" w:hAnsiTheme="minorHAnsi" w:cstheme="minorHAnsi"/>
                <w:b/>
                <w:bCs/>
                <w:sz w:val="24"/>
                <w:szCs w:val="24"/>
              </w:rPr>
              <w:t xml:space="preserve">nicht offen kritisieren </w:t>
            </w:r>
            <w:r w:rsidRPr="00476D38">
              <w:rPr>
                <w:rFonts w:asciiTheme="minorHAnsi" w:hAnsiTheme="minorHAnsi" w:cstheme="minorHAnsi"/>
                <w:sz w:val="24"/>
                <w:szCs w:val="24"/>
              </w:rPr>
              <w:t>(</w:t>
            </w:r>
            <w:r w:rsidR="00EA4B51">
              <w:rPr>
                <w:rFonts w:asciiTheme="minorHAnsi" w:hAnsiTheme="minorHAnsi" w:cstheme="minorHAnsi"/>
                <w:sz w:val="24"/>
                <w:szCs w:val="24"/>
              </w:rPr>
              <w:t xml:space="preserve"> ______________________________</w:t>
            </w:r>
            <w:r w:rsidRPr="00476D38">
              <w:rPr>
                <w:rFonts w:asciiTheme="minorHAnsi" w:hAnsiTheme="minorHAnsi" w:cstheme="minorHAnsi"/>
                <w:sz w:val="24"/>
                <w:szCs w:val="24"/>
              </w:rPr>
              <w:t xml:space="preserve">). Beachte: </w:t>
            </w:r>
            <w:r w:rsidR="00EA4B51">
              <w:rPr>
                <w:rStyle w:val="Fett"/>
              </w:rPr>
              <w:t>_____________</w:t>
            </w:r>
            <w:r w:rsidRPr="00476D38">
              <w:rPr>
                <w:rStyle w:val="Fett"/>
                <w:rFonts w:asciiTheme="minorHAnsi" w:hAnsiTheme="minorHAnsi" w:cstheme="minorHAnsi"/>
                <w:sz w:val="24"/>
                <w:szCs w:val="24"/>
              </w:rPr>
              <w:t xml:space="preserve"> (</w:t>
            </w:r>
            <w:r w:rsidRPr="00476D38">
              <w:rPr>
                <w:rStyle w:val="Fett"/>
                <w:rFonts w:asciiTheme="minorHAnsi" w:hAnsiTheme="minorHAnsi" w:cstheme="minorHAnsi"/>
              </w:rPr>
              <w:t xml:space="preserve">negative) </w:t>
            </w:r>
            <w:r w:rsidRPr="00476D38">
              <w:rPr>
                <w:rStyle w:val="Fett"/>
                <w:rFonts w:asciiTheme="minorHAnsi" w:hAnsiTheme="minorHAnsi" w:cstheme="minorHAnsi"/>
                <w:sz w:val="24"/>
                <w:szCs w:val="24"/>
              </w:rPr>
              <w:t>Kritik</w:t>
            </w:r>
            <w:r w:rsidRPr="00476D38">
              <w:rPr>
                <w:rFonts w:asciiTheme="minorHAnsi" w:hAnsiTheme="minorHAnsi" w:cstheme="minorHAnsi"/>
                <w:sz w:val="24"/>
                <w:szCs w:val="24"/>
              </w:rPr>
              <w:t xml:space="preserve"> ist nicht verboten. Aus diesem Grund hat die betriebliche Praxis für Arbeitszeugnisse eine Art </w:t>
            </w:r>
            <w:r w:rsidRPr="00476D38">
              <w:rPr>
                <w:rStyle w:val="Fett"/>
                <w:rFonts w:asciiTheme="minorHAnsi" w:hAnsiTheme="minorHAnsi" w:cstheme="minorHAnsi"/>
                <w:sz w:val="24"/>
                <w:szCs w:val="24"/>
              </w:rPr>
              <w:t>Geheimcode</w:t>
            </w:r>
            <w:r w:rsidRPr="00476D38">
              <w:rPr>
                <w:rFonts w:asciiTheme="minorHAnsi" w:hAnsiTheme="minorHAnsi" w:cstheme="minorHAnsi"/>
                <w:sz w:val="24"/>
                <w:szCs w:val="24"/>
              </w:rPr>
              <w:t xml:space="preserve"> („Zeugniscode“) entwickelt. Mit seiner Hilfe können Arbeitgeber </w:t>
            </w:r>
            <w:r w:rsidRPr="00476D38">
              <w:rPr>
                <w:rStyle w:val="Fett"/>
                <w:rFonts w:asciiTheme="minorHAnsi" w:hAnsiTheme="minorHAnsi" w:cstheme="minorHAnsi"/>
                <w:sz w:val="24"/>
                <w:szCs w:val="24"/>
              </w:rPr>
              <w:t xml:space="preserve">zwar </w:t>
            </w:r>
            <w:r w:rsidR="00EA4B51">
              <w:rPr>
                <w:rStyle w:val="Fett"/>
                <w:rFonts w:asciiTheme="minorHAnsi" w:hAnsiTheme="minorHAnsi" w:cstheme="minorHAnsi"/>
                <w:b w:val="0"/>
                <w:bCs w:val="0"/>
                <w:sz w:val="24"/>
                <w:szCs w:val="24"/>
              </w:rPr>
              <w:t>_</w:t>
            </w:r>
            <w:r w:rsidR="00EA4B51">
              <w:rPr>
                <w:rStyle w:val="Fett"/>
                <w:sz w:val="24"/>
                <w:szCs w:val="24"/>
              </w:rPr>
              <w:t xml:space="preserve">____________ </w:t>
            </w:r>
            <w:r w:rsidRPr="00EA4B51">
              <w:rPr>
                <w:rStyle w:val="Fett"/>
                <w:rFonts w:asciiTheme="minorHAnsi" w:hAnsiTheme="minorHAnsi" w:cstheme="minorHAnsi"/>
                <w:b w:val="0"/>
                <w:bCs w:val="0"/>
                <w:sz w:val="24"/>
                <w:szCs w:val="24"/>
              </w:rPr>
              <w:t>,</w:t>
            </w:r>
            <w:r w:rsidRPr="00476D38">
              <w:rPr>
                <w:rStyle w:val="Fett"/>
                <w:rFonts w:asciiTheme="minorHAnsi" w:hAnsiTheme="minorHAnsi" w:cstheme="minorHAnsi"/>
                <w:sz w:val="24"/>
                <w:szCs w:val="24"/>
              </w:rPr>
              <w:t xml:space="preserve"> aber dennoch erkenntlich</w:t>
            </w:r>
            <w:r w:rsidRPr="00476D38">
              <w:rPr>
                <w:rFonts w:asciiTheme="minorHAnsi" w:hAnsiTheme="minorHAnsi" w:cstheme="minorHAnsi"/>
                <w:sz w:val="24"/>
                <w:szCs w:val="24"/>
              </w:rPr>
              <w:t xml:space="preserve"> die Führung und Leistung ihres Mitarbeiters bewerten. </w:t>
            </w:r>
            <w:r w:rsidRPr="00476D38">
              <w:rPr>
                <w:rFonts w:asciiTheme="minorHAnsi" w:hAnsiTheme="minorHAnsi" w:cstheme="minorHAnsi"/>
              </w:rPr>
              <w:t>Das hat zur Folge, dass der</w:t>
            </w:r>
            <w:r w:rsidRPr="00476D38">
              <w:rPr>
                <w:rStyle w:val="Fett"/>
                <w:rFonts w:asciiTheme="minorHAnsi" w:hAnsiTheme="minorHAnsi" w:cstheme="minorHAnsi"/>
              </w:rPr>
              <w:t xml:space="preserve"> im </w:t>
            </w:r>
            <w:r w:rsidR="00EA4B51">
              <w:rPr>
                <w:rFonts w:asciiTheme="minorHAnsi" w:hAnsiTheme="minorHAnsi" w:cstheme="minorHAnsi"/>
                <w:sz w:val="24"/>
                <w:szCs w:val="24"/>
              </w:rPr>
              <w:t xml:space="preserve">______________________________ </w:t>
            </w:r>
            <w:r w:rsidRPr="00476D38">
              <w:rPr>
                <w:rStyle w:val="Fett"/>
                <w:rFonts w:asciiTheme="minorHAnsi" w:hAnsiTheme="minorHAnsi" w:cstheme="minorHAnsi"/>
              </w:rPr>
              <w:t xml:space="preserve">verwendete Geheimcode häufig </w:t>
            </w:r>
            <w:r w:rsidR="00EA4B51">
              <w:rPr>
                <w:rStyle w:val="Fett"/>
                <w:rFonts w:asciiTheme="minorHAnsi" w:hAnsiTheme="minorHAnsi" w:cstheme="minorHAnsi"/>
                <w:b w:val="0"/>
                <w:bCs w:val="0"/>
              </w:rPr>
              <w:t>_</w:t>
            </w:r>
            <w:r w:rsidR="00EA4B51">
              <w:rPr>
                <w:rStyle w:val="Fett"/>
              </w:rPr>
              <w:t>__________</w:t>
            </w:r>
            <w:r w:rsidRPr="00476D38">
              <w:rPr>
                <w:rStyle w:val="Fett"/>
                <w:rFonts w:asciiTheme="minorHAnsi" w:hAnsiTheme="minorHAnsi" w:cstheme="minorHAnsi"/>
              </w:rPr>
              <w:t xml:space="preserve"> klingt</w:t>
            </w:r>
            <w:r w:rsidRPr="00476D38">
              <w:rPr>
                <w:rFonts w:asciiTheme="minorHAnsi" w:hAnsiTheme="minorHAnsi" w:cstheme="minorHAnsi"/>
              </w:rPr>
              <w:t xml:space="preserve">, letztendlich die verwendeten Formulierungen aber das </w:t>
            </w:r>
            <w:r w:rsidRPr="00476D38">
              <w:rPr>
                <w:rStyle w:val="Fett"/>
                <w:rFonts w:asciiTheme="minorHAnsi" w:hAnsiTheme="minorHAnsi" w:cstheme="minorHAnsi"/>
              </w:rPr>
              <w:t xml:space="preserve">genaue </w:t>
            </w:r>
            <w:r w:rsidR="00EA4B51">
              <w:rPr>
                <w:rFonts w:asciiTheme="minorHAnsi" w:hAnsiTheme="minorHAnsi" w:cstheme="minorHAnsi"/>
                <w:sz w:val="24"/>
                <w:szCs w:val="24"/>
              </w:rPr>
              <w:t xml:space="preserve">______________________________ </w:t>
            </w:r>
            <w:r w:rsidRPr="00476D38">
              <w:rPr>
                <w:rFonts w:asciiTheme="minorHAnsi" w:hAnsiTheme="minorHAnsi" w:cstheme="minorHAnsi"/>
              </w:rPr>
              <w:t>meinen.</w:t>
            </w:r>
          </w:p>
        </w:tc>
      </w:tr>
      <w:tr w:rsidR="00A047A8" w:rsidRPr="00476D38" w14:paraId="5650A121" w14:textId="77777777" w:rsidTr="00240799">
        <w:tc>
          <w:tcPr>
            <w:tcW w:w="562" w:type="dxa"/>
          </w:tcPr>
          <w:p w14:paraId="4FA27434"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④</w:t>
            </w:r>
          </w:p>
        </w:tc>
        <w:tc>
          <w:tcPr>
            <w:tcW w:w="9066" w:type="dxa"/>
          </w:tcPr>
          <w:p w14:paraId="2650C56F" w14:textId="77777777" w:rsidR="00A047A8" w:rsidRPr="00476D38" w:rsidRDefault="00A047A8" w:rsidP="00240799">
            <w:pPr>
              <w:spacing w:before="120" w:after="60"/>
              <w:jc w:val="both"/>
              <w:rPr>
                <w:rFonts w:asciiTheme="minorHAnsi" w:hAnsiTheme="minorHAnsi" w:cstheme="minorHAnsi"/>
                <w:sz w:val="24"/>
                <w:szCs w:val="24"/>
              </w:rPr>
            </w:pPr>
            <w:r w:rsidRPr="00476D38">
              <w:rPr>
                <w:rFonts w:asciiTheme="minorHAnsi" w:hAnsiTheme="minorHAnsi" w:cstheme="minorHAnsi"/>
                <w:sz w:val="24"/>
                <w:szCs w:val="24"/>
              </w:rPr>
              <w:t>Tipps zum Weiterlesen</w:t>
            </w:r>
          </w:p>
          <w:p w14:paraId="03B3054D" w14:textId="77777777" w:rsidR="00A047A8" w:rsidRPr="00476D38" w:rsidRDefault="00A047A8" w:rsidP="00A047A8">
            <w:pPr>
              <w:pStyle w:val="Listenabsatz"/>
              <w:numPr>
                <w:ilvl w:val="0"/>
                <w:numId w:val="12"/>
              </w:numPr>
              <w:spacing w:after="60"/>
              <w:ind w:left="397" w:hanging="284"/>
              <w:contextualSpacing w:val="0"/>
              <w:jc w:val="both"/>
              <w:rPr>
                <w:rFonts w:asciiTheme="minorHAnsi" w:hAnsiTheme="minorHAnsi" w:cstheme="minorHAnsi"/>
              </w:rPr>
            </w:pPr>
            <w:r w:rsidRPr="00476D38">
              <w:rPr>
                <w:rFonts w:asciiTheme="minorHAnsi" w:hAnsiTheme="minorHAnsi" w:cstheme="minorHAnsi"/>
              </w:rPr>
              <w:t>https://www.arbeitsrechte.de/arbeitszeugnis-geheimcode/</w:t>
            </w:r>
          </w:p>
          <w:p w14:paraId="05DF0383" w14:textId="77777777" w:rsidR="00A047A8" w:rsidRPr="00476D38" w:rsidRDefault="00A047A8" w:rsidP="00A047A8">
            <w:pPr>
              <w:pStyle w:val="Listenabsatz"/>
              <w:numPr>
                <w:ilvl w:val="0"/>
                <w:numId w:val="12"/>
              </w:numPr>
              <w:spacing w:before="60" w:after="60"/>
              <w:ind w:left="397" w:hanging="284"/>
              <w:contextualSpacing w:val="0"/>
              <w:jc w:val="both"/>
              <w:rPr>
                <w:rFonts w:asciiTheme="minorHAnsi" w:hAnsiTheme="minorHAnsi" w:cstheme="minorHAnsi"/>
                <w:sz w:val="24"/>
                <w:szCs w:val="24"/>
              </w:rPr>
            </w:pPr>
            <w:r w:rsidRPr="00476D38">
              <w:rPr>
                <w:rFonts w:asciiTheme="minorHAnsi" w:hAnsiTheme="minorHAnsi" w:cstheme="minorHAnsi"/>
              </w:rPr>
              <w:t>https://www.juraforum.de/lexikon/qualifiziertes-arbeitszeugnis</w:t>
            </w:r>
          </w:p>
          <w:p w14:paraId="57967654" w14:textId="77777777" w:rsidR="00A047A8" w:rsidRPr="00476D38" w:rsidRDefault="00A047A8" w:rsidP="00A047A8">
            <w:pPr>
              <w:pStyle w:val="Listenabsatz"/>
              <w:numPr>
                <w:ilvl w:val="0"/>
                <w:numId w:val="12"/>
              </w:numPr>
              <w:spacing w:before="60" w:after="60"/>
              <w:ind w:left="397" w:hanging="284"/>
              <w:contextualSpacing w:val="0"/>
              <w:jc w:val="both"/>
              <w:rPr>
                <w:rFonts w:asciiTheme="minorHAnsi" w:hAnsiTheme="minorHAnsi" w:cstheme="minorHAnsi"/>
              </w:rPr>
            </w:pPr>
            <w:r w:rsidRPr="00476D38">
              <w:rPr>
                <w:rFonts w:asciiTheme="minorHAnsi" w:hAnsiTheme="minorHAnsi" w:cstheme="minorHAnsi"/>
              </w:rPr>
              <w:t>https://planet-beruf.de/schuelerinnen/wie-bewerbe-ich-mich/downloads-zur-bewerbung</w:t>
            </w:r>
          </w:p>
          <w:p w14:paraId="42466821" w14:textId="77777777" w:rsidR="00A047A8" w:rsidRPr="00476D38" w:rsidRDefault="00A047A8" w:rsidP="00A047A8">
            <w:pPr>
              <w:pStyle w:val="Listenabsatz"/>
              <w:numPr>
                <w:ilvl w:val="0"/>
                <w:numId w:val="12"/>
              </w:numPr>
              <w:spacing w:before="60" w:after="60"/>
              <w:ind w:left="397" w:hanging="284"/>
              <w:contextualSpacing w:val="0"/>
              <w:jc w:val="both"/>
              <w:rPr>
                <w:rFonts w:asciiTheme="minorHAnsi" w:hAnsiTheme="minorHAnsi" w:cstheme="minorHAnsi"/>
              </w:rPr>
            </w:pPr>
            <w:r w:rsidRPr="00476D38">
              <w:rPr>
                <w:rFonts w:asciiTheme="minorHAnsi" w:hAnsiTheme="minorHAnsi" w:cstheme="minorHAnsi"/>
              </w:rPr>
              <w:t>https://www.verdi.de/themen/arbeit/++co++6c32cc08-6d54-11ec-b675-001a4a16012a</w:t>
            </w:r>
          </w:p>
          <w:p w14:paraId="22159E3F" w14:textId="77777777" w:rsidR="00A047A8" w:rsidRPr="00476D38" w:rsidRDefault="00A047A8" w:rsidP="00A047A8">
            <w:pPr>
              <w:pStyle w:val="Listenabsatz"/>
              <w:numPr>
                <w:ilvl w:val="0"/>
                <w:numId w:val="12"/>
              </w:numPr>
              <w:spacing w:before="60" w:after="60"/>
              <w:ind w:left="397" w:hanging="284"/>
              <w:contextualSpacing w:val="0"/>
              <w:jc w:val="both"/>
              <w:rPr>
                <w:rFonts w:asciiTheme="minorHAnsi" w:hAnsiTheme="minorHAnsi" w:cstheme="minorHAnsi"/>
              </w:rPr>
            </w:pPr>
            <w:r w:rsidRPr="00476D38">
              <w:rPr>
                <w:rFonts w:asciiTheme="minorHAnsi" w:hAnsiTheme="minorHAnsi" w:cstheme="minorHAnsi"/>
              </w:rPr>
              <w:t>https://hire.workwise.io/hr-praxis/personalauswahl/bewerbungsgespraech-fuehren</w:t>
            </w:r>
          </w:p>
          <w:p w14:paraId="32648BB6" w14:textId="77777777" w:rsidR="00A047A8" w:rsidRPr="00476D38" w:rsidRDefault="00A047A8" w:rsidP="00A047A8">
            <w:pPr>
              <w:pStyle w:val="Listenabsatz"/>
              <w:numPr>
                <w:ilvl w:val="0"/>
                <w:numId w:val="12"/>
              </w:numPr>
              <w:spacing w:before="60" w:after="60"/>
              <w:ind w:left="397" w:hanging="284"/>
              <w:contextualSpacing w:val="0"/>
              <w:jc w:val="both"/>
              <w:rPr>
                <w:rFonts w:asciiTheme="minorHAnsi" w:hAnsiTheme="minorHAnsi" w:cstheme="minorHAnsi"/>
              </w:rPr>
            </w:pPr>
            <w:r w:rsidRPr="00476D38">
              <w:rPr>
                <w:rFonts w:asciiTheme="minorHAnsi" w:hAnsiTheme="minorHAnsi" w:cstheme="minorHAnsi"/>
              </w:rPr>
              <w:t>https://www.vorstellungsgespraech.org/vorstellungsgespraech-training.pdf</w:t>
            </w:r>
          </w:p>
        </w:tc>
      </w:tr>
    </w:tbl>
    <w:p w14:paraId="6E424AEC" w14:textId="77777777" w:rsidR="00A047A8" w:rsidRPr="00476D38" w:rsidRDefault="00A047A8" w:rsidP="00A047A8">
      <w:pPr>
        <w:rPr>
          <w:rFonts w:asciiTheme="minorHAnsi" w:hAnsiTheme="minorHAnsi" w:cstheme="minorHAnsi"/>
        </w:rPr>
      </w:pPr>
    </w:p>
    <w:p w14:paraId="00413B12" w14:textId="77777777" w:rsidR="00A047A8" w:rsidRPr="00476D38" w:rsidRDefault="00A047A8" w:rsidP="00A047A8">
      <w:pPr>
        <w:rPr>
          <w:rFonts w:asciiTheme="minorHAnsi" w:hAnsiTheme="minorHAnsi" w:cstheme="minorHAnsi"/>
        </w:rPr>
      </w:pPr>
      <w:r w:rsidRPr="00476D38">
        <w:rPr>
          <w:rFonts w:asciiTheme="minorHAnsi" w:hAnsiTheme="minorHAnsi" w:cstheme="minorHAnsi"/>
        </w:rPr>
        <w:br w:type="page"/>
      </w:r>
    </w:p>
    <w:p w14:paraId="6183D46A" w14:textId="77777777" w:rsidR="00A047A8" w:rsidRPr="00476D38" w:rsidRDefault="00A047A8" w:rsidP="00A047A8">
      <w:pPr>
        <w:spacing w:before="120" w:after="120"/>
        <w:jc w:val="center"/>
        <w:rPr>
          <w:rFonts w:asciiTheme="minorHAnsi" w:hAnsiTheme="minorHAnsi" w:cstheme="minorHAnsi"/>
          <w:b/>
          <w:bCs/>
          <w:sz w:val="24"/>
          <w:szCs w:val="24"/>
          <w:u w:val="words"/>
        </w:rPr>
      </w:pPr>
      <w:r w:rsidRPr="00476D38">
        <w:rPr>
          <w:rFonts w:asciiTheme="minorHAnsi" w:hAnsiTheme="minorHAnsi" w:cstheme="minorHAnsi"/>
          <w:b/>
          <w:bCs/>
          <w:sz w:val="24"/>
          <w:szCs w:val="24"/>
          <w:u w:val="words"/>
        </w:rPr>
        <w:lastRenderedPageBreak/>
        <w:t>Anhang 3: Das Vorstellungsgespräch</w:t>
      </w:r>
    </w:p>
    <w:p w14:paraId="1978CD2A" w14:textId="477AC715" w:rsidR="00A047A8" w:rsidRPr="00476D38" w:rsidRDefault="00A047A8" w:rsidP="00A047A8">
      <w:pPr>
        <w:spacing w:before="60"/>
        <w:jc w:val="both"/>
        <w:rPr>
          <w:rFonts w:asciiTheme="minorHAnsi" w:hAnsiTheme="minorHAnsi" w:cstheme="minorHAnsi"/>
          <w:sz w:val="24"/>
          <w:szCs w:val="24"/>
        </w:rPr>
      </w:pPr>
      <w:r w:rsidRPr="00476D38">
        <w:rPr>
          <w:rFonts w:asciiTheme="minorHAnsi" w:hAnsiTheme="minorHAnsi" w:cstheme="minorHAnsi"/>
          <w:sz w:val="24"/>
          <w:szCs w:val="24"/>
        </w:rPr>
        <w:t xml:space="preserve">Die eingegangen Bewerbungsunterlagen werden zunächst gesichtet und geprüft. Häufig kommen für eine ausgeschriebene Stelle </w:t>
      </w:r>
      <w:r w:rsidRPr="00476D38">
        <w:rPr>
          <w:rFonts w:asciiTheme="minorHAnsi" w:hAnsiTheme="minorHAnsi" w:cstheme="minorHAnsi"/>
          <w:b/>
          <w:bCs/>
          <w:sz w:val="24"/>
          <w:szCs w:val="24"/>
        </w:rPr>
        <w:t>mehrere Bewerber</w:t>
      </w:r>
      <w:r w:rsidRPr="00476D38">
        <w:rPr>
          <w:rFonts w:asciiTheme="minorHAnsi" w:hAnsiTheme="minorHAnsi" w:cstheme="minorHAnsi"/>
          <w:sz w:val="24"/>
          <w:szCs w:val="24"/>
        </w:rPr>
        <w:t xml:space="preserve"> infrage. Aus diesem Grund werden Kandidaten häufig zu einem </w:t>
      </w:r>
      <w:r w:rsidRPr="00476D38">
        <w:rPr>
          <w:rFonts w:asciiTheme="minorHAnsi" w:hAnsiTheme="minorHAnsi" w:cstheme="minorHAnsi"/>
          <w:b/>
          <w:bCs/>
          <w:sz w:val="24"/>
          <w:szCs w:val="24"/>
        </w:rPr>
        <w:t>Vorstellungsgespräch</w:t>
      </w:r>
      <w:r w:rsidRPr="00476D38">
        <w:rPr>
          <w:rFonts w:asciiTheme="minorHAnsi" w:hAnsiTheme="minorHAnsi" w:cstheme="minorHAnsi"/>
          <w:sz w:val="24"/>
          <w:szCs w:val="24"/>
        </w:rPr>
        <w:t xml:space="preserve"> (auch: Bewerbungsgespräch) eingeladen. (Hinweis: Stellenweise werden vor dem Vorstellungsgespräch </w:t>
      </w:r>
      <w:r w:rsidRPr="00476D38">
        <w:rPr>
          <w:rFonts w:asciiTheme="minorHAnsi" w:hAnsiTheme="minorHAnsi" w:cstheme="minorHAnsi"/>
          <w:b/>
          <w:bCs/>
          <w:sz w:val="24"/>
          <w:szCs w:val="24"/>
        </w:rPr>
        <w:t>Tests</w:t>
      </w:r>
      <w:r w:rsidRPr="00476D38">
        <w:rPr>
          <w:rFonts w:asciiTheme="minorHAnsi" w:hAnsiTheme="minorHAnsi" w:cstheme="minorHAnsi"/>
          <w:sz w:val="24"/>
          <w:szCs w:val="24"/>
        </w:rPr>
        <w:t xml:space="preserve"> (z.B. Intelligenztests, Persönlichkeitstests) zwischengeschaltet). Die Kosten für ein Vorstellungsgespräch </w:t>
      </w:r>
      <w:r w:rsidRPr="00476D38">
        <w:rPr>
          <w:rFonts w:asciiTheme="minorHAnsi" w:hAnsiTheme="minorHAnsi" w:cstheme="minorHAnsi"/>
          <w:b/>
          <w:bCs/>
          <w:sz w:val="24"/>
          <w:szCs w:val="24"/>
        </w:rPr>
        <w:t>müssen</w:t>
      </w:r>
      <w:r w:rsidRPr="00476D38">
        <w:rPr>
          <w:rFonts w:asciiTheme="minorHAnsi" w:hAnsiTheme="minorHAnsi" w:cstheme="minorHAnsi"/>
          <w:sz w:val="24"/>
          <w:szCs w:val="24"/>
        </w:rPr>
        <w:t xml:space="preserve"> </w:t>
      </w:r>
      <w:r w:rsidR="00112244">
        <w:rPr>
          <w:rFonts w:asciiTheme="minorHAnsi" w:hAnsiTheme="minorHAnsi" w:cstheme="minorHAnsi"/>
          <w:sz w:val="24"/>
          <w:szCs w:val="24"/>
        </w:rPr>
        <w:t>__________</w:t>
      </w:r>
      <w:r w:rsidRPr="00476D38">
        <w:rPr>
          <w:rFonts w:asciiTheme="minorHAnsi" w:hAnsiTheme="minorHAnsi" w:cstheme="minorHAnsi"/>
          <w:sz w:val="24"/>
          <w:szCs w:val="24"/>
        </w:rPr>
        <w:t xml:space="preserve"> ersetzt werden.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9066"/>
      </w:tblGrid>
      <w:tr w:rsidR="00A047A8" w:rsidRPr="00476D38" w14:paraId="22B1A976" w14:textId="77777777" w:rsidTr="00240799">
        <w:tc>
          <w:tcPr>
            <w:tcW w:w="562" w:type="dxa"/>
          </w:tcPr>
          <w:p w14:paraId="4A638046"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①</w:t>
            </w:r>
          </w:p>
        </w:tc>
        <w:tc>
          <w:tcPr>
            <w:tcW w:w="9066" w:type="dxa"/>
          </w:tcPr>
          <w:p w14:paraId="663CEA39" w14:textId="77777777" w:rsidR="00A047A8" w:rsidRPr="00476D38" w:rsidRDefault="00A047A8" w:rsidP="00112244">
            <w:pPr>
              <w:spacing w:before="120"/>
              <w:rPr>
                <w:rFonts w:asciiTheme="minorHAnsi" w:hAnsiTheme="minorHAnsi" w:cstheme="minorHAnsi"/>
                <w:sz w:val="24"/>
                <w:szCs w:val="24"/>
              </w:rPr>
            </w:pPr>
            <w:r w:rsidRPr="002829FD">
              <w:rPr>
                <w:rFonts w:asciiTheme="minorHAnsi" w:hAnsiTheme="minorHAnsi" w:cstheme="minorHAnsi"/>
                <w:sz w:val="24"/>
                <w:szCs w:val="24"/>
                <w:u w:val="words"/>
              </w:rPr>
              <w:t>Wer nimmt an einem Vorstellungsgespräch teil</w:t>
            </w:r>
            <w:r w:rsidRPr="00476D38">
              <w:rPr>
                <w:rFonts w:asciiTheme="minorHAnsi" w:hAnsiTheme="minorHAnsi" w:cstheme="minorHAnsi"/>
                <w:sz w:val="24"/>
                <w:szCs w:val="24"/>
              </w:rPr>
              <w:t>?</w:t>
            </w:r>
          </w:p>
          <w:p w14:paraId="49F28305" w14:textId="77777777" w:rsidR="00A047A8" w:rsidRPr="00476D38" w:rsidRDefault="00A047A8" w:rsidP="00A047A8">
            <w:pPr>
              <w:pStyle w:val="Listenabsatz"/>
              <w:numPr>
                <w:ilvl w:val="0"/>
                <w:numId w:val="13"/>
              </w:numPr>
              <w:spacing w:after="60"/>
              <w:ind w:left="397" w:hanging="284"/>
              <w:contextualSpacing w:val="0"/>
              <w:rPr>
                <w:rFonts w:asciiTheme="minorHAnsi" w:hAnsiTheme="minorHAnsi" w:cstheme="minorHAnsi"/>
                <w:sz w:val="24"/>
                <w:szCs w:val="24"/>
              </w:rPr>
            </w:pPr>
            <w:r w:rsidRPr="00476D38">
              <w:rPr>
                <w:rFonts w:asciiTheme="minorHAnsi" w:hAnsiTheme="minorHAnsi" w:cstheme="minorHAnsi"/>
                <w:sz w:val="24"/>
                <w:szCs w:val="24"/>
              </w:rPr>
              <w:t>Personalleiter</w:t>
            </w:r>
          </w:p>
          <w:p w14:paraId="77992962" w14:textId="77777777" w:rsidR="00A047A8" w:rsidRPr="00476D38" w:rsidRDefault="00A047A8" w:rsidP="00A047A8">
            <w:pPr>
              <w:pStyle w:val="Listenabsatz"/>
              <w:numPr>
                <w:ilvl w:val="0"/>
                <w:numId w:val="13"/>
              </w:numPr>
              <w:spacing w:before="60" w:after="60"/>
              <w:ind w:left="397" w:hanging="284"/>
              <w:contextualSpacing w:val="0"/>
              <w:rPr>
                <w:rFonts w:asciiTheme="minorHAnsi" w:hAnsiTheme="minorHAnsi" w:cstheme="minorHAnsi"/>
                <w:sz w:val="24"/>
                <w:szCs w:val="24"/>
              </w:rPr>
            </w:pPr>
            <w:r w:rsidRPr="00476D38">
              <w:rPr>
                <w:rFonts w:asciiTheme="minorHAnsi" w:hAnsiTheme="minorHAnsi" w:cstheme="minorHAnsi"/>
                <w:sz w:val="24"/>
                <w:szCs w:val="24"/>
              </w:rPr>
              <w:t>Vorgesetze/r, z. Teil auch Abteilungsleiter, der betreffenden Fachabteilung</w:t>
            </w:r>
          </w:p>
          <w:p w14:paraId="49D59B3F" w14:textId="77777777" w:rsidR="00A047A8" w:rsidRPr="00476D38" w:rsidRDefault="00A047A8" w:rsidP="00A047A8">
            <w:pPr>
              <w:pStyle w:val="Listenabsatz"/>
              <w:numPr>
                <w:ilvl w:val="0"/>
                <w:numId w:val="13"/>
              </w:numPr>
              <w:spacing w:before="60"/>
              <w:ind w:left="397" w:hanging="284"/>
              <w:contextualSpacing w:val="0"/>
              <w:rPr>
                <w:rFonts w:asciiTheme="minorHAnsi" w:hAnsiTheme="minorHAnsi" w:cstheme="minorHAnsi"/>
                <w:sz w:val="24"/>
                <w:szCs w:val="24"/>
              </w:rPr>
            </w:pPr>
            <w:r w:rsidRPr="00476D38">
              <w:rPr>
                <w:rFonts w:asciiTheme="minorHAnsi" w:hAnsiTheme="minorHAnsi" w:cstheme="minorHAnsi"/>
                <w:sz w:val="24"/>
                <w:szCs w:val="24"/>
              </w:rPr>
              <w:t>Vertreter des Betriebsrates (falls Betriebsrat im Unternehmen vorhanden)</w:t>
            </w:r>
          </w:p>
        </w:tc>
      </w:tr>
      <w:tr w:rsidR="00A047A8" w:rsidRPr="00476D38" w14:paraId="5C5D5130" w14:textId="77777777" w:rsidTr="00240799">
        <w:trPr>
          <w:trHeight w:val="2072"/>
        </w:trPr>
        <w:tc>
          <w:tcPr>
            <w:tcW w:w="562" w:type="dxa"/>
          </w:tcPr>
          <w:p w14:paraId="14BEEB16"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②</w:t>
            </w:r>
          </w:p>
        </w:tc>
        <w:tc>
          <w:tcPr>
            <w:tcW w:w="9066" w:type="dxa"/>
          </w:tcPr>
          <w:p w14:paraId="7B4D6EF3" w14:textId="77777777" w:rsidR="00A047A8" w:rsidRPr="00476D38" w:rsidRDefault="00A047A8" w:rsidP="00112244">
            <w:pPr>
              <w:spacing w:before="120"/>
              <w:rPr>
                <w:rFonts w:asciiTheme="minorHAnsi" w:hAnsiTheme="minorHAnsi" w:cstheme="minorHAnsi"/>
                <w:sz w:val="24"/>
                <w:szCs w:val="24"/>
              </w:rPr>
            </w:pPr>
            <w:r w:rsidRPr="002829FD">
              <w:rPr>
                <w:rFonts w:asciiTheme="minorHAnsi" w:hAnsiTheme="minorHAnsi" w:cstheme="minorHAnsi"/>
                <w:sz w:val="24"/>
                <w:szCs w:val="24"/>
                <w:u w:val="words"/>
              </w:rPr>
              <w:t>Welche Zielsetzungen verfolgt ein Arbeitgeber mit einem Vorstellungsgespräch</w:t>
            </w:r>
            <w:r w:rsidRPr="00476D38">
              <w:rPr>
                <w:rFonts w:asciiTheme="minorHAnsi" w:hAnsiTheme="minorHAnsi" w:cstheme="minorHAnsi"/>
                <w:sz w:val="24"/>
                <w:szCs w:val="24"/>
              </w:rPr>
              <w:t>?</w:t>
            </w:r>
          </w:p>
          <w:p w14:paraId="64A656D0" w14:textId="77777777" w:rsidR="00A047A8" w:rsidRPr="00476D38" w:rsidRDefault="00A047A8" w:rsidP="00240799">
            <w:pPr>
              <w:jc w:val="both"/>
              <w:rPr>
                <w:rFonts w:asciiTheme="minorHAnsi" w:hAnsiTheme="minorHAnsi" w:cstheme="minorHAnsi"/>
                <w:sz w:val="24"/>
                <w:szCs w:val="24"/>
              </w:rPr>
            </w:pPr>
            <w:r w:rsidRPr="00476D38">
              <w:rPr>
                <w:rFonts w:asciiTheme="minorHAnsi" w:hAnsiTheme="minorHAnsi" w:cstheme="minorHAnsi"/>
                <w:sz w:val="24"/>
                <w:szCs w:val="24"/>
                <w:lang w:eastAsia="de-DE"/>
              </w:rPr>
              <w:t xml:space="preserve">Ein Unternehmen verfolgt mit einem Vorstellungsgespräch i.d.R. mehrere Zielsetzungen. Es geht beim Bewerbungsgespräch nicht nur um die Erfassung </w:t>
            </w:r>
            <w:r w:rsidRPr="00476D38">
              <w:rPr>
                <w:rFonts w:asciiTheme="minorHAnsi" w:hAnsiTheme="minorHAnsi" w:cstheme="minorHAnsi"/>
                <w:b/>
                <w:bCs/>
                <w:sz w:val="24"/>
                <w:szCs w:val="24"/>
                <w:lang w:eastAsia="de-DE"/>
              </w:rPr>
              <w:t xml:space="preserve">fachlicher </w:t>
            </w:r>
            <w:hyperlink r:id="rId17" w:tooltip="Qualifikation (Personalwesen)" w:history="1">
              <w:r w:rsidRPr="00476D38">
                <w:rPr>
                  <w:rFonts w:asciiTheme="minorHAnsi" w:hAnsiTheme="minorHAnsi" w:cstheme="minorHAnsi"/>
                  <w:b/>
                  <w:bCs/>
                  <w:sz w:val="24"/>
                  <w:szCs w:val="24"/>
                  <w:lang w:eastAsia="de-DE"/>
                </w:rPr>
                <w:t>Qualifikationen</w:t>
              </w:r>
            </w:hyperlink>
            <w:r w:rsidRPr="00476D38">
              <w:rPr>
                <w:rFonts w:asciiTheme="minorHAnsi" w:hAnsiTheme="minorHAnsi" w:cstheme="minorHAnsi"/>
                <w:sz w:val="24"/>
                <w:szCs w:val="24"/>
                <w:lang w:eastAsia="de-DE"/>
              </w:rPr>
              <w:t xml:space="preserve">, sondern auch um </w:t>
            </w:r>
            <w:hyperlink r:id="rId18" w:tooltip="Soziale Kompetenz" w:history="1">
              <w:r w:rsidRPr="00476D38">
                <w:rPr>
                  <w:rFonts w:asciiTheme="minorHAnsi" w:hAnsiTheme="minorHAnsi" w:cstheme="minorHAnsi"/>
                  <w:b/>
                  <w:bCs/>
                  <w:sz w:val="24"/>
                  <w:szCs w:val="24"/>
                  <w:lang w:eastAsia="de-DE"/>
                </w:rPr>
                <w:t>soziale Kompetenzen</w:t>
              </w:r>
            </w:hyperlink>
            <w:r w:rsidRPr="00476D38">
              <w:rPr>
                <w:rFonts w:asciiTheme="minorHAnsi" w:hAnsiTheme="minorHAnsi" w:cstheme="minorHAnsi"/>
                <w:sz w:val="24"/>
                <w:szCs w:val="24"/>
                <w:lang w:eastAsia="de-DE"/>
              </w:rPr>
              <w:t xml:space="preserve">. Der Arbeitgeber möchte wissen, ob der </w:t>
            </w:r>
            <w:r w:rsidRPr="00476D38">
              <w:rPr>
                <w:rFonts w:asciiTheme="minorHAnsi" w:hAnsiTheme="minorHAnsi" w:cstheme="minorHAnsi"/>
                <w:b/>
                <w:bCs/>
                <w:sz w:val="24"/>
                <w:szCs w:val="24"/>
                <w:lang w:eastAsia="de-DE"/>
              </w:rPr>
              <w:t>Bewerber</w:t>
            </w:r>
            <w:r w:rsidRPr="00476D38">
              <w:rPr>
                <w:rFonts w:asciiTheme="minorHAnsi" w:hAnsiTheme="minorHAnsi" w:cstheme="minorHAnsi"/>
                <w:sz w:val="24"/>
                <w:szCs w:val="24"/>
                <w:lang w:eastAsia="de-DE"/>
              </w:rPr>
              <w:t xml:space="preserve"> in das </w:t>
            </w:r>
            <w:r w:rsidRPr="00476D38">
              <w:rPr>
                <w:rFonts w:asciiTheme="minorHAnsi" w:hAnsiTheme="minorHAnsi" w:cstheme="minorHAnsi"/>
                <w:b/>
                <w:bCs/>
                <w:sz w:val="24"/>
                <w:szCs w:val="24"/>
                <w:lang w:eastAsia="de-DE"/>
              </w:rPr>
              <w:t>Unternehmen</w:t>
            </w:r>
            <w:r w:rsidRPr="00476D38">
              <w:rPr>
                <w:rFonts w:asciiTheme="minorHAnsi" w:hAnsiTheme="minorHAnsi" w:cstheme="minorHAnsi"/>
                <w:sz w:val="24"/>
                <w:szCs w:val="24"/>
                <w:lang w:eastAsia="de-DE"/>
              </w:rPr>
              <w:t xml:space="preserve"> und zu den </w:t>
            </w:r>
            <w:r w:rsidRPr="00476D38">
              <w:rPr>
                <w:rFonts w:asciiTheme="minorHAnsi" w:hAnsiTheme="minorHAnsi" w:cstheme="minorHAnsi"/>
                <w:b/>
                <w:bCs/>
                <w:sz w:val="24"/>
                <w:szCs w:val="24"/>
                <w:lang w:eastAsia="de-DE"/>
              </w:rPr>
              <w:t>Stellenanforderungen</w:t>
            </w:r>
            <w:r w:rsidRPr="00476D38">
              <w:rPr>
                <w:rFonts w:asciiTheme="minorHAnsi" w:hAnsiTheme="minorHAnsi" w:cstheme="minorHAnsi"/>
                <w:sz w:val="24"/>
                <w:szCs w:val="24"/>
                <w:lang w:eastAsia="de-DE"/>
              </w:rPr>
              <w:t xml:space="preserve"> passt. Neben dem Gewinnen eines </w:t>
            </w:r>
            <w:r w:rsidRPr="00476D38">
              <w:rPr>
                <w:rFonts w:asciiTheme="minorHAnsi" w:hAnsiTheme="minorHAnsi" w:cstheme="minorHAnsi"/>
                <w:b/>
                <w:bCs/>
                <w:sz w:val="24"/>
                <w:szCs w:val="24"/>
                <w:lang w:eastAsia="de-DE"/>
              </w:rPr>
              <w:t>persönlichen</w:t>
            </w:r>
            <w:r w:rsidRPr="00476D38">
              <w:rPr>
                <w:rFonts w:asciiTheme="minorHAnsi" w:hAnsiTheme="minorHAnsi" w:cstheme="minorHAnsi"/>
                <w:sz w:val="24"/>
                <w:szCs w:val="24"/>
                <w:lang w:eastAsia="de-DE"/>
              </w:rPr>
              <w:t xml:space="preserve"> </w:t>
            </w:r>
            <w:r w:rsidRPr="00476D38">
              <w:rPr>
                <w:rFonts w:asciiTheme="minorHAnsi" w:hAnsiTheme="minorHAnsi" w:cstheme="minorHAnsi"/>
                <w:b/>
                <w:bCs/>
                <w:sz w:val="24"/>
                <w:szCs w:val="24"/>
                <w:lang w:eastAsia="de-DE"/>
              </w:rPr>
              <w:t>Eindrucks</w:t>
            </w:r>
            <w:r w:rsidRPr="00476D38">
              <w:rPr>
                <w:rFonts w:asciiTheme="minorHAnsi" w:hAnsiTheme="minorHAnsi" w:cstheme="minorHAnsi"/>
                <w:sz w:val="24"/>
                <w:szCs w:val="24"/>
                <w:lang w:eastAsia="de-DE"/>
              </w:rPr>
              <w:t xml:space="preserve"> </w:t>
            </w:r>
            <w:r w:rsidRPr="00476D38">
              <w:rPr>
                <w:rFonts w:asciiTheme="minorHAnsi" w:hAnsiTheme="minorHAnsi" w:cstheme="minorHAnsi"/>
                <w:b/>
                <w:bCs/>
                <w:sz w:val="24"/>
                <w:szCs w:val="24"/>
                <w:lang w:eastAsia="de-DE"/>
              </w:rPr>
              <w:t>vom</w:t>
            </w:r>
            <w:r w:rsidRPr="00476D38">
              <w:rPr>
                <w:rFonts w:asciiTheme="minorHAnsi" w:hAnsiTheme="minorHAnsi" w:cstheme="minorHAnsi"/>
                <w:sz w:val="24"/>
                <w:szCs w:val="24"/>
                <w:lang w:eastAsia="de-DE"/>
              </w:rPr>
              <w:t xml:space="preserve"> </w:t>
            </w:r>
            <w:r w:rsidRPr="00476D38">
              <w:rPr>
                <w:rFonts w:asciiTheme="minorHAnsi" w:hAnsiTheme="minorHAnsi" w:cstheme="minorHAnsi"/>
                <w:b/>
                <w:bCs/>
                <w:sz w:val="24"/>
                <w:szCs w:val="24"/>
                <w:lang w:eastAsia="de-DE"/>
              </w:rPr>
              <w:t>Bewerber</w:t>
            </w:r>
            <w:r w:rsidRPr="00476D38">
              <w:rPr>
                <w:rFonts w:asciiTheme="minorHAnsi" w:hAnsiTheme="minorHAnsi" w:cstheme="minorHAnsi"/>
                <w:sz w:val="24"/>
                <w:szCs w:val="24"/>
                <w:lang w:eastAsia="de-DE"/>
              </w:rPr>
              <w:t xml:space="preserve"> geht es u.a. auch darum </w:t>
            </w:r>
            <w:r w:rsidRPr="00476D38">
              <w:rPr>
                <w:rFonts w:asciiTheme="minorHAnsi" w:hAnsiTheme="minorHAnsi" w:cstheme="minorHAnsi"/>
                <w:b/>
                <w:bCs/>
                <w:sz w:val="24"/>
                <w:szCs w:val="24"/>
                <w:lang w:eastAsia="de-DE"/>
              </w:rPr>
              <w:t>Aussagen</w:t>
            </w:r>
            <w:r w:rsidRPr="00476D38">
              <w:rPr>
                <w:rFonts w:asciiTheme="minorHAnsi" w:hAnsiTheme="minorHAnsi" w:cstheme="minorHAnsi"/>
                <w:sz w:val="24"/>
                <w:szCs w:val="24"/>
                <w:lang w:eastAsia="de-DE"/>
              </w:rPr>
              <w:t xml:space="preserve"> </w:t>
            </w:r>
            <w:r w:rsidRPr="00476D38">
              <w:rPr>
                <w:rFonts w:asciiTheme="minorHAnsi" w:hAnsiTheme="minorHAnsi" w:cstheme="minorHAnsi"/>
                <w:b/>
                <w:bCs/>
                <w:sz w:val="24"/>
                <w:szCs w:val="24"/>
                <w:lang w:eastAsia="de-DE"/>
              </w:rPr>
              <w:t>des</w:t>
            </w:r>
            <w:r w:rsidRPr="00476D38">
              <w:rPr>
                <w:rFonts w:asciiTheme="minorHAnsi" w:hAnsiTheme="minorHAnsi" w:cstheme="minorHAnsi"/>
                <w:sz w:val="24"/>
                <w:szCs w:val="24"/>
                <w:lang w:eastAsia="de-DE"/>
              </w:rPr>
              <w:t xml:space="preserve"> </w:t>
            </w:r>
            <w:r w:rsidRPr="00476D38">
              <w:rPr>
                <w:rFonts w:asciiTheme="minorHAnsi" w:hAnsiTheme="minorHAnsi" w:cstheme="minorHAnsi"/>
                <w:b/>
                <w:bCs/>
                <w:sz w:val="24"/>
                <w:szCs w:val="24"/>
                <w:lang w:eastAsia="de-DE"/>
              </w:rPr>
              <w:t>Bewerbers</w:t>
            </w:r>
            <w:r w:rsidRPr="00476D38">
              <w:rPr>
                <w:rFonts w:asciiTheme="minorHAnsi" w:hAnsiTheme="minorHAnsi" w:cstheme="minorHAnsi"/>
                <w:sz w:val="24"/>
                <w:szCs w:val="24"/>
                <w:lang w:eastAsia="de-DE"/>
              </w:rPr>
              <w:t xml:space="preserve"> </w:t>
            </w:r>
            <w:r w:rsidRPr="00476D38">
              <w:rPr>
                <w:rFonts w:asciiTheme="minorHAnsi" w:hAnsiTheme="minorHAnsi" w:cstheme="minorHAnsi"/>
                <w:b/>
                <w:bCs/>
                <w:sz w:val="24"/>
                <w:szCs w:val="24"/>
                <w:lang w:eastAsia="de-DE"/>
              </w:rPr>
              <w:t>auf</w:t>
            </w:r>
            <w:r w:rsidRPr="00476D38">
              <w:rPr>
                <w:rFonts w:asciiTheme="minorHAnsi" w:hAnsiTheme="minorHAnsi" w:cstheme="minorHAnsi"/>
                <w:sz w:val="24"/>
                <w:szCs w:val="24"/>
                <w:lang w:eastAsia="de-DE"/>
              </w:rPr>
              <w:t xml:space="preserve"> ihre </w:t>
            </w:r>
            <w:r w:rsidRPr="00476D38">
              <w:rPr>
                <w:rFonts w:asciiTheme="minorHAnsi" w:hAnsiTheme="minorHAnsi" w:cstheme="minorHAnsi"/>
                <w:b/>
                <w:bCs/>
                <w:sz w:val="24"/>
                <w:szCs w:val="24"/>
                <w:lang w:eastAsia="de-DE"/>
              </w:rPr>
              <w:t>Richtigkeit</w:t>
            </w:r>
            <w:r w:rsidRPr="00476D38">
              <w:rPr>
                <w:rFonts w:asciiTheme="minorHAnsi" w:hAnsiTheme="minorHAnsi" w:cstheme="minorHAnsi"/>
                <w:sz w:val="24"/>
                <w:szCs w:val="24"/>
                <w:lang w:eastAsia="de-DE"/>
              </w:rPr>
              <w:t xml:space="preserve"> hin zu </w:t>
            </w:r>
            <w:r w:rsidRPr="00476D38">
              <w:rPr>
                <w:rFonts w:asciiTheme="minorHAnsi" w:hAnsiTheme="minorHAnsi" w:cstheme="minorHAnsi"/>
                <w:b/>
                <w:bCs/>
                <w:sz w:val="24"/>
                <w:szCs w:val="24"/>
                <w:lang w:eastAsia="de-DE"/>
              </w:rPr>
              <w:t>überprüfen</w:t>
            </w:r>
            <w:r w:rsidRPr="00476D38">
              <w:rPr>
                <w:rFonts w:asciiTheme="minorHAnsi" w:hAnsiTheme="minorHAnsi" w:cstheme="minorHAnsi"/>
                <w:sz w:val="24"/>
                <w:szCs w:val="24"/>
                <w:lang w:eastAsia="de-DE"/>
              </w:rPr>
              <w:t>.</w:t>
            </w:r>
          </w:p>
        </w:tc>
      </w:tr>
      <w:tr w:rsidR="00A047A8" w:rsidRPr="00476D38" w14:paraId="61278E71" w14:textId="77777777" w:rsidTr="00240799">
        <w:tc>
          <w:tcPr>
            <w:tcW w:w="562" w:type="dxa"/>
          </w:tcPr>
          <w:p w14:paraId="0300804C"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③</w:t>
            </w:r>
          </w:p>
        </w:tc>
        <w:tc>
          <w:tcPr>
            <w:tcW w:w="9066" w:type="dxa"/>
          </w:tcPr>
          <w:p w14:paraId="45469FA0" w14:textId="77777777" w:rsidR="00A047A8" w:rsidRPr="00476D38" w:rsidRDefault="00A047A8" w:rsidP="002829FD">
            <w:pPr>
              <w:spacing w:before="120" w:after="120"/>
              <w:jc w:val="both"/>
              <w:rPr>
                <w:rFonts w:asciiTheme="minorHAnsi" w:hAnsiTheme="minorHAnsi" w:cstheme="minorHAnsi"/>
                <w:sz w:val="24"/>
                <w:szCs w:val="24"/>
              </w:rPr>
            </w:pPr>
            <w:r w:rsidRPr="002829FD">
              <w:rPr>
                <w:rFonts w:asciiTheme="minorHAnsi" w:hAnsiTheme="minorHAnsi" w:cstheme="minorHAnsi"/>
                <w:sz w:val="24"/>
                <w:szCs w:val="24"/>
                <w:u w:val="words"/>
              </w:rPr>
              <w:t>Wie läuft ein typisches Vorstellungsgespräch ab</w:t>
            </w:r>
            <w:r w:rsidRPr="00476D38">
              <w:rPr>
                <w:rFonts w:asciiTheme="minorHAnsi" w:hAnsiTheme="minorHAnsi" w:cstheme="minorHAnsi"/>
                <w:sz w:val="24"/>
                <w:szCs w:val="24"/>
              </w:rPr>
              <w:t>?</w:t>
            </w:r>
          </w:p>
          <w:p w14:paraId="4166A9EC" w14:textId="77777777" w:rsidR="00A047A8" w:rsidRPr="00476D38" w:rsidRDefault="00A047A8" w:rsidP="009738C8">
            <w:pPr>
              <w:spacing w:before="60" w:after="60"/>
              <w:rPr>
                <w:rFonts w:asciiTheme="minorHAnsi" w:hAnsiTheme="minorHAnsi" w:cstheme="minorHAnsi"/>
                <w:sz w:val="24"/>
                <w:szCs w:val="24"/>
              </w:rPr>
            </w:pPr>
            <w:r w:rsidRPr="00476D38">
              <w:rPr>
                <w:rFonts w:asciiTheme="minorHAnsi" w:hAnsiTheme="minorHAnsi" w:cstheme="minorHAnsi"/>
                <w:noProof/>
              </w:rPr>
              <w:drawing>
                <wp:inline distT="0" distB="0" distL="0" distR="0" wp14:anchorId="46E6BC24" wp14:editId="02E077DE">
                  <wp:extent cx="4013738" cy="2186248"/>
                  <wp:effectExtent l="0" t="0" r="6350" b="508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t="18935"/>
                          <a:stretch/>
                        </pic:blipFill>
                        <pic:spPr bwMode="auto">
                          <a:xfrm>
                            <a:off x="0" y="0"/>
                            <a:ext cx="4014368" cy="2186591"/>
                          </a:xfrm>
                          <a:prstGeom prst="rect">
                            <a:avLst/>
                          </a:prstGeom>
                          <a:ln>
                            <a:noFill/>
                          </a:ln>
                          <a:extLst>
                            <a:ext uri="{53640926-AAD7-44D8-BBD7-CCE9431645EC}">
                              <a14:shadowObscured xmlns:a14="http://schemas.microsoft.com/office/drawing/2010/main"/>
                            </a:ext>
                          </a:extLst>
                        </pic:spPr>
                      </pic:pic>
                    </a:graphicData>
                  </a:graphic>
                </wp:inline>
              </w:drawing>
            </w:r>
          </w:p>
          <w:p w14:paraId="1A91A9B0" w14:textId="77777777" w:rsidR="00A047A8" w:rsidRPr="00476D38" w:rsidRDefault="00A047A8" w:rsidP="00240799">
            <w:pPr>
              <w:spacing w:after="60"/>
              <w:jc w:val="center"/>
              <w:rPr>
                <w:rFonts w:asciiTheme="minorHAnsi" w:hAnsiTheme="minorHAnsi" w:cstheme="minorHAnsi"/>
                <w:sz w:val="18"/>
                <w:szCs w:val="18"/>
              </w:rPr>
            </w:pPr>
            <w:r w:rsidRPr="00476D38">
              <w:rPr>
                <w:rFonts w:asciiTheme="minorHAnsi" w:hAnsiTheme="minorHAnsi" w:cstheme="minorHAnsi"/>
                <w:sz w:val="18"/>
                <w:szCs w:val="18"/>
              </w:rPr>
              <w:t>Quelle: https://karrierebibel.de/vorstellungsgesprach-vorbereitung/</w:t>
            </w:r>
          </w:p>
        </w:tc>
      </w:tr>
      <w:tr w:rsidR="00A047A8" w:rsidRPr="00476D38" w14:paraId="1B6A9803" w14:textId="77777777" w:rsidTr="00240799">
        <w:tc>
          <w:tcPr>
            <w:tcW w:w="562" w:type="dxa"/>
          </w:tcPr>
          <w:p w14:paraId="45906628"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④</w:t>
            </w:r>
          </w:p>
        </w:tc>
        <w:tc>
          <w:tcPr>
            <w:tcW w:w="9066" w:type="dxa"/>
          </w:tcPr>
          <w:p w14:paraId="4FABF5F4" w14:textId="77777777" w:rsidR="00A047A8" w:rsidRPr="00476D38" w:rsidRDefault="00A047A8" w:rsidP="00C90864">
            <w:pPr>
              <w:spacing w:before="120"/>
              <w:jc w:val="both"/>
              <w:rPr>
                <w:rFonts w:asciiTheme="minorHAnsi" w:hAnsiTheme="minorHAnsi" w:cstheme="minorHAnsi"/>
                <w:sz w:val="24"/>
                <w:szCs w:val="24"/>
              </w:rPr>
            </w:pPr>
            <w:r w:rsidRPr="002829FD">
              <w:rPr>
                <w:rFonts w:asciiTheme="minorHAnsi" w:hAnsiTheme="minorHAnsi" w:cstheme="minorHAnsi"/>
                <w:sz w:val="24"/>
                <w:szCs w:val="24"/>
                <w:u w:val="words"/>
              </w:rPr>
              <w:t>Wie bereitet man sich auf ein Vorstellungsgespräch vor</w:t>
            </w:r>
            <w:r w:rsidRPr="00476D38">
              <w:rPr>
                <w:rFonts w:asciiTheme="minorHAnsi" w:hAnsiTheme="minorHAnsi" w:cstheme="minorHAnsi"/>
                <w:sz w:val="24"/>
                <w:szCs w:val="24"/>
              </w:rPr>
              <w:t>?</w:t>
            </w:r>
          </w:p>
          <w:p w14:paraId="13078149" w14:textId="7DE6FC05" w:rsidR="00A047A8" w:rsidRPr="00476D38" w:rsidRDefault="00A047A8" w:rsidP="00A047A8">
            <w:pPr>
              <w:pStyle w:val="Listenabsatz"/>
              <w:numPr>
                <w:ilvl w:val="0"/>
                <w:numId w:val="13"/>
              </w:numPr>
              <w:spacing w:after="60"/>
              <w:ind w:left="397" w:hanging="284"/>
              <w:contextualSpacing w:val="0"/>
              <w:jc w:val="both"/>
              <w:rPr>
                <w:rFonts w:asciiTheme="minorHAnsi" w:hAnsiTheme="minorHAnsi" w:cstheme="minorHAnsi"/>
                <w:sz w:val="24"/>
                <w:szCs w:val="24"/>
              </w:rPr>
            </w:pPr>
            <w:r w:rsidRPr="00476D38">
              <w:rPr>
                <w:rFonts w:asciiTheme="minorHAnsi" w:hAnsiTheme="minorHAnsi" w:cstheme="minorHAnsi"/>
                <w:sz w:val="24"/>
                <w:szCs w:val="24"/>
              </w:rPr>
              <w:t xml:space="preserve">Beschaffen Sie sich im </w:t>
            </w:r>
            <w:r w:rsidR="00C90864">
              <w:rPr>
                <w:rFonts w:asciiTheme="minorHAnsi" w:hAnsiTheme="minorHAnsi" w:cstheme="minorHAnsi"/>
                <w:sz w:val="24"/>
                <w:szCs w:val="24"/>
              </w:rPr>
              <w:t>_______________</w:t>
            </w:r>
            <w:r w:rsidRPr="00476D38">
              <w:rPr>
                <w:rFonts w:asciiTheme="minorHAnsi" w:hAnsiTheme="minorHAnsi" w:cstheme="minorHAnsi"/>
                <w:sz w:val="24"/>
                <w:szCs w:val="24"/>
              </w:rPr>
              <w:t xml:space="preserve"> </w:t>
            </w:r>
            <w:r w:rsidRPr="00476D38">
              <w:rPr>
                <w:rFonts w:asciiTheme="minorHAnsi" w:hAnsiTheme="minorHAnsi" w:cstheme="minorHAnsi"/>
                <w:b/>
                <w:bCs/>
                <w:sz w:val="24"/>
                <w:szCs w:val="24"/>
              </w:rPr>
              <w:t>Informationen über das Unternehmen</w:t>
            </w:r>
            <w:r w:rsidRPr="00476D38">
              <w:rPr>
                <w:rFonts w:asciiTheme="minorHAnsi" w:hAnsiTheme="minorHAnsi" w:cstheme="minorHAnsi"/>
                <w:sz w:val="24"/>
                <w:szCs w:val="24"/>
              </w:rPr>
              <w:t xml:space="preserve"> (z.B. Produktpalette, bisherige wirtschaftliche Entwicklung, Lage und Anfahrtsweg).</w:t>
            </w:r>
          </w:p>
          <w:p w14:paraId="21F799B9" w14:textId="77777777" w:rsidR="00A047A8" w:rsidRPr="00476D38" w:rsidRDefault="00A047A8" w:rsidP="00A047A8">
            <w:pPr>
              <w:pStyle w:val="Listenabsatz"/>
              <w:numPr>
                <w:ilvl w:val="0"/>
                <w:numId w:val="13"/>
              </w:numPr>
              <w:spacing w:before="60" w:after="60"/>
              <w:ind w:left="397" w:hanging="284"/>
              <w:contextualSpacing w:val="0"/>
              <w:jc w:val="both"/>
              <w:rPr>
                <w:rFonts w:asciiTheme="minorHAnsi" w:hAnsiTheme="minorHAnsi" w:cstheme="minorHAnsi"/>
                <w:sz w:val="24"/>
                <w:szCs w:val="24"/>
              </w:rPr>
            </w:pPr>
            <w:r w:rsidRPr="00476D38">
              <w:rPr>
                <w:rFonts w:asciiTheme="minorHAnsi" w:hAnsiTheme="minorHAnsi" w:cstheme="minorHAnsi"/>
                <w:sz w:val="24"/>
                <w:szCs w:val="24"/>
              </w:rPr>
              <w:t>Achten Sie auf ein angemessenes persönliches Outfit und darauf, wie Sie sich persönlich präsentieren (z.B. Blickkontakt halten, Interesse zeigen, kontrollierte Sitzhaltung).</w:t>
            </w:r>
          </w:p>
          <w:p w14:paraId="32D11DA2" w14:textId="59A35A44" w:rsidR="00A047A8" w:rsidRPr="00476D38" w:rsidRDefault="00A047A8" w:rsidP="00A047A8">
            <w:pPr>
              <w:pStyle w:val="Listenabsatz"/>
              <w:numPr>
                <w:ilvl w:val="0"/>
                <w:numId w:val="13"/>
              </w:numPr>
              <w:spacing w:before="60" w:after="60"/>
              <w:ind w:left="397" w:hanging="284"/>
              <w:contextualSpacing w:val="0"/>
              <w:jc w:val="both"/>
              <w:rPr>
                <w:rFonts w:asciiTheme="minorHAnsi" w:hAnsiTheme="minorHAnsi" w:cstheme="minorHAnsi"/>
                <w:sz w:val="24"/>
                <w:szCs w:val="24"/>
              </w:rPr>
            </w:pPr>
            <w:r w:rsidRPr="00476D38">
              <w:rPr>
                <w:rFonts w:asciiTheme="minorHAnsi" w:hAnsiTheme="minorHAnsi" w:cstheme="minorHAnsi"/>
                <w:sz w:val="24"/>
                <w:szCs w:val="24"/>
              </w:rPr>
              <w:t xml:space="preserve">Denken Sie daran, dass die meisten </w:t>
            </w:r>
            <w:r w:rsidRPr="00476D38">
              <w:rPr>
                <w:rFonts w:asciiTheme="minorHAnsi" w:hAnsiTheme="minorHAnsi" w:cstheme="minorHAnsi"/>
                <w:b/>
                <w:bCs/>
                <w:sz w:val="24"/>
                <w:szCs w:val="24"/>
              </w:rPr>
              <w:t xml:space="preserve">Fragen </w:t>
            </w:r>
            <w:r w:rsidR="00C90864">
              <w:rPr>
                <w:rFonts w:asciiTheme="minorHAnsi" w:hAnsiTheme="minorHAnsi" w:cstheme="minorHAnsi"/>
                <w:sz w:val="24"/>
                <w:szCs w:val="24"/>
              </w:rPr>
              <w:t xml:space="preserve">____________________ </w:t>
            </w:r>
            <w:r w:rsidRPr="00476D38">
              <w:rPr>
                <w:rFonts w:asciiTheme="minorHAnsi" w:hAnsiTheme="minorHAnsi" w:cstheme="minorHAnsi"/>
                <w:b/>
                <w:bCs/>
                <w:sz w:val="24"/>
                <w:szCs w:val="24"/>
              </w:rPr>
              <w:t>beantworten</w:t>
            </w:r>
            <w:r w:rsidRPr="00476D38">
              <w:rPr>
                <w:rFonts w:asciiTheme="minorHAnsi" w:hAnsiTheme="minorHAnsi" w:cstheme="minorHAnsi"/>
                <w:sz w:val="24"/>
                <w:szCs w:val="24"/>
              </w:rPr>
              <w:t xml:space="preserve"> müssen. musst (denn: Unwahrheiten sind ein Kündigungsgrund). Auf einige Fragen muss man nicht antworten (z.B. Religionszugehörigkeit, Mitgliedschaft in Parteien/Verbänden). Hinweis: für bestimmte Arbeitsstellen ist das Recht auf Aussageverweigerung aufgehoben (z.B. Verkehrsverstöße bei Berufskraftfahrern).</w:t>
            </w:r>
          </w:p>
        </w:tc>
      </w:tr>
      <w:tr w:rsidR="00A047A8" w:rsidRPr="00476D38" w14:paraId="4463BE73" w14:textId="77777777" w:rsidTr="00240799">
        <w:tc>
          <w:tcPr>
            <w:tcW w:w="562" w:type="dxa"/>
          </w:tcPr>
          <w:p w14:paraId="63565B7E" w14:textId="77777777" w:rsidR="00A047A8" w:rsidRPr="00476D38" w:rsidRDefault="00A047A8" w:rsidP="00240799">
            <w:pPr>
              <w:spacing w:before="120" w:after="120"/>
              <w:rPr>
                <w:rFonts w:asciiTheme="minorHAnsi" w:hAnsiTheme="minorHAnsi" w:cstheme="minorHAnsi"/>
                <w:sz w:val="24"/>
                <w:szCs w:val="24"/>
              </w:rPr>
            </w:pPr>
            <w:r w:rsidRPr="00476D38">
              <w:rPr>
                <w:rFonts w:asciiTheme="minorHAnsi" w:hAnsiTheme="minorHAnsi" w:cstheme="minorHAnsi"/>
                <w:sz w:val="24"/>
                <w:szCs w:val="24"/>
              </w:rPr>
              <w:t>⑤</w:t>
            </w:r>
          </w:p>
        </w:tc>
        <w:tc>
          <w:tcPr>
            <w:tcW w:w="9066" w:type="dxa"/>
          </w:tcPr>
          <w:p w14:paraId="0300D7A7" w14:textId="037AA725" w:rsidR="00A047A8" w:rsidRPr="00476D38" w:rsidRDefault="00A047A8" w:rsidP="00C90864">
            <w:pPr>
              <w:spacing w:before="120"/>
              <w:jc w:val="both"/>
              <w:rPr>
                <w:rFonts w:asciiTheme="minorHAnsi" w:hAnsiTheme="minorHAnsi" w:cstheme="minorHAnsi"/>
                <w:sz w:val="24"/>
                <w:szCs w:val="24"/>
              </w:rPr>
            </w:pPr>
            <w:r w:rsidRPr="002829FD">
              <w:rPr>
                <w:rFonts w:asciiTheme="minorHAnsi" w:hAnsiTheme="minorHAnsi" w:cstheme="minorHAnsi"/>
                <w:sz w:val="24"/>
                <w:szCs w:val="24"/>
                <w:u w:val="words"/>
              </w:rPr>
              <w:t>Tipps zum Weiterlesen</w:t>
            </w:r>
            <w:r w:rsidR="002829FD">
              <w:rPr>
                <w:rFonts w:asciiTheme="minorHAnsi" w:hAnsiTheme="minorHAnsi" w:cstheme="minorHAnsi"/>
                <w:sz w:val="24"/>
                <w:szCs w:val="24"/>
              </w:rPr>
              <w:t>:</w:t>
            </w:r>
          </w:p>
          <w:p w14:paraId="525DE434" w14:textId="77777777" w:rsidR="00A047A8" w:rsidRPr="00476D38" w:rsidRDefault="00A047A8" w:rsidP="00A047A8">
            <w:pPr>
              <w:pStyle w:val="Listenabsatz"/>
              <w:numPr>
                <w:ilvl w:val="0"/>
                <w:numId w:val="12"/>
              </w:numPr>
              <w:spacing w:after="60"/>
              <w:ind w:left="397" w:hanging="284"/>
              <w:contextualSpacing w:val="0"/>
              <w:jc w:val="both"/>
              <w:rPr>
                <w:rFonts w:asciiTheme="minorHAnsi" w:hAnsiTheme="minorHAnsi" w:cstheme="minorHAnsi"/>
              </w:rPr>
            </w:pPr>
            <w:r w:rsidRPr="00476D38">
              <w:rPr>
                <w:rFonts w:asciiTheme="minorHAnsi" w:hAnsiTheme="minorHAnsi" w:cstheme="minorHAnsi"/>
              </w:rPr>
              <w:t>https://hire.workwise.io/hr-praxis/personalauswahl/bewerbungsgespraech-fuehren</w:t>
            </w:r>
          </w:p>
          <w:p w14:paraId="7708841E" w14:textId="77777777" w:rsidR="00A047A8" w:rsidRPr="00476D38" w:rsidRDefault="00A047A8" w:rsidP="00A047A8">
            <w:pPr>
              <w:pStyle w:val="Listenabsatz"/>
              <w:numPr>
                <w:ilvl w:val="0"/>
                <w:numId w:val="12"/>
              </w:numPr>
              <w:spacing w:after="60"/>
              <w:ind w:left="397" w:hanging="284"/>
              <w:contextualSpacing w:val="0"/>
              <w:jc w:val="both"/>
              <w:rPr>
                <w:rFonts w:asciiTheme="minorHAnsi" w:hAnsiTheme="minorHAnsi" w:cstheme="minorHAnsi"/>
              </w:rPr>
            </w:pPr>
            <w:r w:rsidRPr="00476D38">
              <w:rPr>
                <w:rFonts w:asciiTheme="minorHAnsi" w:hAnsiTheme="minorHAnsi" w:cstheme="minorHAnsi"/>
              </w:rPr>
              <w:t>https://www.ausbildung.de/ratgeber/bewerbung/vorstellungsgespraech/fragen/</w:t>
            </w:r>
          </w:p>
          <w:p w14:paraId="1CC172F4" w14:textId="77777777" w:rsidR="00A047A8" w:rsidRPr="00476D38" w:rsidRDefault="00A047A8" w:rsidP="00A047A8">
            <w:pPr>
              <w:pStyle w:val="Listenabsatz"/>
              <w:numPr>
                <w:ilvl w:val="0"/>
                <w:numId w:val="12"/>
              </w:numPr>
              <w:spacing w:before="60" w:after="60"/>
              <w:ind w:left="397" w:hanging="284"/>
              <w:contextualSpacing w:val="0"/>
              <w:jc w:val="both"/>
              <w:rPr>
                <w:rFonts w:asciiTheme="minorHAnsi" w:hAnsiTheme="minorHAnsi" w:cstheme="minorHAnsi"/>
              </w:rPr>
            </w:pPr>
            <w:r w:rsidRPr="00476D38">
              <w:rPr>
                <w:rFonts w:asciiTheme="minorHAnsi" w:hAnsiTheme="minorHAnsi" w:cstheme="minorHAnsi"/>
              </w:rPr>
              <w:t>https://www.vorstellungsgespraech.org/vorstellungsgespraech-training.pdf</w:t>
            </w:r>
          </w:p>
        </w:tc>
      </w:tr>
    </w:tbl>
    <w:p w14:paraId="418E2A61" w14:textId="1A7EB677" w:rsidR="00A047A8" w:rsidRPr="00476D38" w:rsidRDefault="00A047A8" w:rsidP="00A047A8">
      <w:pPr>
        <w:spacing w:before="120" w:after="120"/>
        <w:jc w:val="center"/>
        <w:rPr>
          <w:rFonts w:asciiTheme="minorHAnsi" w:hAnsiTheme="minorHAnsi" w:cstheme="minorHAnsi"/>
          <w:b/>
          <w:bCs/>
          <w:sz w:val="24"/>
          <w:szCs w:val="24"/>
          <w:u w:val="words"/>
        </w:rPr>
      </w:pPr>
      <w:r w:rsidRPr="00476D38">
        <w:rPr>
          <w:rFonts w:asciiTheme="minorHAnsi" w:hAnsiTheme="minorHAnsi" w:cstheme="minorHAnsi"/>
          <w:b/>
          <w:bCs/>
          <w:sz w:val="24"/>
          <w:szCs w:val="24"/>
          <w:u w:val="words"/>
        </w:rPr>
        <w:lastRenderedPageBreak/>
        <w:t>Anhang 4: Muster für einen Bewertungsbogen für ein Vorstellungsgespräch</w:t>
      </w:r>
    </w:p>
    <w:p w14:paraId="05FC9499" w14:textId="7DA90E70" w:rsidR="00A047A8" w:rsidRPr="00476D38" w:rsidRDefault="00A047A8" w:rsidP="002829FD">
      <w:pPr>
        <w:spacing w:before="60" w:after="240"/>
        <w:jc w:val="both"/>
        <w:rPr>
          <w:rFonts w:asciiTheme="minorHAnsi" w:hAnsiTheme="minorHAnsi" w:cstheme="minorHAnsi"/>
          <w:sz w:val="24"/>
          <w:szCs w:val="24"/>
        </w:rPr>
      </w:pPr>
      <w:r w:rsidRPr="00476D38">
        <w:rPr>
          <w:rFonts w:asciiTheme="minorHAnsi" w:hAnsiTheme="minorHAnsi" w:cstheme="minorHAnsi"/>
          <w:sz w:val="24"/>
          <w:szCs w:val="24"/>
        </w:rPr>
        <w:t xml:space="preserve">Ein Bewertungsbogen hilft dabei, die Bewerber </w:t>
      </w:r>
      <w:r w:rsidRPr="00476D38">
        <w:rPr>
          <w:rStyle w:val="Fett"/>
          <w:rFonts w:asciiTheme="minorHAnsi" w:hAnsiTheme="minorHAnsi" w:cstheme="minorHAnsi"/>
          <w:sz w:val="24"/>
          <w:szCs w:val="24"/>
        </w:rPr>
        <w:t xml:space="preserve">möglichst </w:t>
      </w:r>
      <w:r w:rsidR="00C90864">
        <w:rPr>
          <w:rStyle w:val="Fett"/>
          <w:rFonts w:asciiTheme="minorHAnsi" w:hAnsiTheme="minorHAnsi" w:cstheme="minorHAnsi"/>
          <w:b w:val="0"/>
          <w:bCs w:val="0"/>
          <w:sz w:val="24"/>
          <w:szCs w:val="24"/>
        </w:rPr>
        <w:t>_____________</w:t>
      </w:r>
      <w:r w:rsidRPr="00476D38">
        <w:rPr>
          <w:rStyle w:val="Fett"/>
          <w:rFonts w:asciiTheme="minorHAnsi" w:hAnsiTheme="minorHAnsi" w:cstheme="minorHAnsi"/>
          <w:sz w:val="24"/>
          <w:szCs w:val="24"/>
        </w:rPr>
        <w:t xml:space="preserve"> einzuschätzen </w:t>
      </w:r>
      <w:r w:rsidRPr="00476D38">
        <w:rPr>
          <w:rFonts w:asciiTheme="minorHAnsi" w:hAnsiTheme="minorHAnsi" w:cstheme="minorHAnsi"/>
          <w:sz w:val="24"/>
          <w:szCs w:val="24"/>
        </w:rPr>
        <w:t xml:space="preserve">und </w:t>
      </w:r>
      <w:r w:rsidRPr="00476D38">
        <w:rPr>
          <w:rStyle w:val="Fett"/>
          <w:rFonts w:asciiTheme="minorHAnsi" w:hAnsiTheme="minorHAnsi" w:cstheme="minorHAnsi"/>
          <w:sz w:val="24"/>
          <w:szCs w:val="24"/>
        </w:rPr>
        <w:t xml:space="preserve">miteinander </w:t>
      </w:r>
      <w:r w:rsidR="00C90864">
        <w:rPr>
          <w:rStyle w:val="Fett"/>
          <w:rFonts w:asciiTheme="minorHAnsi" w:hAnsiTheme="minorHAnsi" w:cstheme="minorHAnsi"/>
          <w:b w:val="0"/>
          <w:bCs w:val="0"/>
          <w:sz w:val="24"/>
          <w:szCs w:val="24"/>
        </w:rPr>
        <w:t xml:space="preserve">_____________ </w:t>
      </w:r>
      <w:r w:rsidRPr="00476D38">
        <w:rPr>
          <w:rStyle w:val="Fett"/>
          <w:rFonts w:asciiTheme="minorHAnsi" w:hAnsiTheme="minorHAnsi" w:cstheme="minorHAnsi"/>
          <w:sz w:val="24"/>
          <w:szCs w:val="24"/>
        </w:rPr>
        <w:t>zu machen</w:t>
      </w:r>
      <w:r w:rsidRPr="00476D38">
        <w:rPr>
          <w:rFonts w:asciiTheme="minorHAnsi" w:hAnsiTheme="minorHAnsi" w:cstheme="minorHAnsi"/>
          <w:sz w:val="24"/>
          <w:szCs w:val="24"/>
        </w:rPr>
        <w:t xml:space="preserve">. Anhand spezifischer - im </w:t>
      </w:r>
      <w:r w:rsidR="00BE1AAB">
        <w:rPr>
          <w:rStyle w:val="Fett"/>
          <w:rFonts w:asciiTheme="minorHAnsi" w:hAnsiTheme="minorHAnsi" w:cstheme="minorHAnsi"/>
          <w:b w:val="0"/>
          <w:bCs w:val="0"/>
          <w:sz w:val="24"/>
          <w:szCs w:val="24"/>
        </w:rPr>
        <w:t xml:space="preserve">_____________ </w:t>
      </w:r>
      <w:r w:rsidRPr="00476D38">
        <w:rPr>
          <w:rFonts w:asciiTheme="minorHAnsi" w:hAnsiTheme="minorHAnsi" w:cstheme="minorHAnsi"/>
          <w:sz w:val="24"/>
          <w:szCs w:val="24"/>
        </w:rPr>
        <w:t xml:space="preserve">ausgewählter Kriterien – schätzt ein Interviewer die infrage kommenden Kandidaten ein und bewertet diese. Ein Bewertungsbogen soll </w:t>
      </w:r>
      <w:r w:rsidRPr="00476D38">
        <w:rPr>
          <w:rFonts w:asciiTheme="minorHAnsi" w:hAnsiTheme="minorHAnsi" w:cstheme="minorHAnsi"/>
          <w:b/>
          <w:bCs/>
          <w:sz w:val="24"/>
          <w:szCs w:val="24"/>
        </w:rPr>
        <w:t>verhindern</w:t>
      </w:r>
      <w:r w:rsidRPr="00476D38">
        <w:rPr>
          <w:rFonts w:asciiTheme="minorHAnsi" w:hAnsiTheme="minorHAnsi" w:cstheme="minorHAnsi"/>
          <w:sz w:val="24"/>
          <w:szCs w:val="24"/>
        </w:rPr>
        <w:t xml:space="preserve">, dass </w:t>
      </w:r>
      <w:r w:rsidR="00BE1AAB">
        <w:rPr>
          <w:rFonts w:asciiTheme="minorHAnsi" w:hAnsiTheme="minorHAnsi" w:cstheme="minorHAnsi"/>
          <w:sz w:val="24"/>
          <w:szCs w:val="24"/>
        </w:rPr>
        <w:t>____________________</w:t>
      </w:r>
      <w:r w:rsidRPr="00476D38">
        <w:rPr>
          <w:rFonts w:asciiTheme="minorHAnsi" w:hAnsiTheme="minorHAnsi" w:cstheme="minorHAnsi"/>
          <w:sz w:val="24"/>
          <w:szCs w:val="24"/>
        </w:rPr>
        <w:t xml:space="preserve"> </w:t>
      </w:r>
      <w:r w:rsidRPr="00476D38">
        <w:rPr>
          <w:rFonts w:asciiTheme="minorHAnsi" w:hAnsiTheme="minorHAnsi" w:cstheme="minorHAnsi"/>
          <w:b/>
          <w:bCs/>
          <w:sz w:val="24"/>
          <w:szCs w:val="24"/>
        </w:rPr>
        <w:t>Entscheidungen</w:t>
      </w:r>
      <w:r w:rsidRPr="00476D38">
        <w:rPr>
          <w:rFonts w:asciiTheme="minorHAnsi" w:hAnsiTheme="minorHAnsi" w:cstheme="minorHAnsi"/>
          <w:sz w:val="24"/>
          <w:szCs w:val="24"/>
        </w:rPr>
        <w:t xml:space="preserve"> getroffen und </w:t>
      </w:r>
      <w:r w:rsidRPr="00476D38">
        <w:rPr>
          <w:rFonts w:asciiTheme="minorHAnsi" w:hAnsiTheme="minorHAnsi" w:cstheme="minorHAnsi"/>
          <w:b/>
          <w:bCs/>
          <w:sz w:val="24"/>
          <w:szCs w:val="24"/>
        </w:rPr>
        <w:t>Jobsuchende</w:t>
      </w:r>
      <w:r w:rsidRPr="00476D38">
        <w:rPr>
          <w:rFonts w:asciiTheme="minorHAnsi" w:hAnsiTheme="minorHAnsi" w:cstheme="minorHAnsi"/>
          <w:sz w:val="24"/>
          <w:szCs w:val="24"/>
        </w:rPr>
        <w:t xml:space="preserve"> </w:t>
      </w:r>
      <w:r w:rsidR="00BE1AAB">
        <w:rPr>
          <w:rFonts w:asciiTheme="minorHAnsi" w:hAnsiTheme="minorHAnsi" w:cstheme="minorHAnsi"/>
          <w:sz w:val="24"/>
          <w:szCs w:val="24"/>
        </w:rPr>
        <w:t>__________</w:t>
      </w:r>
      <w:r w:rsidRPr="00476D38">
        <w:rPr>
          <w:rFonts w:asciiTheme="minorHAnsi" w:hAnsiTheme="minorHAnsi" w:cstheme="minorHAnsi"/>
          <w:sz w:val="24"/>
          <w:szCs w:val="24"/>
        </w:rPr>
        <w:t xml:space="preserve"> </w:t>
      </w:r>
      <w:r w:rsidRPr="00476D38">
        <w:rPr>
          <w:rFonts w:asciiTheme="minorHAnsi" w:hAnsiTheme="minorHAnsi" w:cstheme="minorHAnsi"/>
          <w:b/>
          <w:bCs/>
          <w:sz w:val="24"/>
          <w:szCs w:val="24"/>
        </w:rPr>
        <w:t>eingeschätzt</w:t>
      </w:r>
      <w:r w:rsidRPr="00476D38">
        <w:rPr>
          <w:rFonts w:asciiTheme="minorHAnsi" w:hAnsiTheme="minorHAnsi" w:cstheme="minorHAnsi"/>
          <w:sz w:val="24"/>
          <w:szCs w:val="24"/>
        </w:rPr>
        <w:t xml:space="preserve"> werden. </w:t>
      </w:r>
    </w:p>
    <w:p w14:paraId="45DD5E64" w14:textId="77777777" w:rsidR="00A047A8" w:rsidRPr="00476D38" w:rsidRDefault="00A047A8" w:rsidP="00A047A8">
      <w:pPr>
        <w:jc w:val="center"/>
        <w:rPr>
          <w:rFonts w:asciiTheme="minorHAnsi" w:hAnsiTheme="minorHAnsi" w:cstheme="minorHAnsi"/>
          <w:sz w:val="24"/>
          <w:szCs w:val="24"/>
        </w:rPr>
      </w:pPr>
      <w:r w:rsidRPr="00476D38">
        <w:rPr>
          <w:rFonts w:asciiTheme="minorHAnsi" w:hAnsiTheme="minorHAnsi" w:cstheme="minorHAnsi"/>
          <w:noProof/>
        </w:rPr>
        <w:drawing>
          <wp:inline distT="0" distB="0" distL="0" distR="0" wp14:anchorId="6D19F521" wp14:editId="34D54C9B">
            <wp:extent cx="6314400" cy="678240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14400" cy="6782400"/>
                    </a:xfrm>
                    <a:prstGeom prst="rect">
                      <a:avLst/>
                    </a:prstGeom>
                    <a:noFill/>
                    <a:ln>
                      <a:noFill/>
                    </a:ln>
                  </pic:spPr>
                </pic:pic>
              </a:graphicData>
            </a:graphic>
          </wp:inline>
        </w:drawing>
      </w:r>
    </w:p>
    <w:p w14:paraId="587AEDA1" w14:textId="77777777" w:rsidR="00A047A8" w:rsidRDefault="00A047A8" w:rsidP="00A047A8">
      <w:r>
        <w:br w:type="page"/>
      </w:r>
    </w:p>
    <w:p w14:paraId="7EFB2861" w14:textId="77777777" w:rsidR="00A047A8" w:rsidRPr="00E857A9" w:rsidRDefault="00A047A8" w:rsidP="00A047A8">
      <w:pPr>
        <w:spacing w:before="120" w:after="120"/>
        <w:jc w:val="center"/>
        <w:rPr>
          <w:rFonts w:asciiTheme="minorHAnsi" w:hAnsiTheme="minorHAnsi" w:cstheme="minorHAnsi"/>
          <w:b/>
          <w:bCs/>
          <w:sz w:val="24"/>
          <w:szCs w:val="24"/>
          <w:u w:val="words"/>
        </w:rPr>
      </w:pPr>
      <w:r>
        <w:rPr>
          <w:rFonts w:asciiTheme="minorHAnsi" w:hAnsiTheme="minorHAnsi" w:cstheme="minorHAnsi"/>
          <w:b/>
          <w:bCs/>
          <w:sz w:val="24"/>
          <w:szCs w:val="24"/>
          <w:u w:val="words"/>
        </w:rPr>
        <w:lastRenderedPageBreak/>
        <w:t>Anhang 5: Überblick Nutzwertanalyse</w:t>
      </w:r>
    </w:p>
    <w:p w14:paraId="04490ADA" w14:textId="77777777" w:rsidR="00A047A8" w:rsidRPr="008E6600" w:rsidRDefault="00A047A8" w:rsidP="008E6600">
      <w:pPr>
        <w:pStyle w:val="StandardWeb"/>
        <w:shd w:val="clear" w:color="auto" w:fill="FFFFFF"/>
        <w:spacing w:before="120" w:beforeAutospacing="0" w:after="0" w:afterAutospacing="0"/>
        <w:jc w:val="both"/>
        <w:rPr>
          <w:rFonts w:asciiTheme="minorHAnsi" w:hAnsiTheme="minorHAnsi" w:cstheme="minorHAnsi"/>
        </w:rPr>
      </w:pPr>
      <w:r w:rsidRPr="008E6600">
        <w:rPr>
          <w:rFonts w:asciiTheme="minorHAnsi" w:hAnsiTheme="minorHAnsi" w:cstheme="minorHAnsi"/>
          <w:u w:val="words"/>
        </w:rPr>
        <w:t>Wozu dient die Nutzwertanalyse</w:t>
      </w:r>
      <w:r w:rsidRPr="008E6600">
        <w:rPr>
          <w:rFonts w:asciiTheme="minorHAnsi" w:hAnsiTheme="minorHAnsi" w:cstheme="minorHAnsi"/>
        </w:rPr>
        <w:t>?</w:t>
      </w:r>
    </w:p>
    <w:p w14:paraId="0131F92F" w14:textId="77777777" w:rsidR="00A047A8" w:rsidRPr="00621693" w:rsidRDefault="00A047A8" w:rsidP="002829FD">
      <w:pPr>
        <w:pStyle w:val="StandardWeb"/>
        <w:shd w:val="clear" w:color="auto" w:fill="FFFFFF"/>
        <w:spacing w:before="60" w:beforeAutospacing="0" w:after="0" w:afterAutospacing="0"/>
        <w:jc w:val="both"/>
        <w:rPr>
          <w:rFonts w:asciiTheme="minorHAnsi" w:hAnsiTheme="minorHAnsi" w:cstheme="minorHAnsi"/>
        </w:rPr>
      </w:pPr>
      <w:r>
        <w:rPr>
          <w:rFonts w:asciiTheme="minorHAnsi" w:hAnsiTheme="minorHAnsi" w:cstheme="minorHAnsi"/>
        </w:rPr>
        <w:t xml:space="preserve">Die Nutzwertanalyse ist eine </w:t>
      </w:r>
      <w:r w:rsidRPr="00E1703F">
        <w:rPr>
          <w:rFonts w:asciiTheme="minorHAnsi" w:hAnsiTheme="minorHAnsi" w:cstheme="minorHAnsi"/>
          <w:b/>
          <w:bCs/>
        </w:rPr>
        <w:t xml:space="preserve">systematische und objektivierte Methode zur Auswahl und Bewertung von </w:t>
      </w:r>
      <w:r>
        <w:rPr>
          <w:rFonts w:asciiTheme="minorHAnsi" w:hAnsiTheme="minorHAnsi" w:cstheme="minorHAnsi"/>
          <w:b/>
          <w:bCs/>
        </w:rPr>
        <w:t>Handlungsalternativen</w:t>
      </w:r>
      <w:r>
        <w:rPr>
          <w:rFonts w:asciiTheme="minorHAnsi" w:hAnsiTheme="minorHAnsi" w:cstheme="minorHAnsi"/>
        </w:rPr>
        <w:t xml:space="preserve">. </w:t>
      </w:r>
      <w:r w:rsidRPr="00621693">
        <w:rPr>
          <w:rFonts w:asciiTheme="minorHAnsi" w:hAnsiTheme="minorHAnsi" w:cstheme="minorHAnsi"/>
        </w:rPr>
        <w:t>Dadurch kann man:</w:t>
      </w:r>
    </w:p>
    <w:p w14:paraId="75312516" w14:textId="7B8443B8" w:rsidR="00A047A8" w:rsidRPr="00621693" w:rsidRDefault="00A047A8" w:rsidP="00A047A8">
      <w:pPr>
        <w:numPr>
          <w:ilvl w:val="0"/>
          <w:numId w:val="15"/>
        </w:numPr>
        <w:shd w:val="clear" w:color="auto" w:fill="FFFFFF"/>
        <w:spacing w:before="60" w:after="60"/>
        <w:ind w:left="397" w:hanging="284"/>
        <w:jc w:val="both"/>
        <w:rPr>
          <w:rFonts w:asciiTheme="minorHAnsi" w:hAnsiTheme="minorHAnsi" w:cstheme="minorHAnsi"/>
          <w:sz w:val="24"/>
          <w:szCs w:val="24"/>
          <w:lang w:eastAsia="ja-JP"/>
        </w:rPr>
      </w:pPr>
      <w:r w:rsidRPr="00621693">
        <w:rPr>
          <w:rFonts w:asciiTheme="minorHAnsi" w:hAnsiTheme="minorHAnsi" w:cstheme="minorHAnsi"/>
          <w:sz w:val="24"/>
          <w:szCs w:val="24"/>
          <w:lang w:eastAsia="ja-JP"/>
        </w:rPr>
        <w:t xml:space="preserve">unter mehreren </w:t>
      </w:r>
      <w:r w:rsidR="00F525B2">
        <w:rPr>
          <w:rFonts w:asciiTheme="minorHAnsi" w:hAnsiTheme="minorHAnsi" w:cstheme="minorHAnsi"/>
          <w:sz w:val="24"/>
          <w:szCs w:val="24"/>
          <w:lang w:eastAsia="ja-JP"/>
        </w:rPr>
        <w:t>____________________</w:t>
      </w:r>
      <w:r w:rsidRPr="00621693">
        <w:rPr>
          <w:rFonts w:asciiTheme="minorHAnsi" w:hAnsiTheme="minorHAnsi" w:cstheme="minorHAnsi"/>
          <w:sz w:val="24"/>
          <w:szCs w:val="24"/>
          <w:lang w:eastAsia="ja-JP"/>
        </w:rPr>
        <w:t xml:space="preserve"> auswählen.</w:t>
      </w:r>
    </w:p>
    <w:p w14:paraId="7968B2DA" w14:textId="074B7A90" w:rsidR="00A047A8" w:rsidRPr="00621693" w:rsidRDefault="00A047A8" w:rsidP="00A047A8">
      <w:pPr>
        <w:numPr>
          <w:ilvl w:val="0"/>
          <w:numId w:val="15"/>
        </w:numPr>
        <w:shd w:val="clear" w:color="auto" w:fill="FFFFFF"/>
        <w:spacing w:before="60" w:after="60"/>
        <w:ind w:left="397" w:hanging="284"/>
        <w:jc w:val="both"/>
        <w:rPr>
          <w:rFonts w:asciiTheme="minorHAnsi" w:hAnsiTheme="minorHAnsi" w:cstheme="minorHAnsi"/>
          <w:sz w:val="24"/>
          <w:szCs w:val="24"/>
          <w:lang w:eastAsia="ja-JP"/>
        </w:rPr>
      </w:pPr>
      <w:r w:rsidRPr="00621693">
        <w:rPr>
          <w:rFonts w:asciiTheme="minorHAnsi" w:hAnsiTheme="minorHAnsi" w:cstheme="minorHAnsi"/>
          <w:sz w:val="24"/>
          <w:szCs w:val="24"/>
          <w:lang w:eastAsia="ja-JP"/>
        </w:rPr>
        <w:t xml:space="preserve">unterschiedliche </w:t>
      </w:r>
      <w:r w:rsidR="00F525B2">
        <w:rPr>
          <w:rFonts w:asciiTheme="minorHAnsi" w:hAnsiTheme="minorHAnsi" w:cstheme="minorHAnsi"/>
          <w:sz w:val="24"/>
          <w:szCs w:val="24"/>
          <w:lang w:eastAsia="ja-JP"/>
        </w:rPr>
        <w:t xml:space="preserve">____________________ </w:t>
      </w:r>
      <w:r w:rsidRPr="00621693">
        <w:rPr>
          <w:rFonts w:asciiTheme="minorHAnsi" w:hAnsiTheme="minorHAnsi" w:cstheme="minorHAnsi"/>
          <w:sz w:val="24"/>
          <w:szCs w:val="24"/>
          <w:lang w:eastAsia="ja-JP"/>
        </w:rPr>
        <w:t>übersichtlich strukturieren.</w:t>
      </w:r>
    </w:p>
    <w:p w14:paraId="40A2564C" w14:textId="408803D6" w:rsidR="00A047A8" w:rsidRPr="00621693" w:rsidRDefault="00F525B2" w:rsidP="00A047A8">
      <w:pPr>
        <w:numPr>
          <w:ilvl w:val="0"/>
          <w:numId w:val="15"/>
        </w:numPr>
        <w:shd w:val="clear" w:color="auto" w:fill="FFFFFF"/>
        <w:spacing w:before="60" w:after="60"/>
        <w:ind w:left="397" w:hanging="284"/>
        <w:jc w:val="both"/>
        <w:rPr>
          <w:rFonts w:asciiTheme="minorHAnsi" w:hAnsiTheme="minorHAnsi" w:cstheme="minorHAnsi"/>
          <w:sz w:val="24"/>
          <w:szCs w:val="24"/>
          <w:lang w:eastAsia="ja-JP"/>
        </w:rPr>
      </w:pPr>
      <w:r>
        <w:rPr>
          <w:rFonts w:asciiTheme="minorHAnsi" w:hAnsiTheme="minorHAnsi" w:cstheme="minorHAnsi"/>
          <w:sz w:val="24"/>
          <w:szCs w:val="24"/>
          <w:lang w:eastAsia="ja-JP"/>
        </w:rPr>
        <w:t>_______________</w:t>
      </w:r>
      <w:r w:rsidR="00A047A8" w:rsidRPr="00621693">
        <w:rPr>
          <w:rFonts w:asciiTheme="minorHAnsi" w:hAnsiTheme="minorHAnsi" w:cstheme="minorHAnsi"/>
          <w:sz w:val="24"/>
          <w:szCs w:val="24"/>
          <w:lang w:eastAsia="ja-JP"/>
        </w:rPr>
        <w:t xml:space="preserve"> und </w:t>
      </w:r>
      <w:r>
        <w:rPr>
          <w:rFonts w:asciiTheme="minorHAnsi" w:hAnsiTheme="minorHAnsi" w:cstheme="minorHAnsi"/>
          <w:sz w:val="24"/>
          <w:szCs w:val="24"/>
          <w:lang w:eastAsia="ja-JP"/>
        </w:rPr>
        <w:t xml:space="preserve">______________ </w:t>
      </w:r>
      <w:r w:rsidR="00A047A8" w:rsidRPr="00621693">
        <w:rPr>
          <w:rFonts w:asciiTheme="minorHAnsi" w:hAnsiTheme="minorHAnsi" w:cstheme="minorHAnsi"/>
          <w:sz w:val="24"/>
          <w:szCs w:val="24"/>
          <w:lang w:eastAsia="ja-JP"/>
        </w:rPr>
        <w:t>Kriterien berücksichtigen.</w:t>
      </w:r>
    </w:p>
    <w:p w14:paraId="2ED57A40" w14:textId="57CB823D" w:rsidR="00A047A8" w:rsidRPr="00621693" w:rsidRDefault="00F525B2" w:rsidP="00A047A8">
      <w:pPr>
        <w:numPr>
          <w:ilvl w:val="0"/>
          <w:numId w:val="15"/>
        </w:numPr>
        <w:shd w:val="clear" w:color="auto" w:fill="FFFFFF"/>
        <w:spacing w:before="60" w:after="60"/>
        <w:ind w:left="397" w:hanging="284"/>
        <w:jc w:val="both"/>
        <w:rPr>
          <w:rFonts w:asciiTheme="minorHAnsi" w:hAnsiTheme="minorHAnsi" w:cstheme="minorHAnsi"/>
          <w:sz w:val="24"/>
          <w:szCs w:val="24"/>
          <w:lang w:eastAsia="ja-JP"/>
        </w:rPr>
      </w:pPr>
      <w:r>
        <w:rPr>
          <w:rFonts w:asciiTheme="minorHAnsi" w:hAnsiTheme="minorHAnsi" w:cstheme="minorHAnsi"/>
          <w:sz w:val="24"/>
          <w:szCs w:val="24"/>
          <w:lang w:eastAsia="ja-JP"/>
        </w:rPr>
        <w:t xml:space="preserve">______________ </w:t>
      </w:r>
      <w:r w:rsidR="00A047A8" w:rsidRPr="00621693">
        <w:rPr>
          <w:rFonts w:asciiTheme="minorHAnsi" w:hAnsiTheme="minorHAnsi" w:cstheme="minorHAnsi"/>
          <w:sz w:val="24"/>
          <w:szCs w:val="24"/>
          <w:lang w:eastAsia="ja-JP"/>
        </w:rPr>
        <w:t>Wertvorstellungen teilweise objektivieren.</w:t>
      </w:r>
    </w:p>
    <w:p w14:paraId="4EBFBE85" w14:textId="0DCE7498" w:rsidR="00A047A8" w:rsidRPr="00621693" w:rsidRDefault="00A047A8" w:rsidP="00A047A8">
      <w:pPr>
        <w:numPr>
          <w:ilvl w:val="0"/>
          <w:numId w:val="15"/>
        </w:numPr>
        <w:shd w:val="clear" w:color="auto" w:fill="FFFFFF"/>
        <w:spacing w:before="60" w:after="60"/>
        <w:ind w:left="397" w:hanging="284"/>
        <w:jc w:val="both"/>
        <w:rPr>
          <w:rFonts w:asciiTheme="minorHAnsi" w:hAnsiTheme="minorHAnsi" w:cstheme="minorHAnsi"/>
          <w:sz w:val="24"/>
          <w:szCs w:val="24"/>
          <w:lang w:eastAsia="ja-JP"/>
        </w:rPr>
      </w:pPr>
      <w:r w:rsidRPr="00621693">
        <w:rPr>
          <w:rFonts w:asciiTheme="minorHAnsi" w:hAnsiTheme="minorHAnsi" w:cstheme="minorHAnsi"/>
          <w:sz w:val="24"/>
          <w:szCs w:val="24"/>
          <w:lang w:eastAsia="ja-JP"/>
        </w:rPr>
        <w:t xml:space="preserve">Bewertungen und Auswahlentscheidungen </w:t>
      </w:r>
      <w:r w:rsidR="00F525B2">
        <w:rPr>
          <w:rFonts w:asciiTheme="minorHAnsi" w:hAnsiTheme="minorHAnsi" w:cstheme="minorHAnsi"/>
          <w:sz w:val="24"/>
          <w:szCs w:val="24"/>
          <w:lang w:eastAsia="ja-JP"/>
        </w:rPr>
        <w:t xml:space="preserve">______________ </w:t>
      </w:r>
      <w:r w:rsidRPr="00621693">
        <w:rPr>
          <w:rFonts w:asciiTheme="minorHAnsi" w:hAnsiTheme="minorHAnsi" w:cstheme="minorHAnsi"/>
          <w:sz w:val="24"/>
          <w:szCs w:val="24"/>
          <w:lang w:eastAsia="ja-JP"/>
        </w:rPr>
        <w:t>machen.</w:t>
      </w:r>
    </w:p>
    <w:p w14:paraId="2CFCC2EB" w14:textId="1B5BD68C" w:rsidR="00A047A8" w:rsidRDefault="00A047A8" w:rsidP="00A047A8">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Die Nutzwertanalyse arbeitet mit der </w:t>
      </w:r>
      <w:r w:rsidRPr="00E1703F">
        <w:rPr>
          <w:rFonts w:asciiTheme="minorHAnsi" w:hAnsiTheme="minorHAnsi" w:cstheme="minorHAnsi"/>
          <w:b/>
          <w:bCs/>
          <w:sz w:val="24"/>
          <w:szCs w:val="24"/>
        </w:rPr>
        <w:t>Gewichtung und</w:t>
      </w:r>
      <w:r>
        <w:rPr>
          <w:rFonts w:asciiTheme="minorHAnsi" w:hAnsiTheme="minorHAnsi" w:cstheme="minorHAnsi"/>
          <w:sz w:val="24"/>
          <w:szCs w:val="24"/>
        </w:rPr>
        <w:t xml:space="preserve"> einer </w:t>
      </w:r>
      <w:r w:rsidRPr="00E1703F">
        <w:rPr>
          <w:rFonts w:asciiTheme="minorHAnsi" w:hAnsiTheme="minorHAnsi" w:cstheme="minorHAnsi"/>
          <w:b/>
          <w:bCs/>
          <w:sz w:val="24"/>
          <w:szCs w:val="24"/>
        </w:rPr>
        <w:t>Bewertung</w:t>
      </w:r>
      <w:r>
        <w:rPr>
          <w:rFonts w:asciiTheme="minorHAnsi" w:hAnsiTheme="minorHAnsi" w:cstheme="minorHAnsi"/>
          <w:sz w:val="24"/>
          <w:szCs w:val="24"/>
        </w:rPr>
        <w:t xml:space="preserve"> der zur Entscheidung herangezogenen </w:t>
      </w:r>
      <w:r w:rsidRPr="00E1703F">
        <w:rPr>
          <w:rFonts w:asciiTheme="minorHAnsi" w:hAnsiTheme="minorHAnsi" w:cstheme="minorHAnsi"/>
          <w:b/>
          <w:bCs/>
          <w:sz w:val="24"/>
          <w:szCs w:val="24"/>
        </w:rPr>
        <w:t>Kriterien</w:t>
      </w:r>
      <w:r>
        <w:rPr>
          <w:rFonts w:asciiTheme="minorHAnsi" w:hAnsiTheme="minorHAnsi" w:cstheme="minorHAnsi"/>
          <w:sz w:val="24"/>
          <w:szCs w:val="24"/>
        </w:rPr>
        <w:t>. Für jede Lösung wird einer gesamter „</w:t>
      </w:r>
      <w:r w:rsidR="00F525B2">
        <w:rPr>
          <w:rFonts w:asciiTheme="minorHAnsi" w:hAnsiTheme="minorHAnsi" w:cstheme="minorHAnsi"/>
          <w:sz w:val="24"/>
          <w:szCs w:val="24"/>
        </w:rPr>
        <w:t xml:space="preserve"> _____________________ </w:t>
      </w:r>
      <w:r>
        <w:rPr>
          <w:rFonts w:asciiTheme="minorHAnsi" w:hAnsiTheme="minorHAnsi" w:cstheme="minorHAnsi"/>
          <w:sz w:val="24"/>
          <w:szCs w:val="24"/>
        </w:rPr>
        <w:t xml:space="preserve">“ errechnet. Dabei gilt: </w:t>
      </w:r>
      <w:r w:rsidRPr="00F525B2">
        <w:rPr>
          <w:rFonts w:asciiTheme="minorHAnsi" w:hAnsiTheme="minorHAnsi" w:cstheme="minorHAnsi"/>
          <w:sz w:val="24"/>
          <w:szCs w:val="24"/>
        </w:rPr>
        <w:t>Je</w:t>
      </w:r>
      <w:r>
        <w:rPr>
          <w:rFonts w:asciiTheme="minorHAnsi" w:hAnsiTheme="minorHAnsi" w:cstheme="minorHAnsi"/>
          <w:sz w:val="24"/>
          <w:szCs w:val="24"/>
        </w:rPr>
        <w:t xml:space="preserve"> </w:t>
      </w:r>
      <w:r w:rsidR="00F525B2">
        <w:rPr>
          <w:rFonts w:asciiTheme="minorHAnsi" w:hAnsiTheme="minorHAnsi" w:cstheme="minorHAnsi"/>
          <w:sz w:val="24"/>
          <w:szCs w:val="24"/>
        </w:rPr>
        <w:t>_______________</w:t>
      </w:r>
      <w:r>
        <w:rPr>
          <w:rFonts w:asciiTheme="minorHAnsi" w:hAnsiTheme="minorHAnsi" w:cstheme="minorHAnsi"/>
          <w:sz w:val="24"/>
          <w:szCs w:val="24"/>
        </w:rPr>
        <w:t xml:space="preserve"> der Nutzwert ist, desto </w:t>
      </w:r>
      <w:r w:rsidR="00F525B2">
        <w:rPr>
          <w:rFonts w:asciiTheme="minorHAnsi" w:hAnsiTheme="minorHAnsi" w:cstheme="minorHAnsi"/>
          <w:sz w:val="24"/>
          <w:szCs w:val="24"/>
        </w:rPr>
        <w:t xml:space="preserve">_______________ </w:t>
      </w:r>
      <w:r>
        <w:rPr>
          <w:rFonts w:asciiTheme="minorHAnsi" w:hAnsiTheme="minorHAnsi" w:cstheme="minorHAnsi"/>
          <w:sz w:val="24"/>
          <w:szCs w:val="24"/>
        </w:rPr>
        <w:t>ist die Handlungsalternative zur Lösung eines Problems geeignet.</w:t>
      </w:r>
    </w:p>
    <w:p w14:paraId="77CE7999" w14:textId="77777777" w:rsidR="00A047A8" w:rsidRPr="008E6600" w:rsidRDefault="00A047A8" w:rsidP="002829FD">
      <w:pPr>
        <w:pStyle w:val="StandardWeb"/>
        <w:shd w:val="clear" w:color="auto" w:fill="FFFFFF"/>
        <w:spacing w:before="120" w:beforeAutospacing="0" w:after="0" w:afterAutospacing="0"/>
        <w:jc w:val="both"/>
        <w:rPr>
          <w:rFonts w:asciiTheme="minorHAnsi" w:hAnsiTheme="minorHAnsi" w:cstheme="minorHAnsi"/>
        </w:rPr>
      </w:pPr>
      <w:r w:rsidRPr="008E6600">
        <w:rPr>
          <w:rFonts w:asciiTheme="minorHAnsi" w:hAnsiTheme="minorHAnsi" w:cstheme="minorHAnsi"/>
          <w:u w:val="words"/>
        </w:rPr>
        <w:t>Wie geht die Nutzwertanalyse vor</w:t>
      </w:r>
      <w:r w:rsidRPr="008E6600">
        <w:rPr>
          <w:rFonts w:asciiTheme="minorHAnsi" w:hAnsiTheme="minorHAnsi" w:cstheme="minorHAnsi"/>
        </w:rPr>
        <w:t>?</w:t>
      </w:r>
    </w:p>
    <w:tbl>
      <w:tblPr>
        <w:tblStyle w:val="Tabellenraster"/>
        <w:tblW w:w="100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7"/>
        <w:gridCol w:w="8889"/>
      </w:tblGrid>
      <w:tr w:rsidR="00A047A8" w14:paraId="486F63E0" w14:textId="77777777" w:rsidTr="009C779C">
        <w:tc>
          <w:tcPr>
            <w:tcW w:w="1134" w:type="dxa"/>
          </w:tcPr>
          <w:p w14:paraId="471BE6AE" w14:textId="77777777" w:rsidR="00A047A8" w:rsidRDefault="00A047A8"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Schritt 1:</w:t>
            </w:r>
          </w:p>
        </w:tc>
        <w:tc>
          <w:tcPr>
            <w:tcW w:w="8789" w:type="dxa"/>
          </w:tcPr>
          <w:p w14:paraId="146D840B" w14:textId="39BC4281" w:rsidR="00A047A8" w:rsidRDefault="00A047A8"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Liste alle </w:t>
            </w:r>
            <w:r w:rsidR="00E36B8F">
              <w:rPr>
                <w:rFonts w:asciiTheme="minorHAnsi" w:hAnsiTheme="minorHAnsi" w:cstheme="minorHAnsi"/>
                <w:sz w:val="24"/>
                <w:szCs w:val="24"/>
              </w:rPr>
              <w:t>_______________</w:t>
            </w:r>
            <w:r>
              <w:rPr>
                <w:rFonts w:asciiTheme="minorHAnsi" w:hAnsiTheme="minorHAnsi" w:cstheme="minorHAnsi"/>
                <w:sz w:val="24"/>
                <w:szCs w:val="24"/>
              </w:rPr>
              <w:t xml:space="preserve"> Bewertungskriterien auf!</w:t>
            </w:r>
          </w:p>
        </w:tc>
      </w:tr>
      <w:tr w:rsidR="00A047A8" w14:paraId="15BCF398" w14:textId="77777777" w:rsidTr="009C779C">
        <w:tc>
          <w:tcPr>
            <w:tcW w:w="1134" w:type="dxa"/>
          </w:tcPr>
          <w:p w14:paraId="745765F5" w14:textId="77777777" w:rsidR="00A047A8" w:rsidRDefault="00A047A8"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Schritt 2:</w:t>
            </w:r>
          </w:p>
        </w:tc>
        <w:tc>
          <w:tcPr>
            <w:tcW w:w="8789" w:type="dxa"/>
          </w:tcPr>
          <w:p w14:paraId="57EF632F" w14:textId="1A984CFB" w:rsidR="00A047A8" w:rsidRDefault="00E36B8F"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__________ </w:t>
            </w:r>
            <w:r w:rsidR="00A047A8">
              <w:rPr>
                <w:rFonts w:asciiTheme="minorHAnsi" w:hAnsiTheme="minorHAnsi" w:cstheme="minorHAnsi"/>
                <w:sz w:val="24"/>
                <w:szCs w:val="24"/>
              </w:rPr>
              <w:t>die Bedeutung der relevanten Bewertungskriterien!</w:t>
            </w:r>
          </w:p>
        </w:tc>
      </w:tr>
      <w:tr w:rsidR="00A047A8" w14:paraId="1ABD573F" w14:textId="77777777" w:rsidTr="009C779C">
        <w:tc>
          <w:tcPr>
            <w:tcW w:w="1134" w:type="dxa"/>
          </w:tcPr>
          <w:p w14:paraId="0CD9C8D1" w14:textId="77777777" w:rsidR="00A047A8" w:rsidRDefault="00A047A8"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Schritt 3:</w:t>
            </w:r>
          </w:p>
        </w:tc>
        <w:tc>
          <w:tcPr>
            <w:tcW w:w="8789" w:type="dxa"/>
          </w:tcPr>
          <w:p w14:paraId="19F9AF0D" w14:textId="42FE50DC" w:rsidR="00A047A8" w:rsidRDefault="00E36B8F"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__________ </w:t>
            </w:r>
            <w:r w:rsidR="00A047A8">
              <w:rPr>
                <w:rFonts w:asciiTheme="minorHAnsi" w:hAnsiTheme="minorHAnsi" w:cstheme="minorHAnsi"/>
                <w:sz w:val="24"/>
                <w:szCs w:val="24"/>
              </w:rPr>
              <w:t>alle Handlungsvarianten in Bezug auf die einzelnen Bewertungskriterien!</w:t>
            </w:r>
          </w:p>
        </w:tc>
      </w:tr>
      <w:tr w:rsidR="00A047A8" w14:paraId="6421D30E" w14:textId="77777777" w:rsidTr="009C779C">
        <w:tc>
          <w:tcPr>
            <w:tcW w:w="1134" w:type="dxa"/>
          </w:tcPr>
          <w:p w14:paraId="6CC8D756" w14:textId="77777777" w:rsidR="00A047A8" w:rsidRDefault="00A047A8"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Schritt 4:</w:t>
            </w:r>
          </w:p>
        </w:tc>
        <w:tc>
          <w:tcPr>
            <w:tcW w:w="8789" w:type="dxa"/>
          </w:tcPr>
          <w:p w14:paraId="6FF9FB12" w14:textId="71F7201C" w:rsidR="00A047A8" w:rsidRDefault="00E36B8F"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__________ </w:t>
            </w:r>
            <w:r w:rsidR="00A047A8">
              <w:rPr>
                <w:rFonts w:asciiTheme="minorHAnsi" w:hAnsiTheme="minorHAnsi" w:cstheme="minorHAnsi"/>
                <w:sz w:val="24"/>
                <w:szCs w:val="24"/>
              </w:rPr>
              <w:t>die Gewichte mit den einzelnen Bewertungen!</w:t>
            </w:r>
          </w:p>
        </w:tc>
      </w:tr>
      <w:tr w:rsidR="00A047A8" w14:paraId="22A61676" w14:textId="77777777" w:rsidTr="009C779C">
        <w:tc>
          <w:tcPr>
            <w:tcW w:w="1134" w:type="dxa"/>
          </w:tcPr>
          <w:p w14:paraId="00AAA11F" w14:textId="77777777" w:rsidR="00A047A8" w:rsidRDefault="00A047A8"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Schritt 5:</w:t>
            </w:r>
          </w:p>
        </w:tc>
        <w:tc>
          <w:tcPr>
            <w:tcW w:w="8789" w:type="dxa"/>
          </w:tcPr>
          <w:p w14:paraId="2CF3DE5B" w14:textId="201023BF" w:rsidR="00A047A8" w:rsidRDefault="00E36B8F"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__________ </w:t>
            </w:r>
            <w:r w:rsidR="00A047A8">
              <w:rPr>
                <w:rFonts w:asciiTheme="minorHAnsi" w:hAnsiTheme="minorHAnsi" w:cstheme="minorHAnsi"/>
                <w:sz w:val="24"/>
                <w:szCs w:val="24"/>
              </w:rPr>
              <w:t>die gewichteten Noten zu einer Gesamtnote (= Nutzwert)!</w:t>
            </w:r>
          </w:p>
        </w:tc>
      </w:tr>
      <w:tr w:rsidR="00A047A8" w14:paraId="55FE16B0" w14:textId="77777777" w:rsidTr="009C779C">
        <w:tc>
          <w:tcPr>
            <w:tcW w:w="1134" w:type="dxa"/>
          </w:tcPr>
          <w:p w14:paraId="58B88432" w14:textId="77777777" w:rsidR="00A047A8" w:rsidRDefault="00A047A8"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Schritt 6:</w:t>
            </w:r>
          </w:p>
        </w:tc>
        <w:tc>
          <w:tcPr>
            <w:tcW w:w="8789" w:type="dxa"/>
          </w:tcPr>
          <w:p w14:paraId="39B453C2" w14:textId="12C4FD03" w:rsidR="00A047A8" w:rsidRDefault="00A047A8" w:rsidP="00240799">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Wähle die Variante(n) mit dem (den) </w:t>
            </w:r>
            <w:r w:rsidR="00E36B8F">
              <w:rPr>
                <w:rFonts w:asciiTheme="minorHAnsi" w:hAnsiTheme="minorHAnsi" w:cstheme="minorHAnsi"/>
                <w:sz w:val="24"/>
                <w:szCs w:val="24"/>
              </w:rPr>
              <w:t xml:space="preserve">_______________ </w:t>
            </w:r>
            <w:r>
              <w:rPr>
                <w:rFonts w:asciiTheme="minorHAnsi" w:hAnsiTheme="minorHAnsi" w:cstheme="minorHAnsi"/>
                <w:sz w:val="24"/>
                <w:szCs w:val="24"/>
              </w:rPr>
              <w:t>Nutzwert(en) aus!</w:t>
            </w:r>
          </w:p>
        </w:tc>
      </w:tr>
    </w:tbl>
    <w:p w14:paraId="0FB93648" w14:textId="77777777" w:rsidR="00A047A8" w:rsidRPr="008E6600" w:rsidRDefault="00A047A8" w:rsidP="008E6600">
      <w:pPr>
        <w:pStyle w:val="StandardWeb"/>
        <w:shd w:val="clear" w:color="auto" w:fill="FFFFFF"/>
        <w:spacing w:before="120" w:beforeAutospacing="0" w:after="0" w:afterAutospacing="0"/>
        <w:jc w:val="both"/>
        <w:rPr>
          <w:rFonts w:asciiTheme="minorHAnsi" w:hAnsiTheme="minorHAnsi" w:cstheme="minorHAnsi"/>
        </w:rPr>
      </w:pPr>
      <w:r w:rsidRPr="008E6600">
        <w:rPr>
          <w:rFonts w:asciiTheme="minorHAnsi" w:hAnsiTheme="minorHAnsi" w:cstheme="minorHAnsi"/>
          <w:u w:val="words"/>
        </w:rPr>
        <w:t>Beachte</w:t>
      </w:r>
      <w:r w:rsidRPr="008E6600">
        <w:rPr>
          <w:rFonts w:asciiTheme="minorHAnsi" w:hAnsiTheme="minorHAnsi" w:cstheme="minorHAnsi"/>
        </w:rPr>
        <w:t>!</w:t>
      </w:r>
    </w:p>
    <w:p w14:paraId="4F64218D" w14:textId="25238656" w:rsidR="00A047A8" w:rsidRDefault="00A047A8" w:rsidP="00A047A8">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Die Nutzwertanalyse macht eine </w:t>
      </w:r>
      <w:r w:rsidRPr="00FD21C5">
        <w:rPr>
          <w:rFonts w:asciiTheme="minorHAnsi" w:hAnsiTheme="minorHAnsi" w:cstheme="minorHAnsi"/>
          <w:b/>
          <w:bCs/>
          <w:sz w:val="24"/>
          <w:szCs w:val="24"/>
        </w:rPr>
        <w:t xml:space="preserve">Entscheidung </w:t>
      </w:r>
      <w:r w:rsidR="009C779C">
        <w:rPr>
          <w:rFonts w:asciiTheme="minorHAnsi" w:hAnsiTheme="minorHAnsi" w:cstheme="minorHAnsi"/>
          <w:sz w:val="24"/>
          <w:szCs w:val="24"/>
        </w:rPr>
        <w:t xml:space="preserve">__________________ </w:t>
      </w:r>
      <w:r>
        <w:rPr>
          <w:rFonts w:asciiTheme="minorHAnsi" w:hAnsiTheme="minorHAnsi" w:cstheme="minorHAnsi"/>
          <w:sz w:val="24"/>
          <w:szCs w:val="24"/>
        </w:rPr>
        <w:t xml:space="preserve">, denn: die Entscheidungskriterien und deren Gewichtung wird offengelegt. Aber: es handelt sich um </w:t>
      </w:r>
      <w:r w:rsidRPr="00FD21C5">
        <w:rPr>
          <w:rFonts w:asciiTheme="minorHAnsi" w:hAnsiTheme="minorHAnsi" w:cstheme="minorHAnsi"/>
          <w:b/>
          <w:bCs/>
          <w:sz w:val="24"/>
          <w:szCs w:val="24"/>
        </w:rPr>
        <w:t>keine</w:t>
      </w:r>
      <w:r>
        <w:rPr>
          <w:rFonts w:asciiTheme="minorHAnsi" w:hAnsiTheme="minorHAnsi" w:cstheme="minorHAnsi"/>
          <w:sz w:val="24"/>
          <w:szCs w:val="24"/>
        </w:rPr>
        <w:t xml:space="preserve"> </w:t>
      </w:r>
      <w:r w:rsidRPr="00FD21C5">
        <w:rPr>
          <w:rFonts w:asciiTheme="minorHAnsi" w:hAnsiTheme="minorHAnsi" w:cstheme="minorHAnsi"/>
          <w:b/>
          <w:bCs/>
          <w:sz w:val="24"/>
          <w:szCs w:val="24"/>
        </w:rPr>
        <w:t>objektive</w:t>
      </w:r>
      <w:r>
        <w:rPr>
          <w:rFonts w:asciiTheme="minorHAnsi" w:hAnsiTheme="minorHAnsi" w:cstheme="minorHAnsi"/>
          <w:sz w:val="24"/>
          <w:szCs w:val="24"/>
        </w:rPr>
        <w:t xml:space="preserve"> </w:t>
      </w:r>
      <w:r w:rsidRPr="00FD21C5">
        <w:rPr>
          <w:rFonts w:asciiTheme="minorHAnsi" w:hAnsiTheme="minorHAnsi" w:cstheme="minorHAnsi"/>
          <w:b/>
          <w:bCs/>
          <w:sz w:val="24"/>
          <w:szCs w:val="24"/>
        </w:rPr>
        <w:t>Methode</w:t>
      </w:r>
      <w:r>
        <w:rPr>
          <w:rFonts w:asciiTheme="minorHAnsi" w:hAnsiTheme="minorHAnsi" w:cstheme="minorHAnsi"/>
          <w:sz w:val="24"/>
          <w:szCs w:val="24"/>
        </w:rPr>
        <w:t xml:space="preserve">, denn a) die </w:t>
      </w:r>
      <w:r w:rsidR="009C779C">
        <w:rPr>
          <w:rFonts w:asciiTheme="minorHAnsi" w:hAnsiTheme="minorHAnsi" w:cstheme="minorHAnsi"/>
          <w:sz w:val="24"/>
          <w:szCs w:val="24"/>
        </w:rPr>
        <w:t>_______________</w:t>
      </w:r>
      <w:r>
        <w:rPr>
          <w:rFonts w:asciiTheme="minorHAnsi" w:hAnsiTheme="minorHAnsi" w:cstheme="minorHAnsi"/>
          <w:sz w:val="24"/>
          <w:szCs w:val="24"/>
        </w:rPr>
        <w:t xml:space="preserve"> der </w:t>
      </w:r>
      <w:r w:rsidRPr="00FD21C5">
        <w:rPr>
          <w:rFonts w:asciiTheme="minorHAnsi" w:hAnsiTheme="minorHAnsi" w:cstheme="minorHAnsi"/>
          <w:b/>
          <w:bCs/>
          <w:sz w:val="24"/>
          <w:szCs w:val="24"/>
        </w:rPr>
        <w:t>Entscheidungskriterien</w:t>
      </w:r>
      <w:r>
        <w:rPr>
          <w:rFonts w:asciiTheme="minorHAnsi" w:hAnsiTheme="minorHAnsi" w:cstheme="minorHAnsi"/>
          <w:sz w:val="24"/>
          <w:szCs w:val="24"/>
        </w:rPr>
        <w:t xml:space="preserve">, b) deren </w:t>
      </w:r>
      <w:r w:rsidR="009C779C">
        <w:rPr>
          <w:rFonts w:asciiTheme="minorHAnsi" w:hAnsiTheme="minorHAnsi" w:cstheme="minorHAnsi"/>
          <w:sz w:val="24"/>
          <w:szCs w:val="24"/>
        </w:rPr>
        <w:t xml:space="preserve">_______________ </w:t>
      </w:r>
      <w:r>
        <w:rPr>
          <w:rFonts w:asciiTheme="minorHAnsi" w:hAnsiTheme="minorHAnsi" w:cstheme="minorHAnsi"/>
          <w:sz w:val="24"/>
          <w:szCs w:val="24"/>
        </w:rPr>
        <w:t xml:space="preserve">und c) die </w:t>
      </w:r>
      <w:r w:rsidR="009C779C">
        <w:rPr>
          <w:rFonts w:asciiTheme="minorHAnsi" w:hAnsiTheme="minorHAnsi" w:cstheme="minorHAnsi"/>
          <w:sz w:val="24"/>
          <w:szCs w:val="24"/>
        </w:rPr>
        <w:t xml:space="preserve">_______________ </w:t>
      </w:r>
      <w:r>
        <w:rPr>
          <w:rFonts w:asciiTheme="minorHAnsi" w:hAnsiTheme="minorHAnsi" w:cstheme="minorHAnsi"/>
          <w:sz w:val="24"/>
          <w:szCs w:val="24"/>
        </w:rPr>
        <w:t xml:space="preserve">der </w:t>
      </w:r>
      <w:r w:rsidRPr="00FD21C5">
        <w:rPr>
          <w:rFonts w:asciiTheme="minorHAnsi" w:hAnsiTheme="minorHAnsi" w:cstheme="minorHAnsi"/>
          <w:b/>
          <w:bCs/>
          <w:sz w:val="24"/>
          <w:szCs w:val="24"/>
        </w:rPr>
        <w:t>einzelnen</w:t>
      </w:r>
      <w:r>
        <w:rPr>
          <w:rFonts w:asciiTheme="minorHAnsi" w:hAnsiTheme="minorHAnsi" w:cstheme="minorHAnsi"/>
          <w:sz w:val="24"/>
          <w:szCs w:val="24"/>
        </w:rPr>
        <w:t xml:space="preserve"> </w:t>
      </w:r>
      <w:r w:rsidRPr="00FD21C5">
        <w:rPr>
          <w:rFonts w:asciiTheme="minorHAnsi" w:hAnsiTheme="minorHAnsi" w:cstheme="minorHAnsi"/>
          <w:b/>
          <w:bCs/>
          <w:sz w:val="24"/>
          <w:szCs w:val="24"/>
        </w:rPr>
        <w:t>Handlungsalternativen</w:t>
      </w:r>
      <w:r>
        <w:rPr>
          <w:rFonts w:asciiTheme="minorHAnsi" w:hAnsiTheme="minorHAnsi" w:cstheme="minorHAnsi"/>
          <w:sz w:val="24"/>
          <w:szCs w:val="24"/>
        </w:rPr>
        <w:t xml:space="preserve"> sind </w:t>
      </w:r>
      <w:r w:rsidR="009C779C">
        <w:rPr>
          <w:rFonts w:asciiTheme="minorHAnsi" w:hAnsiTheme="minorHAnsi" w:cstheme="minorHAnsi"/>
          <w:sz w:val="24"/>
          <w:szCs w:val="24"/>
        </w:rPr>
        <w:t xml:space="preserve">_______________ </w:t>
      </w:r>
      <w:r>
        <w:rPr>
          <w:rFonts w:asciiTheme="minorHAnsi" w:hAnsiTheme="minorHAnsi" w:cstheme="minorHAnsi"/>
          <w:sz w:val="24"/>
          <w:szCs w:val="24"/>
        </w:rPr>
        <w:t>Natur.</w:t>
      </w:r>
    </w:p>
    <w:p w14:paraId="4F67FD4E" w14:textId="77777777" w:rsidR="00A047A8" w:rsidRDefault="00A047A8" w:rsidP="00A047A8">
      <w:pPr>
        <w:spacing w:before="60" w:after="120"/>
        <w:rPr>
          <w:rFonts w:ascii="Calibri" w:hAnsi="Calibri" w:cs="Calibri"/>
          <w:bCs/>
          <w:sz w:val="24"/>
          <w:szCs w:val="24"/>
        </w:rPr>
        <w:sectPr w:rsidR="00A047A8" w:rsidSect="00A73BEB">
          <w:pgSz w:w="11906" w:h="16838" w:code="9"/>
          <w:pgMar w:top="1105" w:right="851" w:bottom="993" w:left="851" w:header="567" w:footer="709" w:gutter="0"/>
          <w:cols w:space="454"/>
          <w:titlePg/>
          <w:docGrid w:linePitch="360"/>
        </w:sectPr>
      </w:pPr>
    </w:p>
    <w:p w14:paraId="636D866E" w14:textId="77777777" w:rsidR="00A047A8" w:rsidRPr="004307A3" w:rsidRDefault="00A047A8" w:rsidP="00A047A8">
      <w:pPr>
        <w:spacing w:before="120" w:after="120"/>
        <w:jc w:val="center"/>
        <w:rPr>
          <w:rFonts w:asciiTheme="minorHAnsi" w:hAnsiTheme="minorHAnsi" w:cstheme="minorHAnsi"/>
          <w:b/>
          <w:bCs/>
          <w:sz w:val="24"/>
          <w:szCs w:val="24"/>
          <w:u w:val="words"/>
        </w:rPr>
      </w:pPr>
      <w:r w:rsidRPr="004307A3">
        <w:rPr>
          <w:rFonts w:asciiTheme="minorHAnsi" w:hAnsiTheme="minorHAnsi" w:cstheme="minorHAnsi"/>
          <w:b/>
          <w:bCs/>
          <w:sz w:val="24"/>
          <w:szCs w:val="24"/>
          <w:u w:val="words"/>
        </w:rPr>
        <w:lastRenderedPageBreak/>
        <w:t>Zur Vertiefung (1): Instrumente der Personalauswahl (nach Phasen)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5"/>
        <w:gridCol w:w="2455"/>
        <w:gridCol w:w="2455"/>
        <w:gridCol w:w="2455"/>
        <w:gridCol w:w="2455"/>
        <w:gridCol w:w="2455"/>
      </w:tblGrid>
      <w:tr w:rsidR="00A047A8" w:rsidRPr="00B72156" w14:paraId="390F821B" w14:textId="77777777" w:rsidTr="00240799">
        <w:tc>
          <w:tcPr>
            <w:tcW w:w="14730" w:type="dxa"/>
            <w:gridSpan w:val="6"/>
            <w:shd w:val="clear" w:color="auto" w:fill="F2F2F2" w:themeFill="background1" w:themeFillShade="F2"/>
          </w:tcPr>
          <w:p w14:paraId="7BCB15C8" w14:textId="77777777" w:rsidR="00A047A8" w:rsidRPr="00B72156" w:rsidRDefault="00A047A8" w:rsidP="00240799">
            <w:pPr>
              <w:spacing w:before="120" w:after="120"/>
              <w:jc w:val="center"/>
              <w:rPr>
                <w:rFonts w:asciiTheme="minorHAnsi" w:hAnsiTheme="minorHAnsi" w:cstheme="minorHAnsi"/>
                <w:b/>
                <w:bCs/>
              </w:rPr>
            </w:pPr>
            <w:r w:rsidRPr="00B72156">
              <w:rPr>
                <w:rFonts w:asciiTheme="minorHAnsi" w:hAnsiTheme="minorHAnsi" w:cstheme="minorHAnsi"/>
                <w:b/>
                <w:bCs/>
              </w:rPr>
              <w:t>Instrumente der Personalauswahl</w:t>
            </w:r>
          </w:p>
        </w:tc>
      </w:tr>
      <w:tr w:rsidR="00A047A8" w:rsidRPr="00B72156" w14:paraId="0673104B" w14:textId="77777777" w:rsidTr="002407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2455" w:type="dxa"/>
            <w:tcBorders>
              <w:top w:val="nil"/>
              <w:left w:val="nil"/>
              <w:bottom w:val="nil"/>
              <w:right w:val="nil"/>
            </w:tcBorders>
          </w:tcPr>
          <w:p w14:paraId="22FF27BE" w14:textId="77777777" w:rsidR="00A047A8" w:rsidRPr="00B72156" w:rsidRDefault="00A047A8" w:rsidP="00240799">
            <w:pPr>
              <w:spacing w:before="120" w:after="120"/>
              <w:rPr>
                <w:rFonts w:asciiTheme="minorHAnsi" w:hAnsiTheme="minorHAnsi" w:cstheme="minorHAnsi"/>
              </w:rPr>
            </w:pPr>
          </w:p>
        </w:tc>
        <w:tc>
          <w:tcPr>
            <w:tcW w:w="2455" w:type="dxa"/>
            <w:tcBorders>
              <w:top w:val="nil"/>
              <w:left w:val="nil"/>
              <w:bottom w:val="nil"/>
              <w:right w:val="nil"/>
            </w:tcBorders>
          </w:tcPr>
          <w:p w14:paraId="31A46703" w14:textId="77777777" w:rsidR="00A047A8" w:rsidRPr="00B72156" w:rsidRDefault="00A047A8" w:rsidP="00240799">
            <w:pPr>
              <w:spacing w:before="120" w:after="120"/>
              <w:rPr>
                <w:rFonts w:asciiTheme="minorHAnsi" w:hAnsiTheme="minorHAnsi" w:cstheme="minorHAnsi"/>
              </w:rPr>
            </w:pPr>
          </w:p>
        </w:tc>
        <w:tc>
          <w:tcPr>
            <w:tcW w:w="2455" w:type="dxa"/>
            <w:tcBorders>
              <w:top w:val="nil"/>
              <w:left w:val="nil"/>
              <w:bottom w:val="nil"/>
              <w:right w:val="nil"/>
            </w:tcBorders>
          </w:tcPr>
          <w:p w14:paraId="0B10A068" w14:textId="77777777" w:rsidR="00A047A8" w:rsidRPr="00B72156" w:rsidRDefault="00A047A8" w:rsidP="00240799">
            <w:pPr>
              <w:spacing w:before="120" w:after="120"/>
              <w:rPr>
                <w:rFonts w:asciiTheme="minorHAnsi" w:hAnsiTheme="minorHAnsi" w:cstheme="minorHAnsi"/>
              </w:rPr>
            </w:pPr>
          </w:p>
        </w:tc>
        <w:tc>
          <w:tcPr>
            <w:tcW w:w="2455" w:type="dxa"/>
            <w:tcBorders>
              <w:top w:val="nil"/>
              <w:left w:val="nil"/>
              <w:bottom w:val="nil"/>
              <w:right w:val="nil"/>
            </w:tcBorders>
          </w:tcPr>
          <w:p w14:paraId="17E65FBE" w14:textId="77777777" w:rsidR="00A047A8" w:rsidRPr="00B72156" w:rsidRDefault="00A047A8" w:rsidP="00240799">
            <w:pPr>
              <w:spacing w:before="120" w:after="120"/>
              <w:rPr>
                <w:rFonts w:asciiTheme="minorHAnsi" w:hAnsiTheme="minorHAnsi" w:cstheme="minorHAnsi"/>
              </w:rPr>
            </w:pPr>
          </w:p>
        </w:tc>
        <w:tc>
          <w:tcPr>
            <w:tcW w:w="2455" w:type="dxa"/>
            <w:tcBorders>
              <w:top w:val="nil"/>
              <w:left w:val="nil"/>
              <w:bottom w:val="nil"/>
              <w:right w:val="nil"/>
            </w:tcBorders>
          </w:tcPr>
          <w:p w14:paraId="7BF3CB12" w14:textId="77777777" w:rsidR="00A047A8" w:rsidRPr="00B72156" w:rsidRDefault="00A047A8" w:rsidP="00240799">
            <w:pPr>
              <w:spacing w:before="120" w:after="120"/>
              <w:rPr>
                <w:rFonts w:asciiTheme="minorHAnsi" w:hAnsiTheme="minorHAnsi" w:cstheme="minorHAnsi"/>
              </w:rPr>
            </w:pPr>
          </w:p>
        </w:tc>
        <w:tc>
          <w:tcPr>
            <w:tcW w:w="2455" w:type="dxa"/>
            <w:tcBorders>
              <w:top w:val="nil"/>
              <w:left w:val="nil"/>
              <w:bottom w:val="nil"/>
              <w:right w:val="nil"/>
            </w:tcBorders>
          </w:tcPr>
          <w:p w14:paraId="52C26394" w14:textId="77777777" w:rsidR="00A047A8" w:rsidRPr="00B72156" w:rsidRDefault="00A047A8" w:rsidP="00240799">
            <w:pPr>
              <w:spacing w:before="120" w:after="120"/>
              <w:rPr>
                <w:rFonts w:asciiTheme="minorHAnsi" w:hAnsiTheme="minorHAnsi" w:cstheme="minorHAnsi"/>
              </w:rPr>
            </w:pPr>
          </w:p>
        </w:tc>
      </w:tr>
      <w:tr w:rsidR="00A047A8" w:rsidRPr="00B72156" w14:paraId="6DCD1352" w14:textId="77777777" w:rsidTr="00240799">
        <w:tc>
          <w:tcPr>
            <w:tcW w:w="4910" w:type="dxa"/>
            <w:gridSpan w:val="2"/>
            <w:shd w:val="clear" w:color="auto" w:fill="F2F2F2" w:themeFill="background1" w:themeFillShade="F2"/>
          </w:tcPr>
          <w:p w14:paraId="0744B377" w14:textId="59EE53DC" w:rsidR="00A047A8" w:rsidRPr="00B72156" w:rsidRDefault="00A047A8" w:rsidP="00240799">
            <w:pPr>
              <w:spacing w:before="120" w:after="120"/>
              <w:jc w:val="center"/>
              <w:rPr>
                <w:rFonts w:asciiTheme="minorHAnsi" w:hAnsiTheme="minorHAnsi" w:cstheme="minorHAnsi"/>
              </w:rPr>
            </w:pPr>
            <w:r w:rsidRPr="00B72156">
              <w:rPr>
                <w:rFonts w:asciiTheme="minorHAnsi" w:hAnsiTheme="minorHAnsi" w:cstheme="minorHAnsi"/>
              </w:rPr>
              <w:t xml:space="preserve">① </w:t>
            </w:r>
            <w:r w:rsidR="00055F3B">
              <w:rPr>
                <w:rFonts w:asciiTheme="minorHAnsi" w:hAnsiTheme="minorHAnsi" w:cstheme="minorHAnsi"/>
              </w:rPr>
              <w:t>__________________</w:t>
            </w:r>
          </w:p>
        </w:tc>
        <w:tc>
          <w:tcPr>
            <w:tcW w:w="2455" w:type="dxa"/>
          </w:tcPr>
          <w:p w14:paraId="71A581C4" w14:textId="77777777" w:rsidR="00A047A8" w:rsidRPr="00B72156" w:rsidRDefault="00A047A8" w:rsidP="00240799">
            <w:pPr>
              <w:spacing w:before="120" w:after="120"/>
              <w:rPr>
                <w:rFonts w:asciiTheme="minorHAnsi" w:hAnsiTheme="minorHAnsi" w:cstheme="minorHAnsi"/>
              </w:rPr>
            </w:pPr>
          </w:p>
        </w:tc>
        <w:tc>
          <w:tcPr>
            <w:tcW w:w="7365" w:type="dxa"/>
            <w:gridSpan w:val="3"/>
            <w:shd w:val="clear" w:color="auto" w:fill="F2F2F2" w:themeFill="background1" w:themeFillShade="F2"/>
          </w:tcPr>
          <w:p w14:paraId="75703C7A" w14:textId="3127CFAC" w:rsidR="00A047A8" w:rsidRPr="00B72156" w:rsidRDefault="00A047A8" w:rsidP="00240799">
            <w:pPr>
              <w:spacing w:before="120" w:after="120"/>
              <w:jc w:val="center"/>
              <w:rPr>
                <w:rFonts w:asciiTheme="minorHAnsi" w:hAnsiTheme="minorHAnsi" w:cstheme="minorHAnsi"/>
              </w:rPr>
            </w:pPr>
            <w:r w:rsidRPr="00B72156">
              <w:rPr>
                <w:rFonts w:asciiTheme="minorHAnsi" w:hAnsiTheme="minorHAnsi" w:cstheme="minorHAnsi"/>
              </w:rPr>
              <w:t xml:space="preserve">② </w:t>
            </w:r>
            <w:r w:rsidR="00055F3B">
              <w:rPr>
                <w:rFonts w:asciiTheme="minorHAnsi" w:hAnsiTheme="minorHAnsi" w:cstheme="minorHAnsi"/>
              </w:rPr>
              <w:t xml:space="preserve">_________________ </w:t>
            </w:r>
          </w:p>
        </w:tc>
      </w:tr>
      <w:tr w:rsidR="00A047A8" w:rsidRPr="00B72156" w14:paraId="7A859242" w14:textId="77777777" w:rsidTr="00240799">
        <w:tc>
          <w:tcPr>
            <w:tcW w:w="2455" w:type="dxa"/>
          </w:tcPr>
          <w:p w14:paraId="6F6B2C7E" w14:textId="77777777" w:rsidR="00A047A8" w:rsidRPr="00B72156" w:rsidRDefault="00A047A8" w:rsidP="00240799">
            <w:pPr>
              <w:spacing w:before="120" w:after="120"/>
              <w:rPr>
                <w:rFonts w:asciiTheme="minorHAnsi" w:hAnsiTheme="minorHAnsi" w:cstheme="minorHAnsi"/>
              </w:rPr>
            </w:pPr>
            <w:r w:rsidRPr="00B72156">
              <w:rPr>
                <w:rFonts w:asciiTheme="minorHAnsi" w:hAnsiTheme="minorHAnsi" w:cstheme="minorHAnsi"/>
                <w:noProof/>
              </w:rPr>
              <mc:AlternateContent>
                <mc:Choice Requires="wps">
                  <w:drawing>
                    <wp:anchor distT="0" distB="0" distL="114300" distR="114300" simplePos="0" relativeHeight="251758080" behindDoc="0" locked="0" layoutInCell="1" allowOverlap="1" wp14:anchorId="35241A73" wp14:editId="451786A4">
                      <wp:simplePos x="0" y="0"/>
                      <wp:positionH relativeFrom="column">
                        <wp:posOffset>620049</wp:posOffset>
                      </wp:positionH>
                      <wp:positionV relativeFrom="paragraph">
                        <wp:posOffset>38793</wp:posOffset>
                      </wp:positionV>
                      <wp:extent cx="0" cy="257695"/>
                      <wp:effectExtent l="76200" t="0" r="57150" b="47625"/>
                      <wp:wrapNone/>
                      <wp:docPr id="36" name="Gerade Verbindung mit Pfeil 36"/>
                      <wp:cNvGraphicFramePr/>
                      <a:graphic xmlns:a="http://schemas.openxmlformats.org/drawingml/2006/main">
                        <a:graphicData uri="http://schemas.microsoft.com/office/word/2010/wordprocessingShape">
                          <wps:wsp>
                            <wps:cNvCnPr/>
                            <wps:spPr>
                              <a:xfrm>
                                <a:off x="0" y="0"/>
                                <a:ext cx="0" cy="257695"/>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6C4D5BE" id="_x0000_t32" coordsize="21600,21600" o:spt="32" o:oned="t" path="m,l21600,21600e" filled="f">
                      <v:path arrowok="t" fillok="f" o:connecttype="none"/>
                      <o:lock v:ext="edit" shapetype="t"/>
                    </v:shapetype>
                    <v:shape id="Gerade Verbindung mit Pfeil 36" o:spid="_x0000_s1026" type="#_x0000_t32" style="position:absolute;margin-left:48.8pt;margin-top:3.05pt;width:0;height:20.3pt;z-index:251758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" strokecolor="#4579b8 [3044]" strokeweight="1pt">
                      <v:stroke endarrow="block"/>
                    </v:shape>
                  </w:pict>
                </mc:Fallback>
              </mc:AlternateContent>
            </w:r>
          </w:p>
        </w:tc>
        <w:tc>
          <w:tcPr>
            <w:tcW w:w="2455" w:type="dxa"/>
          </w:tcPr>
          <w:p w14:paraId="7D96D9C7" w14:textId="77777777" w:rsidR="00A047A8" w:rsidRPr="00B72156" w:rsidRDefault="00A047A8" w:rsidP="00240799">
            <w:pPr>
              <w:spacing w:before="120" w:after="120"/>
              <w:rPr>
                <w:rFonts w:asciiTheme="minorHAnsi" w:hAnsiTheme="minorHAnsi" w:cstheme="minorHAnsi"/>
              </w:rPr>
            </w:pPr>
            <w:r w:rsidRPr="00B72156">
              <w:rPr>
                <w:rFonts w:asciiTheme="minorHAnsi" w:hAnsiTheme="minorHAnsi" w:cstheme="minorHAnsi"/>
                <w:noProof/>
              </w:rPr>
              <mc:AlternateContent>
                <mc:Choice Requires="wps">
                  <w:drawing>
                    <wp:anchor distT="0" distB="0" distL="114300" distR="114300" simplePos="0" relativeHeight="251759104" behindDoc="0" locked="0" layoutInCell="1" allowOverlap="1" wp14:anchorId="32952BC1" wp14:editId="1FBC4D5A">
                      <wp:simplePos x="0" y="0"/>
                      <wp:positionH relativeFrom="column">
                        <wp:posOffset>664845</wp:posOffset>
                      </wp:positionH>
                      <wp:positionV relativeFrom="paragraph">
                        <wp:posOffset>38100</wp:posOffset>
                      </wp:positionV>
                      <wp:extent cx="0" cy="257695"/>
                      <wp:effectExtent l="76200" t="0" r="57150" b="47625"/>
                      <wp:wrapNone/>
                      <wp:docPr id="37" name="Gerade Verbindung mit Pfeil 37"/>
                      <wp:cNvGraphicFramePr/>
                      <a:graphic xmlns:a="http://schemas.openxmlformats.org/drawingml/2006/main">
                        <a:graphicData uri="http://schemas.microsoft.com/office/word/2010/wordprocessingShape">
                          <wps:wsp>
                            <wps:cNvCnPr/>
                            <wps:spPr>
                              <a:xfrm>
                                <a:off x="0" y="0"/>
                                <a:ext cx="0" cy="257695"/>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41A8D7" id="Gerade Verbindung mit Pfeil 37" o:spid="_x0000_s1026" type="#_x0000_t32" style="position:absolute;margin-left:52.35pt;margin-top:3pt;width:0;height:20.3pt;z-index:251759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" strokecolor="#4579b8 [3044]" strokeweight="1pt">
                      <v:stroke endarrow="block"/>
                    </v:shape>
                  </w:pict>
                </mc:Fallback>
              </mc:AlternateContent>
            </w:r>
          </w:p>
        </w:tc>
        <w:tc>
          <w:tcPr>
            <w:tcW w:w="2455" w:type="dxa"/>
          </w:tcPr>
          <w:p w14:paraId="1F2D98D0" w14:textId="77777777" w:rsidR="00A047A8" w:rsidRPr="00B72156" w:rsidRDefault="00A047A8" w:rsidP="00240799">
            <w:pPr>
              <w:spacing w:before="120" w:after="120"/>
              <w:rPr>
                <w:rFonts w:asciiTheme="minorHAnsi" w:hAnsiTheme="minorHAnsi" w:cstheme="minorHAnsi"/>
              </w:rPr>
            </w:pPr>
          </w:p>
        </w:tc>
        <w:tc>
          <w:tcPr>
            <w:tcW w:w="2455" w:type="dxa"/>
          </w:tcPr>
          <w:p w14:paraId="334C1E3C" w14:textId="77777777" w:rsidR="00A047A8" w:rsidRPr="00B72156" w:rsidRDefault="00A047A8" w:rsidP="00240799">
            <w:pPr>
              <w:spacing w:before="120" w:after="120"/>
              <w:rPr>
                <w:rFonts w:asciiTheme="minorHAnsi" w:hAnsiTheme="minorHAnsi" w:cstheme="minorHAnsi"/>
              </w:rPr>
            </w:pPr>
            <w:r w:rsidRPr="00B72156">
              <w:rPr>
                <w:rFonts w:asciiTheme="minorHAnsi" w:hAnsiTheme="minorHAnsi" w:cstheme="minorHAnsi"/>
                <w:noProof/>
              </w:rPr>
              <mc:AlternateContent>
                <mc:Choice Requires="wps">
                  <w:drawing>
                    <wp:anchor distT="0" distB="0" distL="114300" distR="114300" simplePos="0" relativeHeight="251760128" behindDoc="0" locked="0" layoutInCell="1" allowOverlap="1" wp14:anchorId="15F03F0E" wp14:editId="3CAFA8E5">
                      <wp:simplePos x="0" y="0"/>
                      <wp:positionH relativeFrom="column">
                        <wp:posOffset>661728</wp:posOffset>
                      </wp:positionH>
                      <wp:positionV relativeFrom="paragraph">
                        <wp:posOffset>28748</wp:posOffset>
                      </wp:positionV>
                      <wp:extent cx="0" cy="257695"/>
                      <wp:effectExtent l="76200" t="0" r="57150" b="47625"/>
                      <wp:wrapNone/>
                      <wp:docPr id="38" name="Gerade Verbindung mit Pfeil 38"/>
                      <wp:cNvGraphicFramePr/>
                      <a:graphic xmlns:a="http://schemas.openxmlformats.org/drawingml/2006/main">
                        <a:graphicData uri="http://schemas.microsoft.com/office/word/2010/wordprocessingShape">
                          <wps:wsp>
                            <wps:cNvCnPr/>
                            <wps:spPr>
                              <a:xfrm>
                                <a:off x="0" y="0"/>
                                <a:ext cx="0" cy="257695"/>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FB0C1B" id="Gerade Verbindung mit Pfeil 38" o:spid="_x0000_s1026" type="#_x0000_t32" style="position:absolute;margin-left:52.1pt;margin-top:2.25pt;width:0;height:20.3pt;z-index:251760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" strokecolor="#4579b8 [3044]" strokeweight="1pt">
                      <v:stroke endarrow="block"/>
                    </v:shape>
                  </w:pict>
                </mc:Fallback>
              </mc:AlternateContent>
            </w:r>
          </w:p>
        </w:tc>
        <w:tc>
          <w:tcPr>
            <w:tcW w:w="2455" w:type="dxa"/>
          </w:tcPr>
          <w:p w14:paraId="0A309FE5" w14:textId="77777777" w:rsidR="00A047A8" w:rsidRPr="00B72156" w:rsidRDefault="00A047A8" w:rsidP="00240799">
            <w:pPr>
              <w:spacing w:before="120" w:after="120"/>
              <w:rPr>
                <w:rFonts w:asciiTheme="minorHAnsi" w:hAnsiTheme="minorHAnsi" w:cstheme="minorHAnsi"/>
              </w:rPr>
            </w:pPr>
            <w:r w:rsidRPr="00B72156">
              <w:rPr>
                <w:rFonts w:asciiTheme="minorHAnsi" w:hAnsiTheme="minorHAnsi" w:cstheme="minorHAnsi"/>
                <w:noProof/>
              </w:rPr>
              <mc:AlternateContent>
                <mc:Choice Requires="wps">
                  <w:drawing>
                    <wp:anchor distT="0" distB="0" distL="114300" distR="114300" simplePos="0" relativeHeight="251761152" behindDoc="0" locked="0" layoutInCell="1" allowOverlap="1" wp14:anchorId="39EF247F" wp14:editId="2657E4AB">
                      <wp:simplePos x="0" y="0"/>
                      <wp:positionH relativeFrom="column">
                        <wp:posOffset>723842</wp:posOffset>
                      </wp:positionH>
                      <wp:positionV relativeFrom="paragraph">
                        <wp:posOffset>28748</wp:posOffset>
                      </wp:positionV>
                      <wp:extent cx="0" cy="257695"/>
                      <wp:effectExtent l="76200" t="0" r="57150" b="47625"/>
                      <wp:wrapNone/>
                      <wp:docPr id="39" name="Gerade Verbindung mit Pfeil 39"/>
                      <wp:cNvGraphicFramePr/>
                      <a:graphic xmlns:a="http://schemas.openxmlformats.org/drawingml/2006/main">
                        <a:graphicData uri="http://schemas.microsoft.com/office/word/2010/wordprocessingShape">
                          <wps:wsp>
                            <wps:cNvCnPr/>
                            <wps:spPr>
                              <a:xfrm>
                                <a:off x="0" y="0"/>
                                <a:ext cx="0" cy="257695"/>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CB08A6" id="Gerade Verbindung mit Pfeil 39" o:spid="_x0000_s1026" type="#_x0000_t32" style="position:absolute;margin-left:57pt;margin-top:2.25pt;width:0;height:20.3pt;z-index:251761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" strokecolor="#4579b8 [3044]" strokeweight="1pt">
                      <v:stroke endarrow="block"/>
                    </v:shape>
                  </w:pict>
                </mc:Fallback>
              </mc:AlternateContent>
            </w:r>
          </w:p>
        </w:tc>
        <w:tc>
          <w:tcPr>
            <w:tcW w:w="2455" w:type="dxa"/>
          </w:tcPr>
          <w:p w14:paraId="0672BB3C" w14:textId="77777777" w:rsidR="00A047A8" w:rsidRPr="00B72156" w:rsidRDefault="00A047A8" w:rsidP="00240799">
            <w:pPr>
              <w:spacing w:before="120" w:after="120"/>
              <w:rPr>
                <w:rFonts w:asciiTheme="minorHAnsi" w:hAnsiTheme="minorHAnsi" w:cstheme="minorHAnsi"/>
              </w:rPr>
            </w:pPr>
            <w:r w:rsidRPr="00B72156">
              <w:rPr>
                <w:rFonts w:asciiTheme="minorHAnsi" w:hAnsiTheme="minorHAnsi" w:cstheme="minorHAnsi"/>
                <w:noProof/>
              </w:rPr>
              <mc:AlternateContent>
                <mc:Choice Requires="wps">
                  <w:drawing>
                    <wp:anchor distT="0" distB="0" distL="114300" distR="114300" simplePos="0" relativeHeight="251762176" behindDoc="0" locked="0" layoutInCell="1" allowOverlap="1" wp14:anchorId="14EC475F" wp14:editId="477AB36B">
                      <wp:simplePos x="0" y="0"/>
                      <wp:positionH relativeFrom="column">
                        <wp:posOffset>743354</wp:posOffset>
                      </wp:positionH>
                      <wp:positionV relativeFrom="paragraph">
                        <wp:posOffset>45200</wp:posOffset>
                      </wp:positionV>
                      <wp:extent cx="0" cy="257695"/>
                      <wp:effectExtent l="76200" t="0" r="57150" b="47625"/>
                      <wp:wrapNone/>
                      <wp:docPr id="40" name="Gerade Verbindung mit Pfeil 40"/>
                      <wp:cNvGraphicFramePr/>
                      <a:graphic xmlns:a="http://schemas.openxmlformats.org/drawingml/2006/main">
                        <a:graphicData uri="http://schemas.microsoft.com/office/word/2010/wordprocessingShape">
                          <wps:wsp>
                            <wps:cNvCnPr/>
                            <wps:spPr>
                              <a:xfrm>
                                <a:off x="0" y="0"/>
                                <a:ext cx="0" cy="257695"/>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79B9E4" id="Gerade Verbindung mit Pfeil 40" o:spid="_x0000_s1026" type="#_x0000_t32" style="position:absolute;margin-left:58.55pt;margin-top:3.55pt;width:0;height:20.3pt;z-index:251762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" strokecolor="#4579b8 [3044]" strokeweight="1pt">
                      <v:stroke endarrow="block"/>
                    </v:shape>
                  </w:pict>
                </mc:Fallback>
              </mc:AlternateContent>
            </w:r>
          </w:p>
        </w:tc>
      </w:tr>
      <w:tr w:rsidR="00A047A8" w:rsidRPr="00B72156" w14:paraId="1BD356B3" w14:textId="77777777" w:rsidTr="00240799">
        <w:tc>
          <w:tcPr>
            <w:tcW w:w="2455" w:type="dxa"/>
          </w:tcPr>
          <w:p w14:paraId="7148E748" w14:textId="77777777" w:rsidR="00A047A8" w:rsidRPr="00B72156" w:rsidRDefault="00A047A8" w:rsidP="001E1715">
            <w:pPr>
              <w:spacing w:before="120"/>
              <w:jc w:val="center"/>
              <w:rPr>
                <w:rFonts w:asciiTheme="minorHAnsi" w:hAnsiTheme="minorHAnsi" w:cstheme="minorHAnsi"/>
                <w:b/>
                <w:bCs/>
              </w:rPr>
            </w:pPr>
            <w:r w:rsidRPr="00B72156">
              <w:rPr>
                <w:rFonts w:asciiTheme="minorHAnsi" w:hAnsiTheme="minorHAnsi" w:cstheme="minorHAnsi"/>
                <w:b/>
                <w:bCs/>
              </w:rPr>
              <w:t>Bewerbungs-</w:t>
            </w:r>
          </w:p>
          <w:p w14:paraId="14DDB85C" w14:textId="77777777" w:rsidR="00A047A8" w:rsidRPr="00B72156" w:rsidRDefault="00A047A8" w:rsidP="00240799">
            <w:pPr>
              <w:spacing w:before="120" w:after="120"/>
              <w:jc w:val="center"/>
              <w:rPr>
                <w:rFonts w:asciiTheme="minorHAnsi" w:hAnsiTheme="minorHAnsi" w:cstheme="minorHAnsi"/>
              </w:rPr>
            </w:pPr>
            <w:r w:rsidRPr="00B72156">
              <w:rPr>
                <w:rFonts w:asciiTheme="minorHAnsi" w:hAnsiTheme="minorHAnsi" w:cstheme="minorHAnsi"/>
                <w:b/>
                <w:bCs/>
              </w:rPr>
              <w:t>Unterlagen</w:t>
            </w:r>
          </w:p>
        </w:tc>
        <w:tc>
          <w:tcPr>
            <w:tcW w:w="2455" w:type="dxa"/>
          </w:tcPr>
          <w:p w14:paraId="18F65700" w14:textId="77777777" w:rsidR="00A047A8" w:rsidRPr="00B72156" w:rsidRDefault="00A047A8" w:rsidP="001E1715">
            <w:pPr>
              <w:spacing w:before="120"/>
              <w:jc w:val="center"/>
              <w:rPr>
                <w:rFonts w:asciiTheme="minorHAnsi" w:hAnsiTheme="minorHAnsi" w:cstheme="minorHAnsi"/>
                <w:b/>
                <w:bCs/>
              </w:rPr>
            </w:pPr>
            <w:r w:rsidRPr="00B72156">
              <w:rPr>
                <w:rFonts w:asciiTheme="minorHAnsi" w:hAnsiTheme="minorHAnsi" w:cstheme="minorHAnsi"/>
                <w:b/>
                <w:bCs/>
              </w:rPr>
              <w:t>Mögliche weitere</w:t>
            </w:r>
          </w:p>
          <w:p w14:paraId="3D74499B" w14:textId="77777777" w:rsidR="00A047A8" w:rsidRPr="00B72156" w:rsidRDefault="00A047A8" w:rsidP="00240799">
            <w:pPr>
              <w:spacing w:before="120" w:after="120"/>
              <w:jc w:val="center"/>
              <w:rPr>
                <w:rFonts w:asciiTheme="minorHAnsi" w:hAnsiTheme="minorHAnsi" w:cstheme="minorHAnsi"/>
              </w:rPr>
            </w:pPr>
            <w:r w:rsidRPr="00B72156">
              <w:rPr>
                <w:rFonts w:asciiTheme="minorHAnsi" w:hAnsiTheme="minorHAnsi" w:cstheme="minorHAnsi"/>
                <w:b/>
                <w:bCs/>
              </w:rPr>
              <w:t>Instrumente</w:t>
            </w:r>
          </w:p>
        </w:tc>
        <w:tc>
          <w:tcPr>
            <w:tcW w:w="2455" w:type="dxa"/>
          </w:tcPr>
          <w:p w14:paraId="31389866" w14:textId="77777777" w:rsidR="00A047A8" w:rsidRPr="00B72156" w:rsidRDefault="00A047A8" w:rsidP="00240799">
            <w:pPr>
              <w:spacing w:before="120" w:after="120"/>
              <w:jc w:val="center"/>
              <w:rPr>
                <w:rFonts w:asciiTheme="minorHAnsi" w:hAnsiTheme="minorHAnsi" w:cstheme="minorHAnsi"/>
              </w:rPr>
            </w:pPr>
          </w:p>
        </w:tc>
        <w:tc>
          <w:tcPr>
            <w:tcW w:w="2455" w:type="dxa"/>
          </w:tcPr>
          <w:p w14:paraId="633B59C5" w14:textId="77777777" w:rsidR="00A047A8" w:rsidRPr="00B72156" w:rsidRDefault="00A047A8" w:rsidP="001E1715">
            <w:pPr>
              <w:spacing w:before="120"/>
              <w:jc w:val="center"/>
              <w:rPr>
                <w:rFonts w:asciiTheme="minorHAnsi" w:hAnsiTheme="minorHAnsi" w:cstheme="minorHAnsi"/>
                <w:b/>
                <w:bCs/>
              </w:rPr>
            </w:pPr>
            <w:r w:rsidRPr="00B72156">
              <w:rPr>
                <w:rFonts w:asciiTheme="minorHAnsi" w:hAnsiTheme="minorHAnsi" w:cstheme="minorHAnsi"/>
                <w:b/>
                <w:bCs/>
              </w:rPr>
              <w:t>Vorstellungs-</w:t>
            </w:r>
          </w:p>
          <w:p w14:paraId="76EFB6CD" w14:textId="77777777" w:rsidR="00A047A8" w:rsidRPr="00B72156" w:rsidRDefault="00A047A8" w:rsidP="00240799">
            <w:pPr>
              <w:spacing w:before="120" w:after="120"/>
              <w:jc w:val="center"/>
              <w:rPr>
                <w:rFonts w:asciiTheme="minorHAnsi" w:hAnsiTheme="minorHAnsi" w:cstheme="minorHAnsi"/>
              </w:rPr>
            </w:pPr>
            <w:r w:rsidRPr="00B72156">
              <w:rPr>
                <w:rFonts w:asciiTheme="minorHAnsi" w:hAnsiTheme="minorHAnsi" w:cstheme="minorHAnsi"/>
                <w:b/>
                <w:bCs/>
              </w:rPr>
              <w:t>gespräch</w:t>
            </w:r>
          </w:p>
        </w:tc>
        <w:tc>
          <w:tcPr>
            <w:tcW w:w="2455" w:type="dxa"/>
          </w:tcPr>
          <w:p w14:paraId="6544C750" w14:textId="77777777" w:rsidR="00A047A8" w:rsidRPr="00B72156" w:rsidRDefault="00A047A8" w:rsidP="001E1715">
            <w:pPr>
              <w:spacing w:before="120"/>
              <w:jc w:val="center"/>
              <w:rPr>
                <w:rFonts w:asciiTheme="minorHAnsi" w:hAnsiTheme="minorHAnsi" w:cstheme="minorHAnsi"/>
                <w:b/>
                <w:bCs/>
              </w:rPr>
            </w:pPr>
            <w:r w:rsidRPr="00B72156">
              <w:rPr>
                <w:rFonts w:asciiTheme="minorHAnsi" w:hAnsiTheme="minorHAnsi" w:cstheme="minorHAnsi"/>
                <w:b/>
                <w:bCs/>
              </w:rPr>
              <w:t>Test-</w:t>
            </w:r>
          </w:p>
          <w:p w14:paraId="1A9F372F" w14:textId="77777777" w:rsidR="00A047A8" w:rsidRPr="00B72156" w:rsidRDefault="00A047A8" w:rsidP="00240799">
            <w:pPr>
              <w:spacing w:before="120" w:after="120"/>
              <w:jc w:val="center"/>
              <w:rPr>
                <w:rFonts w:asciiTheme="minorHAnsi" w:hAnsiTheme="minorHAnsi" w:cstheme="minorHAnsi"/>
              </w:rPr>
            </w:pPr>
            <w:r w:rsidRPr="00B72156">
              <w:rPr>
                <w:rFonts w:asciiTheme="minorHAnsi" w:hAnsiTheme="minorHAnsi" w:cstheme="minorHAnsi"/>
                <w:b/>
                <w:bCs/>
              </w:rPr>
              <w:t>verfahren</w:t>
            </w:r>
          </w:p>
        </w:tc>
        <w:tc>
          <w:tcPr>
            <w:tcW w:w="2455" w:type="dxa"/>
          </w:tcPr>
          <w:p w14:paraId="6914C7DC" w14:textId="77777777" w:rsidR="00A047A8" w:rsidRPr="00B72156" w:rsidRDefault="00A047A8" w:rsidP="001E1715">
            <w:pPr>
              <w:spacing w:before="120"/>
              <w:jc w:val="center"/>
              <w:rPr>
                <w:rFonts w:asciiTheme="minorHAnsi" w:hAnsiTheme="minorHAnsi" w:cstheme="minorHAnsi"/>
                <w:b/>
                <w:bCs/>
              </w:rPr>
            </w:pPr>
            <w:r w:rsidRPr="00B72156">
              <w:rPr>
                <w:rFonts w:asciiTheme="minorHAnsi" w:hAnsiTheme="minorHAnsi" w:cstheme="minorHAnsi"/>
                <w:b/>
                <w:bCs/>
              </w:rPr>
              <w:t>Weitere</w:t>
            </w:r>
          </w:p>
          <w:p w14:paraId="5D442F31" w14:textId="77777777" w:rsidR="00A047A8" w:rsidRPr="00B72156" w:rsidRDefault="00A047A8" w:rsidP="00240799">
            <w:pPr>
              <w:spacing w:before="120" w:after="120"/>
              <w:jc w:val="center"/>
              <w:rPr>
                <w:rFonts w:asciiTheme="minorHAnsi" w:hAnsiTheme="minorHAnsi" w:cstheme="minorHAnsi"/>
              </w:rPr>
            </w:pPr>
            <w:r w:rsidRPr="00B72156">
              <w:rPr>
                <w:rFonts w:asciiTheme="minorHAnsi" w:hAnsiTheme="minorHAnsi" w:cstheme="minorHAnsi"/>
                <w:b/>
                <w:bCs/>
              </w:rPr>
              <w:t>Instrumente</w:t>
            </w:r>
          </w:p>
        </w:tc>
      </w:tr>
      <w:tr w:rsidR="00A047A8" w:rsidRPr="00B72156" w14:paraId="14353554" w14:textId="77777777" w:rsidTr="00240799">
        <w:tc>
          <w:tcPr>
            <w:tcW w:w="2455" w:type="dxa"/>
            <w:tcBorders>
              <w:bottom w:val="dotted" w:sz="4" w:space="0" w:color="auto"/>
            </w:tcBorders>
          </w:tcPr>
          <w:p w14:paraId="15B1DA16"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noProof/>
              </w:rPr>
              <mc:AlternateContent>
                <mc:Choice Requires="wps">
                  <w:drawing>
                    <wp:anchor distT="0" distB="0" distL="114300" distR="114300" simplePos="0" relativeHeight="251763200" behindDoc="0" locked="0" layoutInCell="1" allowOverlap="1" wp14:anchorId="4941FAA5" wp14:editId="03395F91">
                      <wp:simplePos x="0" y="0"/>
                      <wp:positionH relativeFrom="column">
                        <wp:posOffset>619760</wp:posOffset>
                      </wp:positionH>
                      <wp:positionV relativeFrom="paragraph">
                        <wp:posOffset>23322</wp:posOffset>
                      </wp:positionV>
                      <wp:extent cx="0" cy="257695"/>
                      <wp:effectExtent l="76200" t="0" r="57150" b="47625"/>
                      <wp:wrapNone/>
                      <wp:docPr id="41" name="Gerade Verbindung mit Pfeil 41"/>
                      <wp:cNvGraphicFramePr/>
                      <a:graphic xmlns:a="http://schemas.openxmlformats.org/drawingml/2006/main">
                        <a:graphicData uri="http://schemas.microsoft.com/office/word/2010/wordprocessingShape">
                          <wps:wsp>
                            <wps:cNvCnPr/>
                            <wps:spPr>
                              <a:xfrm>
                                <a:off x="0" y="0"/>
                                <a:ext cx="0" cy="257695"/>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3F294C" id="Gerade Verbindung mit Pfeil 41" o:spid="_x0000_s1026" type="#_x0000_t32" style="position:absolute;margin-left:48.8pt;margin-top:1.85pt;width:0;height:20.3pt;z-index:251763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" strokecolor="#4579b8 [3044]">
                      <v:stroke dashstyle="dash" endarrow="block"/>
                    </v:shape>
                  </w:pict>
                </mc:Fallback>
              </mc:AlternateContent>
            </w:r>
          </w:p>
        </w:tc>
        <w:tc>
          <w:tcPr>
            <w:tcW w:w="2455" w:type="dxa"/>
            <w:tcBorders>
              <w:bottom w:val="dotted" w:sz="4" w:space="0" w:color="auto"/>
            </w:tcBorders>
          </w:tcPr>
          <w:p w14:paraId="6308354A" w14:textId="77777777" w:rsidR="00A047A8" w:rsidRPr="00B72156" w:rsidRDefault="00A047A8" w:rsidP="00240799">
            <w:pPr>
              <w:spacing w:before="120"/>
              <w:jc w:val="center"/>
              <w:rPr>
                <w:rFonts w:asciiTheme="minorHAnsi" w:hAnsiTheme="minorHAnsi" w:cstheme="minorHAnsi"/>
                <w:sz w:val="20"/>
              </w:rPr>
            </w:pPr>
            <w:r w:rsidRPr="00B72156">
              <w:rPr>
                <w:rFonts w:asciiTheme="minorHAnsi" w:hAnsiTheme="minorHAnsi" w:cstheme="minorHAnsi"/>
                <w:noProof/>
              </w:rPr>
              <mc:AlternateContent>
                <mc:Choice Requires="wps">
                  <w:drawing>
                    <wp:anchor distT="0" distB="0" distL="114300" distR="114300" simplePos="0" relativeHeight="251764224" behindDoc="0" locked="0" layoutInCell="1" allowOverlap="1" wp14:anchorId="4B13E610" wp14:editId="556DC9FB">
                      <wp:simplePos x="0" y="0"/>
                      <wp:positionH relativeFrom="column">
                        <wp:posOffset>640254</wp:posOffset>
                      </wp:positionH>
                      <wp:positionV relativeFrom="paragraph">
                        <wp:posOffset>22860</wp:posOffset>
                      </wp:positionV>
                      <wp:extent cx="0" cy="257695"/>
                      <wp:effectExtent l="76200" t="0" r="57150" b="47625"/>
                      <wp:wrapNone/>
                      <wp:docPr id="42" name="Gerade Verbindung mit Pfeil 42"/>
                      <wp:cNvGraphicFramePr/>
                      <a:graphic xmlns:a="http://schemas.openxmlformats.org/drawingml/2006/main">
                        <a:graphicData uri="http://schemas.microsoft.com/office/word/2010/wordprocessingShape">
                          <wps:wsp>
                            <wps:cNvCnPr/>
                            <wps:spPr>
                              <a:xfrm>
                                <a:off x="0" y="0"/>
                                <a:ext cx="0" cy="257695"/>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C833C5" id="Gerade Verbindung mit Pfeil 42" o:spid="_x0000_s1026" type="#_x0000_t32" style="position:absolute;margin-left:50.4pt;margin-top:1.8pt;width:0;height:20.3pt;z-index:251764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" strokecolor="#4579b8 [3044]">
                      <v:stroke dashstyle="dash" endarrow="block"/>
                    </v:shape>
                  </w:pict>
                </mc:Fallback>
              </mc:AlternateContent>
            </w:r>
          </w:p>
        </w:tc>
        <w:tc>
          <w:tcPr>
            <w:tcW w:w="2455" w:type="dxa"/>
          </w:tcPr>
          <w:p w14:paraId="4CF133AB" w14:textId="77777777" w:rsidR="00A047A8" w:rsidRPr="00B72156" w:rsidRDefault="00A047A8" w:rsidP="00240799">
            <w:pPr>
              <w:spacing w:before="120" w:after="120"/>
              <w:jc w:val="center"/>
              <w:rPr>
                <w:rFonts w:asciiTheme="minorHAnsi" w:hAnsiTheme="minorHAnsi" w:cstheme="minorHAnsi"/>
                <w:sz w:val="20"/>
              </w:rPr>
            </w:pPr>
          </w:p>
        </w:tc>
        <w:tc>
          <w:tcPr>
            <w:tcW w:w="2455" w:type="dxa"/>
            <w:tcBorders>
              <w:bottom w:val="dotted" w:sz="4" w:space="0" w:color="auto"/>
            </w:tcBorders>
          </w:tcPr>
          <w:p w14:paraId="5C581484" w14:textId="77777777" w:rsidR="00A047A8" w:rsidRPr="00B72156" w:rsidRDefault="00A047A8" w:rsidP="00240799">
            <w:pPr>
              <w:spacing w:before="120"/>
              <w:jc w:val="center"/>
              <w:rPr>
                <w:rFonts w:asciiTheme="minorHAnsi" w:hAnsiTheme="minorHAnsi" w:cstheme="minorHAnsi"/>
                <w:sz w:val="20"/>
              </w:rPr>
            </w:pPr>
            <w:r w:rsidRPr="00B72156">
              <w:rPr>
                <w:rFonts w:asciiTheme="minorHAnsi" w:hAnsiTheme="minorHAnsi" w:cstheme="minorHAnsi"/>
                <w:noProof/>
              </w:rPr>
              <mc:AlternateContent>
                <mc:Choice Requires="wps">
                  <w:drawing>
                    <wp:anchor distT="0" distB="0" distL="114300" distR="114300" simplePos="0" relativeHeight="251765248" behindDoc="0" locked="0" layoutInCell="1" allowOverlap="1" wp14:anchorId="6FEA8EAD" wp14:editId="147083A7">
                      <wp:simplePos x="0" y="0"/>
                      <wp:positionH relativeFrom="column">
                        <wp:posOffset>647815</wp:posOffset>
                      </wp:positionH>
                      <wp:positionV relativeFrom="paragraph">
                        <wp:posOffset>31173</wp:posOffset>
                      </wp:positionV>
                      <wp:extent cx="0" cy="257695"/>
                      <wp:effectExtent l="76200" t="0" r="57150" b="47625"/>
                      <wp:wrapNone/>
                      <wp:docPr id="84" name="Gerade Verbindung mit Pfeil 84"/>
                      <wp:cNvGraphicFramePr/>
                      <a:graphic xmlns:a="http://schemas.openxmlformats.org/drawingml/2006/main">
                        <a:graphicData uri="http://schemas.microsoft.com/office/word/2010/wordprocessingShape">
                          <wps:wsp>
                            <wps:cNvCnPr/>
                            <wps:spPr>
                              <a:xfrm>
                                <a:off x="0" y="0"/>
                                <a:ext cx="0" cy="257695"/>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F334A3" id="Gerade Verbindung mit Pfeil 84" o:spid="_x0000_s1026" type="#_x0000_t32" style="position:absolute;margin-left:51pt;margin-top:2.45pt;width:0;height:20.3pt;z-index:251765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" strokecolor="#4579b8 [3044]">
                      <v:stroke dashstyle="dash" endarrow="block"/>
                    </v:shape>
                  </w:pict>
                </mc:Fallback>
              </mc:AlternateContent>
            </w:r>
          </w:p>
        </w:tc>
        <w:tc>
          <w:tcPr>
            <w:tcW w:w="2455" w:type="dxa"/>
            <w:tcBorders>
              <w:bottom w:val="dotted" w:sz="4" w:space="0" w:color="auto"/>
            </w:tcBorders>
          </w:tcPr>
          <w:p w14:paraId="3A17ED49" w14:textId="77777777" w:rsidR="00A047A8" w:rsidRPr="00B72156" w:rsidRDefault="00A047A8" w:rsidP="00240799">
            <w:pPr>
              <w:spacing w:before="120"/>
              <w:jc w:val="center"/>
              <w:rPr>
                <w:rFonts w:asciiTheme="minorHAnsi" w:hAnsiTheme="minorHAnsi" w:cstheme="minorHAnsi"/>
                <w:sz w:val="20"/>
              </w:rPr>
            </w:pPr>
            <w:r w:rsidRPr="00B72156">
              <w:rPr>
                <w:rFonts w:asciiTheme="minorHAnsi" w:hAnsiTheme="minorHAnsi" w:cstheme="minorHAnsi"/>
                <w:noProof/>
              </w:rPr>
              <mc:AlternateContent>
                <mc:Choice Requires="wps">
                  <w:drawing>
                    <wp:anchor distT="0" distB="0" distL="114300" distR="114300" simplePos="0" relativeHeight="251766272" behindDoc="0" locked="0" layoutInCell="1" allowOverlap="1" wp14:anchorId="3B775A6F" wp14:editId="6CD53A13">
                      <wp:simplePos x="0" y="0"/>
                      <wp:positionH relativeFrom="column">
                        <wp:posOffset>726382</wp:posOffset>
                      </wp:positionH>
                      <wp:positionV relativeFrom="paragraph">
                        <wp:posOffset>22802</wp:posOffset>
                      </wp:positionV>
                      <wp:extent cx="0" cy="257695"/>
                      <wp:effectExtent l="76200" t="0" r="57150" b="47625"/>
                      <wp:wrapNone/>
                      <wp:docPr id="85" name="Gerade Verbindung mit Pfeil 85"/>
                      <wp:cNvGraphicFramePr/>
                      <a:graphic xmlns:a="http://schemas.openxmlformats.org/drawingml/2006/main">
                        <a:graphicData uri="http://schemas.microsoft.com/office/word/2010/wordprocessingShape">
                          <wps:wsp>
                            <wps:cNvCnPr/>
                            <wps:spPr>
                              <a:xfrm>
                                <a:off x="0" y="0"/>
                                <a:ext cx="0" cy="257695"/>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B0027E" id="Gerade Verbindung mit Pfeil 85" o:spid="_x0000_s1026" type="#_x0000_t32" style="position:absolute;margin-left:57.2pt;margin-top:1.8pt;width:0;height:20.3pt;z-index:251766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" strokecolor="#4579b8 [3044]">
                      <v:stroke dashstyle="dash" endarrow="block"/>
                    </v:shape>
                  </w:pict>
                </mc:Fallback>
              </mc:AlternateContent>
            </w:r>
          </w:p>
        </w:tc>
        <w:tc>
          <w:tcPr>
            <w:tcW w:w="2455" w:type="dxa"/>
            <w:tcBorders>
              <w:bottom w:val="dotted" w:sz="4" w:space="0" w:color="auto"/>
            </w:tcBorders>
          </w:tcPr>
          <w:p w14:paraId="42F6E17C" w14:textId="77777777" w:rsidR="00A047A8" w:rsidRPr="00B72156" w:rsidRDefault="00A047A8" w:rsidP="00240799">
            <w:pPr>
              <w:spacing w:before="120"/>
              <w:jc w:val="center"/>
              <w:rPr>
                <w:rFonts w:asciiTheme="minorHAnsi" w:hAnsiTheme="minorHAnsi" w:cstheme="minorHAnsi"/>
                <w:sz w:val="20"/>
              </w:rPr>
            </w:pPr>
            <w:r w:rsidRPr="00B72156">
              <w:rPr>
                <w:rFonts w:asciiTheme="minorHAnsi" w:hAnsiTheme="minorHAnsi" w:cstheme="minorHAnsi"/>
                <w:noProof/>
              </w:rPr>
              <mc:AlternateContent>
                <mc:Choice Requires="wps">
                  <w:drawing>
                    <wp:anchor distT="0" distB="0" distL="114300" distR="114300" simplePos="0" relativeHeight="251767296" behindDoc="0" locked="0" layoutInCell="1" allowOverlap="1" wp14:anchorId="4B21DE5E" wp14:editId="6D5C928A">
                      <wp:simplePos x="0" y="0"/>
                      <wp:positionH relativeFrom="column">
                        <wp:posOffset>714432</wp:posOffset>
                      </wp:positionH>
                      <wp:positionV relativeFrom="paragraph">
                        <wp:posOffset>22225</wp:posOffset>
                      </wp:positionV>
                      <wp:extent cx="0" cy="257695"/>
                      <wp:effectExtent l="76200" t="0" r="57150" b="47625"/>
                      <wp:wrapNone/>
                      <wp:docPr id="86" name="Gerade Verbindung mit Pfeil 86"/>
                      <wp:cNvGraphicFramePr/>
                      <a:graphic xmlns:a="http://schemas.openxmlformats.org/drawingml/2006/main">
                        <a:graphicData uri="http://schemas.microsoft.com/office/word/2010/wordprocessingShape">
                          <wps:wsp>
                            <wps:cNvCnPr/>
                            <wps:spPr>
                              <a:xfrm>
                                <a:off x="0" y="0"/>
                                <a:ext cx="0" cy="257695"/>
                              </a:xfrm>
                              <a:prstGeom prst="straightConnector1">
                                <a:avLst/>
                              </a:prstGeom>
                              <a:ln>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C6DFB4" id="Gerade Verbindung mit Pfeil 86" o:spid="_x0000_s1026" type="#_x0000_t32" style="position:absolute;margin-left:56.25pt;margin-top:1.75pt;width:0;height:20.3pt;z-index:251767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" strokecolor="#4579b8 [3044]">
                      <v:stroke dashstyle="dash" endarrow="block"/>
                    </v:shape>
                  </w:pict>
                </mc:Fallback>
              </mc:AlternateContent>
            </w:r>
          </w:p>
        </w:tc>
      </w:tr>
      <w:tr w:rsidR="00A047A8" w:rsidRPr="00B72156" w14:paraId="7DA2A54F" w14:textId="77777777" w:rsidTr="00240799">
        <w:tc>
          <w:tcPr>
            <w:tcW w:w="2455" w:type="dxa"/>
            <w:tcBorders>
              <w:top w:val="dotted" w:sz="4" w:space="0" w:color="auto"/>
              <w:left w:val="dotted" w:sz="4" w:space="0" w:color="auto"/>
              <w:bottom w:val="dotted" w:sz="4" w:space="0" w:color="auto"/>
              <w:right w:val="dotted" w:sz="4" w:space="0" w:color="auto"/>
            </w:tcBorders>
          </w:tcPr>
          <w:p w14:paraId="584BA4D7"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Analyse Bewerbungsschreiben</w:t>
            </w:r>
          </w:p>
          <w:p w14:paraId="68FFB753"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Zeugnisanalyse (Schul-, Praktikums-, Arbeitszeugnisse)</w:t>
            </w:r>
          </w:p>
        </w:tc>
        <w:tc>
          <w:tcPr>
            <w:tcW w:w="2455" w:type="dxa"/>
            <w:tcBorders>
              <w:top w:val="dotted" w:sz="4" w:space="0" w:color="auto"/>
              <w:left w:val="dotted" w:sz="4" w:space="0" w:color="auto"/>
              <w:bottom w:val="dotted" w:sz="4" w:space="0" w:color="auto"/>
              <w:right w:val="dotted" w:sz="4" w:space="0" w:color="auto"/>
            </w:tcBorders>
          </w:tcPr>
          <w:p w14:paraId="3528E895"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Analyse Personalfragebogen o.ä.</w:t>
            </w:r>
          </w:p>
          <w:p w14:paraId="7D6F7883"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Auswertung Telefoninterview</w:t>
            </w:r>
          </w:p>
          <w:p w14:paraId="386F385F"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Auswertung Videointerview</w:t>
            </w:r>
          </w:p>
          <w:p w14:paraId="1DD254E1"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Graphologische/astrologische Gutachten</w:t>
            </w:r>
          </w:p>
          <w:p w14:paraId="290EF057"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Analyse Referenzen</w:t>
            </w:r>
          </w:p>
          <w:p w14:paraId="3D2700B7"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Lichtbildanalyse</w:t>
            </w:r>
          </w:p>
          <w:p w14:paraId="1C532E6B"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Auswertung Online-Tests</w:t>
            </w:r>
          </w:p>
          <w:p w14:paraId="3E2892B7"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Bewertung Arbeitsproben</w:t>
            </w:r>
          </w:p>
          <w:p w14:paraId="35915A23"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Analyse Online-Recherchen</w:t>
            </w:r>
          </w:p>
        </w:tc>
        <w:tc>
          <w:tcPr>
            <w:tcW w:w="2455" w:type="dxa"/>
            <w:tcBorders>
              <w:left w:val="dotted" w:sz="4" w:space="0" w:color="auto"/>
              <w:right w:val="dotted" w:sz="4" w:space="0" w:color="auto"/>
            </w:tcBorders>
          </w:tcPr>
          <w:p w14:paraId="243BBA85" w14:textId="77777777" w:rsidR="00A047A8" w:rsidRPr="00B72156" w:rsidRDefault="00A047A8" w:rsidP="00240799">
            <w:pPr>
              <w:spacing w:before="60" w:after="60"/>
              <w:jc w:val="center"/>
              <w:rPr>
                <w:rFonts w:asciiTheme="minorHAnsi" w:hAnsiTheme="minorHAnsi" w:cstheme="minorHAnsi"/>
                <w:sz w:val="20"/>
              </w:rPr>
            </w:pPr>
          </w:p>
        </w:tc>
        <w:tc>
          <w:tcPr>
            <w:tcW w:w="2455" w:type="dxa"/>
            <w:tcBorders>
              <w:top w:val="dotted" w:sz="4" w:space="0" w:color="auto"/>
              <w:left w:val="dotted" w:sz="4" w:space="0" w:color="auto"/>
              <w:bottom w:val="dotted" w:sz="4" w:space="0" w:color="auto"/>
              <w:right w:val="dotted" w:sz="4" w:space="0" w:color="auto"/>
            </w:tcBorders>
          </w:tcPr>
          <w:p w14:paraId="226F56F0"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Kombination von:</w:t>
            </w:r>
          </w:p>
          <w:p w14:paraId="2466E7C4"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Freier oder (halb-)strukturierter Gesprächsform</w:t>
            </w:r>
          </w:p>
          <w:p w14:paraId="1AD614FC"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Informationsinterview</w:t>
            </w:r>
          </w:p>
          <w:p w14:paraId="21EFC5AA"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Situatives Interview, biographisches, multimodales Interview</w:t>
            </w:r>
          </w:p>
          <w:p w14:paraId="067ED47E"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Einzel-, Jury, serielle Interviews</w:t>
            </w:r>
          </w:p>
          <w:p w14:paraId="4AAA8F0F"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und deren jeweilige Auswertung</w:t>
            </w:r>
          </w:p>
          <w:p w14:paraId="0C3F0F83" w14:textId="77777777" w:rsidR="00A047A8" w:rsidRPr="00B72156" w:rsidRDefault="00A047A8" w:rsidP="00240799">
            <w:pPr>
              <w:spacing w:before="60" w:after="60"/>
              <w:jc w:val="both"/>
              <w:rPr>
                <w:rFonts w:asciiTheme="minorHAnsi" w:hAnsiTheme="minorHAnsi" w:cstheme="minorHAnsi"/>
                <w:sz w:val="20"/>
              </w:rPr>
            </w:pPr>
          </w:p>
        </w:tc>
        <w:tc>
          <w:tcPr>
            <w:tcW w:w="2455" w:type="dxa"/>
            <w:tcBorders>
              <w:top w:val="dotted" w:sz="4" w:space="0" w:color="auto"/>
              <w:left w:val="dotted" w:sz="4" w:space="0" w:color="auto"/>
              <w:bottom w:val="dotted" w:sz="4" w:space="0" w:color="auto"/>
              <w:right w:val="dotted" w:sz="4" w:space="0" w:color="auto"/>
            </w:tcBorders>
          </w:tcPr>
          <w:p w14:paraId="6A42DEFE" w14:textId="77777777" w:rsidR="00A047A8" w:rsidRPr="00B72156" w:rsidRDefault="00A047A8" w:rsidP="00A047A8">
            <w:pPr>
              <w:pStyle w:val="Listenabsatz"/>
              <w:numPr>
                <w:ilvl w:val="0"/>
                <w:numId w:val="16"/>
              </w:numPr>
              <w:spacing w:before="60"/>
              <w:ind w:left="227" w:hanging="227"/>
              <w:contextualSpacing w:val="0"/>
              <w:jc w:val="both"/>
              <w:rPr>
                <w:rFonts w:asciiTheme="minorHAnsi" w:hAnsiTheme="minorHAnsi" w:cstheme="minorHAnsi"/>
                <w:sz w:val="20"/>
              </w:rPr>
            </w:pPr>
            <w:r w:rsidRPr="00B72156">
              <w:rPr>
                <w:rFonts w:asciiTheme="minorHAnsi" w:hAnsiTheme="minorHAnsi" w:cstheme="minorHAnsi"/>
                <w:sz w:val="20"/>
              </w:rPr>
              <w:t>Psychologische Tests</w:t>
            </w:r>
          </w:p>
          <w:p w14:paraId="22719E47" w14:textId="77777777" w:rsidR="00A047A8" w:rsidRPr="00B72156" w:rsidRDefault="00A047A8" w:rsidP="00A047A8">
            <w:pPr>
              <w:pStyle w:val="Listenabsatz"/>
              <w:numPr>
                <w:ilvl w:val="0"/>
                <w:numId w:val="17"/>
              </w:numPr>
              <w:spacing w:before="60" w:after="60"/>
              <w:ind w:left="584" w:hanging="357"/>
              <w:contextualSpacing w:val="0"/>
              <w:jc w:val="both"/>
              <w:rPr>
                <w:rFonts w:asciiTheme="minorHAnsi" w:hAnsiTheme="minorHAnsi" w:cstheme="minorHAnsi"/>
                <w:sz w:val="20"/>
              </w:rPr>
            </w:pPr>
            <w:r w:rsidRPr="00B72156">
              <w:rPr>
                <w:rFonts w:asciiTheme="minorHAnsi" w:hAnsiTheme="minorHAnsi" w:cstheme="minorHAnsi"/>
                <w:sz w:val="20"/>
              </w:rPr>
              <w:t>Leistungstests (inkl. kognitive Fähigkeitstests)</w:t>
            </w:r>
          </w:p>
          <w:p w14:paraId="7BD1C1C3" w14:textId="77777777" w:rsidR="00A047A8" w:rsidRPr="00B72156" w:rsidRDefault="00A047A8" w:rsidP="00A047A8">
            <w:pPr>
              <w:pStyle w:val="Listenabsatz"/>
              <w:numPr>
                <w:ilvl w:val="0"/>
                <w:numId w:val="17"/>
              </w:numPr>
              <w:spacing w:before="60" w:after="60"/>
              <w:ind w:left="584" w:hanging="357"/>
              <w:contextualSpacing w:val="0"/>
              <w:jc w:val="both"/>
              <w:rPr>
                <w:rFonts w:asciiTheme="minorHAnsi" w:hAnsiTheme="minorHAnsi" w:cstheme="minorHAnsi"/>
                <w:sz w:val="20"/>
              </w:rPr>
            </w:pPr>
            <w:r w:rsidRPr="00B72156">
              <w:rPr>
                <w:rFonts w:asciiTheme="minorHAnsi" w:hAnsiTheme="minorHAnsi" w:cstheme="minorHAnsi"/>
                <w:sz w:val="20"/>
              </w:rPr>
              <w:t>Intelligenztests</w:t>
            </w:r>
          </w:p>
          <w:p w14:paraId="390349FB" w14:textId="77777777" w:rsidR="00A047A8" w:rsidRPr="00B72156" w:rsidRDefault="00A047A8" w:rsidP="00A047A8">
            <w:pPr>
              <w:pStyle w:val="Listenabsatz"/>
              <w:numPr>
                <w:ilvl w:val="0"/>
                <w:numId w:val="17"/>
              </w:numPr>
              <w:spacing w:before="60" w:after="60"/>
              <w:ind w:left="584" w:hanging="357"/>
              <w:contextualSpacing w:val="0"/>
              <w:jc w:val="both"/>
              <w:rPr>
                <w:rFonts w:asciiTheme="minorHAnsi" w:hAnsiTheme="minorHAnsi" w:cstheme="minorHAnsi"/>
                <w:sz w:val="20"/>
              </w:rPr>
            </w:pPr>
            <w:r w:rsidRPr="00B72156">
              <w:rPr>
                <w:rFonts w:asciiTheme="minorHAnsi" w:hAnsiTheme="minorHAnsi" w:cstheme="minorHAnsi"/>
                <w:sz w:val="20"/>
              </w:rPr>
              <w:t>Interessentests</w:t>
            </w:r>
          </w:p>
          <w:p w14:paraId="4E39EAA4" w14:textId="77777777" w:rsidR="00A047A8" w:rsidRPr="00B72156" w:rsidRDefault="00A047A8" w:rsidP="00A047A8">
            <w:pPr>
              <w:pStyle w:val="Listenabsatz"/>
              <w:numPr>
                <w:ilvl w:val="0"/>
                <w:numId w:val="17"/>
              </w:numPr>
              <w:spacing w:before="60" w:after="60"/>
              <w:ind w:left="584" w:hanging="357"/>
              <w:contextualSpacing w:val="0"/>
              <w:jc w:val="both"/>
              <w:rPr>
                <w:rFonts w:asciiTheme="minorHAnsi" w:hAnsiTheme="minorHAnsi" w:cstheme="minorHAnsi"/>
                <w:sz w:val="20"/>
              </w:rPr>
            </w:pPr>
            <w:r w:rsidRPr="00B72156">
              <w:rPr>
                <w:rFonts w:asciiTheme="minorHAnsi" w:hAnsiTheme="minorHAnsi" w:cstheme="minorHAnsi"/>
                <w:sz w:val="20"/>
              </w:rPr>
              <w:t>Motivationstests</w:t>
            </w:r>
          </w:p>
          <w:p w14:paraId="1EEB61DC" w14:textId="77777777" w:rsidR="00A047A8" w:rsidRPr="00B72156" w:rsidRDefault="00A047A8" w:rsidP="00A047A8">
            <w:pPr>
              <w:pStyle w:val="Listenabsatz"/>
              <w:numPr>
                <w:ilvl w:val="0"/>
                <w:numId w:val="17"/>
              </w:numPr>
              <w:spacing w:before="60" w:after="60"/>
              <w:ind w:left="584" w:hanging="357"/>
              <w:contextualSpacing w:val="0"/>
              <w:jc w:val="both"/>
              <w:rPr>
                <w:rFonts w:asciiTheme="minorHAnsi" w:hAnsiTheme="minorHAnsi" w:cstheme="minorHAnsi"/>
                <w:sz w:val="20"/>
              </w:rPr>
            </w:pPr>
            <w:r w:rsidRPr="00B72156">
              <w:rPr>
                <w:rFonts w:asciiTheme="minorHAnsi" w:hAnsiTheme="minorHAnsi" w:cstheme="minorHAnsi"/>
                <w:sz w:val="20"/>
              </w:rPr>
              <w:t>Persönlichkeitstests</w:t>
            </w:r>
          </w:p>
          <w:p w14:paraId="4715E4F3"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Assessment-Center (Gruppen-, Einzelassessment)</w:t>
            </w:r>
          </w:p>
          <w:p w14:paraId="2DFD28AD"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und deren jeweilige Auswertung</w:t>
            </w:r>
          </w:p>
        </w:tc>
        <w:tc>
          <w:tcPr>
            <w:tcW w:w="2455" w:type="dxa"/>
            <w:tcBorders>
              <w:top w:val="dotted" w:sz="4" w:space="0" w:color="auto"/>
              <w:left w:val="dotted" w:sz="4" w:space="0" w:color="auto"/>
              <w:bottom w:val="dotted" w:sz="4" w:space="0" w:color="auto"/>
              <w:right w:val="dotted" w:sz="4" w:space="0" w:color="auto"/>
            </w:tcBorders>
          </w:tcPr>
          <w:p w14:paraId="640E4BFD"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Auswertung biographischer Fragebögen</w:t>
            </w:r>
          </w:p>
          <w:p w14:paraId="13860C45"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Bewertung neu erstellter Arbeitsproben</w:t>
            </w:r>
          </w:p>
          <w:p w14:paraId="18916100"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Bewertung Probezeit</w:t>
            </w:r>
          </w:p>
          <w:p w14:paraId="1C42FDBE"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Bewertung Praktikumszeit</w:t>
            </w:r>
          </w:p>
          <w:p w14:paraId="510D131A" w14:textId="77777777" w:rsidR="00A047A8" w:rsidRPr="00B72156" w:rsidRDefault="00A047A8" w:rsidP="00A047A8">
            <w:pPr>
              <w:pStyle w:val="Listenabsatz"/>
              <w:numPr>
                <w:ilvl w:val="0"/>
                <w:numId w:val="16"/>
              </w:numPr>
              <w:spacing w:before="60" w:after="60"/>
              <w:ind w:left="227" w:hanging="227"/>
              <w:contextualSpacing w:val="0"/>
              <w:jc w:val="both"/>
              <w:rPr>
                <w:rFonts w:asciiTheme="minorHAnsi" w:hAnsiTheme="minorHAnsi" w:cstheme="minorHAnsi"/>
                <w:sz w:val="20"/>
              </w:rPr>
            </w:pPr>
            <w:r w:rsidRPr="00B72156">
              <w:rPr>
                <w:rFonts w:asciiTheme="minorHAnsi" w:hAnsiTheme="minorHAnsi" w:cstheme="minorHAnsi"/>
                <w:sz w:val="20"/>
              </w:rPr>
              <w:t>u.a.</w:t>
            </w:r>
          </w:p>
        </w:tc>
      </w:tr>
    </w:tbl>
    <w:p w14:paraId="63ACB1DF" w14:textId="77777777" w:rsidR="00A047A8" w:rsidRDefault="00A047A8" w:rsidP="00A047A8">
      <w:pPr>
        <w:spacing w:before="120" w:after="120"/>
        <w:jc w:val="center"/>
        <w:rPr>
          <w:rFonts w:asciiTheme="minorHAnsi" w:hAnsiTheme="minorHAnsi" w:cstheme="minorHAnsi"/>
          <w:i/>
          <w:iCs/>
          <w:sz w:val="20"/>
        </w:rPr>
      </w:pPr>
      <w:r w:rsidRPr="008B7D64">
        <w:rPr>
          <w:rFonts w:asciiTheme="minorHAnsi" w:hAnsiTheme="minorHAnsi" w:cstheme="minorHAnsi"/>
          <w:i/>
          <w:iCs/>
          <w:sz w:val="20"/>
        </w:rPr>
        <w:t>Quelle: Berthel/Becker: Personal-Management, Schäffer-Poeschel, 12. Auflage 2022, S. 434</w:t>
      </w:r>
    </w:p>
    <w:p w14:paraId="7330A0AF" w14:textId="77777777" w:rsidR="00A047A8" w:rsidRDefault="00A047A8" w:rsidP="00A047A8">
      <w:pPr>
        <w:spacing w:before="60" w:after="120"/>
        <w:rPr>
          <w:rFonts w:ascii="Calibri" w:hAnsi="Calibri" w:cs="Calibri"/>
          <w:bCs/>
          <w:sz w:val="24"/>
          <w:szCs w:val="24"/>
        </w:rPr>
      </w:pPr>
    </w:p>
    <w:p w14:paraId="2B915043" w14:textId="77777777" w:rsidR="00A047A8" w:rsidRDefault="00A047A8" w:rsidP="00A047A8">
      <w:pPr>
        <w:spacing w:before="60" w:after="120"/>
        <w:rPr>
          <w:rFonts w:ascii="Calibri" w:hAnsi="Calibri" w:cs="Calibri"/>
          <w:bCs/>
          <w:sz w:val="24"/>
          <w:szCs w:val="24"/>
        </w:rPr>
        <w:sectPr w:rsidR="00A047A8" w:rsidSect="00726F87">
          <w:pgSz w:w="16838" w:h="11906" w:orient="landscape" w:code="9"/>
          <w:pgMar w:top="851" w:right="1105" w:bottom="851" w:left="993" w:header="567" w:footer="709" w:gutter="0"/>
          <w:cols w:space="454"/>
          <w:titlePg/>
          <w:docGrid w:linePitch="360"/>
        </w:sectPr>
      </w:pPr>
    </w:p>
    <w:p w14:paraId="00C0E965" w14:textId="77777777" w:rsidR="00A047A8" w:rsidRPr="00B72156" w:rsidRDefault="00A047A8" w:rsidP="00A047A8">
      <w:pPr>
        <w:spacing w:before="120" w:after="120"/>
        <w:jc w:val="center"/>
        <w:rPr>
          <w:rFonts w:asciiTheme="minorHAnsi" w:hAnsiTheme="minorHAnsi" w:cstheme="minorHAnsi"/>
          <w:b/>
          <w:bCs/>
          <w:sz w:val="24"/>
          <w:szCs w:val="24"/>
          <w:u w:val="words"/>
        </w:rPr>
      </w:pPr>
      <w:r w:rsidRPr="00B72156">
        <w:rPr>
          <w:rFonts w:asciiTheme="minorHAnsi" w:hAnsiTheme="minorHAnsi" w:cstheme="minorHAnsi"/>
          <w:b/>
          <w:bCs/>
          <w:sz w:val="24"/>
          <w:szCs w:val="24"/>
          <w:u w:val="words"/>
        </w:rPr>
        <w:lastRenderedPageBreak/>
        <w:t>Zur Vertiefung (2): Fragerecht des Arbeitgebers</w:t>
      </w:r>
    </w:p>
    <w:tbl>
      <w:tblPr>
        <w:tblStyle w:val="Tabellenraster"/>
        <w:tblW w:w="99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98"/>
        <w:gridCol w:w="2492"/>
        <w:gridCol w:w="2496"/>
        <w:gridCol w:w="2493"/>
      </w:tblGrid>
      <w:tr w:rsidR="00A047A8" w:rsidRPr="00B72156" w14:paraId="4763269F" w14:textId="77777777" w:rsidTr="00240799">
        <w:tc>
          <w:tcPr>
            <w:tcW w:w="2498" w:type="dxa"/>
          </w:tcPr>
          <w:p w14:paraId="03C66D02" w14:textId="77777777" w:rsidR="00A047A8" w:rsidRPr="00B72156" w:rsidRDefault="00A047A8" w:rsidP="00240799">
            <w:pPr>
              <w:spacing w:before="120" w:after="120"/>
              <w:rPr>
                <w:rFonts w:asciiTheme="minorHAnsi" w:hAnsiTheme="minorHAnsi" w:cstheme="minorHAnsi"/>
              </w:rPr>
            </w:pPr>
          </w:p>
        </w:tc>
        <w:tc>
          <w:tcPr>
            <w:tcW w:w="2492" w:type="dxa"/>
            <w:shd w:val="clear" w:color="auto" w:fill="F2F2F2" w:themeFill="background1" w:themeFillShade="F2"/>
          </w:tcPr>
          <w:p w14:paraId="6E50AABC" w14:textId="77777777" w:rsidR="00A047A8" w:rsidRPr="00B72156" w:rsidRDefault="00A047A8" w:rsidP="00240799">
            <w:pPr>
              <w:spacing w:before="120" w:after="120"/>
              <w:rPr>
                <w:rFonts w:asciiTheme="minorHAnsi" w:hAnsiTheme="minorHAnsi" w:cstheme="minorHAnsi"/>
                <w:b/>
                <w:bCs/>
              </w:rPr>
            </w:pPr>
            <w:r w:rsidRPr="00B72156">
              <w:rPr>
                <w:rFonts w:asciiTheme="minorHAnsi" w:hAnsiTheme="minorHAnsi" w:cstheme="minorHAnsi"/>
                <w:b/>
                <w:bCs/>
              </w:rPr>
              <w:t>Offenbarungspflicht des Bewerbers</w:t>
            </w:r>
          </w:p>
        </w:tc>
        <w:tc>
          <w:tcPr>
            <w:tcW w:w="2496" w:type="dxa"/>
            <w:shd w:val="clear" w:color="auto" w:fill="F2F2F2" w:themeFill="background1" w:themeFillShade="F2"/>
          </w:tcPr>
          <w:p w14:paraId="27B2DECD" w14:textId="77777777" w:rsidR="00A047A8" w:rsidRPr="00B72156" w:rsidRDefault="00A047A8" w:rsidP="00240799">
            <w:pPr>
              <w:spacing w:before="120" w:after="120"/>
              <w:rPr>
                <w:rFonts w:asciiTheme="minorHAnsi" w:hAnsiTheme="minorHAnsi" w:cstheme="minorHAnsi"/>
                <w:b/>
                <w:bCs/>
              </w:rPr>
            </w:pPr>
            <w:r w:rsidRPr="00B72156">
              <w:rPr>
                <w:rFonts w:asciiTheme="minorHAnsi" w:hAnsiTheme="minorHAnsi" w:cstheme="minorHAnsi"/>
                <w:b/>
                <w:bCs/>
              </w:rPr>
              <w:t>Zulässige Frage und wahr</w:t>
            </w:r>
            <w:r w:rsidRPr="00B72156">
              <w:rPr>
                <w:rFonts w:asciiTheme="minorHAnsi" w:hAnsiTheme="minorHAnsi" w:cstheme="minorHAnsi"/>
                <w:b/>
                <w:bCs/>
              </w:rPr>
              <w:softHyphen/>
              <w:t>heitsgemäße Beantwortung</w:t>
            </w:r>
          </w:p>
        </w:tc>
        <w:tc>
          <w:tcPr>
            <w:tcW w:w="2493" w:type="dxa"/>
            <w:shd w:val="clear" w:color="auto" w:fill="F2F2F2" w:themeFill="background1" w:themeFillShade="F2"/>
          </w:tcPr>
          <w:p w14:paraId="141A134D" w14:textId="77777777" w:rsidR="00A047A8" w:rsidRPr="00B72156" w:rsidRDefault="00A047A8" w:rsidP="00240799">
            <w:pPr>
              <w:spacing w:before="120" w:after="120"/>
              <w:rPr>
                <w:rFonts w:asciiTheme="minorHAnsi" w:hAnsiTheme="minorHAnsi" w:cstheme="minorHAnsi"/>
                <w:b/>
                <w:bCs/>
              </w:rPr>
            </w:pPr>
            <w:r w:rsidRPr="00B72156">
              <w:rPr>
                <w:rFonts w:asciiTheme="minorHAnsi" w:hAnsiTheme="minorHAnsi" w:cstheme="minorHAnsi"/>
                <w:b/>
                <w:bCs/>
              </w:rPr>
              <w:t>Unzulässige Frage und „Lügerecht“</w:t>
            </w:r>
          </w:p>
        </w:tc>
      </w:tr>
      <w:tr w:rsidR="00A047A8" w:rsidRPr="00B72156" w14:paraId="6FA8BBC1" w14:textId="77777777" w:rsidTr="00240799">
        <w:tc>
          <w:tcPr>
            <w:tcW w:w="2498" w:type="dxa"/>
          </w:tcPr>
          <w:p w14:paraId="41CD7DB3"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Wettbewerbsverbot</w:t>
            </w:r>
          </w:p>
        </w:tc>
        <w:tc>
          <w:tcPr>
            <w:tcW w:w="2492" w:type="dxa"/>
          </w:tcPr>
          <w:p w14:paraId="035C1100" w14:textId="79D6EB0F" w:rsidR="00A047A8" w:rsidRPr="00F848A5" w:rsidRDefault="001E1715" w:rsidP="00240799">
            <w:pPr>
              <w:spacing w:before="60" w:after="60"/>
              <w:jc w:val="both"/>
              <w:rPr>
                <w:rFonts w:asciiTheme="minorHAnsi" w:hAnsiTheme="minorHAnsi" w:cstheme="minorHAnsi"/>
                <w:color w:val="000000" w:themeColor="text1"/>
                <w:sz w:val="20"/>
              </w:rPr>
            </w:pPr>
            <w:r w:rsidRPr="00F848A5">
              <w:rPr>
                <w:rFonts w:asciiTheme="minorHAnsi" w:hAnsiTheme="minorHAnsi" w:cstheme="minorHAnsi"/>
                <w:color w:val="000000" w:themeColor="text1"/>
                <w:sz w:val="20"/>
              </w:rPr>
              <w:t>_______</w:t>
            </w:r>
          </w:p>
        </w:tc>
        <w:tc>
          <w:tcPr>
            <w:tcW w:w="2496" w:type="dxa"/>
          </w:tcPr>
          <w:p w14:paraId="7E04DFB9" w14:textId="3943994C" w:rsidR="00A047A8" w:rsidRPr="00B72156" w:rsidRDefault="00B3262F" w:rsidP="00240799">
            <w:pPr>
              <w:spacing w:before="60" w:after="60"/>
              <w:jc w:val="both"/>
              <w:rPr>
                <w:rFonts w:asciiTheme="minorHAnsi" w:hAnsiTheme="minorHAnsi" w:cstheme="minorHAnsi"/>
                <w:sz w:val="20"/>
              </w:rPr>
            </w:pPr>
            <w:r>
              <w:rPr>
                <w:rFonts w:asciiTheme="minorHAnsi" w:hAnsiTheme="minorHAnsi" w:cstheme="minorHAnsi"/>
                <w:sz w:val="20"/>
              </w:rPr>
              <w:t>_______</w:t>
            </w:r>
            <w:r w:rsidR="00A047A8" w:rsidRPr="00B72156">
              <w:rPr>
                <w:rFonts w:asciiTheme="minorHAnsi" w:hAnsiTheme="minorHAnsi" w:cstheme="minorHAnsi"/>
                <w:sz w:val="20"/>
              </w:rPr>
              <w:t xml:space="preserve"> es sich auf die auszuübende Tätigkeit bezieht</w:t>
            </w:r>
          </w:p>
        </w:tc>
        <w:tc>
          <w:tcPr>
            <w:tcW w:w="2493" w:type="dxa"/>
          </w:tcPr>
          <w:p w14:paraId="1C07BB4A" w14:textId="224B0D2E" w:rsidR="00A047A8" w:rsidRPr="00B72156" w:rsidRDefault="001E1715" w:rsidP="00240799">
            <w:pPr>
              <w:spacing w:before="60" w:after="60"/>
              <w:jc w:val="both"/>
              <w:rPr>
                <w:rFonts w:asciiTheme="minorHAnsi" w:hAnsiTheme="minorHAnsi" w:cstheme="minorHAnsi"/>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p>
        </w:tc>
      </w:tr>
      <w:tr w:rsidR="00A047A8" w:rsidRPr="00B72156" w14:paraId="109DDC55" w14:textId="77777777" w:rsidTr="00240799">
        <w:tc>
          <w:tcPr>
            <w:tcW w:w="2498" w:type="dxa"/>
          </w:tcPr>
          <w:p w14:paraId="3737CBF5"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Beruflicher Werdegang</w:t>
            </w:r>
          </w:p>
        </w:tc>
        <w:tc>
          <w:tcPr>
            <w:tcW w:w="2492" w:type="dxa"/>
          </w:tcPr>
          <w:p w14:paraId="72983EC2" w14:textId="2C1F2243" w:rsidR="00A047A8" w:rsidRPr="00F848A5" w:rsidRDefault="001E1715" w:rsidP="00240799">
            <w:pPr>
              <w:spacing w:before="60" w:after="60"/>
              <w:jc w:val="both"/>
              <w:rPr>
                <w:rFonts w:asciiTheme="minorHAnsi" w:hAnsiTheme="minorHAnsi" w:cstheme="minorHAnsi"/>
                <w:color w:val="000000" w:themeColor="text1"/>
                <w:sz w:val="20"/>
              </w:rPr>
            </w:pPr>
            <w:r w:rsidRPr="00F848A5">
              <w:rPr>
                <w:rFonts w:asciiTheme="minorHAnsi" w:hAnsiTheme="minorHAnsi" w:cstheme="minorHAnsi"/>
                <w:color w:val="000000" w:themeColor="text1"/>
                <w:sz w:val="20"/>
              </w:rPr>
              <w:t>_______</w:t>
            </w:r>
          </w:p>
        </w:tc>
        <w:tc>
          <w:tcPr>
            <w:tcW w:w="2496" w:type="dxa"/>
          </w:tcPr>
          <w:p w14:paraId="55AC80A0" w14:textId="3AF15AEE" w:rsidR="00A047A8" w:rsidRPr="00B72156" w:rsidRDefault="001E1715" w:rsidP="00240799">
            <w:pPr>
              <w:spacing w:before="60" w:after="60"/>
              <w:jc w:val="both"/>
              <w:rPr>
                <w:rFonts w:asciiTheme="minorHAnsi" w:hAnsiTheme="minorHAnsi" w:cstheme="minorHAnsi"/>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p>
        </w:tc>
        <w:tc>
          <w:tcPr>
            <w:tcW w:w="2493" w:type="dxa"/>
          </w:tcPr>
          <w:p w14:paraId="55CF668C" w14:textId="12777814" w:rsidR="00A047A8" w:rsidRPr="00B72156" w:rsidRDefault="001E1715" w:rsidP="00240799">
            <w:pPr>
              <w:spacing w:before="60" w:after="60"/>
              <w:jc w:val="both"/>
              <w:rPr>
                <w:rFonts w:asciiTheme="minorHAnsi" w:hAnsiTheme="minorHAnsi" w:cstheme="minorHAnsi"/>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p>
        </w:tc>
      </w:tr>
      <w:tr w:rsidR="00A047A8" w:rsidRPr="00B72156" w14:paraId="0B76A893" w14:textId="77777777" w:rsidTr="00240799">
        <w:tc>
          <w:tcPr>
            <w:tcW w:w="2498" w:type="dxa"/>
          </w:tcPr>
          <w:p w14:paraId="131A69B2"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Schwangerschaft</w:t>
            </w:r>
          </w:p>
        </w:tc>
        <w:tc>
          <w:tcPr>
            <w:tcW w:w="2492" w:type="dxa"/>
          </w:tcPr>
          <w:p w14:paraId="775589B5" w14:textId="5A5F875C" w:rsidR="00A047A8" w:rsidRPr="00F848A5" w:rsidRDefault="001E1715" w:rsidP="00240799">
            <w:pPr>
              <w:spacing w:before="60" w:after="60"/>
              <w:jc w:val="both"/>
              <w:rPr>
                <w:rFonts w:asciiTheme="minorHAnsi" w:hAnsiTheme="minorHAnsi" w:cstheme="minorHAnsi"/>
                <w:color w:val="000000" w:themeColor="text1"/>
                <w:sz w:val="20"/>
              </w:rPr>
            </w:pPr>
            <w:r w:rsidRPr="00F848A5">
              <w:rPr>
                <w:rFonts w:asciiTheme="minorHAnsi" w:hAnsiTheme="minorHAnsi" w:cstheme="minorHAnsi"/>
                <w:color w:val="000000" w:themeColor="text1"/>
                <w:sz w:val="20"/>
              </w:rPr>
              <w:t>_______</w:t>
            </w:r>
          </w:p>
        </w:tc>
        <w:tc>
          <w:tcPr>
            <w:tcW w:w="2496" w:type="dxa"/>
          </w:tcPr>
          <w:p w14:paraId="2790DFDD" w14:textId="06F123C4" w:rsidR="00A047A8" w:rsidRPr="00B72156" w:rsidRDefault="00A047A8" w:rsidP="00240799">
            <w:pPr>
              <w:spacing w:before="60"/>
              <w:jc w:val="both"/>
              <w:rPr>
                <w:rFonts w:asciiTheme="minorHAnsi" w:hAnsiTheme="minorHAnsi" w:cstheme="minorHAnsi"/>
                <w:sz w:val="20"/>
              </w:rPr>
            </w:pPr>
            <w:r w:rsidRPr="00B72156">
              <w:rPr>
                <w:rFonts w:asciiTheme="minorHAnsi" w:hAnsiTheme="minorHAnsi" w:cstheme="minorHAnsi"/>
                <w:sz w:val="20"/>
              </w:rPr>
              <w:t xml:space="preserve">I.d.R. </w:t>
            </w:r>
            <w:r w:rsidR="001E1715" w:rsidRPr="001E1715">
              <w:rPr>
                <w:rFonts w:asciiTheme="minorHAnsi" w:hAnsiTheme="minorHAnsi" w:cstheme="minorHAnsi"/>
                <w:color w:val="000000" w:themeColor="text1"/>
                <w:sz w:val="20"/>
              </w:rPr>
              <w:t>_______</w:t>
            </w:r>
            <w:r w:rsidR="001E1715">
              <w:rPr>
                <w:rFonts w:asciiTheme="minorHAnsi" w:hAnsiTheme="minorHAnsi" w:cstheme="minorHAnsi"/>
                <w:color w:val="000000" w:themeColor="text1"/>
                <w:sz w:val="20"/>
              </w:rPr>
              <w:t xml:space="preserve"> </w:t>
            </w:r>
          </w:p>
          <w:p w14:paraId="7BE8E58B" w14:textId="77777777" w:rsidR="00A047A8" w:rsidRPr="00B72156" w:rsidRDefault="00A047A8" w:rsidP="00240799">
            <w:pPr>
              <w:spacing w:after="60"/>
              <w:jc w:val="both"/>
              <w:rPr>
                <w:rFonts w:asciiTheme="minorHAnsi" w:hAnsiTheme="minorHAnsi" w:cstheme="minorHAnsi"/>
                <w:sz w:val="20"/>
              </w:rPr>
            </w:pPr>
            <w:r w:rsidRPr="00B72156">
              <w:rPr>
                <w:rFonts w:asciiTheme="minorHAnsi" w:hAnsiTheme="minorHAnsi" w:cstheme="minorHAnsi"/>
                <w:sz w:val="20"/>
                <w:u w:val="words"/>
              </w:rPr>
              <w:t>Ausnahme</w:t>
            </w:r>
            <w:r w:rsidRPr="00B72156">
              <w:rPr>
                <w:rFonts w:asciiTheme="minorHAnsi" w:hAnsiTheme="minorHAnsi" w:cstheme="minorHAnsi"/>
                <w:sz w:val="20"/>
              </w:rPr>
              <w:t>: Bewerbung auf eine befristete Stelle, für die ein mutterschutzrechtliches Beschäftigungsverbot gilt</w:t>
            </w:r>
          </w:p>
        </w:tc>
        <w:tc>
          <w:tcPr>
            <w:tcW w:w="2493" w:type="dxa"/>
          </w:tcPr>
          <w:p w14:paraId="0ED138A4" w14:textId="5A741938" w:rsidR="00A047A8" w:rsidRPr="00B72156" w:rsidRDefault="001E1715" w:rsidP="00240799">
            <w:pPr>
              <w:spacing w:after="60"/>
              <w:jc w:val="both"/>
              <w:rPr>
                <w:rFonts w:asciiTheme="minorHAnsi" w:hAnsiTheme="minorHAnsi" w:cstheme="minorHAnsi"/>
                <w:color w:val="000000" w:themeColor="text1"/>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r w:rsidR="00A047A8" w:rsidRPr="00B72156">
              <w:rPr>
                <w:rFonts w:asciiTheme="minorHAnsi" w:hAnsiTheme="minorHAnsi" w:cstheme="minorHAnsi"/>
                <w:color w:val="000000" w:themeColor="text1"/>
                <w:sz w:val="20"/>
              </w:rPr>
              <w:t xml:space="preserve">Auch zulässig, wenn ein Bewerberin die vereinbarte </w:t>
            </w:r>
            <w:r w:rsidR="00B3262F">
              <w:rPr>
                <w:rFonts w:asciiTheme="minorHAnsi" w:hAnsiTheme="minorHAnsi" w:cstheme="minorHAnsi"/>
                <w:color w:val="000000" w:themeColor="text1"/>
                <w:sz w:val="20"/>
              </w:rPr>
              <w:t>_____________</w:t>
            </w:r>
            <w:r w:rsidR="00A047A8" w:rsidRPr="00B72156">
              <w:rPr>
                <w:rFonts w:asciiTheme="minorHAnsi" w:hAnsiTheme="minorHAnsi" w:cstheme="minorHAnsi"/>
                <w:color w:val="000000" w:themeColor="text1"/>
                <w:sz w:val="20"/>
              </w:rPr>
              <w:t xml:space="preserve"> Tätigkeit wegen des Mutterschutzes zunächst nicht aufnehmen darf</w:t>
            </w:r>
          </w:p>
        </w:tc>
      </w:tr>
      <w:tr w:rsidR="00A047A8" w:rsidRPr="00B72156" w14:paraId="2B3AAE16" w14:textId="77777777" w:rsidTr="00240799">
        <w:tc>
          <w:tcPr>
            <w:tcW w:w="2498" w:type="dxa"/>
          </w:tcPr>
          <w:p w14:paraId="622DBD55"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Letztes Einkommen</w:t>
            </w:r>
          </w:p>
        </w:tc>
        <w:tc>
          <w:tcPr>
            <w:tcW w:w="2492" w:type="dxa"/>
          </w:tcPr>
          <w:p w14:paraId="0FC54CFC" w14:textId="1D4E8A41" w:rsidR="00A047A8" w:rsidRPr="00F848A5" w:rsidRDefault="001E1715" w:rsidP="00240799">
            <w:pPr>
              <w:spacing w:before="60" w:after="60"/>
              <w:jc w:val="both"/>
              <w:rPr>
                <w:rFonts w:asciiTheme="minorHAnsi" w:hAnsiTheme="minorHAnsi" w:cstheme="minorHAnsi"/>
                <w:color w:val="000000" w:themeColor="text1"/>
                <w:sz w:val="20"/>
              </w:rPr>
            </w:pPr>
            <w:r w:rsidRPr="00F848A5">
              <w:rPr>
                <w:rFonts w:asciiTheme="minorHAnsi" w:hAnsiTheme="minorHAnsi" w:cstheme="minorHAnsi"/>
                <w:color w:val="000000" w:themeColor="text1"/>
                <w:sz w:val="20"/>
              </w:rPr>
              <w:t>_______</w:t>
            </w:r>
          </w:p>
        </w:tc>
        <w:tc>
          <w:tcPr>
            <w:tcW w:w="2496" w:type="dxa"/>
          </w:tcPr>
          <w:p w14:paraId="1F2710A1"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Wenn bisheriges Einkommen Rückschlüsse auf Eignung für angestrebte Position zulässt</w:t>
            </w:r>
          </w:p>
        </w:tc>
        <w:tc>
          <w:tcPr>
            <w:tcW w:w="2493" w:type="dxa"/>
          </w:tcPr>
          <w:p w14:paraId="38B5A2FE"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Wenn nicht aufschlussreich für die erforderliche Qualifikation</w:t>
            </w:r>
          </w:p>
        </w:tc>
      </w:tr>
      <w:tr w:rsidR="00A047A8" w:rsidRPr="00B72156" w14:paraId="492411AB" w14:textId="77777777" w:rsidTr="00240799">
        <w:tc>
          <w:tcPr>
            <w:tcW w:w="2498" w:type="dxa"/>
          </w:tcPr>
          <w:p w14:paraId="0535443C"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Vorstrafen</w:t>
            </w:r>
          </w:p>
        </w:tc>
        <w:tc>
          <w:tcPr>
            <w:tcW w:w="2492" w:type="dxa"/>
          </w:tcPr>
          <w:p w14:paraId="678754C9" w14:textId="6BEA0289"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u w:val="words"/>
              </w:rPr>
              <w:t>Generell</w:t>
            </w:r>
            <w:r w:rsidRPr="00B72156">
              <w:rPr>
                <w:rFonts w:asciiTheme="minorHAnsi" w:hAnsiTheme="minorHAnsi" w:cstheme="minorHAnsi"/>
                <w:sz w:val="20"/>
              </w:rPr>
              <w:t xml:space="preserve">: </w:t>
            </w:r>
            <w:r w:rsidR="001E1715" w:rsidRPr="001E1715">
              <w:rPr>
                <w:rFonts w:asciiTheme="minorHAnsi" w:hAnsiTheme="minorHAnsi" w:cstheme="minorHAnsi"/>
                <w:color w:val="000000" w:themeColor="text1"/>
                <w:sz w:val="20"/>
              </w:rPr>
              <w:t>_______</w:t>
            </w:r>
            <w:r w:rsidR="001E1715">
              <w:rPr>
                <w:rFonts w:asciiTheme="minorHAnsi" w:hAnsiTheme="minorHAnsi" w:cstheme="minorHAnsi"/>
                <w:color w:val="000000" w:themeColor="text1"/>
                <w:sz w:val="20"/>
              </w:rPr>
              <w:t xml:space="preserve"> </w:t>
            </w:r>
          </w:p>
          <w:p w14:paraId="4DCC9C8D"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u w:val="words"/>
              </w:rPr>
              <w:t>Ausnahme</w:t>
            </w:r>
            <w:r w:rsidRPr="00B72156">
              <w:rPr>
                <w:rFonts w:asciiTheme="minorHAnsi" w:hAnsiTheme="minorHAnsi" w:cstheme="minorHAnsi"/>
                <w:sz w:val="20"/>
              </w:rPr>
              <w:t>: s. rechts</w:t>
            </w:r>
          </w:p>
        </w:tc>
        <w:tc>
          <w:tcPr>
            <w:tcW w:w="2496" w:type="dxa"/>
          </w:tcPr>
          <w:p w14:paraId="3D9EBEE4" w14:textId="6F82B438"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 xml:space="preserve">Soweit für die Stelle von Bedeutung, z.B. Eigentumsdelikte bei </w:t>
            </w:r>
            <w:r w:rsidR="00B3262F">
              <w:rPr>
                <w:rFonts w:asciiTheme="minorHAnsi" w:hAnsiTheme="minorHAnsi" w:cstheme="minorHAnsi"/>
                <w:sz w:val="20"/>
              </w:rPr>
              <w:t>_____________</w:t>
            </w:r>
            <w:r w:rsidRPr="00B72156">
              <w:rPr>
                <w:rFonts w:asciiTheme="minorHAnsi" w:hAnsiTheme="minorHAnsi" w:cstheme="minorHAnsi"/>
                <w:sz w:val="20"/>
              </w:rPr>
              <w:t>, Verkehrsdelikte bei Fahrer</w:t>
            </w:r>
          </w:p>
        </w:tc>
        <w:tc>
          <w:tcPr>
            <w:tcW w:w="2493" w:type="dxa"/>
          </w:tcPr>
          <w:p w14:paraId="0E0DF95D" w14:textId="7B49E29A" w:rsidR="00A047A8" w:rsidRPr="00B72156" w:rsidRDefault="001E1715" w:rsidP="00240799">
            <w:pPr>
              <w:spacing w:before="60" w:after="60"/>
              <w:jc w:val="both"/>
              <w:rPr>
                <w:rFonts w:asciiTheme="minorHAnsi" w:hAnsiTheme="minorHAnsi" w:cstheme="minorHAnsi"/>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r w:rsidR="00A047A8" w:rsidRPr="00B72156">
              <w:rPr>
                <w:rFonts w:asciiTheme="minorHAnsi" w:hAnsiTheme="minorHAnsi" w:cstheme="minorHAnsi"/>
                <w:sz w:val="20"/>
              </w:rPr>
              <w:t>, aber nur wenn Vorstrafe nicht mehr im polizeilichen Führungszeugnis vermerkt ist</w:t>
            </w:r>
          </w:p>
        </w:tc>
      </w:tr>
      <w:tr w:rsidR="00A047A8" w:rsidRPr="00B72156" w14:paraId="32FA9F57" w14:textId="77777777" w:rsidTr="00240799">
        <w:tc>
          <w:tcPr>
            <w:tcW w:w="2498" w:type="dxa"/>
          </w:tcPr>
          <w:p w14:paraId="07C69F65"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Vermögensverhältnisse</w:t>
            </w:r>
          </w:p>
        </w:tc>
        <w:tc>
          <w:tcPr>
            <w:tcW w:w="2492" w:type="dxa"/>
          </w:tcPr>
          <w:p w14:paraId="69DDAA19" w14:textId="1EAF6D08" w:rsidR="00A047A8" w:rsidRPr="00B72156" w:rsidRDefault="001E1715" w:rsidP="00240799">
            <w:pPr>
              <w:spacing w:before="60" w:after="60"/>
              <w:jc w:val="both"/>
              <w:rPr>
                <w:rFonts w:asciiTheme="minorHAnsi" w:hAnsiTheme="minorHAnsi" w:cstheme="minorHAnsi"/>
                <w:b/>
                <w:bCs/>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p>
        </w:tc>
        <w:tc>
          <w:tcPr>
            <w:tcW w:w="2496" w:type="dxa"/>
          </w:tcPr>
          <w:p w14:paraId="77D37B10" w14:textId="02B3E5FC"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 xml:space="preserve">Zulässig bei </w:t>
            </w:r>
            <w:r w:rsidR="00B3262F">
              <w:rPr>
                <w:rFonts w:asciiTheme="minorHAnsi" w:hAnsiTheme="minorHAnsi" w:cstheme="minorHAnsi"/>
                <w:sz w:val="20"/>
              </w:rPr>
              <w:t>___________</w:t>
            </w:r>
            <w:r w:rsidRPr="00B72156">
              <w:rPr>
                <w:rFonts w:asciiTheme="minorHAnsi" w:hAnsiTheme="minorHAnsi" w:cstheme="minorHAnsi"/>
                <w:sz w:val="20"/>
              </w:rPr>
              <w:t xml:space="preserve"> Angestellten, Inkassotätigen, Bankkassierern u.Ä.</w:t>
            </w:r>
          </w:p>
        </w:tc>
        <w:tc>
          <w:tcPr>
            <w:tcW w:w="2493" w:type="dxa"/>
          </w:tcPr>
          <w:p w14:paraId="072509EE" w14:textId="018ABD9C" w:rsidR="00A047A8" w:rsidRPr="00B72156" w:rsidRDefault="001E1715" w:rsidP="00240799">
            <w:pPr>
              <w:spacing w:before="60" w:after="60"/>
              <w:jc w:val="both"/>
              <w:rPr>
                <w:rFonts w:asciiTheme="minorHAnsi" w:hAnsiTheme="minorHAnsi" w:cstheme="minorHAnsi"/>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r w:rsidR="00A047A8" w:rsidRPr="00B72156">
              <w:rPr>
                <w:rFonts w:asciiTheme="minorHAnsi" w:hAnsiTheme="minorHAnsi" w:cstheme="minorHAnsi"/>
                <w:sz w:val="20"/>
              </w:rPr>
              <w:t>, wenn auf Ehepartner bezogen</w:t>
            </w:r>
          </w:p>
        </w:tc>
      </w:tr>
      <w:tr w:rsidR="00A047A8" w:rsidRPr="00B72156" w14:paraId="3B0081AF" w14:textId="77777777" w:rsidTr="00240799">
        <w:tc>
          <w:tcPr>
            <w:tcW w:w="2498" w:type="dxa"/>
          </w:tcPr>
          <w:p w14:paraId="53BFA911"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Religiöse, weltanschauliche oder politische Überzeugungen, Zugehörigkeit zu Parteien</w:t>
            </w:r>
          </w:p>
        </w:tc>
        <w:tc>
          <w:tcPr>
            <w:tcW w:w="2492" w:type="dxa"/>
          </w:tcPr>
          <w:p w14:paraId="7AC5D08E" w14:textId="61FEE86C" w:rsidR="00A047A8" w:rsidRPr="00B72156" w:rsidRDefault="001E1715" w:rsidP="00240799">
            <w:pPr>
              <w:spacing w:before="60" w:after="60"/>
              <w:jc w:val="both"/>
              <w:rPr>
                <w:rFonts w:asciiTheme="minorHAnsi" w:hAnsiTheme="minorHAnsi" w:cstheme="minorHAnsi"/>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p>
        </w:tc>
        <w:tc>
          <w:tcPr>
            <w:tcW w:w="2496" w:type="dxa"/>
          </w:tcPr>
          <w:p w14:paraId="11DEE08F"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Ausnahmsweise konfessionelle Institutionen, religions- und parteigebundene Verlag bzw. Tendenzbetriebe</w:t>
            </w:r>
          </w:p>
        </w:tc>
        <w:tc>
          <w:tcPr>
            <w:tcW w:w="2493" w:type="dxa"/>
          </w:tcPr>
          <w:p w14:paraId="2E5982ED"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s. links</w:t>
            </w:r>
          </w:p>
        </w:tc>
      </w:tr>
      <w:tr w:rsidR="00A047A8" w:rsidRPr="00B72156" w14:paraId="4E580D0B" w14:textId="77777777" w:rsidTr="00240799">
        <w:tc>
          <w:tcPr>
            <w:tcW w:w="2498" w:type="dxa"/>
          </w:tcPr>
          <w:p w14:paraId="1D7BEA46"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Gewerkschaftszugehörigkeit</w:t>
            </w:r>
          </w:p>
        </w:tc>
        <w:tc>
          <w:tcPr>
            <w:tcW w:w="2492" w:type="dxa"/>
          </w:tcPr>
          <w:p w14:paraId="35D72EC9" w14:textId="4D0AEC9D" w:rsidR="00A047A8" w:rsidRPr="00B72156" w:rsidRDefault="001E1715" w:rsidP="00240799">
            <w:pPr>
              <w:spacing w:before="60" w:after="60"/>
              <w:jc w:val="both"/>
              <w:rPr>
                <w:rFonts w:asciiTheme="minorHAnsi" w:hAnsiTheme="minorHAnsi" w:cstheme="minorHAnsi"/>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p>
        </w:tc>
        <w:tc>
          <w:tcPr>
            <w:tcW w:w="4989" w:type="dxa"/>
            <w:gridSpan w:val="2"/>
          </w:tcPr>
          <w:p w14:paraId="1B2AA712" w14:textId="4964EB06"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 xml:space="preserve">Allenfalls wegen </w:t>
            </w:r>
            <w:r w:rsidR="00B3262F">
              <w:rPr>
                <w:rFonts w:asciiTheme="minorHAnsi" w:hAnsiTheme="minorHAnsi" w:cstheme="minorHAnsi"/>
                <w:sz w:val="20"/>
              </w:rPr>
              <w:t>__________________</w:t>
            </w:r>
            <w:r w:rsidRPr="00B72156">
              <w:rPr>
                <w:rFonts w:asciiTheme="minorHAnsi" w:hAnsiTheme="minorHAnsi" w:cstheme="minorHAnsi"/>
                <w:sz w:val="20"/>
              </w:rPr>
              <w:t xml:space="preserve"> oder betrieblichem Beitragseinzug</w:t>
            </w:r>
          </w:p>
        </w:tc>
      </w:tr>
      <w:tr w:rsidR="00A047A8" w:rsidRPr="00B72156" w14:paraId="28EECBAB" w14:textId="77777777" w:rsidTr="00240799">
        <w:tc>
          <w:tcPr>
            <w:tcW w:w="2498" w:type="dxa"/>
          </w:tcPr>
          <w:p w14:paraId="22F93EFB"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Heiratsabsichten</w:t>
            </w:r>
          </w:p>
        </w:tc>
        <w:tc>
          <w:tcPr>
            <w:tcW w:w="2492" w:type="dxa"/>
          </w:tcPr>
          <w:p w14:paraId="4EF1F0CF" w14:textId="749D2BF8" w:rsidR="00A047A8" w:rsidRPr="00B72156" w:rsidRDefault="001E1715" w:rsidP="00240799">
            <w:pPr>
              <w:spacing w:before="60" w:after="60"/>
              <w:jc w:val="both"/>
              <w:rPr>
                <w:rFonts w:asciiTheme="minorHAnsi" w:hAnsiTheme="minorHAnsi" w:cstheme="minorHAnsi"/>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p>
        </w:tc>
        <w:tc>
          <w:tcPr>
            <w:tcW w:w="2496" w:type="dxa"/>
          </w:tcPr>
          <w:p w14:paraId="32B015EF" w14:textId="2C2017BB" w:rsidR="00A047A8" w:rsidRPr="00B72156" w:rsidRDefault="001E1715" w:rsidP="00240799">
            <w:pPr>
              <w:spacing w:before="60" w:after="60"/>
              <w:jc w:val="both"/>
              <w:rPr>
                <w:rFonts w:asciiTheme="minorHAnsi" w:hAnsiTheme="minorHAnsi" w:cstheme="minorHAnsi"/>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p>
        </w:tc>
        <w:tc>
          <w:tcPr>
            <w:tcW w:w="2493" w:type="dxa"/>
          </w:tcPr>
          <w:p w14:paraId="28463869" w14:textId="7959BB9A" w:rsidR="00A047A8" w:rsidRPr="00B72156" w:rsidRDefault="001E1715" w:rsidP="00240799">
            <w:pPr>
              <w:spacing w:before="60" w:after="60"/>
              <w:jc w:val="both"/>
              <w:rPr>
                <w:rFonts w:asciiTheme="minorHAnsi" w:hAnsiTheme="minorHAnsi" w:cstheme="minorHAnsi"/>
                <w:b/>
                <w:bCs/>
                <w:sz w:val="20"/>
              </w:rPr>
            </w:pPr>
            <w:r w:rsidRPr="001E1715">
              <w:rPr>
                <w:rFonts w:asciiTheme="minorHAnsi" w:hAnsiTheme="minorHAnsi" w:cstheme="minorHAnsi"/>
                <w:color w:val="000000" w:themeColor="text1"/>
                <w:sz w:val="20"/>
              </w:rPr>
              <w:t>_______</w:t>
            </w:r>
            <w:r>
              <w:rPr>
                <w:rFonts w:asciiTheme="minorHAnsi" w:hAnsiTheme="minorHAnsi" w:cstheme="minorHAnsi"/>
                <w:color w:val="000000" w:themeColor="text1"/>
                <w:sz w:val="20"/>
              </w:rPr>
              <w:t xml:space="preserve"> </w:t>
            </w:r>
          </w:p>
        </w:tc>
      </w:tr>
      <w:tr w:rsidR="00A047A8" w:rsidRPr="00B72156" w14:paraId="5DEE0E0A" w14:textId="77777777" w:rsidTr="00240799">
        <w:tc>
          <w:tcPr>
            <w:tcW w:w="2498" w:type="dxa"/>
          </w:tcPr>
          <w:p w14:paraId="6C082973" w14:textId="77777777" w:rsidR="00A047A8" w:rsidRPr="00B72156" w:rsidRDefault="00A047A8" w:rsidP="00240799">
            <w:pPr>
              <w:spacing w:before="60" w:after="60"/>
              <w:rPr>
                <w:rFonts w:asciiTheme="minorHAnsi" w:hAnsiTheme="minorHAnsi" w:cstheme="minorHAnsi"/>
                <w:sz w:val="20"/>
              </w:rPr>
            </w:pPr>
            <w:r w:rsidRPr="00B72156">
              <w:rPr>
                <w:rFonts w:asciiTheme="minorHAnsi" w:hAnsiTheme="minorHAnsi" w:cstheme="minorHAnsi"/>
                <w:sz w:val="20"/>
              </w:rPr>
              <w:t>(Schwer-)Behinderung, chronische Krankheiten</w:t>
            </w:r>
          </w:p>
        </w:tc>
        <w:tc>
          <w:tcPr>
            <w:tcW w:w="2492" w:type="dxa"/>
          </w:tcPr>
          <w:p w14:paraId="102B01D0" w14:textId="5783D28E"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Wenn der Bewerber erkennen muss, das</w:t>
            </w:r>
            <w:r>
              <w:rPr>
                <w:rFonts w:asciiTheme="minorHAnsi" w:hAnsiTheme="minorHAnsi" w:cstheme="minorHAnsi"/>
                <w:sz w:val="20"/>
              </w:rPr>
              <w:t>s</w:t>
            </w:r>
            <w:r w:rsidRPr="00B72156">
              <w:rPr>
                <w:rFonts w:asciiTheme="minorHAnsi" w:hAnsiTheme="minorHAnsi" w:cstheme="minorHAnsi"/>
                <w:sz w:val="20"/>
              </w:rPr>
              <w:t xml:space="preserve"> er wegen der Behinderung die vorgesehene Arbeit </w:t>
            </w:r>
            <w:r w:rsidR="001E1715" w:rsidRPr="001E1715">
              <w:rPr>
                <w:rFonts w:asciiTheme="minorHAnsi" w:hAnsiTheme="minorHAnsi" w:cstheme="minorHAnsi"/>
                <w:color w:val="000000" w:themeColor="text1"/>
                <w:sz w:val="20"/>
              </w:rPr>
              <w:t>_______</w:t>
            </w:r>
            <w:r w:rsidR="001E1715">
              <w:rPr>
                <w:rFonts w:asciiTheme="minorHAnsi" w:hAnsiTheme="minorHAnsi" w:cstheme="minorHAnsi"/>
                <w:color w:val="000000" w:themeColor="text1"/>
                <w:sz w:val="20"/>
              </w:rPr>
              <w:t xml:space="preserve"> </w:t>
            </w:r>
            <w:r w:rsidRPr="00B72156">
              <w:rPr>
                <w:rFonts w:asciiTheme="minorHAnsi" w:hAnsiTheme="minorHAnsi" w:cstheme="minorHAnsi"/>
                <w:sz w:val="20"/>
              </w:rPr>
              <w:t xml:space="preserve">leisten kann oder eine deswegen </w:t>
            </w:r>
            <w:r w:rsidR="00B3262F" w:rsidRPr="001E1715">
              <w:rPr>
                <w:rFonts w:asciiTheme="minorHAnsi" w:hAnsiTheme="minorHAnsi" w:cstheme="minorHAnsi"/>
                <w:color w:val="000000" w:themeColor="text1"/>
                <w:sz w:val="20"/>
              </w:rPr>
              <w:t>_______</w:t>
            </w:r>
            <w:r w:rsidR="00B3262F">
              <w:rPr>
                <w:rFonts w:asciiTheme="minorHAnsi" w:hAnsiTheme="minorHAnsi" w:cstheme="minorHAnsi"/>
                <w:color w:val="000000" w:themeColor="text1"/>
                <w:sz w:val="20"/>
              </w:rPr>
              <w:t xml:space="preserve">_____ </w:t>
            </w:r>
            <w:r w:rsidRPr="00B72156">
              <w:rPr>
                <w:rFonts w:asciiTheme="minorHAnsi" w:hAnsiTheme="minorHAnsi" w:cstheme="minorHAnsi"/>
                <w:sz w:val="20"/>
              </w:rPr>
              <w:t>Leistungsfähigkeit für die vorgesehene Arbeit von ausschlaggebender Bedeutung ist</w:t>
            </w:r>
          </w:p>
        </w:tc>
        <w:tc>
          <w:tcPr>
            <w:tcW w:w="2496" w:type="dxa"/>
          </w:tcPr>
          <w:p w14:paraId="5CF144BA" w14:textId="78C333AF"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 xml:space="preserve">Soweit für die Stelle von Bedeutung sowie wenn bei Stellenbesetzung Menschen mit Behinderung bei gleicher Eignung </w:t>
            </w:r>
            <w:r w:rsidR="00B3262F">
              <w:rPr>
                <w:rFonts w:asciiTheme="minorHAnsi" w:hAnsiTheme="minorHAnsi" w:cstheme="minorHAnsi"/>
                <w:sz w:val="20"/>
              </w:rPr>
              <w:t>__________</w:t>
            </w:r>
            <w:r w:rsidRPr="00B72156">
              <w:rPr>
                <w:rFonts w:asciiTheme="minorHAnsi" w:hAnsiTheme="minorHAnsi" w:cstheme="minorHAnsi"/>
                <w:sz w:val="20"/>
              </w:rPr>
              <w:t xml:space="preserve"> werden</w:t>
            </w:r>
          </w:p>
        </w:tc>
        <w:tc>
          <w:tcPr>
            <w:tcW w:w="2493" w:type="dxa"/>
          </w:tcPr>
          <w:p w14:paraId="2EE68E4E" w14:textId="77777777" w:rsidR="00A047A8" w:rsidRPr="00B72156" w:rsidRDefault="00A047A8" w:rsidP="00240799">
            <w:pPr>
              <w:spacing w:before="60" w:after="60"/>
              <w:jc w:val="both"/>
              <w:rPr>
                <w:rFonts w:asciiTheme="minorHAnsi" w:hAnsiTheme="minorHAnsi" w:cstheme="minorHAnsi"/>
                <w:sz w:val="20"/>
              </w:rPr>
            </w:pPr>
            <w:r w:rsidRPr="00B72156">
              <w:rPr>
                <w:rFonts w:asciiTheme="minorHAnsi" w:hAnsiTheme="minorHAnsi" w:cstheme="minorHAnsi"/>
                <w:sz w:val="20"/>
              </w:rPr>
              <w:t>Wenn kein Einfluss auf die vertragsgemäße Leistung</w:t>
            </w:r>
          </w:p>
        </w:tc>
      </w:tr>
    </w:tbl>
    <w:p w14:paraId="109D8F52" w14:textId="77777777" w:rsidR="00A047A8" w:rsidRPr="00B72156" w:rsidRDefault="00A047A8" w:rsidP="00A047A8">
      <w:pPr>
        <w:spacing w:before="120" w:after="120"/>
        <w:jc w:val="center"/>
        <w:rPr>
          <w:rFonts w:asciiTheme="minorHAnsi" w:hAnsiTheme="minorHAnsi" w:cstheme="minorHAnsi"/>
          <w:i/>
          <w:iCs/>
          <w:sz w:val="20"/>
        </w:rPr>
      </w:pPr>
      <w:r w:rsidRPr="00B72156">
        <w:rPr>
          <w:rFonts w:asciiTheme="minorHAnsi" w:hAnsiTheme="minorHAnsi" w:cstheme="minorHAnsi"/>
          <w:i/>
          <w:iCs/>
          <w:sz w:val="20"/>
        </w:rPr>
        <w:t>Quelle: Berthel/Becker: Personal-Management, Schäffer-Poeschel, 12. Auflage 2022, S. 515</w:t>
      </w:r>
    </w:p>
    <w:p w14:paraId="078FEFAB" w14:textId="77777777" w:rsidR="00A047A8" w:rsidRDefault="00A047A8" w:rsidP="00A047A8">
      <w:pPr>
        <w:rPr>
          <w:rFonts w:ascii="Calibri" w:hAnsi="Calibri" w:cs="Calibri"/>
          <w:bCs/>
          <w:sz w:val="24"/>
          <w:szCs w:val="24"/>
        </w:rPr>
      </w:pPr>
      <w:r>
        <w:rPr>
          <w:rFonts w:ascii="Calibri" w:hAnsi="Calibri" w:cs="Calibri"/>
          <w:bCs/>
          <w:sz w:val="24"/>
          <w:szCs w:val="24"/>
        </w:rPr>
        <w:br w:type="page"/>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5669"/>
        <w:gridCol w:w="1418"/>
        <w:gridCol w:w="1418"/>
        <w:gridCol w:w="1418"/>
      </w:tblGrid>
      <w:tr w:rsidR="00A047A8" w:rsidRPr="00EA575E" w14:paraId="61153CB4" w14:textId="77777777" w:rsidTr="00240799">
        <w:tc>
          <w:tcPr>
            <w:tcW w:w="5669" w:type="dxa"/>
            <w:vMerge w:val="restart"/>
            <w:vAlign w:val="center"/>
          </w:tcPr>
          <w:p w14:paraId="37EA3369" w14:textId="77777777" w:rsidR="00A047A8" w:rsidRPr="00283D93" w:rsidRDefault="00A047A8" w:rsidP="00240799">
            <w:pPr>
              <w:spacing w:before="60" w:after="60"/>
              <w:jc w:val="both"/>
              <w:rPr>
                <w:rFonts w:asciiTheme="minorHAnsi" w:hAnsiTheme="minorHAnsi" w:cstheme="minorHAnsi"/>
                <w:i/>
                <w:iCs/>
                <w:sz w:val="24"/>
                <w:szCs w:val="24"/>
                <w:u w:val="words"/>
              </w:rPr>
            </w:pPr>
            <w:r w:rsidRPr="00283D93">
              <w:rPr>
                <w:rFonts w:ascii="Lucida Calligraphy" w:hAnsi="Lucida Calligraphy" w:cstheme="minorHAnsi"/>
                <w:sz w:val="24"/>
                <w:szCs w:val="24"/>
                <w:u w:val="words"/>
              </w:rPr>
              <w:lastRenderedPageBreak/>
              <w:t>Wie schätze ich mich selber ein?</w:t>
            </w:r>
          </w:p>
        </w:tc>
        <w:tc>
          <w:tcPr>
            <w:tcW w:w="1418" w:type="dxa"/>
          </w:tcPr>
          <w:p w14:paraId="2EC31724" w14:textId="77777777" w:rsidR="00A047A8" w:rsidRPr="00EA575E" w:rsidRDefault="00A047A8" w:rsidP="00240799">
            <w:pPr>
              <w:spacing w:before="60" w:after="60"/>
              <w:jc w:val="center"/>
              <w:rPr>
                <w:rFonts w:asciiTheme="minorHAnsi" w:hAnsiTheme="minorHAnsi" w:cstheme="minorHAnsi"/>
                <w:i/>
                <w:iCs/>
                <w:noProof/>
                <w:sz w:val="24"/>
                <w:szCs w:val="24"/>
              </w:rPr>
            </w:pPr>
            <w:r w:rsidRPr="00EA575E">
              <w:rPr>
                <w:rFonts w:asciiTheme="minorHAnsi" w:hAnsiTheme="minorHAnsi" w:cstheme="minorHAnsi"/>
                <w:i/>
                <w:iCs/>
                <w:noProof/>
                <w:sz w:val="24"/>
                <w:szCs w:val="24"/>
              </w:rPr>
              <w:t>JA</w:t>
            </w:r>
          </w:p>
        </w:tc>
        <w:tc>
          <w:tcPr>
            <w:tcW w:w="1418" w:type="dxa"/>
          </w:tcPr>
          <w:p w14:paraId="0D5B8B4F" w14:textId="77777777" w:rsidR="00A047A8" w:rsidRPr="00EA575E" w:rsidRDefault="00A047A8" w:rsidP="00240799">
            <w:pPr>
              <w:spacing w:before="60" w:after="60"/>
              <w:jc w:val="center"/>
              <w:rPr>
                <w:rFonts w:asciiTheme="minorHAnsi" w:hAnsiTheme="minorHAnsi" w:cstheme="minorHAnsi"/>
                <w:i/>
                <w:iCs/>
                <w:noProof/>
                <w:sz w:val="24"/>
                <w:szCs w:val="24"/>
              </w:rPr>
            </w:pPr>
            <w:r w:rsidRPr="00EA575E">
              <w:rPr>
                <w:rFonts w:asciiTheme="minorHAnsi" w:hAnsiTheme="minorHAnsi" w:cstheme="minorHAnsi"/>
                <w:i/>
                <w:iCs/>
                <w:noProof/>
                <w:sz w:val="24"/>
                <w:szCs w:val="24"/>
              </w:rPr>
              <w:t>Mit Hilfe</w:t>
            </w:r>
          </w:p>
        </w:tc>
        <w:tc>
          <w:tcPr>
            <w:tcW w:w="1418" w:type="dxa"/>
          </w:tcPr>
          <w:p w14:paraId="0BFC1744" w14:textId="77777777" w:rsidR="00A047A8" w:rsidRPr="00EA575E" w:rsidRDefault="00A047A8" w:rsidP="00240799">
            <w:pPr>
              <w:spacing w:before="60" w:after="60"/>
              <w:jc w:val="center"/>
              <w:rPr>
                <w:rFonts w:asciiTheme="minorHAnsi" w:hAnsiTheme="minorHAnsi" w:cstheme="minorHAnsi"/>
                <w:i/>
                <w:iCs/>
                <w:noProof/>
                <w:sz w:val="24"/>
                <w:szCs w:val="24"/>
              </w:rPr>
            </w:pPr>
            <w:r w:rsidRPr="00EA575E">
              <w:rPr>
                <w:rFonts w:asciiTheme="minorHAnsi" w:hAnsiTheme="minorHAnsi" w:cstheme="minorHAnsi"/>
                <w:i/>
                <w:iCs/>
                <w:noProof/>
                <w:sz w:val="24"/>
                <w:szCs w:val="24"/>
              </w:rPr>
              <w:t>NEIN</w:t>
            </w:r>
          </w:p>
        </w:tc>
      </w:tr>
      <w:tr w:rsidR="00A047A8" w:rsidRPr="00B341D8" w14:paraId="22829AAE" w14:textId="77777777" w:rsidTr="00240799">
        <w:tc>
          <w:tcPr>
            <w:tcW w:w="5669" w:type="dxa"/>
            <w:vMerge/>
          </w:tcPr>
          <w:p w14:paraId="06C6BDA8" w14:textId="77777777" w:rsidR="00A047A8" w:rsidRPr="00B341D8" w:rsidRDefault="00A047A8" w:rsidP="00240799">
            <w:pPr>
              <w:spacing w:before="60" w:after="60"/>
              <w:jc w:val="both"/>
              <w:rPr>
                <w:rFonts w:ascii="Lucida Calligraphy" w:hAnsi="Lucida Calligraphy" w:cstheme="minorHAnsi"/>
                <w:sz w:val="24"/>
                <w:szCs w:val="24"/>
              </w:rPr>
            </w:pPr>
          </w:p>
        </w:tc>
        <w:tc>
          <w:tcPr>
            <w:tcW w:w="1418" w:type="dxa"/>
            <w:tcBorders>
              <w:bottom w:val="dotted" w:sz="4" w:space="0" w:color="auto"/>
            </w:tcBorders>
          </w:tcPr>
          <w:p w14:paraId="1166779A" w14:textId="77777777" w:rsidR="00A047A8" w:rsidRPr="00B341D8" w:rsidRDefault="00A047A8" w:rsidP="00240799">
            <w:pPr>
              <w:spacing w:before="60" w:after="60"/>
              <w:jc w:val="center"/>
              <w:rPr>
                <w:rFonts w:asciiTheme="minorHAnsi" w:hAnsiTheme="minorHAnsi" w:cstheme="minorHAnsi"/>
                <w:sz w:val="24"/>
                <w:szCs w:val="24"/>
              </w:rPr>
            </w:pPr>
            <w:r>
              <w:rPr>
                <w:noProof/>
              </w:rPr>
              <w:drawing>
                <wp:inline distT="0" distB="0" distL="0" distR="0" wp14:anchorId="136EA289" wp14:editId="165E128D">
                  <wp:extent cx="523875" cy="533400"/>
                  <wp:effectExtent l="0" t="0" r="9525" b="0"/>
                  <wp:docPr id="88" name="Grafik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r="79008"/>
                          <a:stretch/>
                        </pic:blipFill>
                        <pic:spPr bwMode="auto">
                          <a:xfrm>
                            <a:off x="0" y="0"/>
                            <a:ext cx="523875" cy="533400"/>
                          </a:xfrm>
                          <a:prstGeom prst="rect">
                            <a:avLst/>
                          </a:prstGeom>
                          <a:ln>
                            <a:noFill/>
                          </a:ln>
                          <a:extLst>
                            <a:ext uri="{53640926-AAD7-44D8-BBD7-CCE9431645EC}">
                              <a14:shadowObscured xmlns:a14="http://schemas.microsoft.com/office/drawing/2010/main"/>
                            </a:ext>
                          </a:extLst>
                        </pic:spPr>
                      </pic:pic>
                    </a:graphicData>
                  </a:graphic>
                </wp:inline>
              </w:drawing>
            </w:r>
          </w:p>
        </w:tc>
        <w:tc>
          <w:tcPr>
            <w:tcW w:w="1418" w:type="dxa"/>
            <w:tcBorders>
              <w:bottom w:val="dotted" w:sz="4" w:space="0" w:color="auto"/>
            </w:tcBorders>
          </w:tcPr>
          <w:p w14:paraId="230710CF" w14:textId="77777777" w:rsidR="00A047A8" w:rsidRPr="00B341D8" w:rsidRDefault="00A047A8" w:rsidP="00240799">
            <w:pPr>
              <w:spacing w:before="60" w:after="60"/>
              <w:jc w:val="center"/>
              <w:rPr>
                <w:rFonts w:asciiTheme="minorHAnsi" w:hAnsiTheme="minorHAnsi" w:cstheme="minorHAnsi"/>
                <w:sz w:val="24"/>
                <w:szCs w:val="24"/>
              </w:rPr>
            </w:pPr>
            <w:r>
              <w:rPr>
                <w:noProof/>
              </w:rPr>
              <w:drawing>
                <wp:inline distT="0" distB="0" distL="0" distR="0" wp14:anchorId="31FA6837" wp14:editId="6E7CDA46">
                  <wp:extent cx="485775" cy="533400"/>
                  <wp:effectExtent l="0" t="0" r="9525"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41603" r="38931"/>
                          <a:stretch/>
                        </pic:blipFill>
                        <pic:spPr bwMode="auto">
                          <a:xfrm>
                            <a:off x="0" y="0"/>
                            <a:ext cx="485775" cy="533400"/>
                          </a:xfrm>
                          <a:prstGeom prst="rect">
                            <a:avLst/>
                          </a:prstGeom>
                          <a:ln>
                            <a:noFill/>
                          </a:ln>
                          <a:extLst>
                            <a:ext uri="{53640926-AAD7-44D8-BBD7-CCE9431645EC}">
                              <a14:shadowObscured xmlns:a14="http://schemas.microsoft.com/office/drawing/2010/main"/>
                            </a:ext>
                          </a:extLst>
                        </pic:spPr>
                      </pic:pic>
                    </a:graphicData>
                  </a:graphic>
                </wp:inline>
              </w:drawing>
            </w:r>
          </w:p>
        </w:tc>
        <w:tc>
          <w:tcPr>
            <w:tcW w:w="1418" w:type="dxa"/>
            <w:tcBorders>
              <w:bottom w:val="dotted" w:sz="4" w:space="0" w:color="auto"/>
            </w:tcBorders>
          </w:tcPr>
          <w:p w14:paraId="611CA213" w14:textId="77777777" w:rsidR="00A047A8" w:rsidRPr="00B341D8" w:rsidRDefault="00A047A8" w:rsidP="00240799">
            <w:pPr>
              <w:spacing w:before="60" w:after="60"/>
              <w:jc w:val="center"/>
              <w:rPr>
                <w:rFonts w:asciiTheme="minorHAnsi" w:hAnsiTheme="minorHAnsi" w:cstheme="minorHAnsi"/>
                <w:sz w:val="24"/>
                <w:szCs w:val="24"/>
              </w:rPr>
            </w:pPr>
            <w:r>
              <w:rPr>
                <w:noProof/>
              </w:rPr>
              <w:drawing>
                <wp:inline distT="0" distB="0" distL="0" distR="0" wp14:anchorId="46CE9688" wp14:editId="7E71B6D8">
                  <wp:extent cx="504825" cy="533400"/>
                  <wp:effectExtent l="0" t="0" r="9525" b="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79389" t="-1786" r="382" b="1786"/>
                          <a:stretch/>
                        </pic:blipFill>
                        <pic:spPr bwMode="auto">
                          <a:xfrm>
                            <a:off x="0" y="0"/>
                            <a:ext cx="504825" cy="533400"/>
                          </a:xfrm>
                          <a:prstGeom prst="rect">
                            <a:avLst/>
                          </a:prstGeom>
                          <a:ln>
                            <a:noFill/>
                          </a:ln>
                          <a:extLst>
                            <a:ext uri="{53640926-AAD7-44D8-BBD7-CCE9431645EC}">
                              <a14:shadowObscured xmlns:a14="http://schemas.microsoft.com/office/drawing/2010/main"/>
                            </a:ext>
                          </a:extLst>
                        </pic:spPr>
                      </pic:pic>
                    </a:graphicData>
                  </a:graphic>
                </wp:inline>
              </w:drawing>
            </w:r>
          </w:p>
        </w:tc>
      </w:tr>
      <w:tr w:rsidR="00A047A8" w:rsidRPr="00EA575E" w14:paraId="31046581" w14:textId="77777777" w:rsidTr="00240799">
        <w:tc>
          <w:tcPr>
            <w:tcW w:w="5669" w:type="dxa"/>
            <w:tcBorders>
              <w:right w:val="dotted" w:sz="4" w:space="0" w:color="auto"/>
            </w:tcBorders>
          </w:tcPr>
          <w:p w14:paraId="0774CEA5" w14:textId="77777777" w:rsidR="00A047A8" w:rsidRPr="000620FF" w:rsidRDefault="00A047A8" w:rsidP="00240799">
            <w:pPr>
              <w:spacing w:before="120" w:after="120"/>
              <w:ind w:left="113"/>
              <w:jc w:val="both"/>
              <w:rPr>
                <w:rFonts w:asciiTheme="minorHAnsi" w:hAnsiTheme="minorHAnsi" w:cstheme="minorHAnsi"/>
                <w:sz w:val="24"/>
                <w:szCs w:val="24"/>
              </w:rPr>
            </w:pPr>
            <w:r w:rsidRPr="000620FF">
              <w:rPr>
                <w:rFonts w:asciiTheme="minorHAnsi" w:hAnsiTheme="minorHAnsi" w:cstheme="minorHAnsi"/>
                <w:sz w:val="24"/>
                <w:szCs w:val="24"/>
              </w:rPr>
              <w:t xml:space="preserve">Ich </w:t>
            </w:r>
            <w:r>
              <w:rPr>
                <w:rFonts w:asciiTheme="minorHAnsi" w:hAnsiTheme="minorHAnsi" w:cstheme="minorHAnsi"/>
                <w:sz w:val="24"/>
                <w:szCs w:val="24"/>
              </w:rPr>
              <w:t>weiß, was zu meinen Bewerbungsunterlagen zählt.</w:t>
            </w:r>
          </w:p>
        </w:tc>
        <w:tc>
          <w:tcPr>
            <w:tcW w:w="1418" w:type="dxa"/>
            <w:tcBorders>
              <w:top w:val="dotted" w:sz="4" w:space="0" w:color="auto"/>
              <w:left w:val="dotted" w:sz="4" w:space="0" w:color="auto"/>
              <w:bottom w:val="dotted" w:sz="4" w:space="0" w:color="auto"/>
              <w:right w:val="dotted" w:sz="4" w:space="0" w:color="auto"/>
            </w:tcBorders>
          </w:tcPr>
          <w:p w14:paraId="272843B8"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right w:val="dotted" w:sz="4" w:space="0" w:color="auto"/>
            </w:tcBorders>
          </w:tcPr>
          <w:p w14:paraId="4EBAB106"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tcBorders>
          </w:tcPr>
          <w:p w14:paraId="6B262272" w14:textId="77777777" w:rsidR="00A047A8" w:rsidRPr="00EA575E" w:rsidRDefault="00A047A8" w:rsidP="00240799">
            <w:pPr>
              <w:spacing w:before="120" w:after="120"/>
              <w:jc w:val="center"/>
              <w:rPr>
                <w:rFonts w:asciiTheme="minorHAnsi" w:hAnsiTheme="minorHAnsi" w:cstheme="minorHAnsi"/>
                <w:sz w:val="24"/>
                <w:szCs w:val="24"/>
              </w:rPr>
            </w:pPr>
          </w:p>
        </w:tc>
      </w:tr>
      <w:tr w:rsidR="00A047A8" w:rsidRPr="00EA575E" w14:paraId="4DE609E8" w14:textId="77777777" w:rsidTr="00240799">
        <w:tc>
          <w:tcPr>
            <w:tcW w:w="5669" w:type="dxa"/>
            <w:tcBorders>
              <w:right w:val="dotted" w:sz="4" w:space="0" w:color="auto"/>
            </w:tcBorders>
          </w:tcPr>
          <w:p w14:paraId="10B6C388" w14:textId="77777777" w:rsidR="00A047A8" w:rsidRPr="000620FF" w:rsidRDefault="00A047A8" w:rsidP="00240799">
            <w:pPr>
              <w:spacing w:before="120" w:after="120"/>
              <w:ind w:left="113"/>
              <w:jc w:val="both"/>
              <w:rPr>
                <w:rFonts w:asciiTheme="minorHAnsi" w:hAnsiTheme="minorHAnsi" w:cstheme="minorHAnsi"/>
                <w:sz w:val="24"/>
                <w:szCs w:val="24"/>
              </w:rPr>
            </w:pPr>
            <w:r>
              <w:rPr>
                <w:rFonts w:asciiTheme="minorHAnsi" w:hAnsiTheme="minorHAnsi" w:cstheme="minorHAnsi"/>
                <w:sz w:val="24"/>
                <w:szCs w:val="24"/>
              </w:rPr>
              <w:t>Ich weiß, was ich ein Bewerbungsschreiben aufbaue.</w:t>
            </w:r>
          </w:p>
        </w:tc>
        <w:tc>
          <w:tcPr>
            <w:tcW w:w="1418" w:type="dxa"/>
            <w:tcBorders>
              <w:top w:val="dotted" w:sz="4" w:space="0" w:color="auto"/>
              <w:left w:val="dotted" w:sz="4" w:space="0" w:color="auto"/>
              <w:bottom w:val="dotted" w:sz="4" w:space="0" w:color="auto"/>
              <w:right w:val="dotted" w:sz="4" w:space="0" w:color="auto"/>
            </w:tcBorders>
          </w:tcPr>
          <w:p w14:paraId="4E77FEB0" w14:textId="77777777" w:rsidR="00A047A8" w:rsidRPr="00EA575E" w:rsidRDefault="00A047A8" w:rsidP="00240799">
            <w:pPr>
              <w:spacing w:before="120" w:after="120"/>
              <w:jc w:val="center"/>
              <w:rPr>
                <w:rFonts w:cstheme="minorHAnsi"/>
                <w:sz w:val="24"/>
                <w:szCs w:val="24"/>
              </w:rPr>
            </w:pPr>
          </w:p>
        </w:tc>
        <w:tc>
          <w:tcPr>
            <w:tcW w:w="1418" w:type="dxa"/>
            <w:tcBorders>
              <w:top w:val="dotted" w:sz="4" w:space="0" w:color="auto"/>
              <w:left w:val="dotted" w:sz="4" w:space="0" w:color="auto"/>
              <w:bottom w:val="dotted" w:sz="4" w:space="0" w:color="auto"/>
              <w:right w:val="dotted" w:sz="4" w:space="0" w:color="auto"/>
            </w:tcBorders>
          </w:tcPr>
          <w:p w14:paraId="6C728E4F" w14:textId="77777777" w:rsidR="00A047A8" w:rsidRPr="00EA575E" w:rsidRDefault="00A047A8" w:rsidP="00240799">
            <w:pPr>
              <w:spacing w:before="120" w:after="120"/>
              <w:jc w:val="center"/>
              <w:rPr>
                <w:rFonts w:cstheme="minorHAnsi"/>
                <w:sz w:val="24"/>
                <w:szCs w:val="24"/>
              </w:rPr>
            </w:pPr>
          </w:p>
        </w:tc>
        <w:tc>
          <w:tcPr>
            <w:tcW w:w="1418" w:type="dxa"/>
            <w:tcBorders>
              <w:top w:val="dotted" w:sz="4" w:space="0" w:color="auto"/>
              <w:left w:val="dotted" w:sz="4" w:space="0" w:color="auto"/>
              <w:bottom w:val="dotted" w:sz="4" w:space="0" w:color="auto"/>
            </w:tcBorders>
          </w:tcPr>
          <w:p w14:paraId="01CA6DE1" w14:textId="77777777" w:rsidR="00A047A8" w:rsidRPr="00EA575E" w:rsidRDefault="00A047A8" w:rsidP="00240799">
            <w:pPr>
              <w:spacing w:before="120" w:after="120"/>
              <w:jc w:val="center"/>
              <w:rPr>
                <w:rFonts w:cstheme="minorHAnsi"/>
                <w:sz w:val="24"/>
                <w:szCs w:val="24"/>
              </w:rPr>
            </w:pPr>
          </w:p>
        </w:tc>
      </w:tr>
      <w:tr w:rsidR="00A047A8" w:rsidRPr="00EA575E" w14:paraId="2DA84B10" w14:textId="77777777" w:rsidTr="00240799">
        <w:tc>
          <w:tcPr>
            <w:tcW w:w="5669" w:type="dxa"/>
            <w:tcBorders>
              <w:right w:val="dotted" w:sz="4" w:space="0" w:color="auto"/>
            </w:tcBorders>
          </w:tcPr>
          <w:p w14:paraId="0D16F9D4" w14:textId="77777777" w:rsidR="00A047A8" w:rsidRPr="00C40A0B" w:rsidRDefault="00A047A8" w:rsidP="00240799">
            <w:pPr>
              <w:spacing w:before="120" w:after="120"/>
              <w:ind w:left="113"/>
              <w:jc w:val="both"/>
              <w:rPr>
                <w:rFonts w:asciiTheme="minorHAnsi" w:hAnsiTheme="minorHAnsi" w:cstheme="minorHAnsi"/>
                <w:sz w:val="24"/>
                <w:szCs w:val="24"/>
              </w:rPr>
            </w:pPr>
            <w:r>
              <w:rPr>
                <w:rFonts w:asciiTheme="minorHAnsi" w:hAnsiTheme="minorHAnsi" w:cstheme="minorHAnsi"/>
                <w:sz w:val="24"/>
                <w:szCs w:val="24"/>
              </w:rPr>
              <w:t>Ich kenne den Unterscheid zwischen einem einfachen und einem qualifizierten Zeugnis.</w:t>
            </w:r>
          </w:p>
        </w:tc>
        <w:tc>
          <w:tcPr>
            <w:tcW w:w="1418" w:type="dxa"/>
            <w:tcBorders>
              <w:top w:val="dotted" w:sz="4" w:space="0" w:color="auto"/>
              <w:left w:val="dotted" w:sz="4" w:space="0" w:color="auto"/>
              <w:bottom w:val="dotted" w:sz="4" w:space="0" w:color="auto"/>
              <w:right w:val="dotted" w:sz="4" w:space="0" w:color="auto"/>
            </w:tcBorders>
          </w:tcPr>
          <w:p w14:paraId="457AFDC0"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right w:val="dotted" w:sz="4" w:space="0" w:color="auto"/>
            </w:tcBorders>
          </w:tcPr>
          <w:p w14:paraId="1A659062"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tcBorders>
          </w:tcPr>
          <w:p w14:paraId="4560CD14" w14:textId="77777777" w:rsidR="00A047A8" w:rsidRPr="00EA575E" w:rsidRDefault="00A047A8" w:rsidP="00240799">
            <w:pPr>
              <w:spacing w:before="120" w:after="120"/>
              <w:jc w:val="center"/>
              <w:rPr>
                <w:rFonts w:asciiTheme="minorHAnsi" w:hAnsiTheme="minorHAnsi" w:cstheme="minorHAnsi"/>
                <w:sz w:val="24"/>
                <w:szCs w:val="24"/>
              </w:rPr>
            </w:pPr>
          </w:p>
        </w:tc>
      </w:tr>
      <w:tr w:rsidR="00A047A8" w:rsidRPr="00EA575E" w14:paraId="52493ADF" w14:textId="77777777" w:rsidTr="00240799">
        <w:tc>
          <w:tcPr>
            <w:tcW w:w="5669" w:type="dxa"/>
            <w:tcBorders>
              <w:right w:val="dotted" w:sz="4" w:space="0" w:color="auto"/>
            </w:tcBorders>
          </w:tcPr>
          <w:p w14:paraId="2C5473A3" w14:textId="77777777" w:rsidR="00A047A8" w:rsidRPr="000C1DB5" w:rsidRDefault="00A047A8" w:rsidP="00240799">
            <w:pPr>
              <w:spacing w:before="120" w:after="120"/>
              <w:ind w:left="113"/>
              <w:jc w:val="both"/>
              <w:rPr>
                <w:rFonts w:asciiTheme="minorHAnsi" w:hAnsiTheme="minorHAnsi" w:cstheme="minorHAnsi"/>
                <w:sz w:val="24"/>
                <w:szCs w:val="24"/>
              </w:rPr>
            </w:pPr>
            <w:r>
              <w:rPr>
                <w:rFonts w:asciiTheme="minorHAnsi" w:hAnsiTheme="minorHAnsi" w:cstheme="minorHAnsi"/>
                <w:sz w:val="24"/>
                <w:szCs w:val="24"/>
              </w:rPr>
              <w:t>Ich weiß, wie ein Vorstellungsgespräch abläuft.</w:t>
            </w:r>
          </w:p>
        </w:tc>
        <w:tc>
          <w:tcPr>
            <w:tcW w:w="1418" w:type="dxa"/>
            <w:tcBorders>
              <w:top w:val="dotted" w:sz="4" w:space="0" w:color="auto"/>
              <w:left w:val="dotted" w:sz="4" w:space="0" w:color="auto"/>
              <w:bottom w:val="dotted" w:sz="4" w:space="0" w:color="auto"/>
              <w:right w:val="dotted" w:sz="4" w:space="0" w:color="auto"/>
            </w:tcBorders>
          </w:tcPr>
          <w:p w14:paraId="3EE5115A" w14:textId="77777777" w:rsidR="00A047A8" w:rsidRPr="00EA575E" w:rsidRDefault="00A047A8" w:rsidP="00240799">
            <w:pPr>
              <w:spacing w:before="120" w:after="120"/>
              <w:jc w:val="center"/>
              <w:rPr>
                <w:rFonts w:cstheme="minorHAnsi"/>
                <w:sz w:val="24"/>
                <w:szCs w:val="24"/>
              </w:rPr>
            </w:pPr>
          </w:p>
        </w:tc>
        <w:tc>
          <w:tcPr>
            <w:tcW w:w="1418" w:type="dxa"/>
            <w:tcBorders>
              <w:top w:val="dotted" w:sz="4" w:space="0" w:color="auto"/>
              <w:left w:val="dotted" w:sz="4" w:space="0" w:color="auto"/>
              <w:bottom w:val="dotted" w:sz="4" w:space="0" w:color="auto"/>
              <w:right w:val="dotted" w:sz="4" w:space="0" w:color="auto"/>
            </w:tcBorders>
          </w:tcPr>
          <w:p w14:paraId="74D77B11" w14:textId="77777777" w:rsidR="00A047A8" w:rsidRPr="00EA575E" w:rsidRDefault="00A047A8" w:rsidP="00240799">
            <w:pPr>
              <w:spacing w:before="120" w:after="120"/>
              <w:jc w:val="center"/>
              <w:rPr>
                <w:rFonts w:cstheme="minorHAnsi"/>
                <w:sz w:val="24"/>
                <w:szCs w:val="24"/>
              </w:rPr>
            </w:pPr>
          </w:p>
        </w:tc>
        <w:tc>
          <w:tcPr>
            <w:tcW w:w="1418" w:type="dxa"/>
            <w:tcBorders>
              <w:top w:val="dotted" w:sz="4" w:space="0" w:color="auto"/>
              <w:left w:val="dotted" w:sz="4" w:space="0" w:color="auto"/>
              <w:bottom w:val="dotted" w:sz="4" w:space="0" w:color="auto"/>
            </w:tcBorders>
          </w:tcPr>
          <w:p w14:paraId="09991F0F" w14:textId="77777777" w:rsidR="00A047A8" w:rsidRPr="00EA575E" w:rsidRDefault="00A047A8" w:rsidP="00240799">
            <w:pPr>
              <w:spacing w:before="120" w:after="120"/>
              <w:jc w:val="center"/>
              <w:rPr>
                <w:rFonts w:cstheme="minorHAnsi"/>
                <w:sz w:val="24"/>
                <w:szCs w:val="24"/>
              </w:rPr>
            </w:pPr>
          </w:p>
        </w:tc>
      </w:tr>
      <w:tr w:rsidR="00A047A8" w:rsidRPr="00EA575E" w14:paraId="4D302D3D" w14:textId="77777777" w:rsidTr="00240799">
        <w:tc>
          <w:tcPr>
            <w:tcW w:w="5669" w:type="dxa"/>
            <w:tcBorders>
              <w:right w:val="dotted" w:sz="4" w:space="0" w:color="auto"/>
            </w:tcBorders>
          </w:tcPr>
          <w:p w14:paraId="5E644E3C" w14:textId="77777777" w:rsidR="00A047A8" w:rsidRPr="00C40A0B" w:rsidRDefault="00A047A8" w:rsidP="00240799">
            <w:pPr>
              <w:spacing w:before="120" w:after="120"/>
              <w:ind w:left="113"/>
              <w:jc w:val="both"/>
              <w:rPr>
                <w:rFonts w:asciiTheme="minorHAnsi" w:hAnsiTheme="minorHAnsi" w:cstheme="minorHAnsi"/>
                <w:sz w:val="24"/>
                <w:szCs w:val="24"/>
              </w:rPr>
            </w:pPr>
            <w:r>
              <w:rPr>
                <w:rFonts w:asciiTheme="minorHAnsi" w:hAnsiTheme="minorHAnsi" w:cstheme="minorHAnsi"/>
                <w:sz w:val="24"/>
                <w:szCs w:val="24"/>
              </w:rPr>
              <w:t>Ich weiß, wie ich mich auf ein Vorstellungsgespräch vorbereite.</w:t>
            </w:r>
          </w:p>
        </w:tc>
        <w:tc>
          <w:tcPr>
            <w:tcW w:w="1418" w:type="dxa"/>
            <w:tcBorders>
              <w:top w:val="dotted" w:sz="4" w:space="0" w:color="auto"/>
              <w:left w:val="dotted" w:sz="4" w:space="0" w:color="auto"/>
              <w:bottom w:val="dotted" w:sz="4" w:space="0" w:color="auto"/>
              <w:right w:val="dotted" w:sz="4" w:space="0" w:color="auto"/>
            </w:tcBorders>
          </w:tcPr>
          <w:p w14:paraId="491A29BD"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right w:val="dotted" w:sz="4" w:space="0" w:color="auto"/>
            </w:tcBorders>
          </w:tcPr>
          <w:p w14:paraId="0BC01E9D"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right w:val="dotted" w:sz="4" w:space="0" w:color="auto"/>
            </w:tcBorders>
          </w:tcPr>
          <w:p w14:paraId="6463368A" w14:textId="77777777" w:rsidR="00A047A8" w:rsidRPr="00EA575E" w:rsidRDefault="00A047A8" w:rsidP="00240799">
            <w:pPr>
              <w:spacing w:before="120" w:after="120"/>
              <w:jc w:val="center"/>
              <w:rPr>
                <w:rFonts w:asciiTheme="minorHAnsi" w:hAnsiTheme="minorHAnsi" w:cstheme="minorHAnsi"/>
                <w:sz w:val="24"/>
                <w:szCs w:val="24"/>
              </w:rPr>
            </w:pPr>
          </w:p>
        </w:tc>
      </w:tr>
      <w:tr w:rsidR="00A047A8" w:rsidRPr="00EA575E" w14:paraId="25D23252" w14:textId="77777777" w:rsidTr="00240799">
        <w:tc>
          <w:tcPr>
            <w:tcW w:w="5669" w:type="dxa"/>
            <w:tcBorders>
              <w:right w:val="dotted" w:sz="4" w:space="0" w:color="auto"/>
            </w:tcBorders>
          </w:tcPr>
          <w:p w14:paraId="4C446695" w14:textId="77777777" w:rsidR="00A047A8" w:rsidRPr="00C40A0B" w:rsidRDefault="00A047A8" w:rsidP="00240799">
            <w:pPr>
              <w:spacing w:before="120" w:after="120"/>
              <w:ind w:left="113"/>
              <w:jc w:val="both"/>
              <w:rPr>
                <w:rFonts w:asciiTheme="minorHAnsi" w:hAnsiTheme="minorHAnsi" w:cstheme="minorHAnsi"/>
                <w:sz w:val="24"/>
                <w:szCs w:val="24"/>
              </w:rPr>
            </w:pPr>
            <w:r>
              <w:rPr>
                <w:rFonts w:asciiTheme="minorHAnsi" w:hAnsiTheme="minorHAnsi" w:cstheme="minorHAnsi"/>
                <w:sz w:val="24"/>
                <w:szCs w:val="24"/>
              </w:rPr>
              <w:t>Ich kann die Punkte erläutern, auf die Personaler in einem Vorstellungsgespräch achten.</w:t>
            </w:r>
          </w:p>
        </w:tc>
        <w:tc>
          <w:tcPr>
            <w:tcW w:w="1418" w:type="dxa"/>
            <w:tcBorders>
              <w:top w:val="dotted" w:sz="4" w:space="0" w:color="auto"/>
              <w:left w:val="dotted" w:sz="4" w:space="0" w:color="auto"/>
              <w:bottom w:val="dotted" w:sz="4" w:space="0" w:color="auto"/>
              <w:right w:val="dotted" w:sz="4" w:space="0" w:color="auto"/>
            </w:tcBorders>
          </w:tcPr>
          <w:p w14:paraId="772051C5"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right w:val="dotted" w:sz="4" w:space="0" w:color="auto"/>
            </w:tcBorders>
          </w:tcPr>
          <w:p w14:paraId="2DEDE522"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tcBorders>
          </w:tcPr>
          <w:p w14:paraId="1A7C18DA" w14:textId="77777777" w:rsidR="00A047A8" w:rsidRPr="00EA575E" w:rsidRDefault="00A047A8" w:rsidP="00240799">
            <w:pPr>
              <w:spacing w:before="120" w:after="120"/>
              <w:jc w:val="center"/>
              <w:rPr>
                <w:rFonts w:asciiTheme="minorHAnsi" w:hAnsiTheme="minorHAnsi" w:cstheme="minorHAnsi"/>
                <w:sz w:val="24"/>
                <w:szCs w:val="24"/>
              </w:rPr>
            </w:pPr>
          </w:p>
        </w:tc>
      </w:tr>
      <w:tr w:rsidR="00A047A8" w:rsidRPr="00EA575E" w14:paraId="19CFB2B8" w14:textId="77777777" w:rsidTr="00240799">
        <w:tc>
          <w:tcPr>
            <w:tcW w:w="5669" w:type="dxa"/>
            <w:tcBorders>
              <w:right w:val="dotted" w:sz="4" w:space="0" w:color="auto"/>
            </w:tcBorders>
          </w:tcPr>
          <w:p w14:paraId="0BE14670" w14:textId="77777777" w:rsidR="00A047A8" w:rsidRPr="00C40A0B" w:rsidRDefault="00A047A8" w:rsidP="00240799">
            <w:pPr>
              <w:spacing w:before="120" w:after="120"/>
              <w:ind w:left="113"/>
              <w:jc w:val="both"/>
              <w:rPr>
                <w:rFonts w:asciiTheme="minorHAnsi" w:hAnsiTheme="minorHAnsi" w:cstheme="minorHAnsi"/>
                <w:sz w:val="24"/>
                <w:szCs w:val="24"/>
              </w:rPr>
            </w:pPr>
            <w:r>
              <w:rPr>
                <w:rFonts w:asciiTheme="minorHAnsi" w:hAnsiTheme="minorHAnsi" w:cstheme="minorHAnsi"/>
                <w:sz w:val="24"/>
                <w:szCs w:val="24"/>
              </w:rPr>
              <w:t>Ich kann die Entscheidung für / gegen einen Bewerber anhand einer Nutzwertanalyse nachvollziehen.</w:t>
            </w:r>
          </w:p>
        </w:tc>
        <w:tc>
          <w:tcPr>
            <w:tcW w:w="1418" w:type="dxa"/>
            <w:tcBorders>
              <w:top w:val="dotted" w:sz="4" w:space="0" w:color="auto"/>
              <w:left w:val="dotted" w:sz="4" w:space="0" w:color="auto"/>
              <w:bottom w:val="dotted" w:sz="4" w:space="0" w:color="auto"/>
              <w:right w:val="dotted" w:sz="4" w:space="0" w:color="auto"/>
            </w:tcBorders>
          </w:tcPr>
          <w:p w14:paraId="5C57F793"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right w:val="dotted" w:sz="4" w:space="0" w:color="auto"/>
            </w:tcBorders>
          </w:tcPr>
          <w:p w14:paraId="35C1A7C8" w14:textId="77777777" w:rsidR="00A047A8" w:rsidRPr="00EA575E" w:rsidRDefault="00A047A8" w:rsidP="00240799">
            <w:pPr>
              <w:spacing w:before="120" w:after="120"/>
              <w:jc w:val="center"/>
              <w:rPr>
                <w:rFonts w:asciiTheme="minorHAnsi" w:hAnsiTheme="minorHAnsi" w:cstheme="minorHAnsi"/>
                <w:sz w:val="24"/>
                <w:szCs w:val="24"/>
              </w:rPr>
            </w:pPr>
          </w:p>
        </w:tc>
        <w:tc>
          <w:tcPr>
            <w:tcW w:w="1418" w:type="dxa"/>
            <w:tcBorders>
              <w:top w:val="dotted" w:sz="4" w:space="0" w:color="auto"/>
              <w:left w:val="dotted" w:sz="4" w:space="0" w:color="auto"/>
              <w:bottom w:val="dotted" w:sz="4" w:space="0" w:color="auto"/>
            </w:tcBorders>
          </w:tcPr>
          <w:p w14:paraId="614E7447" w14:textId="77777777" w:rsidR="00A047A8" w:rsidRPr="00EA575E" w:rsidRDefault="00A047A8" w:rsidP="00240799">
            <w:pPr>
              <w:spacing w:before="120" w:after="120"/>
              <w:jc w:val="center"/>
              <w:rPr>
                <w:rFonts w:asciiTheme="minorHAnsi" w:hAnsiTheme="minorHAnsi" w:cstheme="minorHAnsi"/>
                <w:sz w:val="24"/>
                <w:szCs w:val="24"/>
              </w:rPr>
            </w:pPr>
          </w:p>
        </w:tc>
      </w:tr>
      <w:tr w:rsidR="00A047A8" w:rsidRPr="00EA575E" w14:paraId="367726A7" w14:textId="77777777" w:rsidTr="00240799">
        <w:tc>
          <w:tcPr>
            <w:tcW w:w="5669" w:type="dxa"/>
          </w:tcPr>
          <w:p w14:paraId="5007F809" w14:textId="77777777" w:rsidR="00A047A8" w:rsidRPr="00C40A0B" w:rsidRDefault="00A047A8" w:rsidP="00240799">
            <w:pPr>
              <w:spacing w:before="120" w:after="120"/>
              <w:ind w:left="113"/>
              <w:jc w:val="both"/>
              <w:rPr>
                <w:rFonts w:asciiTheme="minorHAnsi" w:hAnsiTheme="minorHAnsi" w:cstheme="minorHAnsi"/>
                <w:sz w:val="24"/>
                <w:szCs w:val="24"/>
              </w:rPr>
            </w:pPr>
            <w:r w:rsidRPr="00C40A0B">
              <w:rPr>
                <w:rFonts w:asciiTheme="minorHAnsi" w:hAnsiTheme="minorHAnsi" w:cstheme="minorHAnsi"/>
                <w:sz w:val="24"/>
                <w:szCs w:val="24"/>
              </w:rPr>
              <w:t>Außerdem habe ich in dieser Einheit gelernt</w:t>
            </w:r>
            <w:r>
              <w:rPr>
                <w:rFonts w:asciiTheme="minorHAnsi" w:hAnsiTheme="minorHAnsi" w:cstheme="minorHAnsi"/>
                <w:sz w:val="24"/>
                <w:szCs w:val="24"/>
              </w:rPr>
              <w:t>:</w:t>
            </w:r>
          </w:p>
        </w:tc>
        <w:tc>
          <w:tcPr>
            <w:tcW w:w="1418" w:type="dxa"/>
            <w:tcBorders>
              <w:top w:val="dotted" w:sz="4" w:space="0" w:color="auto"/>
            </w:tcBorders>
          </w:tcPr>
          <w:p w14:paraId="5CC35E24" w14:textId="77777777" w:rsidR="00A047A8" w:rsidRPr="00EA575E" w:rsidRDefault="00A047A8" w:rsidP="00240799">
            <w:pPr>
              <w:spacing w:before="120" w:after="120"/>
              <w:jc w:val="center"/>
              <w:rPr>
                <w:rFonts w:cstheme="minorHAnsi"/>
                <w:sz w:val="24"/>
                <w:szCs w:val="24"/>
              </w:rPr>
            </w:pPr>
          </w:p>
        </w:tc>
        <w:tc>
          <w:tcPr>
            <w:tcW w:w="1418" w:type="dxa"/>
            <w:tcBorders>
              <w:top w:val="dotted" w:sz="4" w:space="0" w:color="auto"/>
            </w:tcBorders>
          </w:tcPr>
          <w:p w14:paraId="4DFF61FF" w14:textId="77777777" w:rsidR="00A047A8" w:rsidRPr="00EA575E" w:rsidRDefault="00A047A8" w:rsidP="00240799">
            <w:pPr>
              <w:spacing w:before="120" w:after="120"/>
              <w:jc w:val="center"/>
              <w:rPr>
                <w:rFonts w:cstheme="minorHAnsi"/>
                <w:sz w:val="24"/>
                <w:szCs w:val="24"/>
              </w:rPr>
            </w:pPr>
          </w:p>
        </w:tc>
        <w:tc>
          <w:tcPr>
            <w:tcW w:w="1418" w:type="dxa"/>
            <w:tcBorders>
              <w:top w:val="dotted" w:sz="4" w:space="0" w:color="auto"/>
            </w:tcBorders>
          </w:tcPr>
          <w:p w14:paraId="595F4216" w14:textId="77777777" w:rsidR="00A047A8" w:rsidRPr="00EA575E" w:rsidRDefault="00A047A8" w:rsidP="00240799">
            <w:pPr>
              <w:spacing w:before="120" w:after="120"/>
              <w:jc w:val="center"/>
              <w:rPr>
                <w:rFonts w:cstheme="minorHAnsi"/>
                <w:sz w:val="24"/>
                <w:szCs w:val="24"/>
              </w:rPr>
            </w:pPr>
          </w:p>
        </w:tc>
      </w:tr>
      <w:tr w:rsidR="00A047A8" w:rsidRPr="00EA575E" w14:paraId="5C0EC536" w14:textId="77777777" w:rsidTr="00240799">
        <w:tc>
          <w:tcPr>
            <w:tcW w:w="9923" w:type="dxa"/>
            <w:gridSpan w:val="4"/>
          </w:tcPr>
          <w:p w14:paraId="14129449" w14:textId="77777777" w:rsidR="00A047A8" w:rsidRDefault="00A047A8" w:rsidP="00240799">
            <w:pPr>
              <w:spacing w:before="240" w:after="60"/>
              <w:jc w:val="center"/>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p w14:paraId="27CF702A" w14:textId="77777777" w:rsidR="00A047A8" w:rsidRPr="006F4210" w:rsidRDefault="00A047A8" w:rsidP="00240799">
            <w:pPr>
              <w:spacing w:before="240" w:after="60"/>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w:t>
            </w:r>
          </w:p>
        </w:tc>
      </w:tr>
      <w:tr w:rsidR="00A047A8" w:rsidRPr="00EA575E" w14:paraId="3924A1AF" w14:textId="77777777" w:rsidTr="00240799">
        <w:tc>
          <w:tcPr>
            <w:tcW w:w="9923" w:type="dxa"/>
            <w:gridSpan w:val="4"/>
          </w:tcPr>
          <w:p w14:paraId="3DB08D2C" w14:textId="77777777" w:rsidR="00A047A8" w:rsidRPr="00EA575E" w:rsidRDefault="00A047A8" w:rsidP="00240799">
            <w:pPr>
              <w:spacing w:before="240" w:after="60"/>
              <w:jc w:val="center"/>
              <w:rPr>
                <w:rFonts w:cstheme="minorHAnsi"/>
                <w:sz w:val="24"/>
                <w:szCs w:val="24"/>
              </w:rPr>
            </w:pPr>
            <w:r>
              <w:rPr>
                <w:rFonts w:asciiTheme="minorHAnsi" w:hAnsiTheme="minorHAnsi" w:cstheme="minorHAnsi"/>
                <w:sz w:val="24"/>
                <w:szCs w:val="24"/>
              </w:rPr>
              <w:t>_________________________________________________________________________________</w:t>
            </w:r>
          </w:p>
        </w:tc>
      </w:tr>
      <w:tr w:rsidR="00A047A8" w:rsidRPr="00EA575E" w14:paraId="4A9AFCE1" w14:textId="77777777" w:rsidTr="00240799">
        <w:tc>
          <w:tcPr>
            <w:tcW w:w="9923" w:type="dxa"/>
            <w:gridSpan w:val="4"/>
          </w:tcPr>
          <w:p w14:paraId="4D5B821A" w14:textId="77777777" w:rsidR="00A047A8" w:rsidRPr="00EA575E" w:rsidRDefault="00A047A8" w:rsidP="00240799">
            <w:pPr>
              <w:spacing w:before="240" w:after="60"/>
              <w:jc w:val="center"/>
              <w:rPr>
                <w:rFonts w:cstheme="minorHAnsi"/>
                <w:sz w:val="24"/>
                <w:szCs w:val="24"/>
              </w:rPr>
            </w:pPr>
            <w:r>
              <w:rPr>
                <w:rFonts w:asciiTheme="minorHAnsi" w:hAnsiTheme="minorHAnsi" w:cstheme="minorHAnsi"/>
                <w:sz w:val="24"/>
                <w:szCs w:val="24"/>
              </w:rPr>
              <w:t>_________________________________________________________________________________</w:t>
            </w:r>
          </w:p>
        </w:tc>
      </w:tr>
    </w:tbl>
    <w:p w14:paraId="18713944" w14:textId="77777777" w:rsidR="00A047A8" w:rsidRDefault="00A047A8" w:rsidP="009D344F">
      <w:pPr>
        <w:spacing w:before="60" w:after="60"/>
        <w:jc w:val="both"/>
        <w:rPr>
          <w:rFonts w:asciiTheme="minorHAnsi" w:hAnsiTheme="minorHAnsi" w:cstheme="minorHAnsi"/>
          <w:b/>
          <w:bCs/>
          <w:sz w:val="24"/>
          <w:szCs w:val="24"/>
        </w:rPr>
      </w:pPr>
    </w:p>
    <w:p w14:paraId="2A36C8DB" w14:textId="77777777" w:rsidR="00A047A8" w:rsidRDefault="00A047A8" w:rsidP="009D344F">
      <w:pPr>
        <w:spacing w:before="60" w:after="60"/>
        <w:jc w:val="both"/>
        <w:rPr>
          <w:rFonts w:asciiTheme="minorHAnsi" w:hAnsiTheme="minorHAnsi" w:cstheme="minorHAnsi"/>
          <w:b/>
          <w:bCs/>
          <w:sz w:val="24"/>
          <w:szCs w:val="24"/>
        </w:rPr>
      </w:pPr>
    </w:p>
    <w:p w14:paraId="5BB7F37C" w14:textId="480F8A9A" w:rsidR="00E24388" w:rsidRPr="001A13D4" w:rsidRDefault="00E24388" w:rsidP="00E24388">
      <w:pPr>
        <w:spacing w:before="60" w:after="120"/>
        <w:jc w:val="both"/>
        <w:rPr>
          <w:rFonts w:asciiTheme="minorHAnsi" w:hAnsiTheme="minorHAnsi" w:cstheme="minorHAnsi"/>
          <w:sz w:val="24"/>
          <w:szCs w:val="24"/>
          <w:lang w:val="en-US"/>
        </w:rPr>
      </w:pPr>
      <w:bookmarkStart w:id="3" w:name="_Hlk180342018"/>
    </w:p>
    <w:bookmarkEnd w:id="2"/>
    <w:bookmarkEnd w:id="3"/>
    <w:p w14:paraId="37937857" w14:textId="77777777" w:rsidR="001A13D4" w:rsidRPr="00606A10" w:rsidRDefault="001A13D4" w:rsidP="001A13D4">
      <w:pPr>
        <w:pageBreakBefore/>
        <w:shd w:val="clear" w:color="auto" w:fill="548DD4"/>
        <w:jc w:val="center"/>
        <w:rPr>
          <w:rFonts w:ascii="Gadugi" w:hAnsi="Gadugi"/>
          <w:lang w:val="en-US"/>
        </w:rPr>
      </w:pPr>
      <w:r w:rsidRPr="00606A10">
        <w:rPr>
          <w:rFonts w:ascii="Gadugi" w:hAnsi="Gadugi" w:cs="Calibri"/>
          <w:b/>
          <w:color w:val="FFFFFF"/>
          <w:sz w:val="32"/>
          <w:szCs w:val="32"/>
          <w:lang w:val="en-GB"/>
        </w:rPr>
        <w:lastRenderedPageBreak/>
        <w:t>BUSINESS COMMUNICATION</w:t>
      </w:r>
    </w:p>
    <w:p w14:paraId="2F7C7AD9" w14:textId="77777777" w:rsidR="001A13D4" w:rsidRPr="00606A10" w:rsidRDefault="001A13D4" w:rsidP="001A13D4">
      <w:pPr>
        <w:shd w:val="clear" w:color="auto" w:fill="548DD4"/>
        <w:jc w:val="center"/>
        <w:rPr>
          <w:rFonts w:ascii="Gadugi" w:hAnsi="Gadugi"/>
          <w:lang w:val="en-US"/>
        </w:rPr>
      </w:pPr>
      <w:r w:rsidRPr="00606A10">
        <w:rPr>
          <w:rFonts w:ascii="Gadugi" w:hAnsi="Gadugi" w:cs="Calibri"/>
          <w:b/>
          <w:color w:val="FFFFFF"/>
          <w:sz w:val="32"/>
          <w:szCs w:val="32"/>
          <w:lang w:val="en-GB"/>
        </w:rPr>
        <w:t>PRESENTATION (1)</w:t>
      </w:r>
    </w:p>
    <w:p w14:paraId="5581971F" w14:textId="77777777" w:rsidR="001A13D4" w:rsidRPr="00566D74" w:rsidRDefault="001A13D4" w:rsidP="001A13D4">
      <w:pPr>
        <w:jc w:val="center"/>
        <w:rPr>
          <w:rFonts w:ascii="Calibri" w:hAnsi="Calibri" w:cs="Calibri"/>
          <w:bCs/>
          <w:sz w:val="4"/>
          <w:szCs w:val="4"/>
          <w:u w:val="words"/>
          <w:lang w:val="en-GB"/>
        </w:rPr>
      </w:pPr>
    </w:p>
    <w:p w14:paraId="678F5441" w14:textId="77777777" w:rsidR="001A13D4" w:rsidRPr="00606A10" w:rsidRDefault="001A13D4" w:rsidP="001A13D4">
      <w:pPr>
        <w:shd w:val="clear" w:color="auto" w:fill="C6D9F1"/>
        <w:spacing w:before="60" w:after="60"/>
        <w:jc w:val="center"/>
        <w:rPr>
          <w:rFonts w:ascii="Calibri" w:hAnsi="Calibri" w:cs="Calibri"/>
          <w:b/>
          <w:bCs/>
          <w:sz w:val="28"/>
          <w:szCs w:val="28"/>
          <w:lang w:val="en-GB"/>
        </w:rPr>
      </w:pPr>
      <w:r w:rsidRPr="00606A10">
        <w:rPr>
          <w:rFonts w:ascii="Calibri" w:hAnsi="Calibri" w:cs="Calibri"/>
          <w:b/>
          <w:bCs/>
          <w:sz w:val="28"/>
          <w:szCs w:val="28"/>
          <w:lang w:val="en-GB"/>
        </w:rPr>
        <w:t>Basics of Presentation</w:t>
      </w:r>
    </w:p>
    <w:p w14:paraId="00A03335" w14:textId="77777777" w:rsidR="001A13D4" w:rsidRPr="0063465C" w:rsidRDefault="001A13D4" w:rsidP="001A13D4">
      <w:pPr>
        <w:spacing w:before="60"/>
        <w:jc w:val="both"/>
        <w:rPr>
          <w:rFonts w:ascii="Calibri" w:hAnsi="Calibri" w:cs="Calibri"/>
          <w:b/>
          <w:sz w:val="24"/>
          <w:szCs w:val="24"/>
          <w:u w:val="words"/>
          <w:lang w:val="en-GB"/>
        </w:rPr>
      </w:pPr>
      <w:r w:rsidRPr="0063465C">
        <w:rPr>
          <w:rFonts w:ascii="Calibri" w:hAnsi="Calibri" w:cs="Calibri"/>
          <w:b/>
          <w:sz w:val="24"/>
          <w:szCs w:val="24"/>
          <w:u w:val="words"/>
          <w:lang w:val="en-GB"/>
        </w:rPr>
        <w:t>Basics</w:t>
      </w:r>
    </w:p>
    <w:p w14:paraId="1CD939D2" w14:textId="0D473F4F"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 xml:space="preserve">Presentations are not only encountered in academic work: be it a presentation in a seminar, a professor’s lecture, a pitch in an advertising agency or even a report to superiors. </w:t>
      </w:r>
      <w:r w:rsidRPr="006D1732">
        <w:rPr>
          <w:rFonts w:ascii="Calibri" w:hAnsi="Calibri" w:cs="Calibri"/>
          <w:b/>
          <w:sz w:val="24"/>
          <w:szCs w:val="24"/>
          <w:lang w:val="en-GB"/>
        </w:rPr>
        <w:t xml:space="preserve">A presentation is an important part of almost all </w:t>
      </w:r>
      <w:r w:rsidR="00DC3106">
        <w:rPr>
          <w:rFonts w:ascii="Calibri" w:hAnsi="Calibri" w:cs="Calibri"/>
          <w:bCs/>
          <w:sz w:val="24"/>
          <w:szCs w:val="24"/>
          <w:lang w:val="en-GB"/>
        </w:rPr>
        <w:t>____________________</w:t>
      </w:r>
      <w:r w:rsidRPr="006D1732">
        <w:rPr>
          <w:rFonts w:ascii="Calibri" w:hAnsi="Calibri" w:cs="Calibri"/>
          <w:b/>
          <w:sz w:val="24"/>
          <w:szCs w:val="24"/>
          <w:lang w:val="en-GB"/>
        </w:rPr>
        <w:t xml:space="preserve"> work</w:t>
      </w:r>
      <w:r w:rsidRPr="0087228A">
        <w:rPr>
          <w:rFonts w:ascii="Calibri" w:hAnsi="Calibri" w:cs="Calibri"/>
          <w:bCs/>
          <w:sz w:val="24"/>
          <w:szCs w:val="24"/>
          <w:lang w:val="en-GB"/>
        </w:rPr>
        <w:t xml:space="preserve"> – it allows everyone to get the same level of information and present (partial) results. In the science is it one of the most means of ensuring exchange about research and presenting the results of examination and discussion other scientists. This is how science ensures the verifiability of research.</w:t>
      </w:r>
    </w:p>
    <w:p w14:paraId="548BDE4B" w14:textId="77777777" w:rsidR="001A13D4" w:rsidRPr="0063465C" w:rsidRDefault="001A13D4" w:rsidP="001A13D4">
      <w:pPr>
        <w:spacing w:before="60"/>
        <w:jc w:val="both"/>
        <w:rPr>
          <w:rFonts w:ascii="Calibri" w:hAnsi="Calibri" w:cs="Calibri"/>
          <w:b/>
          <w:sz w:val="24"/>
          <w:szCs w:val="24"/>
          <w:u w:val="words"/>
          <w:lang w:val="en-GB"/>
        </w:rPr>
      </w:pPr>
      <w:r w:rsidRPr="0063465C">
        <w:rPr>
          <w:rFonts w:ascii="Calibri" w:hAnsi="Calibri" w:cs="Calibri"/>
          <w:b/>
          <w:sz w:val="24"/>
          <w:szCs w:val="24"/>
          <w:u w:val="words"/>
          <w:lang w:val="en-GB"/>
        </w:rPr>
        <w:t>Target/Audience</w:t>
      </w:r>
    </w:p>
    <w:p w14:paraId="14DBC0A6" w14:textId="5CC8D837" w:rsidR="001A13D4" w:rsidRPr="0087228A" w:rsidRDefault="001A13D4" w:rsidP="001A13D4">
      <w:pPr>
        <w:spacing w:after="60"/>
        <w:jc w:val="both"/>
        <w:rPr>
          <w:rFonts w:ascii="Calibri" w:hAnsi="Calibri" w:cs="Calibri"/>
          <w:bCs/>
          <w:sz w:val="24"/>
          <w:szCs w:val="24"/>
          <w:lang w:val="en-GB"/>
        </w:rPr>
      </w:pPr>
      <w:r w:rsidRPr="0087228A">
        <w:rPr>
          <w:rFonts w:ascii="Calibri" w:hAnsi="Calibri" w:cs="Calibri"/>
          <w:bCs/>
          <w:sz w:val="24"/>
          <w:szCs w:val="24"/>
          <w:lang w:val="en-GB"/>
        </w:rPr>
        <w:t xml:space="preserve">Before you set out and present your research, you should first be clear about </w:t>
      </w:r>
      <w:r w:rsidR="00DC3106">
        <w:rPr>
          <w:rFonts w:ascii="Calibri" w:hAnsi="Calibri" w:cs="Calibri"/>
          <w:bCs/>
          <w:sz w:val="24"/>
          <w:szCs w:val="24"/>
          <w:lang w:val="en-GB"/>
        </w:rPr>
        <w:t>_____</w:t>
      </w:r>
      <w:r w:rsidRPr="0087228A">
        <w:rPr>
          <w:rFonts w:ascii="Calibri" w:hAnsi="Calibri" w:cs="Calibri"/>
          <w:bCs/>
          <w:sz w:val="24"/>
          <w:szCs w:val="24"/>
          <w:lang w:val="en-GB"/>
        </w:rPr>
        <w:t xml:space="preserve"> you are actually doing it. Just because it is stipulated in your seminar description or the lecturer ask for it. Hopefully there should be more to it. Is it about informing your fellow students about a topic? Is it about to presenting /introducing your research to other, who are unfamiliar with it? Or is it more about convincing a specialist audience that is deeply immersed in the subject of your arguments in order to start a discussion? </w:t>
      </w:r>
      <w:r w:rsidRPr="00FE796F">
        <w:rPr>
          <w:rFonts w:ascii="Calibri" w:hAnsi="Calibri" w:cs="Calibri"/>
          <w:b/>
          <w:sz w:val="24"/>
          <w:szCs w:val="24"/>
          <w:lang w:val="en-GB"/>
        </w:rPr>
        <w:t>Possible</w:t>
      </w:r>
      <w:r w:rsidRPr="0087228A">
        <w:rPr>
          <w:rFonts w:ascii="Calibri" w:hAnsi="Calibri" w:cs="Calibri"/>
          <w:bCs/>
          <w:sz w:val="24"/>
          <w:szCs w:val="24"/>
          <w:lang w:val="en-GB"/>
        </w:rPr>
        <w:t xml:space="preserve"> </w:t>
      </w:r>
      <w:r w:rsidRPr="00FE796F">
        <w:rPr>
          <w:rFonts w:ascii="Calibri" w:hAnsi="Calibri" w:cs="Calibri"/>
          <w:b/>
          <w:sz w:val="24"/>
          <w:szCs w:val="24"/>
          <w:lang w:val="en-GB"/>
        </w:rPr>
        <w:t>targets</w:t>
      </w:r>
      <w:r w:rsidRPr="0087228A">
        <w:rPr>
          <w:rFonts w:ascii="Calibri" w:hAnsi="Calibri" w:cs="Calibri"/>
          <w:bCs/>
          <w:sz w:val="24"/>
          <w:szCs w:val="24"/>
          <w:lang w:val="en-GB"/>
        </w:rPr>
        <w:t xml:space="preserve"> should therefore be taken into account during preparation and tailored to respective audience:</w:t>
      </w:r>
    </w:p>
    <w:p w14:paraId="4D7A508F" w14:textId="3AE79DF2" w:rsidR="001A13D4" w:rsidRPr="0087228A" w:rsidRDefault="00DC3106"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Pr>
          <w:rFonts w:ascii="Calibri" w:hAnsi="Calibri" w:cs="Calibri"/>
          <w:bCs/>
          <w:sz w:val="24"/>
          <w:szCs w:val="24"/>
          <w:lang w:val="en-GB"/>
        </w:rPr>
        <w:t xml:space="preserve">_________________________________________ </w:t>
      </w:r>
    </w:p>
    <w:p w14:paraId="687156E3" w14:textId="4B1C8FAE" w:rsidR="001A13D4" w:rsidRPr="0087228A" w:rsidRDefault="00DC3106"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Pr>
          <w:rFonts w:ascii="Calibri" w:hAnsi="Calibri" w:cs="Calibri"/>
          <w:bCs/>
          <w:sz w:val="24"/>
          <w:szCs w:val="24"/>
          <w:lang w:val="en-GB"/>
        </w:rPr>
        <w:t>_________________________________________</w:t>
      </w:r>
    </w:p>
    <w:p w14:paraId="5F1F339B" w14:textId="09FE3596" w:rsidR="001A13D4" w:rsidRPr="0087228A" w:rsidRDefault="00DC3106"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Pr>
          <w:rFonts w:ascii="Calibri" w:hAnsi="Calibri" w:cs="Calibri"/>
          <w:bCs/>
          <w:sz w:val="24"/>
          <w:szCs w:val="24"/>
          <w:lang w:val="en-GB"/>
        </w:rPr>
        <w:t>_________________________________________</w:t>
      </w:r>
    </w:p>
    <w:p w14:paraId="4B0BA5C9" w14:textId="47259B8A" w:rsidR="001A13D4" w:rsidRPr="0087228A" w:rsidRDefault="00DC3106"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Pr>
          <w:rFonts w:ascii="Calibri" w:hAnsi="Calibri" w:cs="Calibri"/>
          <w:bCs/>
          <w:sz w:val="24"/>
          <w:szCs w:val="24"/>
          <w:lang w:val="en-GB"/>
        </w:rPr>
        <w:t>_________________________________________</w:t>
      </w:r>
    </w:p>
    <w:p w14:paraId="18E4001D" w14:textId="065C33F4" w:rsidR="001A13D4" w:rsidRPr="0087228A" w:rsidRDefault="00DC3106"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Pr>
          <w:rFonts w:ascii="Calibri" w:hAnsi="Calibri" w:cs="Calibri"/>
          <w:bCs/>
          <w:sz w:val="24"/>
          <w:szCs w:val="24"/>
          <w:lang w:val="en-GB"/>
        </w:rPr>
        <w:t>_________________________________________</w:t>
      </w:r>
    </w:p>
    <w:p w14:paraId="7DE5282E" w14:textId="77777777" w:rsidR="001A13D4" w:rsidRPr="0063465C" w:rsidRDefault="001A13D4" w:rsidP="001A13D4">
      <w:pPr>
        <w:spacing w:before="60"/>
        <w:jc w:val="both"/>
        <w:rPr>
          <w:rFonts w:ascii="Calibri" w:hAnsi="Calibri" w:cs="Calibri"/>
          <w:b/>
          <w:sz w:val="24"/>
          <w:szCs w:val="24"/>
          <w:u w:val="words"/>
          <w:lang w:val="en-GB"/>
        </w:rPr>
      </w:pPr>
      <w:r w:rsidRPr="0063465C">
        <w:rPr>
          <w:rFonts w:ascii="Calibri" w:hAnsi="Calibri" w:cs="Calibri"/>
          <w:b/>
          <w:sz w:val="24"/>
          <w:szCs w:val="24"/>
          <w:u w:val="words"/>
          <w:lang w:val="en-GB"/>
        </w:rPr>
        <w:t>Style</w:t>
      </w:r>
    </w:p>
    <w:p w14:paraId="5B437022" w14:textId="07D48389" w:rsidR="001A13D4" w:rsidRPr="0087228A" w:rsidRDefault="001A13D4" w:rsidP="001A13D4">
      <w:pPr>
        <w:spacing w:after="60"/>
        <w:jc w:val="both"/>
        <w:rPr>
          <w:rFonts w:ascii="Calibri" w:hAnsi="Calibri" w:cs="Calibri"/>
          <w:bCs/>
          <w:sz w:val="24"/>
          <w:szCs w:val="24"/>
          <w:lang w:val="en-GB"/>
        </w:rPr>
      </w:pPr>
      <w:r w:rsidRPr="0087228A">
        <w:rPr>
          <w:rFonts w:ascii="Calibri" w:hAnsi="Calibri" w:cs="Calibri"/>
          <w:bCs/>
          <w:sz w:val="24"/>
          <w:szCs w:val="24"/>
          <w:lang w:val="en-GB"/>
        </w:rPr>
        <w:t xml:space="preserve">Basically, there are </w:t>
      </w:r>
      <w:r w:rsidRPr="00FE796F">
        <w:rPr>
          <w:rFonts w:ascii="Calibri" w:hAnsi="Calibri" w:cs="Calibri"/>
          <w:b/>
          <w:sz w:val="24"/>
          <w:szCs w:val="24"/>
          <w:lang w:val="en-GB"/>
        </w:rPr>
        <w:t>two poles in presentations</w:t>
      </w:r>
      <w:r w:rsidRPr="0087228A">
        <w:rPr>
          <w:rFonts w:ascii="Calibri" w:hAnsi="Calibri" w:cs="Calibri"/>
          <w:bCs/>
          <w:sz w:val="24"/>
          <w:szCs w:val="24"/>
          <w:lang w:val="en-GB"/>
        </w:rPr>
        <w:t xml:space="preserve"> between which you can find your style. There are those who </w:t>
      </w:r>
      <w:r w:rsidRPr="00FE796F">
        <w:rPr>
          <w:rFonts w:ascii="Calibri" w:hAnsi="Calibri" w:cs="Calibri"/>
          <w:b/>
          <w:sz w:val="24"/>
          <w:szCs w:val="24"/>
          <w:lang w:val="en-GB"/>
        </w:rPr>
        <w:t>speak</w:t>
      </w:r>
      <w:r w:rsidRPr="0087228A">
        <w:rPr>
          <w:rFonts w:ascii="Calibri" w:hAnsi="Calibri" w:cs="Calibri"/>
          <w:bCs/>
          <w:sz w:val="24"/>
          <w:szCs w:val="24"/>
          <w:lang w:val="en-GB"/>
        </w:rPr>
        <w:t xml:space="preserve"> </w:t>
      </w:r>
      <w:r w:rsidR="00DC3106">
        <w:rPr>
          <w:rFonts w:ascii="Calibri" w:hAnsi="Calibri" w:cs="Calibri"/>
          <w:bCs/>
          <w:sz w:val="24"/>
          <w:szCs w:val="24"/>
          <w:lang w:val="en-GB"/>
        </w:rPr>
        <w:t>__________</w:t>
      </w:r>
      <w:r w:rsidRPr="0087228A">
        <w:rPr>
          <w:rFonts w:ascii="Calibri" w:hAnsi="Calibri" w:cs="Calibri"/>
          <w:bCs/>
          <w:sz w:val="24"/>
          <w:szCs w:val="24"/>
          <w:lang w:val="en-GB"/>
        </w:rPr>
        <w:t xml:space="preserve"> and there are those who </w:t>
      </w:r>
      <w:r w:rsidR="00DC3106">
        <w:rPr>
          <w:rFonts w:ascii="Calibri" w:hAnsi="Calibri" w:cs="Calibri"/>
          <w:bCs/>
          <w:sz w:val="24"/>
          <w:szCs w:val="24"/>
          <w:lang w:val="en-GB"/>
        </w:rPr>
        <w:t>_________</w:t>
      </w:r>
      <w:proofErr w:type="gramStart"/>
      <w:r w:rsidR="00DC3106">
        <w:rPr>
          <w:rFonts w:ascii="Calibri" w:hAnsi="Calibri" w:cs="Calibri"/>
          <w:bCs/>
          <w:sz w:val="24"/>
          <w:szCs w:val="24"/>
          <w:lang w:val="en-GB"/>
        </w:rPr>
        <w:t xml:space="preserve">_ </w:t>
      </w:r>
      <w:r w:rsidRPr="0087228A">
        <w:rPr>
          <w:rFonts w:ascii="Calibri" w:hAnsi="Calibri" w:cs="Calibri"/>
          <w:bCs/>
          <w:sz w:val="24"/>
          <w:szCs w:val="24"/>
          <w:lang w:val="en-GB"/>
        </w:rPr>
        <w:t>,</w:t>
      </w:r>
      <w:proofErr w:type="gramEnd"/>
      <w:r w:rsidRPr="0087228A">
        <w:rPr>
          <w:rFonts w:ascii="Calibri" w:hAnsi="Calibri" w:cs="Calibri"/>
          <w:bCs/>
          <w:sz w:val="24"/>
          <w:szCs w:val="24"/>
          <w:lang w:val="en-GB"/>
        </w:rPr>
        <w:t xml:space="preserve"> and then there is the </w:t>
      </w:r>
      <w:r w:rsidR="00DC3106">
        <w:rPr>
          <w:rFonts w:ascii="Calibri" w:hAnsi="Calibri" w:cs="Calibri"/>
          <w:bCs/>
          <w:sz w:val="24"/>
          <w:szCs w:val="24"/>
          <w:lang w:val="en-GB"/>
        </w:rPr>
        <w:t>_______</w:t>
      </w:r>
      <w:r w:rsidRPr="0087228A">
        <w:rPr>
          <w:rFonts w:ascii="Calibri" w:hAnsi="Calibri" w:cs="Calibri"/>
          <w:bCs/>
          <w:sz w:val="24"/>
          <w:szCs w:val="24"/>
          <w:lang w:val="en-GB"/>
        </w:rPr>
        <w:t xml:space="preserve"> area in between. The two poles, however, are the easiest to describe. Maybe first of all: both styles are okay if they are used correctly and well prepared. </w:t>
      </w:r>
      <w:r w:rsidRPr="00FE796F">
        <w:rPr>
          <w:rFonts w:ascii="Calibri" w:hAnsi="Calibri" w:cs="Calibri"/>
          <w:b/>
          <w:sz w:val="24"/>
          <w:szCs w:val="24"/>
          <w:lang w:val="en-GB"/>
        </w:rPr>
        <w:t xml:space="preserve">There is </w:t>
      </w:r>
      <w:r w:rsidR="00DC3106">
        <w:rPr>
          <w:rFonts w:ascii="Calibri" w:hAnsi="Calibri" w:cs="Calibri"/>
          <w:bCs/>
          <w:sz w:val="24"/>
          <w:szCs w:val="24"/>
          <w:lang w:val="en-GB"/>
        </w:rPr>
        <w:t>_____</w:t>
      </w:r>
      <w:r w:rsidRPr="00FE796F">
        <w:rPr>
          <w:rFonts w:ascii="Calibri" w:hAnsi="Calibri" w:cs="Calibri"/>
          <w:b/>
          <w:sz w:val="24"/>
          <w:szCs w:val="24"/>
          <w:lang w:val="en-GB"/>
        </w:rPr>
        <w:t xml:space="preserve"> right and wrong</w:t>
      </w:r>
      <w:r w:rsidRPr="0087228A">
        <w:rPr>
          <w:rFonts w:ascii="Calibri" w:hAnsi="Calibri" w:cs="Calibri"/>
          <w:bCs/>
          <w:sz w:val="24"/>
          <w:szCs w:val="24"/>
          <w:lang w:val="en-GB"/>
        </w:rPr>
        <w:t xml:space="preserve"> here. And: both sides have advantages and disadvantages that need to be weighed up against each other. Most listeners will tell you that a free presentation is more pleasant for the same quality, but that is exactly the problem. A well-read presentation is better than a poorly but freely given one. So be aware of the advantages and disadvantages and weigh up what you can do better.</w:t>
      </w:r>
    </w:p>
    <w:p w14:paraId="4531B945" w14:textId="77777777" w:rsidR="001A13D4" w:rsidRPr="006D202C" w:rsidRDefault="001A13D4" w:rsidP="001A13D4">
      <w:pPr>
        <w:spacing w:before="60"/>
        <w:jc w:val="both"/>
        <w:rPr>
          <w:rFonts w:ascii="Calibri" w:hAnsi="Calibri" w:cs="Calibri"/>
          <w:b/>
          <w:sz w:val="24"/>
          <w:szCs w:val="24"/>
          <w:u w:val="words"/>
          <w:lang w:val="en-GB"/>
        </w:rPr>
      </w:pPr>
      <w:r w:rsidRPr="006D202C">
        <w:rPr>
          <w:rFonts w:ascii="Calibri" w:hAnsi="Calibri" w:cs="Calibri"/>
          <w:b/>
          <w:sz w:val="24"/>
          <w:szCs w:val="24"/>
          <w:u w:val="words"/>
          <w:lang w:val="en-GB"/>
        </w:rPr>
        <w:t>1. Speak freely</w:t>
      </w:r>
    </w:p>
    <w:p w14:paraId="1F9D5BA4" w14:textId="54371D64" w:rsidR="001A13D4" w:rsidRPr="0087228A" w:rsidRDefault="001A13D4" w:rsidP="001A13D4">
      <w:pPr>
        <w:spacing w:after="60"/>
        <w:jc w:val="both"/>
        <w:rPr>
          <w:rFonts w:ascii="Calibri" w:hAnsi="Calibri" w:cs="Calibri"/>
          <w:bCs/>
          <w:sz w:val="24"/>
          <w:szCs w:val="24"/>
          <w:lang w:val="en-GB"/>
        </w:rPr>
      </w:pPr>
      <w:r w:rsidRPr="0087228A">
        <w:rPr>
          <w:rFonts w:ascii="Calibri" w:hAnsi="Calibri" w:cs="Calibri"/>
          <w:bCs/>
          <w:sz w:val="24"/>
          <w:szCs w:val="24"/>
          <w:lang w:val="en-GB"/>
        </w:rPr>
        <w:t xml:space="preserve">Anyone who has ever listened to TED-Talks (Technology Entertainment Design- Talks) should be aware of the advantages of this method. </w:t>
      </w:r>
      <w:r w:rsidRPr="00FE796F">
        <w:rPr>
          <w:rFonts w:ascii="Calibri" w:hAnsi="Calibri" w:cs="Calibri"/>
          <w:b/>
          <w:sz w:val="24"/>
          <w:szCs w:val="24"/>
          <w:lang w:val="en-GB"/>
        </w:rPr>
        <w:t xml:space="preserve">When you speak freely, you </w:t>
      </w:r>
      <w:r w:rsidR="00DC3106">
        <w:rPr>
          <w:rFonts w:ascii="Calibri" w:hAnsi="Calibri" w:cs="Calibri"/>
          <w:bCs/>
          <w:sz w:val="24"/>
          <w:szCs w:val="24"/>
          <w:lang w:val="en-GB"/>
        </w:rPr>
        <w:t>_________</w:t>
      </w:r>
      <w:r w:rsidRPr="00FE796F">
        <w:rPr>
          <w:rFonts w:ascii="Calibri" w:hAnsi="Calibri" w:cs="Calibri"/>
          <w:b/>
          <w:sz w:val="24"/>
          <w:szCs w:val="24"/>
          <w:lang w:val="en-GB"/>
        </w:rPr>
        <w:t xml:space="preserve"> more relaxed</w:t>
      </w:r>
      <w:r w:rsidRPr="0087228A">
        <w:rPr>
          <w:rFonts w:ascii="Calibri" w:hAnsi="Calibri" w:cs="Calibri"/>
          <w:bCs/>
          <w:sz w:val="24"/>
          <w:szCs w:val="24"/>
          <w:lang w:val="en-GB"/>
        </w:rPr>
        <w:t xml:space="preserve">, </w:t>
      </w:r>
      <w:r w:rsidRPr="00FE796F">
        <w:rPr>
          <w:rFonts w:ascii="Calibri" w:hAnsi="Calibri" w:cs="Calibri"/>
          <w:b/>
          <w:sz w:val="24"/>
          <w:szCs w:val="24"/>
          <w:lang w:val="en-GB"/>
        </w:rPr>
        <w:t>more</w:t>
      </w:r>
      <w:r w:rsidRPr="0087228A">
        <w:rPr>
          <w:rFonts w:ascii="Calibri" w:hAnsi="Calibri" w:cs="Calibri"/>
          <w:bCs/>
          <w:sz w:val="24"/>
          <w:szCs w:val="24"/>
          <w:lang w:val="en-GB"/>
        </w:rPr>
        <w:t xml:space="preserve"> </w:t>
      </w:r>
      <w:r w:rsidRPr="00FE796F">
        <w:rPr>
          <w:rFonts w:ascii="Calibri" w:hAnsi="Calibri" w:cs="Calibri"/>
          <w:b/>
          <w:sz w:val="24"/>
          <w:szCs w:val="24"/>
          <w:lang w:val="en-GB"/>
        </w:rPr>
        <w:t>spontaneous</w:t>
      </w:r>
      <w:r w:rsidRPr="0087228A">
        <w:rPr>
          <w:rFonts w:ascii="Calibri" w:hAnsi="Calibri" w:cs="Calibri"/>
          <w:bCs/>
          <w:sz w:val="24"/>
          <w:szCs w:val="24"/>
          <w:lang w:val="en-GB"/>
        </w:rPr>
        <w:t xml:space="preserve"> </w:t>
      </w:r>
      <w:r w:rsidRPr="00FE796F">
        <w:rPr>
          <w:rFonts w:ascii="Calibri" w:hAnsi="Calibri" w:cs="Calibri"/>
          <w:b/>
          <w:sz w:val="24"/>
          <w:szCs w:val="24"/>
          <w:lang w:val="en-GB"/>
        </w:rPr>
        <w:t>and</w:t>
      </w:r>
      <w:r w:rsidRPr="0087228A">
        <w:rPr>
          <w:rFonts w:ascii="Calibri" w:hAnsi="Calibri" w:cs="Calibri"/>
          <w:bCs/>
          <w:sz w:val="24"/>
          <w:szCs w:val="24"/>
          <w:lang w:val="en-GB"/>
        </w:rPr>
        <w:t xml:space="preserve"> </w:t>
      </w:r>
      <w:r w:rsidRPr="00FE796F">
        <w:rPr>
          <w:rFonts w:ascii="Calibri" w:hAnsi="Calibri" w:cs="Calibri"/>
          <w:b/>
          <w:sz w:val="24"/>
          <w:szCs w:val="24"/>
          <w:lang w:val="en-GB"/>
        </w:rPr>
        <w:t>more</w:t>
      </w:r>
      <w:r w:rsidRPr="0087228A">
        <w:rPr>
          <w:rFonts w:ascii="Calibri" w:hAnsi="Calibri" w:cs="Calibri"/>
          <w:bCs/>
          <w:sz w:val="24"/>
          <w:szCs w:val="24"/>
          <w:lang w:val="en-GB"/>
        </w:rPr>
        <w:t xml:space="preserve"> </w:t>
      </w:r>
      <w:r w:rsidRPr="00FE796F">
        <w:rPr>
          <w:rFonts w:ascii="Calibri" w:hAnsi="Calibri" w:cs="Calibri"/>
          <w:b/>
          <w:sz w:val="24"/>
          <w:szCs w:val="24"/>
          <w:lang w:val="en-GB"/>
        </w:rPr>
        <w:t>active</w:t>
      </w:r>
      <w:r w:rsidRPr="0087228A">
        <w:rPr>
          <w:rFonts w:ascii="Calibri" w:hAnsi="Calibri" w:cs="Calibri"/>
          <w:bCs/>
          <w:sz w:val="24"/>
          <w:szCs w:val="24"/>
          <w:lang w:val="en-GB"/>
        </w:rPr>
        <w:t>. You can use the space more mobile and maintain contact with your audience much better: eye contact and addressing.</w:t>
      </w:r>
    </w:p>
    <w:p w14:paraId="72D178AB" w14:textId="03052ACA"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 xml:space="preserve">The disadvantages, however, are that the supposed </w:t>
      </w:r>
      <w:r w:rsidRPr="00FE796F">
        <w:rPr>
          <w:rFonts w:ascii="Calibri" w:hAnsi="Calibri" w:cs="Calibri"/>
          <w:b/>
          <w:sz w:val="24"/>
          <w:szCs w:val="24"/>
          <w:lang w:val="en-GB"/>
        </w:rPr>
        <w:t>spontaneity</w:t>
      </w:r>
      <w:r w:rsidRPr="0087228A">
        <w:rPr>
          <w:rFonts w:ascii="Calibri" w:hAnsi="Calibri" w:cs="Calibri"/>
          <w:bCs/>
          <w:sz w:val="24"/>
          <w:szCs w:val="24"/>
          <w:lang w:val="en-GB"/>
        </w:rPr>
        <w:t xml:space="preserve"> </w:t>
      </w:r>
      <w:r w:rsidRPr="00FE796F">
        <w:rPr>
          <w:rFonts w:ascii="Calibri" w:hAnsi="Calibri" w:cs="Calibri"/>
          <w:b/>
          <w:sz w:val="24"/>
          <w:szCs w:val="24"/>
          <w:lang w:val="en-GB"/>
        </w:rPr>
        <w:t xml:space="preserve">comes with a lot of </w:t>
      </w:r>
      <w:r w:rsidR="00DC3106">
        <w:rPr>
          <w:rFonts w:ascii="Calibri" w:hAnsi="Calibri" w:cs="Calibri"/>
          <w:bCs/>
          <w:sz w:val="24"/>
          <w:szCs w:val="24"/>
          <w:lang w:val="en-GB"/>
        </w:rPr>
        <w:t>_____________</w:t>
      </w:r>
      <w:r w:rsidRPr="0087228A">
        <w:rPr>
          <w:rFonts w:ascii="Calibri" w:hAnsi="Calibri" w:cs="Calibri"/>
          <w:bCs/>
          <w:sz w:val="24"/>
          <w:szCs w:val="24"/>
          <w:lang w:val="en-GB"/>
        </w:rPr>
        <w:t xml:space="preserve">, because in order to speak freely you have to be very familiar with your topic. </w:t>
      </w:r>
      <w:r w:rsidR="00DC3106">
        <w:rPr>
          <w:rFonts w:ascii="Calibri" w:hAnsi="Calibri" w:cs="Calibri"/>
          <w:bCs/>
          <w:sz w:val="24"/>
          <w:szCs w:val="24"/>
          <w:lang w:val="en-GB"/>
        </w:rPr>
        <w:t>___________</w:t>
      </w:r>
      <w:r w:rsidRPr="0087228A">
        <w:rPr>
          <w:rFonts w:ascii="Calibri" w:hAnsi="Calibri" w:cs="Calibri"/>
          <w:bCs/>
          <w:sz w:val="24"/>
          <w:szCs w:val="24"/>
          <w:lang w:val="en-GB"/>
        </w:rPr>
        <w:t xml:space="preserve"> on note cards or inspiration such as slides can help you move along to memorized points. However, the effort involved in preparing a freely spoken presentation is significantly greater. </w:t>
      </w:r>
    </w:p>
    <w:p w14:paraId="690F2D02" w14:textId="77777777"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 xml:space="preserve">It is also important that your style becomes more colloquial and that when you speak freely you tend to digress more easily, get lost more quickly or lose the thread. </w:t>
      </w:r>
    </w:p>
    <w:p w14:paraId="063E8D5B" w14:textId="1E2B633D"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 xml:space="preserve">That's why you should have a </w:t>
      </w:r>
      <w:r w:rsidR="00DC3106">
        <w:rPr>
          <w:rFonts w:ascii="Calibri" w:hAnsi="Calibri" w:cs="Calibri"/>
          <w:bCs/>
          <w:sz w:val="24"/>
          <w:szCs w:val="24"/>
          <w:lang w:val="en-GB"/>
        </w:rPr>
        <w:t>_________</w:t>
      </w:r>
      <w:r w:rsidRPr="0087228A">
        <w:rPr>
          <w:rFonts w:ascii="Calibri" w:hAnsi="Calibri" w:cs="Calibri"/>
          <w:bCs/>
          <w:sz w:val="24"/>
          <w:szCs w:val="24"/>
          <w:lang w:val="en-GB"/>
        </w:rPr>
        <w:t xml:space="preserve"> </w:t>
      </w:r>
      <w:r w:rsidRPr="00FE796F">
        <w:rPr>
          <w:rFonts w:ascii="Calibri" w:hAnsi="Calibri" w:cs="Calibri"/>
          <w:b/>
          <w:sz w:val="24"/>
          <w:szCs w:val="24"/>
          <w:lang w:val="en-GB"/>
        </w:rPr>
        <w:t>net</w:t>
      </w:r>
      <w:r w:rsidRPr="0087228A">
        <w:rPr>
          <w:rFonts w:ascii="Calibri" w:hAnsi="Calibri" w:cs="Calibri"/>
          <w:bCs/>
          <w:sz w:val="24"/>
          <w:szCs w:val="24"/>
          <w:lang w:val="en-GB"/>
        </w:rPr>
        <w:t xml:space="preserve">, such as cue cards or points at which you can easily get back into the lecture. And, very important: a free lecture takes longer, meaning you will be able to convey less content in the allotted time. And </w:t>
      </w:r>
      <w:r w:rsidRPr="00FE796F">
        <w:rPr>
          <w:rFonts w:ascii="Calibri" w:hAnsi="Calibri" w:cs="Calibri"/>
          <w:b/>
          <w:sz w:val="24"/>
          <w:szCs w:val="24"/>
          <w:lang w:val="en-GB"/>
        </w:rPr>
        <w:t xml:space="preserve">the more complex your </w:t>
      </w:r>
      <w:r w:rsidR="00DC3106">
        <w:rPr>
          <w:rFonts w:ascii="Calibri" w:hAnsi="Calibri" w:cs="Calibri"/>
          <w:bCs/>
          <w:sz w:val="24"/>
          <w:szCs w:val="24"/>
          <w:lang w:val="en-GB"/>
        </w:rPr>
        <w:t>________</w:t>
      </w:r>
      <w:proofErr w:type="gramStart"/>
      <w:r w:rsidR="00DC3106">
        <w:rPr>
          <w:rFonts w:ascii="Calibri" w:hAnsi="Calibri" w:cs="Calibri"/>
          <w:bCs/>
          <w:sz w:val="24"/>
          <w:szCs w:val="24"/>
          <w:lang w:val="en-GB"/>
        </w:rPr>
        <w:t xml:space="preserve">_ </w:t>
      </w:r>
      <w:r w:rsidRPr="0087228A">
        <w:rPr>
          <w:rFonts w:ascii="Calibri" w:hAnsi="Calibri" w:cs="Calibri"/>
          <w:bCs/>
          <w:sz w:val="24"/>
          <w:szCs w:val="24"/>
          <w:lang w:val="en-GB"/>
        </w:rPr>
        <w:t>,</w:t>
      </w:r>
      <w:proofErr w:type="gramEnd"/>
      <w:r w:rsidRPr="0087228A">
        <w:rPr>
          <w:rFonts w:ascii="Calibri" w:hAnsi="Calibri" w:cs="Calibri"/>
          <w:bCs/>
          <w:sz w:val="24"/>
          <w:szCs w:val="24"/>
          <w:lang w:val="en-GB"/>
        </w:rPr>
        <w:t xml:space="preserve"> </w:t>
      </w:r>
      <w:r w:rsidRPr="00FE796F">
        <w:rPr>
          <w:rFonts w:ascii="Calibri" w:hAnsi="Calibri" w:cs="Calibri"/>
          <w:b/>
          <w:sz w:val="24"/>
          <w:szCs w:val="24"/>
          <w:lang w:val="en-GB"/>
        </w:rPr>
        <w:t xml:space="preserve">the more </w:t>
      </w:r>
      <w:r w:rsidR="00DC3106">
        <w:rPr>
          <w:rFonts w:ascii="Calibri" w:hAnsi="Calibri" w:cs="Calibri"/>
          <w:bCs/>
          <w:sz w:val="24"/>
          <w:szCs w:val="24"/>
          <w:lang w:val="en-GB"/>
        </w:rPr>
        <w:t>___________</w:t>
      </w:r>
      <w:r w:rsidRPr="00FE796F">
        <w:rPr>
          <w:rFonts w:ascii="Calibri" w:hAnsi="Calibri" w:cs="Calibri"/>
          <w:b/>
          <w:sz w:val="24"/>
          <w:szCs w:val="24"/>
          <w:lang w:val="en-GB"/>
        </w:rPr>
        <w:t xml:space="preserve"> it will be to speak freely</w:t>
      </w:r>
      <w:r w:rsidRPr="0087228A">
        <w:rPr>
          <w:rFonts w:ascii="Calibri" w:hAnsi="Calibri" w:cs="Calibri"/>
          <w:bCs/>
          <w:sz w:val="24"/>
          <w:szCs w:val="24"/>
          <w:lang w:val="en-GB"/>
        </w:rPr>
        <w:t>.</w:t>
      </w:r>
    </w:p>
    <w:p w14:paraId="28C1978E" w14:textId="77777777" w:rsidR="001A13D4" w:rsidRPr="006D202C" w:rsidRDefault="001A13D4" w:rsidP="001A13D4">
      <w:pPr>
        <w:spacing w:before="60"/>
        <w:jc w:val="both"/>
        <w:rPr>
          <w:rFonts w:ascii="Calibri" w:hAnsi="Calibri" w:cs="Calibri"/>
          <w:b/>
          <w:sz w:val="24"/>
          <w:szCs w:val="24"/>
          <w:u w:val="words"/>
          <w:lang w:val="en-GB"/>
        </w:rPr>
      </w:pPr>
      <w:r w:rsidRPr="006D202C">
        <w:rPr>
          <w:rFonts w:ascii="Calibri" w:hAnsi="Calibri" w:cs="Calibri"/>
          <w:b/>
          <w:sz w:val="24"/>
          <w:szCs w:val="24"/>
          <w:u w:val="words"/>
          <w:lang w:val="en-GB"/>
        </w:rPr>
        <w:lastRenderedPageBreak/>
        <w:t>2. Read aloud</w:t>
      </w:r>
    </w:p>
    <w:p w14:paraId="25DFDE9B" w14:textId="091CC0ED" w:rsidR="001A13D4" w:rsidRPr="0087228A" w:rsidRDefault="001A13D4" w:rsidP="001A13D4">
      <w:pPr>
        <w:spacing w:after="60"/>
        <w:jc w:val="both"/>
        <w:rPr>
          <w:rFonts w:ascii="Calibri" w:hAnsi="Calibri" w:cs="Calibri"/>
          <w:bCs/>
          <w:sz w:val="24"/>
          <w:szCs w:val="24"/>
          <w:lang w:val="en-GB"/>
        </w:rPr>
      </w:pPr>
      <w:r w:rsidRPr="0087228A">
        <w:rPr>
          <w:rFonts w:ascii="Calibri" w:hAnsi="Calibri" w:cs="Calibri"/>
          <w:bCs/>
          <w:sz w:val="24"/>
          <w:szCs w:val="24"/>
          <w:lang w:val="en-GB"/>
        </w:rPr>
        <w:t xml:space="preserve">The </w:t>
      </w:r>
      <w:r w:rsidRPr="00233F34">
        <w:rPr>
          <w:rFonts w:ascii="Calibri" w:hAnsi="Calibri" w:cs="Calibri"/>
          <w:b/>
          <w:sz w:val="24"/>
          <w:szCs w:val="24"/>
          <w:lang w:val="en-GB"/>
        </w:rPr>
        <w:t>advantages</w:t>
      </w:r>
      <w:r w:rsidRPr="0087228A">
        <w:rPr>
          <w:rFonts w:ascii="Calibri" w:hAnsi="Calibri" w:cs="Calibri"/>
          <w:bCs/>
          <w:sz w:val="24"/>
          <w:szCs w:val="24"/>
          <w:lang w:val="en-GB"/>
        </w:rPr>
        <w:t xml:space="preserve"> of reading aloud lie in the preparation and the </w:t>
      </w:r>
      <w:r w:rsidRPr="00233F34">
        <w:rPr>
          <w:rFonts w:ascii="Calibri" w:hAnsi="Calibri" w:cs="Calibri"/>
          <w:b/>
          <w:sz w:val="24"/>
          <w:szCs w:val="24"/>
          <w:lang w:val="en-GB"/>
        </w:rPr>
        <w:t>security</w:t>
      </w:r>
      <w:r w:rsidRPr="0087228A">
        <w:rPr>
          <w:rFonts w:ascii="Calibri" w:hAnsi="Calibri" w:cs="Calibri"/>
          <w:bCs/>
          <w:sz w:val="24"/>
          <w:szCs w:val="24"/>
          <w:lang w:val="en-GB"/>
        </w:rPr>
        <w:t xml:space="preserve"> that a finished text offers. You can </w:t>
      </w:r>
      <w:r w:rsidRPr="00233F34">
        <w:rPr>
          <w:rFonts w:ascii="Calibri" w:hAnsi="Calibri" w:cs="Calibri"/>
          <w:b/>
          <w:sz w:val="24"/>
          <w:szCs w:val="24"/>
          <w:lang w:val="en-GB"/>
        </w:rPr>
        <w:t>organize</w:t>
      </w:r>
      <w:r w:rsidRPr="0087228A">
        <w:rPr>
          <w:rFonts w:ascii="Calibri" w:hAnsi="Calibri" w:cs="Calibri"/>
          <w:bCs/>
          <w:sz w:val="24"/>
          <w:szCs w:val="24"/>
          <w:lang w:val="en-GB"/>
        </w:rPr>
        <w:t xml:space="preserve"> </w:t>
      </w:r>
      <w:r w:rsidRPr="00233F34">
        <w:rPr>
          <w:rFonts w:ascii="Calibri" w:hAnsi="Calibri" w:cs="Calibri"/>
          <w:b/>
          <w:sz w:val="24"/>
          <w:szCs w:val="24"/>
          <w:lang w:val="en-GB"/>
        </w:rPr>
        <w:t>even</w:t>
      </w:r>
      <w:r w:rsidRPr="0087228A">
        <w:rPr>
          <w:rFonts w:ascii="Calibri" w:hAnsi="Calibri" w:cs="Calibri"/>
          <w:bCs/>
          <w:sz w:val="24"/>
          <w:szCs w:val="24"/>
          <w:lang w:val="en-GB"/>
        </w:rPr>
        <w:t xml:space="preserve"> the most </w:t>
      </w:r>
      <w:r w:rsidRPr="00233F34">
        <w:rPr>
          <w:rFonts w:ascii="Calibri" w:hAnsi="Calibri" w:cs="Calibri"/>
          <w:b/>
          <w:sz w:val="24"/>
          <w:szCs w:val="24"/>
          <w:lang w:val="en-GB"/>
        </w:rPr>
        <w:t>complex</w:t>
      </w:r>
      <w:r w:rsidRPr="0087228A">
        <w:rPr>
          <w:rFonts w:ascii="Calibri" w:hAnsi="Calibri" w:cs="Calibri"/>
          <w:bCs/>
          <w:sz w:val="24"/>
          <w:szCs w:val="24"/>
          <w:lang w:val="en-GB"/>
        </w:rPr>
        <w:t xml:space="preserve"> </w:t>
      </w:r>
      <w:r w:rsidRPr="00233F34">
        <w:rPr>
          <w:rFonts w:ascii="Calibri" w:hAnsi="Calibri" w:cs="Calibri"/>
          <w:b/>
          <w:sz w:val="24"/>
          <w:szCs w:val="24"/>
          <w:lang w:val="en-GB"/>
        </w:rPr>
        <w:t>structures</w:t>
      </w:r>
      <w:r w:rsidRPr="0087228A">
        <w:rPr>
          <w:rFonts w:ascii="Calibri" w:hAnsi="Calibri" w:cs="Calibri"/>
          <w:bCs/>
          <w:sz w:val="24"/>
          <w:szCs w:val="24"/>
          <w:lang w:val="en-GB"/>
        </w:rPr>
        <w:t xml:space="preserve"> well in </w:t>
      </w:r>
      <w:r w:rsidR="00DC3106">
        <w:rPr>
          <w:rFonts w:ascii="Calibri" w:hAnsi="Calibri" w:cs="Calibri"/>
          <w:bCs/>
          <w:sz w:val="24"/>
          <w:szCs w:val="24"/>
          <w:lang w:val="en-GB"/>
        </w:rPr>
        <w:t>__________</w:t>
      </w:r>
      <w:r w:rsidRPr="0087228A">
        <w:rPr>
          <w:rFonts w:ascii="Calibri" w:hAnsi="Calibri" w:cs="Calibri"/>
          <w:bCs/>
          <w:sz w:val="24"/>
          <w:szCs w:val="24"/>
          <w:lang w:val="en-GB"/>
        </w:rPr>
        <w:t xml:space="preserve"> </w:t>
      </w:r>
      <w:r w:rsidRPr="00233F34">
        <w:rPr>
          <w:rFonts w:ascii="Calibri" w:hAnsi="Calibri" w:cs="Calibri"/>
          <w:b/>
          <w:sz w:val="24"/>
          <w:szCs w:val="24"/>
          <w:lang w:val="en-GB"/>
        </w:rPr>
        <w:t>and</w:t>
      </w:r>
      <w:r w:rsidRPr="0087228A">
        <w:rPr>
          <w:rFonts w:ascii="Calibri" w:hAnsi="Calibri" w:cs="Calibri"/>
          <w:bCs/>
          <w:sz w:val="24"/>
          <w:szCs w:val="24"/>
          <w:lang w:val="en-GB"/>
        </w:rPr>
        <w:t xml:space="preserve"> </w:t>
      </w:r>
      <w:r w:rsidR="00DC3106">
        <w:rPr>
          <w:rFonts w:ascii="Calibri" w:hAnsi="Calibri" w:cs="Calibri"/>
          <w:bCs/>
          <w:sz w:val="24"/>
          <w:szCs w:val="24"/>
          <w:lang w:val="en-GB"/>
        </w:rPr>
        <w:t>__________</w:t>
      </w:r>
      <w:r w:rsidR="00DC3106">
        <w:rPr>
          <w:rFonts w:ascii="Calibri" w:hAnsi="Calibri" w:cs="Calibri"/>
          <w:bCs/>
          <w:sz w:val="24"/>
          <w:szCs w:val="24"/>
          <w:lang w:val="en-GB"/>
        </w:rPr>
        <w:t xml:space="preserve"> </w:t>
      </w:r>
      <w:r w:rsidRPr="00233F34">
        <w:rPr>
          <w:rFonts w:ascii="Calibri" w:hAnsi="Calibri" w:cs="Calibri"/>
          <w:b/>
          <w:sz w:val="24"/>
          <w:szCs w:val="24"/>
          <w:lang w:val="en-GB"/>
        </w:rPr>
        <w:t>them</w:t>
      </w:r>
      <w:r w:rsidRPr="0087228A">
        <w:rPr>
          <w:rFonts w:ascii="Calibri" w:hAnsi="Calibri" w:cs="Calibri"/>
          <w:bCs/>
          <w:sz w:val="24"/>
          <w:szCs w:val="24"/>
          <w:lang w:val="en-GB"/>
        </w:rPr>
        <w:t xml:space="preserve"> so that they are understandable. A written manuscript also helps you </w:t>
      </w:r>
      <w:r w:rsidR="00DC3106">
        <w:rPr>
          <w:rFonts w:ascii="Calibri" w:hAnsi="Calibri" w:cs="Calibri"/>
          <w:bCs/>
          <w:sz w:val="24"/>
          <w:szCs w:val="24"/>
          <w:lang w:val="en-GB"/>
        </w:rPr>
        <w:t>__________</w:t>
      </w:r>
      <w:r w:rsidR="00DC3106">
        <w:rPr>
          <w:rFonts w:ascii="Calibri" w:hAnsi="Calibri" w:cs="Calibri"/>
          <w:bCs/>
          <w:sz w:val="24"/>
          <w:szCs w:val="24"/>
          <w:lang w:val="en-GB"/>
        </w:rPr>
        <w:t xml:space="preserve"> </w:t>
      </w:r>
      <w:r w:rsidRPr="0087228A">
        <w:rPr>
          <w:rFonts w:ascii="Calibri" w:hAnsi="Calibri" w:cs="Calibri"/>
          <w:bCs/>
          <w:sz w:val="24"/>
          <w:szCs w:val="24"/>
          <w:lang w:val="en-GB"/>
        </w:rPr>
        <w:t xml:space="preserve">your </w:t>
      </w:r>
      <w:r w:rsidRPr="00233F34">
        <w:rPr>
          <w:rFonts w:ascii="Calibri" w:hAnsi="Calibri" w:cs="Calibri"/>
          <w:b/>
          <w:sz w:val="24"/>
          <w:szCs w:val="24"/>
          <w:lang w:val="en-GB"/>
        </w:rPr>
        <w:t>formulations</w:t>
      </w:r>
      <w:r w:rsidRPr="0087228A">
        <w:rPr>
          <w:rFonts w:ascii="Calibri" w:hAnsi="Calibri" w:cs="Calibri"/>
          <w:bCs/>
          <w:sz w:val="24"/>
          <w:szCs w:val="24"/>
          <w:lang w:val="en-GB"/>
        </w:rPr>
        <w:t xml:space="preserve"> </w:t>
      </w:r>
      <w:r w:rsidRPr="00233F34">
        <w:rPr>
          <w:rFonts w:ascii="Calibri" w:hAnsi="Calibri" w:cs="Calibri"/>
          <w:b/>
          <w:sz w:val="24"/>
          <w:szCs w:val="24"/>
          <w:lang w:val="en-GB"/>
        </w:rPr>
        <w:t>better</w:t>
      </w:r>
      <w:r w:rsidRPr="0087228A">
        <w:rPr>
          <w:rFonts w:ascii="Calibri" w:hAnsi="Calibri" w:cs="Calibri"/>
          <w:bCs/>
          <w:sz w:val="24"/>
          <w:szCs w:val="24"/>
          <w:lang w:val="en-GB"/>
        </w:rPr>
        <w:t xml:space="preserve">. But make sure that a lecture does </w:t>
      </w:r>
      <w:r w:rsidR="00DC3106">
        <w:rPr>
          <w:rFonts w:ascii="Calibri" w:hAnsi="Calibri" w:cs="Calibri"/>
          <w:bCs/>
          <w:sz w:val="24"/>
          <w:szCs w:val="24"/>
          <w:lang w:val="en-GB"/>
        </w:rPr>
        <w:t>_____</w:t>
      </w:r>
      <w:r w:rsidRPr="0087228A">
        <w:rPr>
          <w:rFonts w:ascii="Calibri" w:hAnsi="Calibri" w:cs="Calibri"/>
          <w:bCs/>
          <w:sz w:val="24"/>
          <w:szCs w:val="24"/>
          <w:lang w:val="en-GB"/>
        </w:rPr>
        <w:t xml:space="preserve"> require the same language as an article. You write differently than you speak. You can check the presentation more easily in written form and find the right timing through rehearsals. There is also less risk of getting confused because there is a </w:t>
      </w:r>
      <w:r w:rsidR="00DC3106">
        <w:rPr>
          <w:rFonts w:ascii="Calibri" w:hAnsi="Calibri" w:cs="Calibri"/>
          <w:bCs/>
          <w:sz w:val="24"/>
          <w:szCs w:val="24"/>
          <w:lang w:val="en-GB"/>
        </w:rPr>
        <w:t>__________</w:t>
      </w:r>
      <w:r w:rsidR="00DC3106">
        <w:rPr>
          <w:rFonts w:ascii="Calibri" w:hAnsi="Calibri" w:cs="Calibri"/>
          <w:bCs/>
          <w:sz w:val="24"/>
          <w:szCs w:val="24"/>
          <w:lang w:val="en-GB"/>
        </w:rPr>
        <w:t xml:space="preserve"> </w:t>
      </w:r>
      <w:r w:rsidRPr="00233F34">
        <w:rPr>
          <w:rFonts w:ascii="Calibri" w:hAnsi="Calibri" w:cs="Calibri"/>
          <w:b/>
          <w:sz w:val="24"/>
          <w:szCs w:val="24"/>
          <w:lang w:val="en-GB"/>
        </w:rPr>
        <w:t>framework</w:t>
      </w:r>
      <w:r w:rsidRPr="0087228A">
        <w:rPr>
          <w:rFonts w:ascii="Calibri" w:hAnsi="Calibri" w:cs="Calibri"/>
          <w:bCs/>
          <w:sz w:val="24"/>
          <w:szCs w:val="24"/>
          <w:lang w:val="en-GB"/>
        </w:rPr>
        <w:t xml:space="preserve">. However, there are also </w:t>
      </w:r>
      <w:r w:rsidRPr="00233F34">
        <w:rPr>
          <w:rFonts w:ascii="Calibri" w:hAnsi="Calibri" w:cs="Calibri"/>
          <w:b/>
          <w:sz w:val="24"/>
          <w:szCs w:val="24"/>
          <w:lang w:val="en-GB"/>
        </w:rPr>
        <w:t>disadvantages</w:t>
      </w:r>
      <w:r w:rsidRPr="0087228A">
        <w:rPr>
          <w:rFonts w:ascii="Calibri" w:hAnsi="Calibri" w:cs="Calibri"/>
          <w:bCs/>
          <w:sz w:val="24"/>
          <w:szCs w:val="24"/>
          <w:lang w:val="en-GB"/>
        </w:rPr>
        <w:t xml:space="preserve">: you will be looking at the piece of paper a lot, which makes eye contact with your audience more difficult. </w:t>
      </w:r>
      <w:proofErr w:type="gramStart"/>
      <w:r w:rsidRPr="0087228A">
        <w:rPr>
          <w:rFonts w:ascii="Calibri" w:hAnsi="Calibri" w:cs="Calibri"/>
          <w:bCs/>
          <w:sz w:val="24"/>
          <w:szCs w:val="24"/>
          <w:lang w:val="en-GB"/>
        </w:rPr>
        <w:t>So</w:t>
      </w:r>
      <w:proofErr w:type="gramEnd"/>
      <w:r w:rsidRPr="0087228A">
        <w:rPr>
          <w:rFonts w:ascii="Calibri" w:hAnsi="Calibri" w:cs="Calibri"/>
          <w:bCs/>
          <w:sz w:val="24"/>
          <w:szCs w:val="24"/>
          <w:lang w:val="en-GB"/>
        </w:rPr>
        <w:t xml:space="preserve"> make sure you take breaks from reading and look up regularly. Presentations read aloud tend to generate two problems, especially in terms of style: “</w:t>
      </w:r>
      <w:r w:rsidRPr="00233F34">
        <w:rPr>
          <w:rFonts w:ascii="Calibri" w:hAnsi="Calibri" w:cs="Calibri"/>
          <w:b/>
          <w:sz w:val="24"/>
          <w:szCs w:val="24"/>
          <w:lang w:val="en-GB"/>
        </w:rPr>
        <w:t>too</w:t>
      </w:r>
      <w:r w:rsidRPr="0087228A">
        <w:rPr>
          <w:rFonts w:ascii="Calibri" w:hAnsi="Calibri" w:cs="Calibri"/>
          <w:bCs/>
          <w:sz w:val="24"/>
          <w:szCs w:val="24"/>
          <w:lang w:val="en-GB"/>
        </w:rPr>
        <w:t xml:space="preserve"> </w:t>
      </w:r>
      <w:r w:rsidR="00DC3106">
        <w:rPr>
          <w:rFonts w:ascii="Calibri" w:hAnsi="Calibri" w:cs="Calibri"/>
          <w:bCs/>
          <w:sz w:val="24"/>
          <w:szCs w:val="24"/>
          <w:lang w:val="en-GB"/>
        </w:rPr>
        <w:t>_______</w:t>
      </w:r>
      <w:r w:rsidRPr="0087228A">
        <w:rPr>
          <w:rFonts w:ascii="Calibri" w:hAnsi="Calibri" w:cs="Calibri"/>
          <w:bCs/>
          <w:sz w:val="24"/>
          <w:szCs w:val="24"/>
          <w:lang w:val="en-GB"/>
        </w:rPr>
        <w:t xml:space="preserve">” </w:t>
      </w:r>
      <w:r w:rsidRPr="00233F34">
        <w:rPr>
          <w:rFonts w:ascii="Calibri" w:hAnsi="Calibri" w:cs="Calibri"/>
          <w:b/>
          <w:sz w:val="24"/>
          <w:szCs w:val="24"/>
          <w:lang w:val="en-GB"/>
        </w:rPr>
        <w:t>text</w:t>
      </w:r>
      <w:r w:rsidRPr="0087228A">
        <w:rPr>
          <w:rFonts w:ascii="Calibri" w:hAnsi="Calibri" w:cs="Calibri"/>
          <w:bCs/>
          <w:sz w:val="24"/>
          <w:szCs w:val="24"/>
          <w:lang w:val="en-GB"/>
        </w:rPr>
        <w:t xml:space="preserve"> – you shouldn’t go too fast when reading, otherwise listeners won’t be able to follow. And “</w:t>
      </w:r>
      <w:r w:rsidRPr="00233F34">
        <w:rPr>
          <w:rFonts w:ascii="Calibri" w:hAnsi="Calibri" w:cs="Calibri"/>
          <w:b/>
          <w:sz w:val="24"/>
          <w:szCs w:val="24"/>
          <w:lang w:val="en-GB"/>
        </w:rPr>
        <w:t>too</w:t>
      </w:r>
      <w:r w:rsidRPr="0087228A">
        <w:rPr>
          <w:rFonts w:ascii="Calibri" w:hAnsi="Calibri" w:cs="Calibri"/>
          <w:bCs/>
          <w:sz w:val="24"/>
          <w:szCs w:val="24"/>
          <w:lang w:val="en-GB"/>
        </w:rPr>
        <w:t xml:space="preserve"> </w:t>
      </w:r>
      <w:r w:rsidRPr="00DC3106">
        <w:rPr>
          <w:rFonts w:ascii="Calibri" w:hAnsi="Calibri" w:cs="Calibri"/>
          <w:b/>
          <w:sz w:val="24"/>
          <w:szCs w:val="24"/>
          <w:lang w:val="en-GB"/>
        </w:rPr>
        <w:t>complex</w:t>
      </w:r>
      <w:r w:rsidRPr="0087228A">
        <w:rPr>
          <w:rFonts w:ascii="Calibri" w:hAnsi="Calibri" w:cs="Calibri"/>
          <w:bCs/>
          <w:sz w:val="24"/>
          <w:szCs w:val="24"/>
          <w:lang w:val="en-GB"/>
        </w:rPr>
        <w:t>” – as I said, in order for your listeners to be able to follow a complex argument, simple and well-structured explanations are required. So do not overwhelm your listeners.</w:t>
      </w:r>
    </w:p>
    <w:p w14:paraId="186BA6BE" w14:textId="77777777" w:rsidR="001A13D4" w:rsidRPr="0063465C" w:rsidRDefault="001A13D4" w:rsidP="001A13D4">
      <w:pPr>
        <w:spacing w:before="60"/>
        <w:jc w:val="both"/>
        <w:rPr>
          <w:rFonts w:ascii="Calibri" w:hAnsi="Calibri" w:cs="Calibri"/>
          <w:b/>
          <w:sz w:val="24"/>
          <w:szCs w:val="24"/>
          <w:u w:val="words"/>
          <w:lang w:val="en-GB"/>
        </w:rPr>
      </w:pPr>
      <w:r w:rsidRPr="0063465C">
        <w:rPr>
          <w:rFonts w:ascii="Calibri" w:hAnsi="Calibri" w:cs="Calibri"/>
          <w:b/>
          <w:sz w:val="24"/>
          <w:szCs w:val="24"/>
          <w:u w:val="words"/>
          <w:lang w:val="en-GB"/>
        </w:rPr>
        <w:t>Tips</w:t>
      </w:r>
    </w:p>
    <w:p w14:paraId="74E896F8" w14:textId="77777777" w:rsidR="001A13D4" w:rsidRPr="0087228A" w:rsidRDefault="001A13D4" w:rsidP="001A13D4">
      <w:pPr>
        <w:jc w:val="both"/>
        <w:rPr>
          <w:sz w:val="24"/>
          <w:szCs w:val="24"/>
          <w:lang w:val="en-US"/>
        </w:rPr>
      </w:pPr>
      <w:r w:rsidRPr="0087228A">
        <w:rPr>
          <w:rFonts w:ascii="Calibri" w:hAnsi="Calibri" w:cs="Calibri"/>
          <w:bCs/>
          <w:sz w:val="24"/>
          <w:szCs w:val="24"/>
          <w:lang w:val="en-GB"/>
        </w:rPr>
        <w:t xml:space="preserve">Some tips for presentation: </w:t>
      </w:r>
    </w:p>
    <w:p w14:paraId="19F4A108" w14:textId="514EA940"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Remember to adapt your style to the “</w:t>
      </w:r>
      <w:r w:rsidR="00DC3106">
        <w:rPr>
          <w:rFonts w:ascii="Calibri" w:hAnsi="Calibri" w:cs="Calibri"/>
          <w:bCs/>
          <w:sz w:val="24"/>
          <w:szCs w:val="24"/>
          <w:lang w:val="en-GB"/>
        </w:rPr>
        <w:t>__________</w:t>
      </w:r>
      <w:r w:rsidR="00DC3106">
        <w:rPr>
          <w:rFonts w:ascii="Calibri" w:hAnsi="Calibri" w:cs="Calibri"/>
          <w:bCs/>
          <w:sz w:val="24"/>
          <w:szCs w:val="24"/>
          <w:lang w:val="en-GB"/>
        </w:rPr>
        <w:t xml:space="preserve"> </w:t>
      </w:r>
      <w:r w:rsidRPr="0087228A">
        <w:rPr>
          <w:rFonts w:ascii="Calibri" w:hAnsi="Calibri" w:cs="Calibri"/>
          <w:bCs/>
          <w:sz w:val="24"/>
          <w:szCs w:val="24"/>
          <w:lang w:val="en-GB"/>
        </w:rPr>
        <w:t>word”.</w:t>
      </w:r>
    </w:p>
    <w:p w14:paraId="58D269F9" w14:textId="4294B281" w:rsidR="001A13D4" w:rsidRPr="006D202C" w:rsidRDefault="00DC3106"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Pr>
          <w:rFonts w:ascii="Calibri" w:hAnsi="Calibri" w:cs="Calibri"/>
          <w:bCs/>
          <w:sz w:val="24"/>
          <w:szCs w:val="24"/>
          <w:lang w:val="en-GB"/>
        </w:rPr>
        <w:t>__________</w:t>
      </w:r>
      <w:r>
        <w:rPr>
          <w:rFonts w:ascii="Calibri" w:hAnsi="Calibri" w:cs="Calibri"/>
          <w:bCs/>
          <w:sz w:val="24"/>
          <w:szCs w:val="24"/>
          <w:lang w:val="en-GB"/>
        </w:rPr>
        <w:t xml:space="preserve"> </w:t>
      </w:r>
      <w:r w:rsidR="001A13D4" w:rsidRPr="006D202C">
        <w:rPr>
          <w:rFonts w:ascii="Calibri" w:hAnsi="Calibri" w:cs="Calibri"/>
          <w:bCs/>
          <w:sz w:val="24"/>
          <w:szCs w:val="24"/>
          <w:lang w:val="en-GB"/>
        </w:rPr>
        <w:t>your listeners as you begin by presenting them with something that will draw them into the lecture: a joke, a provocation, a good quote, an anecdote or a reference to something current, but be careful: don't forget etiquette and good style. And short and sweet – don’t roll out the joke</w:t>
      </w:r>
      <w:r w:rsidR="001A13D4">
        <w:rPr>
          <w:rFonts w:ascii="Calibri" w:hAnsi="Calibri" w:cs="Calibri"/>
          <w:bCs/>
          <w:sz w:val="24"/>
          <w:szCs w:val="24"/>
          <w:lang w:val="en-GB"/>
        </w:rPr>
        <w:t>.</w:t>
      </w:r>
    </w:p>
    <w:p w14:paraId="1B386CE5" w14:textId="15CD6ED0"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If you mention the </w:t>
      </w:r>
      <w:r w:rsidR="00DB5282">
        <w:rPr>
          <w:rFonts w:ascii="Calibri" w:hAnsi="Calibri" w:cs="Calibri"/>
          <w:bCs/>
          <w:sz w:val="24"/>
          <w:szCs w:val="24"/>
          <w:lang w:val="en-GB"/>
        </w:rPr>
        <w:t>__________</w:t>
      </w:r>
      <w:r w:rsidR="00DB5282">
        <w:rPr>
          <w:rFonts w:ascii="Calibri" w:hAnsi="Calibri" w:cs="Calibri"/>
          <w:bCs/>
          <w:sz w:val="24"/>
          <w:szCs w:val="24"/>
          <w:lang w:val="en-GB"/>
        </w:rPr>
        <w:t xml:space="preserve"> </w:t>
      </w:r>
      <w:r w:rsidRPr="0087228A">
        <w:rPr>
          <w:rFonts w:ascii="Calibri" w:hAnsi="Calibri" w:cs="Calibri"/>
          <w:bCs/>
          <w:sz w:val="24"/>
          <w:szCs w:val="24"/>
          <w:lang w:val="en-GB"/>
        </w:rPr>
        <w:t>of your presentation, do so briefly and only in highlights. No excessive description of something that will be presented again in detail.</w:t>
      </w:r>
    </w:p>
    <w:p w14:paraId="5EB65532" w14:textId="4DE18BA3" w:rsidR="001A13D4"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9F3F60">
        <w:rPr>
          <w:rFonts w:ascii="Calibri" w:hAnsi="Calibri" w:cs="Calibri"/>
          <w:bCs/>
          <w:sz w:val="24"/>
          <w:szCs w:val="24"/>
          <w:lang w:val="en-GB"/>
        </w:rPr>
        <w:t xml:space="preserve">Your argument in the main part must be as </w:t>
      </w:r>
      <w:r w:rsidR="00DB5282">
        <w:rPr>
          <w:rFonts w:ascii="Calibri" w:hAnsi="Calibri" w:cs="Calibri"/>
          <w:bCs/>
          <w:sz w:val="24"/>
          <w:szCs w:val="24"/>
          <w:lang w:val="en-GB"/>
        </w:rPr>
        <w:t>__________</w:t>
      </w:r>
      <w:r w:rsidR="00DB5282">
        <w:rPr>
          <w:rFonts w:ascii="Calibri" w:hAnsi="Calibri" w:cs="Calibri"/>
          <w:bCs/>
          <w:sz w:val="24"/>
          <w:szCs w:val="24"/>
          <w:lang w:val="en-GB"/>
        </w:rPr>
        <w:t xml:space="preserve">__ </w:t>
      </w:r>
      <w:r w:rsidRPr="009F3F60">
        <w:rPr>
          <w:rFonts w:ascii="Calibri" w:hAnsi="Calibri" w:cs="Calibri"/>
          <w:bCs/>
          <w:sz w:val="24"/>
          <w:szCs w:val="24"/>
          <w:lang w:val="en-GB"/>
        </w:rPr>
        <w:t>and easy to understand as possible - so write short, crisp and powerful</w:t>
      </w:r>
      <w:r>
        <w:rPr>
          <w:rFonts w:ascii="Calibri" w:hAnsi="Calibri" w:cs="Calibri"/>
          <w:bCs/>
          <w:sz w:val="24"/>
          <w:szCs w:val="24"/>
          <w:lang w:val="en-GB"/>
        </w:rPr>
        <w:t>.</w:t>
      </w:r>
    </w:p>
    <w:p w14:paraId="13EF4E5C" w14:textId="13C17CF0" w:rsidR="001A13D4" w:rsidRPr="009F3F60"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9F3F60">
        <w:rPr>
          <w:rFonts w:ascii="Calibri" w:hAnsi="Calibri" w:cs="Calibri"/>
          <w:bCs/>
          <w:sz w:val="24"/>
          <w:szCs w:val="24"/>
          <w:lang w:val="en-GB"/>
        </w:rPr>
        <w:t xml:space="preserve">In any case, your most important points should be included in the </w:t>
      </w:r>
      <w:r w:rsidR="00DB5282">
        <w:rPr>
          <w:rFonts w:ascii="Calibri" w:hAnsi="Calibri" w:cs="Calibri"/>
          <w:bCs/>
          <w:sz w:val="24"/>
          <w:szCs w:val="24"/>
          <w:lang w:val="en-GB"/>
        </w:rPr>
        <w:t>_______</w:t>
      </w:r>
      <w:r w:rsidR="00DB5282">
        <w:rPr>
          <w:rFonts w:ascii="Calibri" w:hAnsi="Calibri" w:cs="Calibri"/>
          <w:bCs/>
          <w:sz w:val="24"/>
          <w:szCs w:val="24"/>
          <w:lang w:val="en-GB"/>
        </w:rPr>
        <w:t xml:space="preserve"> </w:t>
      </w:r>
      <w:r w:rsidRPr="009F3F60">
        <w:rPr>
          <w:rFonts w:ascii="Calibri" w:hAnsi="Calibri" w:cs="Calibri"/>
          <w:bCs/>
          <w:sz w:val="24"/>
          <w:szCs w:val="24"/>
          <w:lang w:val="en-GB"/>
        </w:rPr>
        <w:t>part: summarize succinctly. What is it that you want listeners to take away? What were your most important findings.</w:t>
      </w:r>
    </w:p>
    <w:p w14:paraId="5E9DE82D" w14:textId="11734856"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And this is also where it belongs if there are still points that need to be worked on further. You can provide an </w:t>
      </w:r>
      <w:r w:rsidR="00DB5282">
        <w:rPr>
          <w:rFonts w:ascii="Calibri" w:hAnsi="Calibri" w:cs="Calibri"/>
          <w:bCs/>
          <w:sz w:val="24"/>
          <w:szCs w:val="24"/>
          <w:lang w:val="en-GB"/>
        </w:rPr>
        <w:t>__________</w:t>
      </w:r>
      <w:r w:rsidR="00DB5282">
        <w:rPr>
          <w:rFonts w:ascii="Calibri" w:hAnsi="Calibri" w:cs="Calibri"/>
          <w:bCs/>
          <w:sz w:val="24"/>
          <w:szCs w:val="24"/>
          <w:lang w:val="en-GB"/>
        </w:rPr>
        <w:t xml:space="preserve"> </w:t>
      </w:r>
      <w:r w:rsidRPr="0087228A">
        <w:rPr>
          <w:rFonts w:ascii="Calibri" w:hAnsi="Calibri" w:cs="Calibri"/>
          <w:bCs/>
          <w:sz w:val="24"/>
          <w:szCs w:val="24"/>
          <w:lang w:val="en-GB"/>
        </w:rPr>
        <w:t>or formulate a question that can be discussed immediately.</w:t>
      </w:r>
    </w:p>
    <w:p w14:paraId="6AE0EE7F" w14:textId="78FF526E"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Depending on the type/form of the presentation, this type of openness (</w:t>
      </w:r>
      <w:proofErr w:type="gramStart"/>
      <w:r w:rsidRPr="0087228A">
        <w:rPr>
          <w:rFonts w:ascii="Calibri" w:hAnsi="Calibri" w:cs="Calibri"/>
          <w:bCs/>
          <w:sz w:val="24"/>
          <w:szCs w:val="24"/>
          <w:lang w:val="en-GB"/>
        </w:rPr>
        <w:t>i.e.</w:t>
      </w:r>
      <w:proofErr w:type="gramEnd"/>
      <w:r w:rsidRPr="0087228A">
        <w:rPr>
          <w:rFonts w:ascii="Calibri" w:hAnsi="Calibri" w:cs="Calibri"/>
          <w:bCs/>
          <w:sz w:val="24"/>
          <w:szCs w:val="24"/>
          <w:lang w:val="en-GB"/>
        </w:rPr>
        <w:t xml:space="preserve"> providing an approach to discussion) is actually the </w:t>
      </w:r>
      <w:r w:rsidR="00DB5282">
        <w:rPr>
          <w:rFonts w:ascii="Calibri" w:hAnsi="Calibri" w:cs="Calibri"/>
          <w:bCs/>
          <w:sz w:val="24"/>
          <w:szCs w:val="24"/>
          <w:lang w:val="en-GB"/>
        </w:rPr>
        <w:t>__________</w:t>
      </w:r>
      <w:r w:rsidR="00DB5282">
        <w:rPr>
          <w:rFonts w:ascii="Calibri" w:hAnsi="Calibri" w:cs="Calibri"/>
          <w:bCs/>
          <w:sz w:val="24"/>
          <w:szCs w:val="24"/>
          <w:lang w:val="en-GB"/>
        </w:rPr>
        <w:t xml:space="preserve"> </w:t>
      </w:r>
      <w:r w:rsidRPr="0087228A">
        <w:rPr>
          <w:rFonts w:ascii="Calibri" w:hAnsi="Calibri" w:cs="Calibri"/>
          <w:bCs/>
          <w:sz w:val="24"/>
          <w:szCs w:val="24"/>
          <w:lang w:val="en-GB"/>
        </w:rPr>
        <w:t>goal.</w:t>
      </w:r>
    </w:p>
    <w:p w14:paraId="522A6A68" w14:textId="77777777" w:rsidR="001A13D4" w:rsidRPr="0063465C" w:rsidRDefault="001A13D4" w:rsidP="001A13D4">
      <w:pPr>
        <w:spacing w:before="60"/>
        <w:jc w:val="both"/>
        <w:rPr>
          <w:rFonts w:ascii="Calibri" w:hAnsi="Calibri" w:cs="Calibri"/>
          <w:b/>
          <w:sz w:val="24"/>
          <w:szCs w:val="24"/>
          <w:u w:val="words"/>
          <w:lang w:val="en-GB"/>
        </w:rPr>
      </w:pPr>
      <w:r w:rsidRPr="0063465C">
        <w:rPr>
          <w:rFonts w:ascii="Calibri" w:hAnsi="Calibri" w:cs="Calibri"/>
          <w:b/>
          <w:sz w:val="24"/>
          <w:szCs w:val="24"/>
          <w:u w:val="words"/>
          <w:lang w:val="en-GB"/>
        </w:rPr>
        <w:t>Question phase</w:t>
      </w:r>
    </w:p>
    <w:p w14:paraId="404103C1" w14:textId="1E5F5587" w:rsidR="001A13D4" w:rsidRPr="0087228A" w:rsidRDefault="001A13D4" w:rsidP="001A13D4">
      <w:pPr>
        <w:spacing w:after="60"/>
        <w:jc w:val="both"/>
        <w:rPr>
          <w:rFonts w:ascii="Calibri" w:hAnsi="Calibri" w:cs="Calibri"/>
          <w:bCs/>
          <w:sz w:val="24"/>
          <w:szCs w:val="24"/>
          <w:lang w:val="en-GB"/>
        </w:rPr>
      </w:pPr>
      <w:r w:rsidRPr="0087228A">
        <w:rPr>
          <w:rFonts w:ascii="Calibri" w:hAnsi="Calibri" w:cs="Calibri"/>
          <w:bCs/>
          <w:sz w:val="24"/>
          <w:szCs w:val="24"/>
          <w:lang w:val="en-GB"/>
        </w:rPr>
        <w:t xml:space="preserve">And this is exactly where the presentation differs significantly from other forms of scientific work: in the question phase after the presentation. </w:t>
      </w:r>
      <w:r w:rsidR="00DB5282">
        <w:rPr>
          <w:rFonts w:ascii="Calibri" w:hAnsi="Calibri" w:cs="Calibri"/>
          <w:bCs/>
          <w:sz w:val="24"/>
          <w:szCs w:val="24"/>
          <w:lang w:val="en-GB"/>
        </w:rPr>
        <w:t>______</w:t>
      </w:r>
      <w:r w:rsidR="00DB5282">
        <w:rPr>
          <w:rFonts w:ascii="Calibri" w:hAnsi="Calibri" w:cs="Calibri"/>
          <w:bCs/>
          <w:sz w:val="24"/>
          <w:szCs w:val="24"/>
          <w:lang w:val="en-GB"/>
        </w:rPr>
        <w:t xml:space="preserve"> </w:t>
      </w:r>
      <w:r w:rsidRPr="0063465C">
        <w:rPr>
          <w:rFonts w:ascii="Calibri" w:hAnsi="Calibri" w:cs="Calibri"/>
          <w:b/>
          <w:sz w:val="24"/>
          <w:szCs w:val="24"/>
          <w:lang w:val="en-GB"/>
        </w:rPr>
        <w:t>you have presented something</w:t>
      </w:r>
      <w:r w:rsidRPr="0087228A">
        <w:rPr>
          <w:rFonts w:ascii="Calibri" w:hAnsi="Calibri" w:cs="Calibri"/>
          <w:bCs/>
          <w:sz w:val="24"/>
          <w:szCs w:val="24"/>
          <w:lang w:val="en-GB"/>
        </w:rPr>
        <w:t xml:space="preserve">, </w:t>
      </w:r>
      <w:r w:rsidRPr="0063465C">
        <w:rPr>
          <w:rFonts w:ascii="Calibri" w:hAnsi="Calibri" w:cs="Calibri"/>
          <w:b/>
          <w:sz w:val="24"/>
          <w:szCs w:val="24"/>
          <w:lang w:val="en-GB"/>
        </w:rPr>
        <w:t xml:space="preserve">the audience will have the chance to </w:t>
      </w:r>
      <w:r w:rsidR="00DB5282">
        <w:rPr>
          <w:rFonts w:ascii="Calibri" w:hAnsi="Calibri" w:cs="Calibri"/>
          <w:bCs/>
          <w:sz w:val="24"/>
          <w:szCs w:val="24"/>
          <w:lang w:val="en-GB"/>
        </w:rPr>
        <w:t>__________</w:t>
      </w:r>
      <w:r w:rsidR="00DB5282">
        <w:rPr>
          <w:rFonts w:ascii="Calibri" w:hAnsi="Calibri" w:cs="Calibri"/>
          <w:bCs/>
          <w:sz w:val="24"/>
          <w:szCs w:val="24"/>
          <w:lang w:val="en-GB"/>
        </w:rPr>
        <w:t xml:space="preserve">___ </w:t>
      </w:r>
      <w:r w:rsidRPr="0063465C">
        <w:rPr>
          <w:rFonts w:ascii="Calibri" w:hAnsi="Calibri" w:cs="Calibri"/>
          <w:b/>
          <w:sz w:val="24"/>
          <w:szCs w:val="24"/>
          <w:lang w:val="en-GB"/>
        </w:rPr>
        <w:t xml:space="preserve">on your presentation and </w:t>
      </w:r>
      <w:r w:rsidR="00DB5282">
        <w:rPr>
          <w:rFonts w:ascii="Calibri" w:hAnsi="Calibri" w:cs="Calibri"/>
          <w:bCs/>
          <w:sz w:val="24"/>
          <w:szCs w:val="24"/>
          <w:lang w:val="en-GB"/>
        </w:rPr>
        <w:t>_____</w:t>
      </w:r>
      <w:r w:rsidRPr="0063465C">
        <w:rPr>
          <w:rFonts w:ascii="Calibri" w:hAnsi="Calibri" w:cs="Calibri"/>
          <w:b/>
          <w:sz w:val="24"/>
          <w:szCs w:val="24"/>
          <w:lang w:val="en-GB"/>
        </w:rPr>
        <w:t xml:space="preserve"> you </w:t>
      </w:r>
      <w:proofErr w:type="gramStart"/>
      <w:r w:rsidRPr="0063465C">
        <w:rPr>
          <w:rFonts w:ascii="Calibri" w:hAnsi="Calibri" w:cs="Calibri"/>
          <w:b/>
          <w:sz w:val="24"/>
          <w:szCs w:val="24"/>
          <w:lang w:val="en-GB"/>
        </w:rPr>
        <w:t>questions</w:t>
      </w:r>
      <w:proofErr w:type="gramEnd"/>
      <w:r w:rsidRPr="0087228A">
        <w:rPr>
          <w:rFonts w:ascii="Calibri" w:hAnsi="Calibri" w:cs="Calibri"/>
          <w:bCs/>
          <w:sz w:val="24"/>
          <w:szCs w:val="24"/>
          <w:lang w:val="en-GB"/>
        </w:rPr>
        <w:t xml:space="preserve">. The aim of this phase is, on the one hand, to help you expand your topic and, on the other hand, to clarify questions and open points that have arisen in the audience. </w:t>
      </w:r>
    </w:p>
    <w:p w14:paraId="1939D324" w14:textId="0C5EC64E"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 xml:space="preserve">It's not about showing off or reproaching you for all your mistakes. </w:t>
      </w:r>
      <w:r w:rsidRPr="0063465C">
        <w:rPr>
          <w:rFonts w:ascii="Calibri" w:hAnsi="Calibri" w:cs="Calibri"/>
          <w:b/>
          <w:sz w:val="24"/>
          <w:szCs w:val="24"/>
          <w:lang w:val="en-GB"/>
        </w:rPr>
        <w:t xml:space="preserve">Criticism </w:t>
      </w:r>
      <w:r w:rsidR="00DB5282">
        <w:rPr>
          <w:rFonts w:ascii="Calibri" w:hAnsi="Calibri" w:cs="Calibri"/>
          <w:bCs/>
          <w:sz w:val="24"/>
          <w:szCs w:val="24"/>
          <w:lang w:val="en-GB"/>
        </w:rPr>
        <w:t>____</w:t>
      </w:r>
      <w:r w:rsidRPr="0063465C">
        <w:rPr>
          <w:rFonts w:ascii="Calibri" w:hAnsi="Calibri" w:cs="Calibri"/>
          <w:b/>
          <w:sz w:val="24"/>
          <w:szCs w:val="24"/>
          <w:lang w:val="en-GB"/>
        </w:rPr>
        <w:t xml:space="preserve"> advice</w:t>
      </w:r>
      <w:r w:rsidRPr="0087228A">
        <w:rPr>
          <w:rFonts w:ascii="Calibri" w:hAnsi="Calibri" w:cs="Calibri"/>
          <w:bCs/>
          <w:sz w:val="24"/>
          <w:szCs w:val="24"/>
          <w:lang w:val="en-GB"/>
        </w:rPr>
        <w:t xml:space="preserve">, for example, are </w:t>
      </w:r>
      <w:r w:rsidRPr="0063465C">
        <w:rPr>
          <w:rFonts w:ascii="Calibri" w:hAnsi="Calibri" w:cs="Calibri"/>
          <w:b/>
          <w:sz w:val="24"/>
          <w:szCs w:val="24"/>
          <w:lang w:val="en-GB"/>
        </w:rPr>
        <w:t xml:space="preserve">intended to </w:t>
      </w:r>
      <w:r w:rsidR="00DB5282">
        <w:rPr>
          <w:rFonts w:ascii="Calibri" w:hAnsi="Calibri" w:cs="Calibri"/>
          <w:bCs/>
          <w:sz w:val="24"/>
          <w:szCs w:val="24"/>
          <w:lang w:val="en-GB"/>
        </w:rPr>
        <w:t>__________</w:t>
      </w:r>
      <w:r w:rsidR="00DB5282">
        <w:rPr>
          <w:rFonts w:ascii="Calibri" w:hAnsi="Calibri" w:cs="Calibri"/>
          <w:bCs/>
          <w:sz w:val="24"/>
          <w:szCs w:val="24"/>
          <w:lang w:val="en-GB"/>
        </w:rPr>
        <w:t xml:space="preserve">__ </w:t>
      </w:r>
      <w:r w:rsidRPr="0063465C">
        <w:rPr>
          <w:rFonts w:ascii="Calibri" w:hAnsi="Calibri" w:cs="Calibri"/>
          <w:b/>
          <w:sz w:val="24"/>
          <w:szCs w:val="24"/>
          <w:lang w:val="en-GB"/>
        </w:rPr>
        <w:t>your own research</w:t>
      </w:r>
      <w:r w:rsidRPr="0087228A">
        <w:rPr>
          <w:rFonts w:ascii="Calibri" w:hAnsi="Calibri" w:cs="Calibri"/>
          <w:bCs/>
          <w:sz w:val="24"/>
          <w:szCs w:val="24"/>
          <w:lang w:val="en-GB"/>
        </w:rPr>
        <w:t xml:space="preserve">. Maybe there is a theory that you don't know yet but that fits well with your work. </w:t>
      </w:r>
    </w:p>
    <w:p w14:paraId="5A65BF41" w14:textId="20742624"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 xml:space="preserve">Or have you not thought of a perspective yet? Questions and comments from the audience should help you </w:t>
      </w:r>
      <w:r w:rsidRPr="0063465C">
        <w:rPr>
          <w:rFonts w:ascii="Calibri" w:hAnsi="Calibri" w:cs="Calibri"/>
          <w:b/>
          <w:sz w:val="24"/>
          <w:szCs w:val="24"/>
          <w:lang w:val="en-GB"/>
        </w:rPr>
        <w:t>recognize</w:t>
      </w:r>
      <w:r w:rsidRPr="0087228A">
        <w:rPr>
          <w:rFonts w:ascii="Calibri" w:hAnsi="Calibri" w:cs="Calibri"/>
          <w:bCs/>
          <w:sz w:val="24"/>
          <w:szCs w:val="24"/>
          <w:lang w:val="en-GB"/>
        </w:rPr>
        <w:t xml:space="preserve"> the </w:t>
      </w:r>
      <w:proofErr w:type="gramStart"/>
      <w:r w:rsidRPr="0087228A">
        <w:rPr>
          <w:rFonts w:ascii="Calibri" w:hAnsi="Calibri" w:cs="Calibri"/>
          <w:bCs/>
          <w:sz w:val="24"/>
          <w:szCs w:val="24"/>
          <w:lang w:val="en-GB"/>
        </w:rPr>
        <w:t>“</w:t>
      </w:r>
      <w:r w:rsidR="00DB5282">
        <w:rPr>
          <w:rFonts w:ascii="Calibri" w:hAnsi="Calibri" w:cs="Calibri"/>
          <w:bCs/>
          <w:sz w:val="24"/>
          <w:szCs w:val="24"/>
          <w:lang w:val="en-GB"/>
        </w:rPr>
        <w:t xml:space="preserve"> _</w:t>
      </w:r>
      <w:proofErr w:type="gramEnd"/>
      <w:r w:rsidR="00DB5282">
        <w:rPr>
          <w:rFonts w:ascii="Calibri" w:hAnsi="Calibri" w:cs="Calibri"/>
          <w:bCs/>
          <w:sz w:val="24"/>
          <w:szCs w:val="24"/>
          <w:lang w:val="en-GB"/>
        </w:rPr>
        <w:t>_____</w:t>
      </w:r>
      <w:r w:rsidRPr="0087228A">
        <w:rPr>
          <w:rFonts w:ascii="Calibri" w:hAnsi="Calibri" w:cs="Calibri"/>
          <w:bCs/>
          <w:sz w:val="24"/>
          <w:szCs w:val="24"/>
          <w:lang w:val="en-GB"/>
        </w:rPr>
        <w:t xml:space="preserve"> </w:t>
      </w:r>
      <w:r w:rsidRPr="0063465C">
        <w:rPr>
          <w:rFonts w:ascii="Calibri" w:hAnsi="Calibri" w:cs="Calibri"/>
          <w:b/>
          <w:sz w:val="24"/>
          <w:szCs w:val="24"/>
          <w:lang w:val="en-GB"/>
        </w:rPr>
        <w:t>spots</w:t>
      </w:r>
      <w:r w:rsidRPr="0087228A">
        <w:rPr>
          <w:rFonts w:ascii="Calibri" w:hAnsi="Calibri" w:cs="Calibri"/>
          <w:bCs/>
          <w:sz w:val="24"/>
          <w:szCs w:val="24"/>
          <w:lang w:val="en-GB"/>
        </w:rPr>
        <w:t xml:space="preserve">” </w:t>
      </w:r>
      <w:r w:rsidRPr="0063465C">
        <w:rPr>
          <w:rFonts w:ascii="Calibri" w:hAnsi="Calibri" w:cs="Calibri"/>
          <w:b/>
          <w:sz w:val="24"/>
          <w:szCs w:val="24"/>
          <w:lang w:val="en-GB"/>
        </w:rPr>
        <w:t>in</w:t>
      </w:r>
      <w:r w:rsidRPr="0087228A">
        <w:rPr>
          <w:rFonts w:ascii="Calibri" w:hAnsi="Calibri" w:cs="Calibri"/>
          <w:bCs/>
          <w:sz w:val="24"/>
          <w:szCs w:val="24"/>
          <w:lang w:val="en-GB"/>
        </w:rPr>
        <w:t xml:space="preserve"> </w:t>
      </w:r>
      <w:r w:rsidRPr="0063465C">
        <w:rPr>
          <w:rFonts w:ascii="Calibri" w:hAnsi="Calibri" w:cs="Calibri"/>
          <w:b/>
          <w:sz w:val="24"/>
          <w:szCs w:val="24"/>
          <w:lang w:val="en-GB"/>
        </w:rPr>
        <w:t>your</w:t>
      </w:r>
      <w:r w:rsidRPr="0087228A">
        <w:rPr>
          <w:rFonts w:ascii="Calibri" w:hAnsi="Calibri" w:cs="Calibri"/>
          <w:bCs/>
          <w:sz w:val="24"/>
          <w:szCs w:val="24"/>
          <w:lang w:val="en-GB"/>
        </w:rPr>
        <w:t xml:space="preserve"> </w:t>
      </w:r>
      <w:r w:rsidRPr="0063465C">
        <w:rPr>
          <w:rFonts w:ascii="Calibri" w:hAnsi="Calibri" w:cs="Calibri"/>
          <w:b/>
          <w:sz w:val="24"/>
          <w:szCs w:val="24"/>
          <w:lang w:val="en-GB"/>
        </w:rPr>
        <w:t>perception</w:t>
      </w:r>
      <w:r w:rsidRPr="0087228A">
        <w:rPr>
          <w:rFonts w:ascii="Calibri" w:hAnsi="Calibri" w:cs="Calibri"/>
          <w:bCs/>
          <w:sz w:val="24"/>
          <w:szCs w:val="24"/>
          <w:lang w:val="en-GB"/>
        </w:rPr>
        <w:t xml:space="preserve">. Of course, they should also </w:t>
      </w:r>
      <w:r w:rsidR="00DB5282">
        <w:rPr>
          <w:rFonts w:ascii="Calibri" w:hAnsi="Calibri" w:cs="Calibri"/>
          <w:bCs/>
          <w:sz w:val="24"/>
          <w:szCs w:val="24"/>
          <w:lang w:val="en-GB"/>
        </w:rPr>
        <w:t>________</w:t>
      </w:r>
      <w:r w:rsidRPr="0087228A">
        <w:rPr>
          <w:rFonts w:ascii="Calibri" w:hAnsi="Calibri" w:cs="Calibri"/>
          <w:bCs/>
          <w:sz w:val="24"/>
          <w:szCs w:val="24"/>
          <w:lang w:val="en-GB"/>
        </w:rPr>
        <w:t xml:space="preserve"> </w:t>
      </w:r>
      <w:r w:rsidRPr="0063465C">
        <w:rPr>
          <w:rFonts w:ascii="Calibri" w:hAnsi="Calibri" w:cs="Calibri"/>
          <w:b/>
          <w:sz w:val="24"/>
          <w:szCs w:val="24"/>
          <w:lang w:val="en-GB"/>
        </w:rPr>
        <w:t>points</w:t>
      </w:r>
      <w:r w:rsidRPr="0087228A">
        <w:rPr>
          <w:rFonts w:ascii="Calibri" w:hAnsi="Calibri" w:cs="Calibri"/>
          <w:bCs/>
          <w:sz w:val="24"/>
          <w:szCs w:val="24"/>
          <w:lang w:val="en-GB"/>
        </w:rPr>
        <w:t xml:space="preserve"> that the </w:t>
      </w:r>
      <w:r w:rsidRPr="0063465C">
        <w:rPr>
          <w:rFonts w:ascii="Calibri" w:hAnsi="Calibri" w:cs="Calibri"/>
          <w:b/>
          <w:sz w:val="24"/>
          <w:szCs w:val="24"/>
          <w:lang w:val="en-GB"/>
        </w:rPr>
        <w:t>audience</w:t>
      </w:r>
      <w:r w:rsidRPr="0087228A">
        <w:rPr>
          <w:rFonts w:ascii="Calibri" w:hAnsi="Calibri" w:cs="Calibri"/>
          <w:bCs/>
          <w:sz w:val="24"/>
          <w:szCs w:val="24"/>
          <w:lang w:val="en-GB"/>
        </w:rPr>
        <w:t xml:space="preserve"> has </w:t>
      </w:r>
      <w:r w:rsidRPr="0063465C">
        <w:rPr>
          <w:rFonts w:ascii="Calibri" w:hAnsi="Calibri" w:cs="Calibri"/>
          <w:b/>
          <w:sz w:val="24"/>
          <w:szCs w:val="24"/>
          <w:lang w:val="en-GB"/>
        </w:rPr>
        <w:t>not</w:t>
      </w:r>
      <w:r w:rsidRPr="0087228A">
        <w:rPr>
          <w:rFonts w:ascii="Calibri" w:hAnsi="Calibri" w:cs="Calibri"/>
          <w:bCs/>
          <w:sz w:val="24"/>
          <w:szCs w:val="24"/>
          <w:lang w:val="en-GB"/>
        </w:rPr>
        <w:t xml:space="preserve"> </w:t>
      </w:r>
      <w:r w:rsidR="00DB5282">
        <w:rPr>
          <w:rFonts w:ascii="Calibri" w:hAnsi="Calibri" w:cs="Calibri"/>
          <w:bCs/>
          <w:sz w:val="24"/>
          <w:szCs w:val="24"/>
          <w:lang w:val="en-GB"/>
        </w:rPr>
        <w:t>_____</w:t>
      </w:r>
      <w:r w:rsidRPr="0087228A">
        <w:rPr>
          <w:rFonts w:ascii="Calibri" w:hAnsi="Calibri" w:cs="Calibri"/>
          <w:bCs/>
          <w:sz w:val="24"/>
          <w:szCs w:val="24"/>
          <w:lang w:val="en-GB"/>
        </w:rPr>
        <w:t xml:space="preserve"> </w:t>
      </w:r>
      <w:r w:rsidRPr="0063465C">
        <w:rPr>
          <w:rFonts w:ascii="Calibri" w:hAnsi="Calibri" w:cs="Calibri"/>
          <w:b/>
          <w:sz w:val="24"/>
          <w:szCs w:val="24"/>
          <w:lang w:val="en-GB"/>
        </w:rPr>
        <w:t>understood</w:t>
      </w:r>
      <w:r w:rsidRPr="0087228A">
        <w:rPr>
          <w:rFonts w:ascii="Calibri" w:hAnsi="Calibri" w:cs="Calibri"/>
          <w:bCs/>
          <w:sz w:val="24"/>
          <w:szCs w:val="24"/>
          <w:lang w:val="en-GB"/>
        </w:rPr>
        <w:t xml:space="preserve">. Or </w:t>
      </w:r>
      <w:r w:rsidRPr="0063465C">
        <w:rPr>
          <w:rFonts w:ascii="Calibri" w:hAnsi="Calibri" w:cs="Calibri"/>
          <w:b/>
          <w:sz w:val="24"/>
          <w:szCs w:val="24"/>
          <w:lang w:val="en-GB"/>
        </w:rPr>
        <w:t>provide</w:t>
      </w:r>
      <w:r w:rsidRPr="0087228A">
        <w:rPr>
          <w:rFonts w:ascii="Calibri" w:hAnsi="Calibri" w:cs="Calibri"/>
          <w:bCs/>
          <w:sz w:val="24"/>
          <w:szCs w:val="24"/>
          <w:lang w:val="en-GB"/>
        </w:rPr>
        <w:t xml:space="preserve"> </w:t>
      </w:r>
      <w:r w:rsidRPr="0063465C">
        <w:rPr>
          <w:rFonts w:ascii="Calibri" w:hAnsi="Calibri" w:cs="Calibri"/>
          <w:b/>
          <w:sz w:val="24"/>
          <w:szCs w:val="24"/>
          <w:lang w:val="en-GB"/>
        </w:rPr>
        <w:t>additions</w:t>
      </w:r>
      <w:r w:rsidRPr="0087228A">
        <w:rPr>
          <w:rFonts w:ascii="Calibri" w:hAnsi="Calibri" w:cs="Calibri"/>
          <w:bCs/>
          <w:sz w:val="24"/>
          <w:szCs w:val="24"/>
          <w:lang w:val="en-GB"/>
        </w:rPr>
        <w:t xml:space="preserve"> that the audience still wants to hear.</w:t>
      </w:r>
    </w:p>
    <w:p w14:paraId="0C66FCC7" w14:textId="77777777" w:rsidR="001A13D4" w:rsidRDefault="001A13D4" w:rsidP="001A13D4">
      <w:pPr>
        <w:rPr>
          <w:rFonts w:ascii="Calibri" w:hAnsi="Calibri" w:cs="Calibri"/>
          <w:bCs/>
          <w:sz w:val="24"/>
          <w:szCs w:val="24"/>
          <w:lang w:val="en-GB"/>
        </w:rPr>
      </w:pPr>
      <w:r>
        <w:rPr>
          <w:rFonts w:ascii="Calibri" w:hAnsi="Calibri" w:cs="Calibri"/>
          <w:bCs/>
          <w:sz w:val="24"/>
          <w:szCs w:val="24"/>
          <w:lang w:val="en-GB"/>
        </w:rPr>
        <w:br w:type="page"/>
      </w:r>
    </w:p>
    <w:p w14:paraId="65FC21CD" w14:textId="30C2EAC9" w:rsidR="001A13D4"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lastRenderedPageBreak/>
        <w:t xml:space="preserve">When preparing for this phase, which many presenters view with concern, it is important to </w:t>
      </w:r>
      <w:r w:rsidRPr="0063465C">
        <w:rPr>
          <w:rFonts w:ascii="Calibri" w:hAnsi="Calibri" w:cs="Calibri"/>
          <w:b/>
          <w:sz w:val="24"/>
          <w:szCs w:val="24"/>
          <w:lang w:val="en-GB"/>
        </w:rPr>
        <w:t>consider</w:t>
      </w:r>
      <w:r w:rsidRPr="0087228A">
        <w:rPr>
          <w:rFonts w:ascii="Calibri" w:hAnsi="Calibri" w:cs="Calibri"/>
          <w:bCs/>
          <w:sz w:val="24"/>
          <w:szCs w:val="24"/>
          <w:lang w:val="en-GB"/>
        </w:rPr>
        <w:t xml:space="preserve"> in </w:t>
      </w:r>
      <w:r w:rsidRPr="0063465C">
        <w:rPr>
          <w:rFonts w:ascii="Calibri" w:hAnsi="Calibri" w:cs="Calibri"/>
          <w:b/>
          <w:sz w:val="24"/>
          <w:szCs w:val="24"/>
          <w:lang w:val="en-GB"/>
        </w:rPr>
        <w:t xml:space="preserve">advance what </w:t>
      </w:r>
      <w:r w:rsidR="00D53CDA">
        <w:rPr>
          <w:rFonts w:ascii="Calibri" w:hAnsi="Calibri" w:cs="Calibri"/>
          <w:bCs/>
          <w:sz w:val="24"/>
          <w:szCs w:val="24"/>
          <w:lang w:val="en-GB"/>
        </w:rPr>
        <w:t>_____</w:t>
      </w:r>
      <w:proofErr w:type="gramStart"/>
      <w:r w:rsidR="00D53CDA">
        <w:rPr>
          <w:rFonts w:ascii="Calibri" w:hAnsi="Calibri" w:cs="Calibri"/>
          <w:bCs/>
          <w:sz w:val="24"/>
          <w:szCs w:val="24"/>
          <w:lang w:val="en-GB"/>
        </w:rPr>
        <w:t xml:space="preserve">_ </w:t>
      </w:r>
      <w:r w:rsidRPr="0063465C">
        <w:rPr>
          <w:rFonts w:ascii="Calibri" w:hAnsi="Calibri" w:cs="Calibri"/>
          <w:b/>
          <w:sz w:val="24"/>
          <w:szCs w:val="24"/>
          <w:lang w:val="en-GB"/>
        </w:rPr>
        <w:t xml:space="preserve"> you</w:t>
      </w:r>
      <w:proofErr w:type="gramEnd"/>
      <w:r w:rsidRPr="0063465C">
        <w:rPr>
          <w:rFonts w:ascii="Calibri" w:hAnsi="Calibri" w:cs="Calibri"/>
          <w:b/>
          <w:sz w:val="24"/>
          <w:szCs w:val="24"/>
          <w:lang w:val="en-GB"/>
        </w:rPr>
        <w:t xml:space="preserve"> have in the presentation</w:t>
      </w:r>
      <w:r w:rsidRPr="0087228A">
        <w:rPr>
          <w:rFonts w:ascii="Calibri" w:hAnsi="Calibri" w:cs="Calibri"/>
          <w:bCs/>
          <w:sz w:val="24"/>
          <w:szCs w:val="24"/>
          <w:lang w:val="en-GB"/>
        </w:rPr>
        <w:t xml:space="preserve"> (and no presentation will be without gaps, that's the nature of things). The </w:t>
      </w:r>
      <w:r w:rsidR="00D53CDA">
        <w:rPr>
          <w:rFonts w:ascii="Calibri" w:hAnsi="Calibri" w:cs="Calibri"/>
          <w:bCs/>
          <w:sz w:val="24"/>
          <w:szCs w:val="24"/>
          <w:lang w:val="en-GB"/>
        </w:rPr>
        <w:t>________</w:t>
      </w:r>
      <w:r w:rsidRPr="0087228A">
        <w:rPr>
          <w:rFonts w:ascii="Calibri" w:hAnsi="Calibri" w:cs="Calibri"/>
          <w:bCs/>
          <w:sz w:val="24"/>
          <w:szCs w:val="24"/>
          <w:lang w:val="en-GB"/>
        </w:rPr>
        <w:t xml:space="preserve"> you know your topic, the </w:t>
      </w:r>
      <w:r w:rsidRPr="0063465C">
        <w:rPr>
          <w:rFonts w:ascii="Calibri" w:hAnsi="Calibri" w:cs="Calibri"/>
          <w:b/>
          <w:sz w:val="24"/>
          <w:szCs w:val="24"/>
          <w:lang w:val="en-GB"/>
        </w:rPr>
        <w:t>more</w:t>
      </w:r>
      <w:r w:rsidRPr="0087228A">
        <w:rPr>
          <w:rFonts w:ascii="Calibri" w:hAnsi="Calibri" w:cs="Calibri"/>
          <w:bCs/>
          <w:sz w:val="24"/>
          <w:szCs w:val="24"/>
          <w:lang w:val="en-GB"/>
        </w:rPr>
        <w:t xml:space="preserve"> </w:t>
      </w:r>
      <w:r w:rsidR="00D53CDA">
        <w:rPr>
          <w:rFonts w:ascii="Calibri" w:hAnsi="Calibri" w:cs="Calibri"/>
          <w:bCs/>
          <w:sz w:val="24"/>
          <w:szCs w:val="24"/>
          <w:lang w:val="en-GB"/>
        </w:rPr>
        <w:t>_______________</w:t>
      </w:r>
      <w:r w:rsidRPr="0087228A">
        <w:rPr>
          <w:rFonts w:ascii="Calibri" w:hAnsi="Calibri" w:cs="Calibri"/>
          <w:bCs/>
          <w:sz w:val="24"/>
          <w:szCs w:val="24"/>
          <w:lang w:val="en-GB"/>
        </w:rPr>
        <w:t xml:space="preserve"> you can deal with the questions. For complex topics and questions, it can be advantageous to write them down and work through them gradually. It is also completely okay not to be able to answer a question. </w:t>
      </w:r>
    </w:p>
    <w:p w14:paraId="14A9A891" w14:textId="77777777" w:rsidR="001A13D4" w:rsidRDefault="001A13D4" w:rsidP="001A13D4">
      <w:pPr>
        <w:spacing w:before="60" w:after="60"/>
        <w:jc w:val="both"/>
        <w:rPr>
          <w:rFonts w:ascii="Calibri" w:hAnsi="Calibri" w:cs="Calibri"/>
          <w:bCs/>
          <w:lang w:val="en-GB"/>
        </w:rPr>
      </w:pPr>
      <w:r w:rsidRPr="0087228A">
        <w:rPr>
          <w:rFonts w:ascii="Calibri" w:hAnsi="Calibri" w:cs="Calibri"/>
          <w:bCs/>
          <w:sz w:val="24"/>
          <w:szCs w:val="24"/>
          <w:lang w:val="en-GB"/>
        </w:rPr>
        <w:t>You don't have to know or be able to respond to every</w:t>
      </w:r>
      <w:r>
        <w:rPr>
          <w:rFonts w:ascii="Calibri" w:hAnsi="Calibri" w:cs="Calibri"/>
          <w:bCs/>
          <w:lang w:val="en-GB"/>
        </w:rPr>
        <w:t xml:space="preserve"> aspect and every perspective. An answer like “That sounds like a good clue. I can't say anything at the moment, but I'll be happy to look into it in the future." It's completely okay.</w:t>
      </w:r>
    </w:p>
    <w:p w14:paraId="4BB47627" w14:textId="77777777" w:rsidR="001A13D4" w:rsidRPr="00606A10" w:rsidRDefault="001A13D4" w:rsidP="001A13D4">
      <w:pPr>
        <w:shd w:val="clear" w:color="auto" w:fill="C6D9F1"/>
        <w:spacing w:before="60" w:after="60"/>
        <w:jc w:val="center"/>
        <w:rPr>
          <w:rFonts w:ascii="Calibri" w:hAnsi="Calibri" w:cs="Calibri"/>
          <w:b/>
          <w:bCs/>
          <w:sz w:val="28"/>
          <w:szCs w:val="28"/>
          <w:lang w:val="en-GB"/>
        </w:rPr>
      </w:pPr>
      <w:r w:rsidRPr="00606A10">
        <w:rPr>
          <w:rFonts w:ascii="Calibri" w:hAnsi="Calibri" w:cs="Calibri"/>
          <w:b/>
          <w:bCs/>
          <w:sz w:val="28"/>
          <w:szCs w:val="28"/>
          <w:lang w:val="en-GB"/>
        </w:rPr>
        <w:t>Tips for the right presentation</w:t>
      </w:r>
    </w:p>
    <w:p w14:paraId="652587D6" w14:textId="77777777"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Based on the discussion between the two science managers Dr. Friederike Schröder and Miriam Wolf, MA about “right” and “wrong” when presenting, you will find important tips below.</w:t>
      </w:r>
    </w:p>
    <w:p w14:paraId="6BD91C7E" w14:textId="77777777" w:rsidR="001A13D4" w:rsidRPr="0063465C" w:rsidRDefault="001A13D4" w:rsidP="001A13D4">
      <w:pPr>
        <w:spacing w:before="60"/>
        <w:jc w:val="both"/>
        <w:rPr>
          <w:rFonts w:ascii="Calibri" w:hAnsi="Calibri" w:cs="Calibri"/>
          <w:b/>
          <w:sz w:val="24"/>
          <w:szCs w:val="24"/>
          <w:u w:val="words"/>
          <w:lang w:val="en-GB"/>
        </w:rPr>
      </w:pPr>
      <w:r w:rsidRPr="0063465C">
        <w:rPr>
          <w:rFonts w:ascii="Calibri" w:hAnsi="Calibri" w:cs="Calibri"/>
          <w:b/>
          <w:sz w:val="24"/>
          <w:szCs w:val="24"/>
          <w:u w:val="words"/>
          <w:lang w:val="en-GB"/>
        </w:rPr>
        <w:t>Frame and technology</w:t>
      </w:r>
    </w:p>
    <w:p w14:paraId="0327025E" w14:textId="7518FB80"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D53CDA">
        <w:rPr>
          <w:rFonts w:ascii="Calibri" w:hAnsi="Calibri" w:cs="Calibri"/>
          <w:bCs/>
          <w:sz w:val="24"/>
          <w:szCs w:val="24"/>
          <w:lang w:val="en-GB"/>
        </w:rPr>
        <w:t>________________________________________________________________________</w:t>
      </w:r>
    </w:p>
    <w:p w14:paraId="0A92758B" w14:textId="336B5BAD"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D53CDA">
        <w:rPr>
          <w:rFonts w:ascii="Calibri" w:hAnsi="Calibri" w:cs="Calibri"/>
          <w:bCs/>
          <w:sz w:val="24"/>
          <w:szCs w:val="24"/>
          <w:lang w:val="en-GB"/>
        </w:rPr>
        <w:t>________________________________________________________________________</w:t>
      </w:r>
    </w:p>
    <w:p w14:paraId="2FB3FB1D" w14:textId="124E2B70"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D53CDA">
        <w:rPr>
          <w:rFonts w:ascii="Calibri" w:hAnsi="Calibri" w:cs="Calibri"/>
          <w:bCs/>
          <w:sz w:val="24"/>
          <w:szCs w:val="24"/>
          <w:lang w:val="en-GB"/>
        </w:rPr>
        <w:t>________________________________________________________________________</w:t>
      </w:r>
    </w:p>
    <w:p w14:paraId="26B5590D" w14:textId="452F6165"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D53CDA">
        <w:rPr>
          <w:rFonts w:ascii="Calibri" w:hAnsi="Calibri" w:cs="Calibri"/>
          <w:bCs/>
          <w:sz w:val="24"/>
          <w:szCs w:val="24"/>
          <w:lang w:val="en-GB"/>
        </w:rPr>
        <w:t>________________________________________________________________________</w:t>
      </w:r>
    </w:p>
    <w:p w14:paraId="162603EE" w14:textId="77777777"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Is there a computer and projector?</w:t>
      </w:r>
    </w:p>
    <w:p w14:paraId="4B718622" w14:textId="77777777"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Are there microphones?</w:t>
      </w:r>
    </w:p>
    <w:p w14:paraId="5D339F2D" w14:textId="77777777"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Do I need additional sound (</w:t>
      </w:r>
      <w:proofErr w:type="gramStart"/>
      <w:r w:rsidRPr="0087228A">
        <w:rPr>
          <w:rFonts w:ascii="Calibri" w:hAnsi="Calibri" w:cs="Calibri"/>
          <w:bCs/>
          <w:sz w:val="24"/>
          <w:szCs w:val="24"/>
          <w:lang w:val="en-GB"/>
        </w:rPr>
        <w:t>e.g.</w:t>
      </w:r>
      <w:proofErr w:type="gramEnd"/>
      <w:r w:rsidRPr="0087228A">
        <w:rPr>
          <w:rFonts w:ascii="Calibri" w:hAnsi="Calibri" w:cs="Calibri"/>
          <w:bCs/>
          <w:sz w:val="24"/>
          <w:szCs w:val="24"/>
          <w:lang w:val="en-GB"/>
        </w:rPr>
        <w:t xml:space="preserve"> for film clips)?</w:t>
      </w:r>
    </w:p>
    <w:p w14:paraId="206E7B2F" w14:textId="77777777"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Do I want to distribute handouts (before/after)?</w:t>
      </w:r>
    </w:p>
    <w:p w14:paraId="49787AE3" w14:textId="77777777" w:rsidR="001A13D4" w:rsidRPr="0087228A" w:rsidRDefault="001A13D4" w:rsidP="001A13D4">
      <w:pPr>
        <w:spacing w:before="60"/>
        <w:jc w:val="both"/>
        <w:rPr>
          <w:rFonts w:ascii="Calibri" w:hAnsi="Calibri" w:cs="Calibri"/>
          <w:b/>
          <w:sz w:val="24"/>
          <w:szCs w:val="24"/>
          <w:lang w:val="en-GB"/>
        </w:rPr>
      </w:pPr>
      <w:r w:rsidRPr="0087228A">
        <w:rPr>
          <w:rFonts w:ascii="Calibri" w:hAnsi="Calibri" w:cs="Calibri"/>
          <w:b/>
          <w:sz w:val="24"/>
          <w:szCs w:val="24"/>
          <w:lang w:val="en-GB"/>
        </w:rPr>
        <w:t>Write</w:t>
      </w:r>
    </w:p>
    <w:p w14:paraId="2E0F34E0" w14:textId="77777777"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1.5 lines, 14 pt – 1 DIN A4 page corresponds to 2-3 minutes of reading or (for keywords)</w:t>
      </w:r>
    </w:p>
    <w:p w14:paraId="186C4A1F" w14:textId="77777777"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3-4 minutes of speaking freely</w:t>
      </w:r>
    </w:p>
    <w:p w14:paraId="0D644B73" w14:textId="77777777"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Print text on one side and add page numbers, do not staple </w:t>
      </w:r>
    </w:p>
    <w:p w14:paraId="5BAF397E" w14:textId="77777777"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Paragraphs provide structure for both writing and reading</w:t>
      </w:r>
    </w:p>
    <w:p w14:paraId="6C3D71E2" w14:textId="77777777"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Underline key passages/keywords, but do so sparingly</w:t>
      </w:r>
    </w:p>
    <w:p w14:paraId="0C46E683" w14:textId="680CBBB4"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D53CDA">
        <w:rPr>
          <w:rFonts w:ascii="Calibri" w:hAnsi="Calibri" w:cs="Calibri"/>
          <w:bCs/>
          <w:sz w:val="24"/>
          <w:szCs w:val="24"/>
          <w:lang w:val="en-GB"/>
        </w:rPr>
        <w:t>_________________________________________________________________________</w:t>
      </w:r>
    </w:p>
    <w:p w14:paraId="1705E95D" w14:textId="79845FF0"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D53CDA">
        <w:rPr>
          <w:rFonts w:ascii="Calibri" w:hAnsi="Calibri" w:cs="Calibri"/>
          <w:bCs/>
          <w:sz w:val="24"/>
          <w:szCs w:val="24"/>
          <w:lang w:val="en-GB"/>
        </w:rPr>
        <w:t>_________________________________________________________________________</w:t>
      </w:r>
    </w:p>
    <w:p w14:paraId="58D649FC" w14:textId="7EFBF297" w:rsidR="001A13D4" w:rsidRPr="0087228A" w:rsidRDefault="00D53CDA"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Pr>
          <w:rFonts w:ascii="Calibri" w:hAnsi="Calibri" w:cs="Calibri"/>
          <w:bCs/>
          <w:sz w:val="24"/>
          <w:szCs w:val="24"/>
          <w:lang w:val="en-GB"/>
        </w:rPr>
        <w:t>_________________________________________________________________________</w:t>
      </w:r>
    </w:p>
    <w:p w14:paraId="2FE1210A" w14:textId="6F1397B8" w:rsidR="001A13D4" w:rsidRPr="0087228A" w:rsidRDefault="001A13D4" w:rsidP="001A13D4">
      <w:pPr>
        <w:numPr>
          <w:ilvl w:val="0"/>
          <w:numId w:val="14"/>
        </w:numPr>
        <w:tabs>
          <w:tab w:val="clear" w:pos="720"/>
        </w:tabs>
        <w:suppressAutoHyphens/>
        <w:spacing w:before="40" w:after="4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D53CDA">
        <w:rPr>
          <w:rFonts w:ascii="Calibri" w:hAnsi="Calibri" w:cs="Calibri"/>
          <w:bCs/>
          <w:sz w:val="24"/>
          <w:szCs w:val="24"/>
          <w:lang w:val="en-GB"/>
        </w:rPr>
        <w:t>_________________________________________________________________________</w:t>
      </w:r>
    </w:p>
    <w:p w14:paraId="6ABD43F6" w14:textId="77777777" w:rsidR="001A13D4" w:rsidRDefault="001A13D4" w:rsidP="001A13D4">
      <w:pPr>
        <w:spacing w:before="60" w:after="60"/>
        <w:jc w:val="both"/>
        <w:rPr>
          <w:rFonts w:ascii="Calibri" w:hAnsi="Calibri" w:cs="Calibri"/>
          <w:b/>
          <w:lang w:val="en-GB"/>
        </w:rPr>
      </w:pPr>
      <w:r>
        <w:rPr>
          <w:rFonts w:ascii="Calibri" w:hAnsi="Calibri" w:cs="Calibri"/>
          <w:b/>
          <w:lang w:val="en-GB"/>
        </w:rPr>
        <w:br w:type="page"/>
      </w:r>
    </w:p>
    <w:p w14:paraId="79E53192" w14:textId="77777777" w:rsidR="001A13D4" w:rsidRPr="0063465C" w:rsidRDefault="001A13D4" w:rsidP="001A13D4">
      <w:pPr>
        <w:spacing w:before="60"/>
        <w:jc w:val="both"/>
        <w:rPr>
          <w:rFonts w:ascii="Calibri" w:hAnsi="Calibri" w:cs="Calibri"/>
          <w:b/>
          <w:sz w:val="24"/>
          <w:szCs w:val="24"/>
          <w:u w:val="words"/>
          <w:lang w:val="en-GB"/>
        </w:rPr>
      </w:pPr>
      <w:r w:rsidRPr="0063465C">
        <w:rPr>
          <w:rFonts w:ascii="Calibri" w:hAnsi="Calibri" w:cs="Calibri"/>
          <w:b/>
          <w:sz w:val="24"/>
          <w:szCs w:val="24"/>
          <w:u w:val="words"/>
          <w:lang w:val="en-GB"/>
        </w:rPr>
        <w:lastRenderedPageBreak/>
        <w:t>Media usage</w:t>
      </w:r>
    </w:p>
    <w:p w14:paraId="68AB9BE2" w14:textId="5DB058EA"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Media: Presentation software (power point, Keynote, Prezi, Google Slides etc.), Internet, films/music</w:t>
      </w:r>
      <w:r>
        <w:rPr>
          <w:rFonts w:ascii="Calibri" w:hAnsi="Calibri" w:cs="Calibri"/>
          <w:bCs/>
          <w:sz w:val="24"/>
          <w:szCs w:val="24"/>
          <w:lang w:val="en-GB"/>
        </w:rPr>
        <w:t xml:space="preserve">, </w:t>
      </w:r>
      <w:r w:rsidRPr="0087228A">
        <w:rPr>
          <w:rFonts w:ascii="Calibri" w:hAnsi="Calibri" w:cs="Calibri"/>
          <w:bCs/>
          <w:sz w:val="24"/>
          <w:szCs w:val="24"/>
          <w:lang w:val="en-GB"/>
        </w:rPr>
        <w:t>but also: overhead, whiteboard, flip chart, pin board</w:t>
      </w:r>
    </w:p>
    <w:p w14:paraId="1A881208" w14:textId="7777777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Use media for supplementation/visualization</w:t>
      </w:r>
    </w:p>
    <w:p w14:paraId="71288A14" w14:textId="7777777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Animation/show should not be distracting – “no fireworks!”</w:t>
      </w:r>
    </w:p>
    <w:p w14:paraId="3B4624EA" w14:textId="0973FABD" w:rsidR="001A13D4" w:rsidRPr="0087228A" w:rsidRDefault="005739BC"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Pr>
          <w:rFonts w:ascii="Calibri" w:hAnsi="Calibri" w:cs="Calibri"/>
          <w:bCs/>
          <w:sz w:val="24"/>
          <w:szCs w:val="24"/>
          <w:lang w:val="en-GB"/>
        </w:rPr>
        <w:t>_______________________________________________________________________________</w:t>
      </w:r>
    </w:p>
    <w:p w14:paraId="0D030465" w14:textId="7777777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Definitely not just “reading” – slides and spoken text are always complementary, never a duplication!</w:t>
      </w:r>
    </w:p>
    <w:p w14:paraId="47CC52EF" w14:textId="52AB1C92" w:rsidR="001A13D4" w:rsidRPr="0087228A" w:rsidRDefault="005739BC"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Pr>
          <w:rFonts w:ascii="Calibri" w:hAnsi="Calibri" w:cs="Calibri"/>
          <w:bCs/>
          <w:sz w:val="24"/>
          <w:szCs w:val="24"/>
          <w:lang w:val="en-GB"/>
        </w:rPr>
        <w:t>_______________________________________________________________________________</w:t>
      </w:r>
    </w:p>
    <w:p w14:paraId="0496762A" w14:textId="7777777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Bring special fonts and/or template styles/test beforehand/have alternative options</w:t>
      </w:r>
    </w:p>
    <w:p w14:paraId="1B3FECD9" w14:textId="5A9C6476" w:rsidR="001A13D4" w:rsidRPr="0087228A" w:rsidRDefault="004914DF"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Pr>
          <w:rFonts w:ascii="Calibri" w:hAnsi="Calibri" w:cs="Calibri"/>
          <w:bCs/>
          <w:sz w:val="24"/>
          <w:szCs w:val="24"/>
          <w:lang w:val="en-GB"/>
        </w:rPr>
        <w:t>_______________________________________________________________________________</w:t>
      </w:r>
    </w:p>
    <w:p w14:paraId="7E6DEE29" w14:textId="77777777" w:rsidR="001A13D4" w:rsidRPr="0063465C" w:rsidRDefault="001A13D4" w:rsidP="001A13D4">
      <w:pPr>
        <w:spacing w:before="60"/>
        <w:jc w:val="both"/>
        <w:rPr>
          <w:rFonts w:ascii="Calibri" w:hAnsi="Calibri" w:cs="Calibri"/>
          <w:b/>
          <w:sz w:val="24"/>
          <w:szCs w:val="24"/>
          <w:u w:val="words"/>
          <w:lang w:val="en-GB"/>
        </w:rPr>
      </w:pPr>
      <w:r w:rsidRPr="0063465C">
        <w:rPr>
          <w:rFonts w:ascii="Calibri" w:hAnsi="Calibri" w:cs="Calibri"/>
          <w:b/>
          <w:sz w:val="24"/>
          <w:szCs w:val="24"/>
          <w:u w:val="words"/>
          <w:lang w:val="en-GB"/>
        </w:rPr>
        <w:t>Present</w:t>
      </w:r>
    </w:p>
    <w:p w14:paraId="5A5696F9" w14:textId="7777777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Pay attention to your voice, speak calmly, clearly and slowly</w:t>
      </w:r>
    </w:p>
    <w:p w14:paraId="46EAC6DE" w14:textId="664810E2"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4914DF">
        <w:rPr>
          <w:rFonts w:ascii="Calibri" w:hAnsi="Calibri" w:cs="Calibri"/>
          <w:bCs/>
          <w:sz w:val="24"/>
          <w:szCs w:val="24"/>
          <w:lang w:val="en-GB"/>
        </w:rPr>
        <w:t>______________________________________________________________________________</w:t>
      </w:r>
    </w:p>
    <w:p w14:paraId="37DC0884" w14:textId="7777777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Use your hands in a controlled manner, do not wave them around</w:t>
      </w:r>
    </w:p>
    <w:p w14:paraId="0F3F8FF1" w14:textId="54016ABE"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4914DF">
        <w:rPr>
          <w:rFonts w:ascii="Calibri" w:hAnsi="Calibri" w:cs="Calibri"/>
          <w:bCs/>
          <w:sz w:val="24"/>
          <w:szCs w:val="24"/>
          <w:lang w:val="en-GB"/>
        </w:rPr>
        <w:t>______________________________________________________________________________</w:t>
      </w:r>
    </w:p>
    <w:p w14:paraId="1481B7D1" w14:textId="7777777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Pay attention to your posture (upright back, chest out is better for your voice)</w:t>
      </w:r>
    </w:p>
    <w:p w14:paraId="4F75874B" w14:textId="7777777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Bring water for dry mouth (note: still water is better, otherwise *burp*)</w:t>
      </w:r>
    </w:p>
    <w:p w14:paraId="6AD43531" w14:textId="3ECD2C4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4914DF">
        <w:rPr>
          <w:rFonts w:ascii="Calibri" w:hAnsi="Calibri" w:cs="Calibri"/>
          <w:bCs/>
          <w:sz w:val="24"/>
          <w:szCs w:val="24"/>
          <w:lang w:val="en-GB"/>
        </w:rPr>
        <w:t>______________________________________________________________________________</w:t>
      </w:r>
    </w:p>
    <w:p w14:paraId="6A0976AF" w14:textId="77777777" w:rsidR="001A13D4" w:rsidRPr="0063465C" w:rsidRDefault="001A13D4" w:rsidP="001A13D4">
      <w:pPr>
        <w:spacing w:before="60"/>
        <w:jc w:val="both"/>
        <w:rPr>
          <w:rFonts w:ascii="Calibri" w:hAnsi="Calibri" w:cs="Calibri"/>
          <w:b/>
          <w:sz w:val="24"/>
          <w:szCs w:val="24"/>
          <w:u w:val="words"/>
          <w:lang w:val="en-GB"/>
        </w:rPr>
      </w:pPr>
      <w:r w:rsidRPr="0063465C">
        <w:rPr>
          <w:rFonts w:ascii="Calibri" w:hAnsi="Calibri" w:cs="Calibri"/>
          <w:b/>
          <w:sz w:val="24"/>
          <w:szCs w:val="24"/>
          <w:u w:val="words"/>
          <w:lang w:val="en-GB"/>
        </w:rPr>
        <w:t>Question phase</w:t>
      </w:r>
    </w:p>
    <w:p w14:paraId="081B0858" w14:textId="1C36C9A5"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4914DF">
        <w:rPr>
          <w:rFonts w:ascii="Calibri" w:hAnsi="Calibri" w:cs="Calibri"/>
          <w:bCs/>
          <w:sz w:val="24"/>
          <w:szCs w:val="24"/>
          <w:lang w:val="en-GB"/>
        </w:rPr>
        <w:t>______________________________________________________________________________</w:t>
      </w:r>
    </w:p>
    <w:p w14:paraId="101BD99C" w14:textId="77777777"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Think first, then answer calmly</w:t>
      </w:r>
    </w:p>
    <w:p w14:paraId="1777EDA5" w14:textId="15848B16"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Even in the face of criticism, remain friendly, accept feedback (even if it doesn't “fit” or “correct”)</w:t>
      </w:r>
    </w:p>
    <w:p w14:paraId="53F67B26" w14:textId="4B10DF8B" w:rsidR="001A13D4" w:rsidRPr="004914DF" w:rsidRDefault="001A13D4" w:rsidP="006D77DC">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4914DF">
        <w:rPr>
          <w:rFonts w:ascii="Calibri" w:hAnsi="Calibri" w:cs="Calibri"/>
          <w:bCs/>
          <w:sz w:val="24"/>
          <w:szCs w:val="24"/>
          <w:lang w:val="en-GB"/>
        </w:rPr>
        <w:t xml:space="preserve"> Where necessary/possible, give answers and clarify things, otherwise live with</w:t>
      </w:r>
      <w:r w:rsidR="004914DF" w:rsidRPr="004914DF">
        <w:rPr>
          <w:rFonts w:ascii="Calibri" w:hAnsi="Calibri" w:cs="Calibri"/>
          <w:bCs/>
          <w:sz w:val="24"/>
          <w:szCs w:val="24"/>
          <w:lang w:val="en-GB"/>
        </w:rPr>
        <w:t xml:space="preserve"> </w:t>
      </w:r>
      <w:r w:rsidRPr="004914DF">
        <w:rPr>
          <w:rFonts w:ascii="Calibri" w:hAnsi="Calibri" w:cs="Calibri"/>
          <w:bCs/>
          <w:sz w:val="24"/>
          <w:szCs w:val="24"/>
          <w:lang w:val="en-GB"/>
        </w:rPr>
        <w:t>disagreement</w:t>
      </w:r>
    </w:p>
    <w:p w14:paraId="31DF4596" w14:textId="609CB818" w:rsidR="001A13D4" w:rsidRPr="0087228A" w:rsidRDefault="001A13D4" w:rsidP="001A13D4">
      <w:pPr>
        <w:numPr>
          <w:ilvl w:val="0"/>
          <w:numId w:val="14"/>
        </w:numPr>
        <w:tabs>
          <w:tab w:val="clear" w:pos="720"/>
        </w:tabs>
        <w:suppressAutoHyphens/>
        <w:spacing w:before="60" w:after="60"/>
        <w:ind w:left="470" w:hanging="357"/>
        <w:jc w:val="both"/>
        <w:rPr>
          <w:rFonts w:ascii="Calibri" w:hAnsi="Calibri" w:cs="Calibri"/>
          <w:bCs/>
          <w:sz w:val="24"/>
          <w:szCs w:val="24"/>
          <w:lang w:val="en-GB"/>
        </w:rPr>
      </w:pPr>
      <w:r w:rsidRPr="0087228A">
        <w:rPr>
          <w:rFonts w:ascii="Calibri" w:hAnsi="Calibri" w:cs="Calibri"/>
          <w:bCs/>
          <w:sz w:val="24"/>
          <w:szCs w:val="24"/>
          <w:lang w:val="en-GB"/>
        </w:rPr>
        <w:t xml:space="preserve"> </w:t>
      </w:r>
      <w:r w:rsidR="004914DF">
        <w:rPr>
          <w:rFonts w:ascii="Calibri" w:hAnsi="Calibri" w:cs="Calibri"/>
          <w:bCs/>
          <w:sz w:val="24"/>
          <w:szCs w:val="24"/>
          <w:lang w:val="en-GB"/>
        </w:rPr>
        <w:t>______________________________________________________________________________</w:t>
      </w:r>
    </w:p>
    <w:p w14:paraId="5D7D4ABB" w14:textId="77777777" w:rsidR="001A13D4" w:rsidRDefault="001A13D4" w:rsidP="001A13D4">
      <w:pPr>
        <w:spacing w:before="60" w:after="60"/>
        <w:jc w:val="both"/>
        <w:rPr>
          <w:rFonts w:ascii="Calibri" w:hAnsi="Calibri" w:cs="Calibri"/>
          <w:bCs/>
          <w:lang w:val="en-GB"/>
        </w:rPr>
      </w:pPr>
      <w:r>
        <w:rPr>
          <w:rFonts w:ascii="Calibri" w:hAnsi="Calibri" w:cs="Calibri"/>
          <w:bCs/>
          <w:lang w:val="en-GB"/>
        </w:rPr>
        <w:br w:type="page"/>
      </w:r>
    </w:p>
    <w:p w14:paraId="2AA8CD77" w14:textId="77777777" w:rsidR="001A13D4" w:rsidRPr="005534E3" w:rsidRDefault="001A13D4" w:rsidP="001A13D4">
      <w:pPr>
        <w:shd w:val="clear" w:color="auto" w:fill="C6D9F1"/>
        <w:spacing w:before="60" w:after="60"/>
        <w:jc w:val="center"/>
        <w:rPr>
          <w:lang w:val="en-US"/>
        </w:rPr>
      </w:pPr>
      <w:r w:rsidRPr="00606A10">
        <w:rPr>
          <w:rFonts w:ascii="Calibri" w:hAnsi="Calibri" w:cs="Calibri"/>
          <w:b/>
          <w:bCs/>
          <w:sz w:val="28"/>
          <w:szCs w:val="28"/>
          <w:lang w:val="en-GB"/>
        </w:rPr>
        <w:lastRenderedPageBreak/>
        <w:t>Questionnaire</w:t>
      </w: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
        <w:gridCol w:w="8040"/>
        <w:gridCol w:w="572"/>
        <w:gridCol w:w="567"/>
      </w:tblGrid>
      <w:tr w:rsidR="001A13D4" w:rsidRPr="0087228A" w14:paraId="0FD468EA" w14:textId="77777777" w:rsidTr="006839E4">
        <w:tc>
          <w:tcPr>
            <w:tcW w:w="8503" w:type="dxa"/>
            <w:gridSpan w:val="2"/>
          </w:tcPr>
          <w:p w14:paraId="28DF066E" w14:textId="77777777" w:rsidR="001A13D4" w:rsidRPr="0087228A" w:rsidRDefault="001A13D4" w:rsidP="006839E4">
            <w:pPr>
              <w:spacing w:before="60" w:after="60"/>
              <w:jc w:val="both"/>
              <w:rPr>
                <w:rFonts w:asciiTheme="minorHAnsi" w:hAnsiTheme="minorHAnsi" w:cstheme="minorHAnsi"/>
                <w:b/>
                <w:sz w:val="24"/>
                <w:szCs w:val="24"/>
                <w:u w:val="words"/>
                <w:lang w:val="en-GB"/>
              </w:rPr>
            </w:pPr>
            <w:r w:rsidRPr="0087228A">
              <w:rPr>
                <w:rFonts w:asciiTheme="minorHAnsi" w:hAnsiTheme="minorHAnsi" w:cstheme="minorHAnsi"/>
                <w:b/>
                <w:sz w:val="24"/>
                <w:szCs w:val="24"/>
                <w:u w:val="words"/>
                <w:lang w:val="en-GB"/>
              </w:rPr>
              <w:t>How effective do you think you are as a presenter?</w:t>
            </w:r>
          </w:p>
        </w:tc>
        <w:tc>
          <w:tcPr>
            <w:tcW w:w="569" w:type="dxa"/>
          </w:tcPr>
          <w:p w14:paraId="0F066648" w14:textId="77777777" w:rsidR="001A13D4" w:rsidRPr="0087228A" w:rsidRDefault="001A13D4" w:rsidP="006839E4">
            <w:pPr>
              <w:spacing w:before="60" w:after="60"/>
              <w:jc w:val="center"/>
              <w:rPr>
                <w:rFonts w:asciiTheme="minorHAnsi" w:hAnsiTheme="minorHAnsi" w:cstheme="minorHAnsi"/>
                <w:b/>
                <w:sz w:val="24"/>
                <w:szCs w:val="24"/>
                <w:lang w:val="en-GB"/>
              </w:rPr>
            </w:pPr>
            <w:r w:rsidRPr="0087228A">
              <w:rPr>
                <w:rFonts w:asciiTheme="minorHAnsi" w:hAnsiTheme="minorHAnsi" w:cstheme="minorHAnsi"/>
                <w:b/>
                <w:sz w:val="24"/>
                <w:szCs w:val="24"/>
                <w:lang w:val="en-GB"/>
              </w:rPr>
              <w:t>YES</w:t>
            </w:r>
          </w:p>
        </w:tc>
        <w:tc>
          <w:tcPr>
            <w:tcW w:w="567" w:type="dxa"/>
          </w:tcPr>
          <w:p w14:paraId="038E941A" w14:textId="77777777" w:rsidR="001A13D4" w:rsidRPr="0087228A" w:rsidRDefault="001A13D4" w:rsidP="006839E4">
            <w:pPr>
              <w:spacing w:before="60" w:after="60"/>
              <w:jc w:val="center"/>
              <w:rPr>
                <w:rFonts w:asciiTheme="minorHAnsi" w:hAnsiTheme="minorHAnsi" w:cstheme="minorHAnsi"/>
                <w:b/>
                <w:sz w:val="24"/>
                <w:szCs w:val="24"/>
                <w:lang w:val="en-GB"/>
              </w:rPr>
            </w:pPr>
            <w:r w:rsidRPr="0087228A">
              <w:rPr>
                <w:rFonts w:asciiTheme="minorHAnsi" w:hAnsiTheme="minorHAnsi" w:cstheme="minorHAnsi"/>
                <w:b/>
                <w:sz w:val="24"/>
                <w:szCs w:val="24"/>
                <w:lang w:val="en-GB"/>
              </w:rPr>
              <w:t>NO</w:t>
            </w:r>
          </w:p>
        </w:tc>
      </w:tr>
      <w:tr w:rsidR="001A13D4" w:rsidRPr="0087228A" w14:paraId="4D851C85" w14:textId="77777777" w:rsidTr="006839E4">
        <w:tc>
          <w:tcPr>
            <w:tcW w:w="460" w:type="dxa"/>
          </w:tcPr>
          <w:p w14:paraId="62C986B6"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w:t>
            </w:r>
          </w:p>
        </w:tc>
        <w:tc>
          <w:tcPr>
            <w:tcW w:w="8043" w:type="dxa"/>
          </w:tcPr>
          <w:p w14:paraId="6841ECAD"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Before you actually planned a presentation would you decide on your basic objective(s)?</w:t>
            </w:r>
          </w:p>
        </w:tc>
        <w:tc>
          <w:tcPr>
            <w:tcW w:w="569" w:type="dxa"/>
          </w:tcPr>
          <w:p w14:paraId="44218CA7"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561DBA68"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4F290C9E" w14:textId="77777777" w:rsidTr="006839E4">
        <w:tc>
          <w:tcPr>
            <w:tcW w:w="460" w:type="dxa"/>
          </w:tcPr>
          <w:p w14:paraId="06A3F402"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2</w:t>
            </w:r>
          </w:p>
        </w:tc>
        <w:tc>
          <w:tcPr>
            <w:tcW w:w="8043" w:type="dxa"/>
          </w:tcPr>
          <w:p w14:paraId="5AD4B476"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analyse your audience beforehand?</w:t>
            </w:r>
          </w:p>
        </w:tc>
        <w:tc>
          <w:tcPr>
            <w:tcW w:w="569" w:type="dxa"/>
          </w:tcPr>
          <w:p w14:paraId="2D1BF480"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247F9FFA"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6F6B1D25" w14:textId="77777777" w:rsidTr="006839E4">
        <w:tc>
          <w:tcPr>
            <w:tcW w:w="460" w:type="dxa"/>
          </w:tcPr>
          <w:p w14:paraId="74D5D838"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3</w:t>
            </w:r>
          </w:p>
        </w:tc>
        <w:tc>
          <w:tcPr>
            <w:tcW w:w="8043" w:type="dxa"/>
          </w:tcPr>
          <w:p w14:paraId="4AD4DFD8"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your presentation include a preview and a review?</w:t>
            </w:r>
          </w:p>
        </w:tc>
        <w:tc>
          <w:tcPr>
            <w:tcW w:w="569" w:type="dxa"/>
          </w:tcPr>
          <w:p w14:paraId="639C32EA"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7A5A25DA"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2BE655F6" w14:textId="77777777" w:rsidTr="006839E4">
        <w:tc>
          <w:tcPr>
            <w:tcW w:w="460" w:type="dxa"/>
          </w:tcPr>
          <w:p w14:paraId="7B4A0581"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4</w:t>
            </w:r>
          </w:p>
        </w:tc>
        <w:tc>
          <w:tcPr>
            <w:tcW w:w="8043" w:type="dxa"/>
          </w:tcPr>
          <w:p w14:paraId="61C229CF"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try to make your introduction and ending as sensational as possible?</w:t>
            </w:r>
          </w:p>
        </w:tc>
        <w:tc>
          <w:tcPr>
            <w:tcW w:w="569" w:type="dxa"/>
          </w:tcPr>
          <w:p w14:paraId="70CAE574"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32D18BA0"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11609BEF" w14:textId="77777777" w:rsidTr="006839E4">
        <w:tc>
          <w:tcPr>
            <w:tcW w:w="460" w:type="dxa"/>
          </w:tcPr>
          <w:p w14:paraId="3E7C9A3B"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5</w:t>
            </w:r>
          </w:p>
        </w:tc>
        <w:tc>
          <w:tcPr>
            <w:tcW w:w="8043" w:type="dxa"/>
          </w:tcPr>
          <w:p w14:paraId="4D35976F"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make sure that your visual aids were clear, simple, easy to read and useful?</w:t>
            </w:r>
          </w:p>
        </w:tc>
        <w:tc>
          <w:tcPr>
            <w:tcW w:w="569" w:type="dxa"/>
          </w:tcPr>
          <w:p w14:paraId="1BFF5A8A"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2E41121D"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7289AF8A" w14:textId="77777777" w:rsidTr="006839E4">
        <w:tc>
          <w:tcPr>
            <w:tcW w:w="460" w:type="dxa"/>
          </w:tcPr>
          <w:p w14:paraId="424AD88C"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6</w:t>
            </w:r>
          </w:p>
        </w:tc>
        <w:tc>
          <w:tcPr>
            <w:tcW w:w="8043" w:type="dxa"/>
          </w:tcPr>
          <w:p w14:paraId="4C623997"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try and be as enthusiastic as possible?</w:t>
            </w:r>
          </w:p>
        </w:tc>
        <w:tc>
          <w:tcPr>
            <w:tcW w:w="569" w:type="dxa"/>
          </w:tcPr>
          <w:p w14:paraId="6F4841AD"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420C724C"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12AB48C6" w14:textId="77777777" w:rsidTr="006839E4">
        <w:tc>
          <w:tcPr>
            <w:tcW w:w="460" w:type="dxa"/>
          </w:tcPr>
          <w:p w14:paraId="27202A7C"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7</w:t>
            </w:r>
          </w:p>
        </w:tc>
        <w:tc>
          <w:tcPr>
            <w:tcW w:w="8043" w:type="dxa"/>
          </w:tcPr>
          <w:p w14:paraId="180A9983"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rehear thoroughly?</w:t>
            </w:r>
          </w:p>
        </w:tc>
        <w:tc>
          <w:tcPr>
            <w:tcW w:w="569" w:type="dxa"/>
          </w:tcPr>
          <w:p w14:paraId="69AFEE7C"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1D5CF838"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5CB67A43" w14:textId="77777777" w:rsidTr="006839E4">
        <w:tc>
          <w:tcPr>
            <w:tcW w:w="460" w:type="dxa"/>
          </w:tcPr>
          <w:p w14:paraId="501391E5"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8</w:t>
            </w:r>
          </w:p>
        </w:tc>
        <w:tc>
          <w:tcPr>
            <w:tcW w:w="8043" w:type="dxa"/>
          </w:tcPr>
          <w:p w14:paraId="19D0E05A"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rely a great deal on your notes?</w:t>
            </w:r>
          </w:p>
        </w:tc>
        <w:tc>
          <w:tcPr>
            <w:tcW w:w="569" w:type="dxa"/>
          </w:tcPr>
          <w:p w14:paraId="7D3B8E38"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70CBFD04"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0A59DC63" w14:textId="77777777" w:rsidTr="006839E4">
        <w:tc>
          <w:tcPr>
            <w:tcW w:w="460" w:type="dxa"/>
          </w:tcPr>
          <w:p w14:paraId="5F7D4743"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9</w:t>
            </w:r>
          </w:p>
        </w:tc>
        <w:tc>
          <w:tcPr>
            <w:tcW w:w="8043" w:type="dxa"/>
          </w:tcPr>
          <w:p w14:paraId="6423B6E5"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your notes only contain key words or phrases?</w:t>
            </w:r>
          </w:p>
        </w:tc>
        <w:tc>
          <w:tcPr>
            <w:tcW w:w="569" w:type="dxa"/>
          </w:tcPr>
          <w:p w14:paraId="492C5C10"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45D4A8BB"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4AA93588" w14:textId="77777777" w:rsidTr="006839E4">
        <w:tc>
          <w:tcPr>
            <w:tcW w:w="460" w:type="dxa"/>
          </w:tcPr>
          <w:p w14:paraId="34687C43"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10</w:t>
            </w:r>
          </w:p>
        </w:tc>
        <w:tc>
          <w:tcPr>
            <w:tcW w:w="8043" w:type="dxa"/>
          </w:tcPr>
          <w:p w14:paraId="2773D5F5"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check out the searing, AV equipment, lighting, etc. beforehand</w:t>
            </w:r>
          </w:p>
        </w:tc>
        <w:tc>
          <w:tcPr>
            <w:tcW w:w="569" w:type="dxa"/>
          </w:tcPr>
          <w:p w14:paraId="21E3D3A6"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3C3B5142"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539A53FC" w14:textId="77777777" w:rsidTr="006839E4">
        <w:tc>
          <w:tcPr>
            <w:tcW w:w="460" w:type="dxa"/>
          </w:tcPr>
          <w:p w14:paraId="5877731A"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11</w:t>
            </w:r>
          </w:p>
        </w:tc>
        <w:tc>
          <w:tcPr>
            <w:tcW w:w="8043" w:type="dxa"/>
          </w:tcPr>
          <w:p w14:paraId="79879E55"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maintain eye-contact with your audience?</w:t>
            </w:r>
          </w:p>
        </w:tc>
        <w:tc>
          <w:tcPr>
            <w:tcW w:w="569" w:type="dxa"/>
          </w:tcPr>
          <w:p w14:paraId="62D226AD"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3322A82B"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4385C122" w14:textId="77777777" w:rsidTr="006839E4">
        <w:tc>
          <w:tcPr>
            <w:tcW w:w="460" w:type="dxa"/>
          </w:tcPr>
          <w:p w14:paraId="6294C6A2"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12</w:t>
            </w:r>
          </w:p>
        </w:tc>
        <w:tc>
          <w:tcPr>
            <w:tcW w:w="8043" w:type="dxa"/>
          </w:tcPr>
          <w:p w14:paraId="009517C3"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use your normal voice?</w:t>
            </w:r>
          </w:p>
        </w:tc>
        <w:tc>
          <w:tcPr>
            <w:tcW w:w="569" w:type="dxa"/>
          </w:tcPr>
          <w:p w14:paraId="72BD3E52"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610CCF9E"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1A6AA0C3" w14:textId="77777777" w:rsidTr="006839E4">
        <w:tc>
          <w:tcPr>
            <w:tcW w:w="460" w:type="dxa"/>
          </w:tcPr>
          <w:p w14:paraId="7D4EFBEE"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13</w:t>
            </w:r>
          </w:p>
        </w:tc>
        <w:tc>
          <w:tcPr>
            <w:tcW w:w="8043" w:type="dxa"/>
          </w:tcPr>
          <w:p w14:paraId="5A23DDB5"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be aware of your own body language?</w:t>
            </w:r>
          </w:p>
        </w:tc>
        <w:tc>
          <w:tcPr>
            <w:tcW w:w="569" w:type="dxa"/>
          </w:tcPr>
          <w:p w14:paraId="2CFD5986"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0E602B52"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0F003E59" w14:textId="77777777" w:rsidTr="006839E4">
        <w:tc>
          <w:tcPr>
            <w:tcW w:w="460" w:type="dxa"/>
          </w:tcPr>
          <w:p w14:paraId="07A6269F"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14</w:t>
            </w:r>
          </w:p>
        </w:tc>
        <w:tc>
          <w:tcPr>
            <w:tcW w:w="8043" w:type="dxa"/>
          </w:tcPr>
          <w:p w14:paraId="0C2443B5"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read directly from notes?</w:t>
            </w:r>
          </w:p>
        </w:tc>
        <w:tc>
          <w:tcPr>
            <w:tcW w:w="569" w:type="dxa"/>
          </w:tcPr>
          <w:p w14:paraId="66463518"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2E6FB85B"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791ACB18" w14:textId="77777777" w:rsidTr="006839E4">
        <w:tc>
          <w:tcPr>
            <w:tcW w:w="460" w:type="dxa"/>
          </w:tcPr>
          <w:p w14:paraId="17649428"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15</w:t>
            </w:r>
          </w:p>
        </w:tc>
        <w:tc>
          <w:tcPr>
            <w:tcW w:w="8043" w:type="dxa"/>
          </w:tcPr>
          <w:p w14:paraId="08948260"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care about what clothes you had on?</w:t>
            </w:r>
          </w:p>
        </w:tc>
        <w:tc>
          <w:tcPr>
            <w:tcW w:w="569" w:type="dxa"/>
          </w:tcPr>
          <w:p w14:paraId="445A470F"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5664EE67"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0F8CC854" w14:textId="77777777" w:rsidTr="006839E4">
        <w:tc>
          <w:tcPr>
            <w:tcW w:w="460" w:type="dxa"/>
          </w:tcPr>
          <w:p w14:paraId="13EE4438"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16</w:t>
            </w:r>
          </w:p>
        </w:tc>
        <w:tc>
          <w:tcPr>
            <w:tcW w:w="8043" w:type="dxa"/>
          </w:tcPr>
          <w:p w14:paraId="36BBCC6B"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use humour?</w:t>
            </w:r>
          </w:p>
        </w:tc>
        <w:tc>
          <w:tcPr>
            <w:tcW w:w="569" w:type="dxa"/>
          </w:tcPr>
          <w:p w14:paraId="5D9E07ED"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12A2EDE3"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5B0851E0" w14:textId="77777777" w:rsidTr="006839E4">
        <w:tc>
          <w:tcPr>
            <w:tcW w:w="460" w:type="dxa"/>
          </w:tcPr>
          <w:p w14:paraId="26EDEE19"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17</w:t>
            </w:r>
          </w:p>
        </w:tc>
        <w:tc>
          <w:tcPr>
            <w:tcW w:w="8043" w:type="dxa"/>
          </w:tcPr>
          <w:p w14:paraId="10D3F5AC"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be worried if your audience looked bored?</w:t>
            </w:r>
          </w:p>
        </w:tc>
        <w:tc>
          <w:tcPr>
            <w:tcW w:w="569" w:type="dxa"/>
          </w:tcPr>
          <w:p w14:paraId="2E8490FE"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2EBB1B05" w14:textId="77777777" w:rsidR="001A13D4" w:rsidRPr="0087228A" w:rsidRDefault="001A13D4" w:rsidP="006839E4">
            <w:pPr>
              <w:spacing w:before="60" w:after="60"/>
              <w:jc w:val="center"/>
              <w:rPr>
                <w:rFonts w:asciiTheme="minorHAnsi" w:hAnsiTheme="minorHAnsi" w:cstheme="minorHAnsi"/>
                <w:bCs/>
                <w:sz w:val="24"/>
                <w:szCs w:val="24"/>
                <w:lang w:val="en-GB"/>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21C0C4FB" w14:textId="77777777" w:rsidTr="006839E4">
        <w:tc>
          <w:tcPr>
            <w:tcW w:w="460" w:type="dxa"/>
          </w:tcPr>
          <w:p w14:paraId="6939EE04"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18</w:t>
            </w:r>
          </w:p>
        </w:tc>
        <w:tc>
          <w:tcPr>
            <w:tcW w:w="8043" w:type="dxa"/>
          </w:tcPr>
          <w:p w14:paraId="6E6D0204"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be constantly worried about making mistakes?</w:t>
            </w:r>
          </w:p>
        </w:tc>
        <w:tc>
          <w:tcPr>
            <w:tcW w:w="569" w:type="dxa"/>
          </w:tcPr>
          <w:p w14:paraId="66F3493D" w14:textId="77777777" w:rsidR="001A13D4" w:rsidRPr="0087228A" w:rsidRDefault="001A13D4" w:rsidP="006839E4">
            <w:pPr>
              <w:spacing w:before="60" w:after="60"/>
              <w:jc w:val="center"/>
              <w:rPr>
                <w:rFonts w:asciiTheme="minorHAnsi" w:hAnsiTheme="minorHAnsi" w:cstheme="minorHAnsi"/>
                <w:sz w:val="24"/>
                <w:szCs w:val="24"/>
                <w:lang w:val="en-US"/>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1E4D97AF" w14:textId="77777777" w:rsidR="001A13D4" w:rsidRPr="0087228A" w:rsidRDefault="001A13D4" w:rsidP="006839E4">
            <w:pPr>
              <w:spacing w:before="60" w:after="60"/>
              <w:jc w:val="center"/>
              <w:rPr>
                <w:rFonts w:asciiTheme="minorHAnsi" w:hAnsiTheme="minorHAnsi" w:cstheme="minorHAnsi"/>
                <w:sz w:val="24"/>
                <w:szCs w:val="24"/>
                <w:lang w:val="en-US"/>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5D3414E1" w14:textId="77777777" w:rsidTr="006839E4">
        <w:tc>
          <w:tcPr>
            <w:tcW w:w="460" w:type="dxa"/>
          </w:tcPr>
          <w:p w14:paraId="7B5191B2"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19</w:t>
            </w:r>
          </w:p>
        </w:tc>
        <w:tc>
          <w:tcPr>
            <w:tcW w:w="8043" w:type="dxa"/>
          </w:tcPr>
          <w:p w14:paraId="034F4291"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GB"/>
              </w:rPr>
            </w:pPr>
            <w:r w:rsidRPr="0087228A">
              <w:rPr>
                <w:rFonts w:asciiTheme="minorHAnsi" w:hAnsiTheme="minorHAnsi" w:cstheme="minorHAnsi"/>
                <w:bCs/>
                <w:sz w:val="24"/>
                <w:szCs w:val="24"/>
                <w:lang w:val="en-GB"/>
              </w:rPr>
              <w:t>Would you be constantly worried about making mistakes?</w:t>
            </w:r>
          </w:p>
        </w:tc>
        <w:tc>
          <w:tcPr>
            <w:tcW w:w="569" w:type="dxa"/>
          </w:tcPr>
          <w:p w14:paraId="12B9738B" w14:textId="77777777" w:rsidR="001A13D4" w:rsidRPr="0087228A" w:rsidRDefault="001A13D4" w:rsidP="006839E4">
            <w:pPr>
              <w:spacing w:before="60" w:after="60"/>
              <w:jc w:val="center"/>
              <w:rPr>
                <w:rFonts w:asciiTheme="minorHAnsi" w:hAnsiTheme="minorHAnsi" w:cstheme="minorHAnsi"/>
                <w:sz w:val="24"/>
                <w:szCs w:val="24"/>
                <w:lang w:val="en-US"/>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6F925E2F" w14:textId="77777777" w:rsidR="001A13D4" w:rsidRPr="0087228A" w:rsidRDefault="001A13D4" w:rsidP="006839E4">
            <w:pPr>
              <w:spacing w:before="60" w:after="60"/>
              <w:jc w:val="center"/>
              <w:rPr>
                <w:rFonts w:asciiTheme="minorHAnsi" w:hAnsiTheme="minorHAnsi" w:cstheme="minorHAnsi"/>
                <w:sz w:val="24"/>
                <w:szCs w:val="24"/>
                <w:lang w:val="en-US"/>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r w:rsidR="001A13D4" w:rsidRPr="0087228A" w14:paraId="50BD8A24" w14:textId="77777777" w:rsidTr="006839E4">
        <w:tc>
          <w:tcPr>
            <w:tcW w:w="460" w:type="dxa"/>
          </w:tcPr>
          <w:p w14:paraId="3211D37B" w14:textId="77777777" w:rsidR="001A13D4" w:rsidRPr="0087228A" w:rsidRDefault="001A13D4" w:rsidP="006839E4">
            <w:pPr>
              <w:spacing w:before="60" w:after="60"/>
              <w:jc w:val="both"/>
              <w:rPr>
                <w:rFonts w:asciiTheme="minorHAnsi" w:hAnsiTheme="minorHAnsi" w:cstheme="minorHAnsi"/>
                <w:b/>
                <w:sz w:val="24"/>
                <w:szCs w:val="24"/>
                <w:u w:val="single"/>
                <w:lang w:val="en-GB"/>
              </w:rPr>
            </w:pPr>
            <w:r w:rsidRPr="0087228A">
              <w:rPr>
                <w:rFonts w:asciiTheme="minorHAnsi" w:hAnsiTheme="minorHAnsi" w:cstheme="minorHAnsi"/>
                <w:b/>
                <w:sz w:val="24"/>
                <w:szCs w:val="24"/>
                <w:u w:val="single"/>
                <w:lang w:val="en-GB"/>
              </w:rPr>
              <w:t>20</w:t>
            </w:r>
          </w:p>
        </w:tc>
        <w:tc>
          <w:tcPr>
            <w:tcW w:w="8043" w:type="dxa"/>
          </w:tcPr>
          <w:p w14:paraId="70EAE40E" w14:textId="77777777" w:rsidR="001A13D4" w:rsidRPr="0087228A" w:rsidRDefault="001A13D4" w:rsidP="006839E4">
            <w:pPr>
              <w:tabs>
                <w:tab w:val="left" w:pos="7395"/>
              </w:tabs>
              <w:spacing w:before="60" w:after="60"/>
              <w:ind w:left="57"/>
              <w:jc w:val="both"/>
              <w:rPr>
                <w:rFonts w:asciiTheme="minorHAnsi" w:hAnsiTheme="minorHAnsi" w:cstheme="minorHAnsi"/>
                <w:bCs/>
                <w:sz w:val="24"/>
                <w:szCs w:val="24"/>
                <w:lang w:val="en-US"/>
              </w:rPr>
            </w:pPr>
            <w:r w:rsidRPr="0087228A">
              <w:rPr>
                <w:rFonts w:asciiTheme="minorHAnsi" w:hAnsiTheme="minorHAnsi" w:cstheme="minorHAnsi"/>
                <w:bCs/>
                <w:sz w:val="24"/>
                <w:szCs w:val="24"/>
                <w:lang w:val="en-GB"/>
              </w:rPr>
              <w:t>Would you feel that what you were saying was far more important than how you said it?</w:t>
            </w:r>
          </w:p>
        </w:tc>
        <w:tc>
          <w:tcPr>
            <w:tcW w:w="569" w:type="dxa"/>
          </w:tcPr>
          <w:p w14:paraId="7E3BED23" w14:textId="77777777" w:rsidR="001A13D4" w:rsidRPr="0087228A" w:rsidRDefault="001A13D4" w:rsidP="006839E4">
            <w:pPr>
              <w:spacing w:before="60" w:after="60"/>
              <w:jc w:val="center"/>
              <w:rPr>
                <w:rFonts w:asciiTheme="minorHAnsi" w:hAnsiTheme="minorHAnsi" w:cstheme="minorHAnsi"/>
                <w:sz w:val="24"/>
                <w:szCs w:val="24"/>
                <w:lang w:val="en-US"/>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c>
          <w:tcPr>
            <w:tcW w:w="567" w:type="dxa"/>
          </w:tcPr>
          <w:p w14:paraId="5C0541E3" w14:textId="77777777" w:rsidR="001A13D4" w:rsidRPr="0087228A" w:rsidRDefault="001A13D4" w:rsidP="006839E4">
            <w:pPr>
              <w:spacing w:before="60" w:after="60"/>
              <w:jc w:val="center"/>
              <w:rPr>
                <w:rFonts w:asciiTheme="minorHAnsi" w:hAnsiTheme="minorHAnsi" w:cstheme="minorHAnsi"/>
                <w:sz w:val="24"/>
                <w:szCs w:val="24"/>
                <w:lang w:val="en-US"/>
              </w:rPr>
            </w:pPr>
            <w:r w:rsidRPr="0087228A">
              <w:rPr>
                <w:rFonts w:asciiTheme="minorHAnsi" w:hAnsiTheme="minorHAnsi" w:cstheme="minorHAnsi"/>
                <w:sz w:val="24"/>
                <w:szCs w:val="24"/>
              </w:rPr>
              <w:fldChar w:fldCharType="begin">
                <w:ffData>
                  <w:name w:val=""/>
                  <w:enabled/>
                  <w:calcOnExit w:val="0"/>
                  <w:checkBox>
                    <w:sizeAuto/>
                    <w:default w:val="0"/>
                  </w:checkBox>
                </w:ffData>
              </w:fldChar>
            </w:r>
            <w:r w:rsidRPr="0087228A">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sidRPr="0087228A">
              <w:rPr>
                <w:rFonts w:asciiTheme="minorHAnsi" w:hAnsiTheme="minorHAnsi" w:cstheme="minorHAnsi"/>
                <w:sz w:val="24"/>
                <w:szCs w:val="24"/>
              </w:rPr>
              <w:fldChar w:fldCharType="end"/>
            </w:r>
          </w:p>
        </w:tc>
      </w:tr>
    </w:tbl>
    <w:p w14:paraId="12695768" w14:textId="77777777" w:rsidR="001A13D4" w:rsidRPr="0087228A" w:rsidRDefault="001A13D4" w:rsidP="001A13D4">
      <w:pPr>
        <w:tabs>
          <w:tab w:val="left" w:pos="7395"/>
        </w:tabs>
        <w:spacing w:before="60" w:after="60"/>
        <w:jc w:val="both"/>
        <w:rPr>
          <w:rFonts w:asciiTheme="minorHAnsi" w:hAnsiTheme="minorHAnsi" w:cstheme="minorHAnsi"/>
          <w:sz w:val="24"/>
          <w:szCs w:val="24"/>
          <w:lang w:val="en-US"/>
        </w:rPr>
      </w:pPr>
      <w:r w:rsidRPr="0087228A">
        <w:rPr>
          <w:rFonts w:asciiTheme="minorHAnsi" w:hAnsiTheme="minorHAnsi" w:cstheme="minorHAnsi"/>
          <w:b/>
          <w:bCs/>
          <w:sz w:val="24"/>
          <w:szCs w:val="24"/>
          <w:lang w:val="en-GB"/>
        </w:rPr>
        <w:t>NOTE</w:t>
      </w:r>
      <w:r w:rsidRPr="0087228A">
        <w:rPr>
          <w:rFonts w:asciiTheme="minorHAnsi" w:hAnsiTheme="minorHAnsi" w:cstheme="minorHAnsi"/>
          <w:bCs/>
          <w:sz w:val="24"/>
          <w:szCs w:val="24"/>
          <w:lang w:val="en-GB"/>
        </w:rPr>
        <w:t>: Give one point for each question. At the end, count the point and look at the table below.</w:t>
      </w:r>
    </w:p>
    <w:tbl>
      <w:tblPr>
        <w:tblW w:w="9658" w:type="dxa"/>
        <w:tblInd w:w="55" w:type="dxa"/>
        <w:tblLayout w:type="fixed"/>
        <w:tblCellMar>
          <w:top w:w="55" w:type="dxa"/>
          <w:left w:w="55" w:type="dxa"/>
          <w:bottom w:w="55" w:type="dxa"/>
          <w:right w:w="55" w:type="dxa"/>
        </w:tblCellMar>
        <w:tblLook w:val="0000" w:firstRow="0" w:lastRow="0" w:firstColumn="0" w:lastColumn="0" w:noHBand="0" w:noVBand="0"/>
      </w:tblPr>
      <w:tblGrid>
        <w:gridCol w:w="9658"/>
      </w:tblGrid>
      <w:tr w:rsidR="001A13D4" w:rsidRPr="001A13D4" w14:paraId="48A2E53A" w14:textId="77777777" w:rsidTr="006839E4">
        <w:tc>
          <w:tcPr>
            <w:tcW w:w="9658" w:type="dxa"/>
            <w:shd w:val="clear" w:color="auto" w:fill="auto"/>
          </w:tcPr>
          <w:p w14:paraId="6E4AD977" w14:textId="77777777" w:rsidR="001A13D4" w:rsidRPr="006874C9" w:rsidRDefault="001A13D4" w:rsidP="006839E4">
            <w:pPr>
              <w:pStyle w:val="Tabelleninhalt"/>
              <w:spacing w:before="60" w:after="60"/>
              <w:jc w:val="both"/>
              <w:rPr>
                <w:rFonts w:asciiTheme="minorHAnsi" w:hAnsiTheme="minorHAnsi" w:cstheme="minorHAnsi"/>
                <w:lang w:val="en-US"/>
              </w:rPr>
            </w:pPr>
            <w:r w:rsidRPr="006874C9">
              <w:rPr>
                <w:rFonts w:asciiTheme="minorHAnsi" w:hAnsiTheme="minorHAnsi" w:cstheme="minorHAnsi"/>
                <w:lang w:val="en-US"/>
              </w:rPr>
              <w:t>Note:</w:t>
            </w:r>
            <w:r>
              <w:rPr>
                <w:rFonts w:asciiTheme="minorHAnsi" w:hAnsiTheme="minorHAnsi" w:cstheme="minorHAnsi"/>
                <w:lang w:val="en-US"/>
              </w:rPr>
              <w:tab/>
            </w:r>
            <w:r w:rsidRPr="006874C9">
              <w:rPr>
                <w:rFonts w:asciiTheme="minorHAnsi" w:hAnsiTheme="minorHAnsi" w:cstheme="minorHAnsi"/>
                <w:lang w:val="en-GB"/>
              </w:rPr>
              <w:t xml:space="preserve">0 </w:t>
            </w:r>
            <w:r>
              <w:rPr>
                <w:rFonts w:asciiTheme="minorHAnsi" w:hAnsiTheme="minorHAnsi" w:cstheme="minorHAnsi"/>
                <w:lang w:val="en-GB"/>
              </w:rPr>
              <w:t>-</w:t>
            </w:r>
            <w:r w:rsidRPr="006874C9">
              <w:rPr>
                <w:rFonts w:asciiTheme="minorHAnsi" w:hAnsiTheme="minorHAnsi" w:cstheme="minorHAnsi"/>
                <w:lang w:val="en-GB"/>
              </w:rPr>
              <w:t xml:space="preserve"> 5 points</w:t>
            </w:r>
            <w:r>
              <w:rPr>
                <w:rFonts w:asciiTheme="minorHAnsi" w:hAnsiTheme="minorHAnsi" w:cstheme="minorHAnsi"/>
                <w:lang w:val="en-GB"/>
              </w:rPr>
              <w:tab/>
            </w:r>
            <w:r>
              <w:rPr>
                <w:rFonts w:asciiTheme="minorHAnsi" w:hAnsiTheme="minorHAnsi" w:cstheme="minorHAnsi"/>
                <w:lang w:val="en-GB"/>
              </w:rPr>
              <w:tab/>
            </w:r>
            <w:r w:rsidRPr="006874C9">
              <w:rPr>
                <w:rFonts w:asciiTheme="minorHAnsi" w:hAnsiTheme="minorHAnsi" w:cstheme="minorHAnsi"/>
                <w:lang w:val="en-GB"/>
              </w:rPr>
              <w:t>You may be better off sitting in the audience-</w:t>
            </w:r>
          </w:p>
          <w:p w14:paraId="48859C45" w14:textId="77777777" w:rsidR="001A13D4" w:rsidRPr="006874C9" w:rsidRDefault="001A13D4" w:rsidP="006839E4">
            <w:pPr>
              <w:pStyle w:val="Tabelleninhalt"/>
              <w:spacing w:before="60" w:after="60"/>
              <w:jc w:val="both"/>
              <w:rPr>
                <w:rFonts w:asciiTheme="minorHAnsi" w:hAnsiTheme="minorHAnsi" w:cstheme="minorHAnsi"/>
                <w:lang w:val="en-US"/>
              </w:rPr>
            </w:pPr>
            <w:r>
              <w:rPr>
                <w:rFonts w:asciiTheme="minorHAnsi" w:hAnsiTheme="minorHAnsi" w:cstheme="minorHAnsi"/>
                <w:lang w:val="en-GB"/>
              </w:rPr>
              <w:tab/>
            </w:r>
            <w:r w:rsidRPr="006874C9">
              <w:rPr>
                <w:rFonts w:asciiTheme="minorHAnsi" w:hAnsiTheme="minorHAnsi" w:cstheme="minorHAnsi"/>
                <w:lang w:val="en-GB"/>
              </w:rPr>
              <w:t xml:space="preserve">6 </w:t>
            </w:r>
            <w:r>
              <w:rPr>
                <w:rFonts w:asciiTheme="minorHAnsi" w:hAnsiTheme="minorHAnsi" w:cstheme="minorHAnsi"/>
                <w:lang w:val="en-GB"/>
              </w:rPr>
              <w:t>-</w:t>
            </w:r>
            <w:r w:rsidRPr="006874C9">
              <w:rPr>
                <w:rFonts w:asciiTheme="minorHAnsi" w:hAnsiTheme="minorHAnsi" w:cstheme="minorHAnsi"/>
                <w:lang w:val="en-GB"/>
              </w:rPr>
              <w:t xml:space="preserve"> 10 points</w:t>
            </w:r>
            <w:r>
              <w:rPr>
                <w:rFonts w:asciiTheme="minorHAnsi" w:hAnsiTheme="minorHAnsi" w:cstheme="minorHAnsi"/>
                <w:lang w:val="en-GB"/>
              </w:rPr>
              <w:tab/>
            </w:r>
            <w:r>
              <w:rPr>
                <w:rFonts w:asciiTheme="minorHAnsi" w:hAnsiTheme="minorHAnsi" w:cstheme="minorHAnsi"/>
                <w:lang w:val="en-GB"/>
              </w:rPr>
              <w:tab/>
            </w:r>
            <w:r w:rsidRPr="006874C9">
              <w:rPr>
                <w:rFonts w:asciiTheme="minorHAnsi" w:hAnsiTheme="minorHAnsi" w:cstheme="minorHAnsi"/>
                <w:lang w:val="en-GB"/>
              </w:rPr>
              <w:t>You should get a lot out of this unit.</w:t>
            </w:r>
          </w:p>
          <w:p w14:paraId="48C8EE97" w14:textId="77777777" w:rsidR="001A13D4" w:rsidRPr="006874C9" w:rsidRDefault="001A13D4" w:rsidP="006839E4">
            <w:pPr>
              <w:pStyle w:val="Tabelleninhalt"/>
              <w:spacing w:before="60" w:after="60"/>
              <w:jc w:val="both"/>
              <w:rPr>
                <w:rFonts w:asciiTheme="minorHAnsi" w:hAnsiTheme="minorHAnsi" w:cstheme="minorHAnsi"/>
                <w:lang w:val="en-US"/>
              </w:rPr>
            </w:pPr>
            <w:r>
              <w:rPr>
                <w:rFonts w:asciiTheme="minorHAnsi" w:eastAsia="Liberation Serif" w:hAnsiTheme="minorHAnsi" w:cstheme="minorHAnsi"/>
                <w:lang w:val="en-US"/>
              </w:rPr>
              <w:tab/>
            </w:r>
            <w:r w:rsidRPr="006874C9">
              <w:rPr>
                <w:rFonts w:asciiTheme="minorHAnsi" w:hAnsiTheme="minorHAnsi" w:cstheme="minorHAnsi"/>
                <w:lang w:val="en-GB"/>
              </w:rPr>
              <w:t>11 - 15 points</w:t>
            </w:r>
            <w:r>
              <w:rPr>
                <w:rFonts w:asciiTheme="minorHAnsi" w:hAnsiTheme="minorHAnsi" w:cstheme="minorHAnsi"/>
                <w:lang w:val="en-GB"/>
              </w:rPr>
              <w:tab/>
            </w:r>
            <w:r>
              <w:rPr>
                <w:rFonts w:asciiTheme="minorHAnsi" w:hAnsiTheme="minorHAnsi" w:cstheme="minorHAnsi"/>
                <w:lang w:val="en-GB"/>
              </w:rPr>
              <w:tab/>
            </w:r>
            <w:r w:rsidRPr="006874C9">
              <w:rPr>
                <w:rFonts w:asciiTheme="minorHAnsi" w:hAnsiTheme="minorHAnsi" w:cstheme="minorHAnsi"/>
                <w:lang w:val="en-GB"/>
              </w:rPr>
              <w:t>You are obviously a good presenter.</w:t>
            </w:r>
          </w:p>
          <w:p w14:paraId="5F75E36E" w14:textId="77777777" w:rsidR="001A13D4" w:rsidRPr="006874C9" w:rsidRDefault="001A13D4" w:rsidP="006839E4">
            <w:pPr>
              <w:pStyle w:val="Tabelleninhalt"/>
              <w:spacing w:before="60" w:after="60"/>
              <w:jc w:val="both"/>
              <w:rPr>
                <w:rFonts w:asciiTheme="minorHAnsi" w:hAnsiTheme="minorHAnsi" w:cstheme="minorHAnsi"/>
                <w:lang w:val="en-US"/>
              </w:rPr>
            </w:pPr>
            <w:r>
              <w:rPr>
                <w:rFonts w:asciiTheme="minorHAnsi" w:hAnsiTheme="minorHAnsi" w:cstheme="minorHAnsi"/>
                <w:lang w:val="en-GB"/>
              </w:rPr>
              <w:tab/>
            </w:r>
            <w:r w:rsidRPr="006874C9">
              <w:rPr>
                <w:rFonts w:asciiTheme="minorHAnsi" w:hAnsiTheme="minorHAnsi" w:cstheme="minorHAnsi"/>
                <w:lang w:val="en-GB"/>
              </w:rPr>
              <w:t xml:space="preserve">16 </w:t>
            </w:r>
            <w:r>
              <w:rPr>
                <w:rFonts w:asciiTheme="minorHAnsi" w:hAnsiTheme="minorHAnsi" w:cstheme="minorHAnsi"/>
                <w:lang w:val="en-GB"/>
              </w:rPr>
              <w:t>-</w:t>
            </w:r>
            <w:r w:rsidRPr="006874C9">
              <w:rPr>
                <w:rFonts w:asciiTheme="minorHAnsi" w:hAnsiTheme="minorHAnsi" w:cstheme="minorHAnsi"/>
                <w:lang w:val="en-GB"/>
              </w:rPr>
              <w:t xml:space="preserve"> 20 points</w:t>
            </w:r>
            <w:r>
              <w:rPr>
                <w:rFonts w:asciiTheme="minorHAnsi" w:hAnsiTheme="minorHAnsi" w:cstheme="minorHAnsi"/>
                <w:lang w:val="en-GB"/>
              </w:rPr>
              <w:tab/>
            </w:r>
            <w:r>
              <w:rPr>
                <w:rFonts w:asciiTheme="minorHAnsi" w:hAnsiTheme="minorHAnsi" w:cstheme="minorHAnsi"/>
                <w:lang w:val="en-GB"/>
              </w:rPr>
              <w:tab/>
            </w:r>
            <w:r w:rsidRPr="006874C9">
              <w:rPr>
                <w:rFonts w:asciiTheme="minorHAnsi" w:hAnsiTheme="minorHAnsi" w:cstheme="minorHAnsi"/>
                <w:lang w:val="en-GB"/>
              </w:rPr>
              <w:t>We’d love to listen to you.</w:t>
            </w:r>
          </w:p>
        </w:tc>
      </w:tr>
    </w:tbl>
    <w:p w14:paraId="2C40BBFC" w14:textId="77777777" w:rsidR="001A13D4" w:rsidRDefault="001A13D4" w:rsidP="001A13D4">
      <w:pPr>
        <w:rPr>
          <w:lang w:val="en-US"/>
        </w:rPr>
      </w:pPr>
    </w:p>
    <w:p w14:paraId="4A788B30" w14:textId="77777777" w:rsidR="001A13D4" w:rsidRDefault="001A13D4" w:rsidP="001A13D4">
      <w:pPr>
        <w:rPr>
          <w:lang w:val="en-US"/>
        </w:rPr>
      </w:pPr>
      <w:r>
        <w:rPr>
          <w:rFonts w:hint="eastAsia"/>
          <w:lang w:val="en-US"/>
        </w:rPr>
        <w:br w:type="page"/>
      </w:r>
    </w:p>
    <w:p w14:paraId="0D8085B6" w14:textId="77777777" w:rsidR="001A13D4" w:rsidRPr="00606A10" w:rsidRDefault="001A13D4" w:rsidP="001A13D4">
      <w:pPr>
        <w:shd w:val="clear" w:color="auto" w:fill="C6D9F1"/>
        <w:spacing w:before="60" w:after="60"/>
        <w:jc w:val="center"/>
        <w:rPr>
          <w:rFonts w:ascii="Calibri" w:hAnsi="Calibri" w:cs="Calibri"/>
          <w:b/>
          <w:bCs/>
          <w:sz w:val="28"/>
          <w:szCs w:val="28"/>
          <w:lang w:val="en-GB"/>
        </w:rPr>
      </w:pPr>
      <w:r w:rsidRPr="00606A10">
        <w:rPr>
          <w:rFonts w:ascii="Calibri" w:hAnsi="Calibri" w:cs="Calibri"/>
          <w:b/>
          <w:bCs/>
          <w:sz w:val="28"/>
          <w:szCs w:val="28"/>
          <w:lang w:val="en-GB"/>
        </w:rPr>
        <w:lastRenderedPageBreak/>
        <w:t>Structure of a presentation</w:t>
      </w:r>
    </w:p>
    <w:p w14:paraId="16963F5B" w14:textId="77777777" w:rsidR="001A13D4" w:rsidRPr="0063465C" w:rsidRDefault="001A13D4" w:rsidP="001A13D4">
      <w:pPr>
        <w:spacing w:before="60" w:after="60"/>
        <w:jc w:val="both"/>
        <w:rPr>
          <w:rFonts w:ascii="Calibri" w:hAnsi="Calibri" w:cs="Calibri"/>
          <w:b/>
          <w:sz w:val="24"/>
          <w:szCs w:val="24"/>
          <w:u w:val="words"/>
          <w:lang w:val="en-GB"/>
        </w:rPr>
      </w:pPr>
      <w:r w:rsidRPr="0063465C">
        <w:rPr>
          <w:rFonts w:ascii="Calibri" w:hAnsi="Calibri" w:cs="Calibri"/>
          <w:b/>
          <w:sz w:val="24"/>
          <w:szCs w:val="24"/>
          <w:u w:val="words"/>
          <w:lang w:val="en-GB"/>
        </w:rPr>
        <w:t>How do you create an effective presentation outline?</w:t>
      </w:r>
    </w:p>
    <w:p w14:paraId="1D094E4B" w14:textId="25B7BC1E"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 xml:space="preserve">Creating an </w:t>
      </w:r>
      <w:r w:rsidRPr="00151B25">
        <w:rPr>
          <w:rFonts w:ascii="Calibri" w:hAnsi="Calibri" w:cs="Calibri"/>
          <w:b/>
          <w:sz w:val="24"/>
          <w:szCs w:val="24"/>
          <w:lang w:val="en-GB"/>
        </w:rPr>
        <w:t>effective</w:t>
      </w:r>
      <w:r w:rsidRPr="0087228A">
        <w:rPr>
          <w:rFonts w:ascii="Calibri" w:hAnsi="Calibri" w:cs="Calibri"/>
          <w:bCs/>
          <w:sz w:val="24"/>
          <w:szCs w:val="24"/>
          <w:lang w:val="en-GB"/>
        </w:rPr>
        <w:t xml:space="preserve"> </w:t>
      </w:r>
      <w:r w:rsidR="00226A77">
        <w:rPr>
          <w:rFonts w:ascii="Calibri" w:hAnsi="Calibri" w:cs="Calibri"/>
          <w:bCs/>
          <w:sz w:val="24"/>
          <w:szCs w:val="24"/>
          <w:lang w:val="en-GB"/>
        </w:rPr>
        <w:t>___________</w:t>
      </w:r>
      <w:r w:rsidRPr="0087228A">
        <w:rPr>
          <w:rFonts w:ascii="Calibri" w:hAnsi="Calibri" w:cs="Calibri"/>
          <w:bCs/>
          <w:sz w:val="24"/>
          <w:szCs w:val="24"/>
          <w:lang w:val="en-GB"/>
        </w:rPr>
        <w:t xml:space="preserve"> </w:t>
      </w:r>
      <w:r w:rsidRPr="00151B25">
        <w:rPr>
          <w:rFonts w:ascii="Calibri" w:hAnsi="Calibri" w:cs="Calibri"/>
          <w:b/>
          <w:sz w:val="24"/>
          <w:szCs w:val="24"/>
          <w:lang w:val="en-GB"/>
        </w:rPr>
        <w:t>begins</w:t>
      </w:r>
      <w:r w:rsidRPr="0087228A">
        <w:rPr>
          <w:rFonts w:ascii="Calibri" w:hAnsi="Calibri" w:cs="Calibri"/>
          <w:bCs/>
          <w:sz w:val="24"/>
          <w:szCs w:val="24"/>
          <w:lang w:val="en-GB"/>
        </w:rPr>
        <w:t xml:space="preserve"> </w:t>
      </w:r>
      <w:r w:rsidRPr="00151B25">
        <w:rPr>
          <w:rFonts w:ascii="Calibri" w:hAnsi="Calibri" w:cs="Calibri"/>
          <w:b/>
          <w:sz w:val="24"/>
          <w:szCs w:val="24"/>
          <w:lang w:val="en-GB"/>
        </w:rPr>
        <w:t>with</w:t>
      </w:r>
      <w:r w:rsidRPr="0087228A">
        <w:rPr>
          <w:rFonts w:ascii="Calibri" w:hAnsi="Calibri" w:cs="Calibri"/>
          <w:bCs/>
          <w:sz w:val="24"/>
          <w:szCs w:val="24"/>
          <w:lang w:val="en-GB"/>
        </w:rPr>
        <w:t xml:space="preserve"> identifying your "common thread" - </w:t>
      </w:r>
      <w:r w:rsidRPr="00151B25">
        <w:rPr>
          <w:rFonts w:ascii="Calibri" w:hAnsi="Calibri" w:cs="Calibri"/>
          <w:b/>
          <w:sz w:val="24"/>
          <w:szCs w:val="24"/>
          <w:lang w:val="en-GB"/>
        </w:rPr>
        <w:t>the</w:t>
      </w:r>
      <w:r w:rsidRPr="0087228A">
        <w:rPr>
          <w:rFonts w:ascii="Calibri" w:hAnsi="Calibri" w:cs="Calibri"/>
          <w:bCs/>
          <w:sz w:val="24"/>
          <w:szCs w:val="24"/>
          <w:lang w:val="en-GB"/>
        </w:rPr>
        <w:t xml:space="preserve"> </w:t>
      </w:r>
      <w:r w:rsidRPr="00151B25">
        <w:rPr>
          <w:rFonts w:ascii="Calibri" w:hAnsi="Calibri" w:cs="Calibri"/>
          <w:b/>
          <w:sz w:val="24"/>
          <w:szCs w:val="24"/>
          <w:lang w:val="en-GB"/>
        </w:rPr>
        <w:t>central</w:t>
      </w:r>
      <w:r w:rsidRPr="0087228A">
        <w:rPr>
          <w:rFonts w:ascii="Calibri" w:hAnsi="Calibri" w:cs="Calibri"/>
          <w:bCs/>
          <w:sz w:val="24"/>
          <w:szCs w:val="24"/>
          <w:lang w:val="en-GB"/>
        </w:rPr>
        <w:t xml:space="preserve"> </w:t>
      </w:r>
      <w:r w:rsidRPr="00151B25">
        <w:rPr>
          <w:rFonts w:ascii="Calibri" w:hAnsi="Calibri" w:cs="Calibri"/>
          <w:b/>
          <w:sz w:val="24"/>
          <w:szCs w:val="24"/>
          <w:lang w:val="en-GB"/>
        </w:rPr>
        <w:t>theme</w:t>
      </w:r>
      <w:r w:rsidRPr="0087228A">
        <w:rPr>
          <w:rFonts w:ascii="Calibri" w:hAnsi="Calibri" w:cs="Calibri"/>
          <w:bCs/>
          <w:sz w:val="24"/>
          <w:szCs w:val="24"/>
          <w:lang w:val="en-GB"/>
        </w:rPr>
        <w:t xml:space="preserve"> </w:t>
      </w:r>
      <w:r w:rsidRPr="00151B25">
        <w:rPr>
          <w:rFonts w:ascii="Calibri" w:hAnsi="Calibri" w:cs="Calibri"/>
          <w:b/>
          <w:sz w:val="24"/>
          <w:szCs w:val="24"/>
          <w:lang w:val="en-GB"/>
        </w:rPr>
        <w:t>or</w:t>
      </w:r>
      <w:r w:rsidRPr="0087228A">
        <w:rPr>
          <w:rFonts w:ascii="Calibri" w:hAnsi="Calibri" w:cs="Calibri"/>
          <w:bCs/>
          <w:sz w:val="24"/>
          <w:szCs w:val="24"/>
          <w:lang w:val="en-GB"/>
        </w:rPr>
        <w:t xml:space="preserve"> </w:t>
      </w:r>
      <w:r w:rsidR="00226A77">
        <w:rPr>
          <w:rFonts w:ascii="Calibri" w:hAnsi="Calibri" w:cs="Calibri"/>
          <w:bCs/>
          <w:sz w:val="24"/>
          <w:szCs w:val="24"/>
          <w:lang w:val="en-GB"/>
        </w:rPr>
        <w:t>_______________</w:t>
      </w:r>
      <w:r w:rsidRPr="0087228A">
        <w:rPr>
          <w:rFonts w:ascii="Calibri" w:hAnsi="Calibri" w:cs="Calibri"/>
          <w:bCs/>
          <w:sz w:val="24"/>
          <w:szCs w:val="24"/>
          <w:lang w:val="en-GB"/>
        </w:rPr>
        <w:t xml:space="preserve"> that runs through your entire presentation. First, define what you want to achieve and what the key message you want to convey is.</w:t>
      </w:r>
    </w:p>
    <w:p w14:paraId="090D4A9F" w14:textId="20DEB75D"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 xml:space="preserve">Then </w:t>
      </w:r>
      <w:r w:rsidR="00226A77">
        <w:rPr>
          <w:rFonts w:ascii="Calibri" w:hAnsi="Calibri" w:cs="Calibri"/>
          <w:bCs/>
          <w:sz w:val="24"/>
          <w:szCs w:val="24"/>
          <w:lang w:val="en-GB"/>
        </w:rPr>
        <w:t>__________</w:t>
      </w:r>
      <w:r w:rsidRPr="00151B25">
        <w:rPr>
          <w:rFonts w:ascii="Calibri" w:hAnsi="Calibri" w:cs="Calibri"/>
          <w:b/>
          <w:sz w:val="24"/>
          <w:szCs w:val="24"/>
          <w:lang w:val="en-GB"/>
        </w:rPr>
        <w:t xml:space="preserve"> down this main topic into several subtopics or main points</w:t>
      </w:r>
      <w:r w:rsidRPr="0087228A">
        <w:rPr>
          <w:rFonts w:ascii="Calibri" w:hAnsi="Calibri" w:cs="Calibri"/>
          <w:bCs/>
          <w:sz w:val="24"/>
          <w:szCs w:val="24"/>
          <w:lang w:val="en-GB"/>
        </w:rPr>
        <w:t xml:space="preserve">. These main points are then broken down into sub-points that contain specific details or examples to support your main points. Make sure that </w:t>
      </w:r>
      <w:r w:rsidR="00226A77">
        <w:rPr>
          <w:rFonts w:ascii="Calibri" w:hAnsi="Calibri" w:cs="Calibri"/>
          <w:bCs/>
          <w:sz w:val="24"/>
          <w:szCs w:val="24"/>
          <w:lang w:val="en-GB"/>
        </w:rPr>
        <w:t>____________</w:t>
      </w:r>
      <w:r w:rsidRPr="0087228A">
        <w:rPr>
          <w:rFonts w:ascii="Calibri" w:hAnsi="Calibri" w:cs="Calibri"/>
          <w:bCs/>
          <w:sz w:val="24"/>
          <w:szCs w:val="24"/>
          <w:lang w:val="en-GB"/>
        </w:rPr>
        <w:t xml:space="preserve"> </w:t>
      </w:r>
      <w:r w:rsidRPr="00151B25">
        <w:rPr>
          <w:rFonts w:ascii="Calibri" w:hAnsi="Calibri" w:cs="Calibri"/>
          <w:b/>
          <w:sz w:val="24"/>
          <w:szCs w:val="24"/>
          <w:lang w:val="en-GB"/>
        </w:rPr>
        <w:t>point</w:t>
      </w:r>
      <w:r w:rsidRPr="0087228A">
        <w:rPr>
          <w:rFonts w:ascii="Calibri" w:hAnsi="Calibri" w:cs="Calibri"/>
          <w:bCs/>
          <w:sz w:val="24"/>
          <w:szCs w:val="24"/>
          <w:lang w:val="en-GB"/>
        </w:rPr>
        <w:t xml:space="preserve"> and sub-point </w:t>
      </w:r>
      <w:r w:rsidRPr="00151B25">
        <w:rPr>
          <w:rFonts w:ascii="Calibri" w:hAnsi="Calibri" w:cs="Calibri"/>
          <w:b/>
          <w:sz w:val="24"/>
          <w:szCs w:val="24"/>
          <w:lang w:val="en-GB"/>
        </w:rPr>
        <w:t>contributes</w:t>
      </w:r>
      <w:r w:rsidRPr="0087228A">
        <w:rPr>
          <w:rFonts w:ascii="Calibri" w:hAnsi="Calibri" w:cs="Calibri"/>
          <w:bCs/>
          <w:sz w:val="24"/>
          <w:szCs w:val="24"/>
          <w:lang w:val="en-GB"/>
        </w:rPr>
        <w:t xml:space="preserve"> </w:t>
      </w:r>
      <w:r w:rsidR="00226A77">
        <w:rPr>
          <w:rFonts w:ascii="Calibri" w:hAnsi="Calibri" w:cs="Calibri"/>
          <w:bCs/>
          <w:sz w:val="24"/>
          <w:szCs w:val="24"/>
          <w:lang w:val="en-GB"/>
        </w:rPr>
        <w:t>______________</w:t>
      </w:r>
      <w:r w:rsidRPr="0087228A">
        <w:rPr>
          <w:rFonts w:ascii="Calibri" w:hAnsi="Calibri" w:cs="Calibri"/>
          <w:bCs/>
          <w:sz w:val="24"/>
          <w:szCs w:val="24"/>
          <w:lang w:val="en-GB"/>
        </w:rPr>
        <w:t xml:space="preserve"> </w:t>
      </w:r>
      <w:r w:rsidRPr="00151B25">
        <w:rPr>
          <w:rFonts w:ascii="Calibri" w:hAnsi="Calibri" w:cs="Calibri"/>
          <w:b/>
          <w:sz w:val="24"/>
          <w:szCs w:val="24"/>
          <w:lang w:val="en-GB"/>
        </w:rPr>
        <w:t>to</w:t>
      </w:r>
      <w:r w:rsidRPr="0087228A">
        <w:rPr>
          <w:rFonts w:ascii="Calibri" w:hAnsi="Calibri" w:cs="Calibri"/>
          <w:bCs/>
          <w:sz w:val="24"/>
          <w:szCs w:val="24"/>
          <w:lang w:val="en-GB"/>
        </w:rPr>
        <w:t xml:space="preserve"> your </w:t>
      </w:r>
      <w:r w:rsidRPr="00151B25">
        <w:rPr>
          <w:rFonts w:ascii="Calibri" w:hAnsi="Calibri" w:cs="Calibri"/>
          <w:b/>
          <w:sz w:val="24"/>
          <w:szCs w:val="24"/>
          <w:lang w:val="en-GB"/>
        </w:rPr>
        <w:t>central</w:t>
      </w:r>
      <w:r w:rsidRPr="0087228A">
        <w:rPr>
          <w:rFonts w:ascii="Calibri" w:hAnsi="Calibri" w:cs="Calibri"/>
          <w:bCs/>
          <w:sz w:val="24"/>
          <w:szCs w:val="24"/>
          <w:lang w:val="en-GB"/>
        </w:rPr>
        <w:t xml:space="preserve"> </w:t>
      </w:r>
      <w:r w:rsidRPr="00151B25">
        <w:rPr>
          <w:rFonts w:ascii="Calibri" w:hAnsi="Calibri" w:cs="Calibri"/>
          <w:b/>
          <w:sz w:val="24"/>
          <w:szCs w:val="24"/>
          <w:lang w:val="en-GB"/>
        </w:rPr>
        <w:t>theme</w:t>
      </w:r>
      <w:r w:rsidRPr="0087228A">
        <w:rPr>
          <w:rFonts w:ascii="Calibri" w:hAnsi="Calibri" w:cs="Calibri"/>
          <w:bCs/>
          <w:sz w:val="24"/>
          <w:szCs w:val="24"/>
          <w:lang w:val="en-GB"/>
        </w:rPr>
        <w:t xml:space="preserve"> and strengthens the common thread of your presentation. Remember that a well-thought-out presentation outline will help not only you but also your audience to stay on top of things and keep the common thread in mind. Learn here how to create a well-structured presentation using the online whiteboard Coll-aboard.</w:t>
      </w:r>
    </w:p>
    <w:p w14:paraId="5DF47227" w14:textId="77777777" w:rsidR="001A13D4" w:rsidRPr="0063465C" w:rsidRDefault="001A13D4" w:rsidP="001A13D4">
      <w:pPr>
        <w:spacing w:before="60" w:after="60"/>
        <w:jc w:val="both"/>
        <w:rPr>
          <w:rFonts w:ascii="Calibri" w:hAnsi="Calibri" w:cs="Calibri"/>
          <w:b/>
          <w:sz w:val="24"/>
          <w:szCs w:val="24"/>
          <w:u w:val="words"/>
          <w:lang w:val="en-GB"/>
        </w:rPr>
      </w:pPr>
      <w:r w:rsidRPr="0063465C">
        <w:rPr>
          <w:rFonts w:ascii="Calibri" w:hAnsi="Calibri" w:cs="Calibri"/>
          <w:b/>
          <w:sz w:val="24"/>
          <w:szCs w:val="24"/>
          <w:u w:val="words"/>
          <w:lang w:val="en-GB"/>
        </w:rPr>
        <w:t>Create the perfect outline for your presentation (step-by-step instructions)</w:t>
      </w:r>
    </w:p>
    <w:p w14:paraId="05CC2B72" w14:textId="2247CF2A" w:rsidR="001A13D4" w:rsidRPr="0087228A" w:rsidRDefault="001A13D4" w:rsidP="001A13D4">
      <w:pPr>
        <w:spacing w:before="60"/>
        <w:jc w:val="both"/>
        <w:rPr>
          <w:rFonts w:ascii="Calibri" w:hAnsi="Calibri" w:cs="Calibri"/>
          <w:sz w:val="24"/>
          <w:szCs w:val="24"/>
          <w:lang w:val="en-GB"/>
        </w:rPr>
      </w:pPr>
      <w:r w:rsidRPr="0087228A">
        <w:rPr>
          <w:rFonts w:ascii="Calibri" w:hAnsi="Calibri" w:cs="Calibri"/>
          <w:b/>
          <w:bCs/>
          <w:sz w:val="24"/>
          <w:szCs w:val="24"/>
          <w:lang w:val="en-GB"/>
        </w:rPr>
        <w:t>Step 1:</w:t>
      </w:r>
      <w:r w:rsidRPr="0087228A">
        <w:rPr>
          <w:rFonts w:ascii="Calibri" w:hAnsi="Calibri" w:cs="Calibri"/>
          <w:sz w:val="24"/>
          <w:szCs w:val="24"/>
          <w:lang w:val="en-GB"/>
        </w:rPr>
        <w:t xml:space="preserve"> </w:t>
      </w:r>
      <w:r w:rsidR="00226A77">
        <w:rPr>
          <w:rFonts w:ascii="Calibri" w:hAnsi="Calibri" w:cs="Calibri"/>
          <w:sz w:val="24"/>
          <w:szCs w:val="24"/>
          <w:lang w:val="en-GB"/>
        </w:rPr>
        <w:t>_____________________________________________</w:t>
      </w:r>
    </w:p>
    <w:p w14:paraId="04AB6FC3" w14:textId="77777777" w:rsidR="001A13D4" w:rsidRPr="0087228A" w:rsidRDefault="001A13D4" w:rsidP="001A13D4">
      <w:pPr>
        <w:spacing w:after="60"/>
        <w:jc w:val="both"/>
        <w:rPr>
          <w:rFonts w:ascii="Calibri" w:hAnsi="Calibri" w:cs="Calibri"/>
          <w:sz w:val="24"/>
          <w:szCs w:val="24"/>
          <w:lang w:val="en-GB"/>
        </w:rPr>
      </w:pPr>
      <w:r w:rsidRPr="0087228A">
        <w:rPr>
          <w:rFonts w:ascii="Calibri" w:hAnsi="Calibri" w:cs="Calibri"/>
          <w:sz w:val="24"/>
          <w:szCs w:val="24"/>
          <w:lang w:val="en-GB"/>
        </w:rPr>
        <w:t>To start, you need a clear idea of the main topic of your presentation. What is the central idea or message you want to convey? This topic will form the basis of your outline and provide the context for everything else.</w:t>
      </w:r>
    </w:p>
    <w:p w14:paraId="3FEB39EC" w14:textId="3848F38D" w:rsidR="001A13D4" w:rsidRPr="0087228A" w:rsidRDefault="001A13D4" w:rsidP="001A13D4">
      <w:pPr>
        <w:spacing w:before="60"/>
        <w:jc w:val="both"/>
        <w:rPr>
          <w:rFonts w:ascii="Calibri" w:hAnsi="Calibri" w:cs="Calibri"/>
          <w:sz w:val="24"/>
          <w:szCs w:val="24"/>
          <w:lang w:val="en-GB"/>
        </w:rPr>
      </w:pPr>
      <w:r w:rsidRPr="0087228A">
        <w:rPr>
          <w:rFonts w:ascii="Calibri" w:hAnsi="Calibri" w:cs="Calibri"/>
          <w:b/>
          <w:bCs/>
          <w:sz w:val="24"/>
          <w:szCs w:val="24"/>
          <w:lang w:val="en-GB"/>
        </w:rPr>
        <w:t>Step 2:</w:t>
      </w:r>
      <w:r w:rsidRPr="0087228A">
        <w:rPr>
          <w:rFonts w:ascii="Calibri" w:hAnsi="Calibri" w:cs="Calibri"/>
          <w:sz w:val="24"/>
          <w:szCs w:val="24"/>
          <w:lang w:val="en-GB"/>
        </w:rPr>
        <w:t xml:space="preserve"> </w:t>
      </w:r>
      <w:r w:rsidR="00226A77">
        <w:rPr>
          <w:rFonts w:ascii="Calibri" w:hAnsi="Calibri" w:cs="Calibri"/>
          <w:sz w:val="24"/>
          <w:szCs w:val="24"/>
          <w:lang w:val="en-GB"/>
        </w:rPr>
        <w:t>_____________________________________________</w:t>
      </w:r>
    </w:p>
    <w:p w14:paraId="3E19E169" w14:textId="77777777" w:rsidR="001A13D4" w:rsidRPr="0087228A" w:rsidRDefault="001A13D4" w:rsidP="001A13D4">
      <w:pPr>
        <w:spacing w:after="60"/>
        <w:jc w:val="both"/>
        <w:rPr>
          <w:rFonts w:ascii="Calibri" w:hAnsi="Calibri" w:cs="Calibri"/>
          <w:sz w:val="24"/>
          <w:szCs w:val="24"/>
          <w:lang w:val="en-GB"/>
        </w:rPr>
      </w:pPr>
      <w:r w:rsidRPr="0087228A">
        <w:rPr>
          <w:rFonts w:ascii="Calibri" w:hAnsi="Calibri" w:cs="Calibri"/>
          <w:sz w:val="24"/>
          <w:szCs w:val="24"/>
          <w:lang w:val="en-GB"/>
        </w:rPr>
        <w:t>What do you want to achieve with your presentation? Do you want to inform, convince, or call to action? Your objective will help you shape the content and tone of your presentation.</w:t>
      </w:r>
    </w:p>
    <w:p w14:paraId="01E94859" w14:textId="3CBE0F87" w:rsidR="001A13D4" w:rsidRPr="0087228A" w:rsidRDefault="001A13D4" w:rsidP="001A13D4">
      <w:pPr>
        <w:spacing w:before="60"/>
        <w:jc w:val="both"/>
        <w:rPr>
          <w:rFonts w:ascii="Calibri" w:hAnsi="Calibri" w:cs="Calibri"/>
          <w:sz w:val="24"/>
          <w:szCs w:val="24"/>
          <w:lang w:val="en-GB"/>
        </w:rPr>
      </w:pPr>
      <w:r w:rsidRPr="0087228A">
        <w:rPr>
          <w:rFonts w:ascii="Calibri" w:hAnsi="Calibri" w:cs="Calibri"/>
          <w:b/>
          <w:bCs/>
          <w:sz w:val="24"/>
          <w:szCs w:val="24"/>
          <w:lang w:val="en-GB"/>
        </w:rPr>
        <w:t>Step 3:</w:t>
      </w:r>
      <w:r w:rsidRPr="0087228A">
        <w:rPr>
          <w:rFonts w:ascii="Calibri" w:hAnsi="Calibri" w:cs="Calibri"/>
          <w:sz w:val="24"/>
          <w:szCs w:val="24"/>
          <w:lang w:val="en-GB"/>
        </w:rPr>
        <w:t xml:space="preserve"> </w:t>
      </w:r>
      <w:r w:rsidR="00226A77">
        <w:rPr>
          <w:rFonts w:ascii="Calibri" w:hAnsi="Calibri" w:cs="Calibri"/>
          <w:sz w:val="24"/>
          <w:szCs w:val="24"/>
          <w:lang w:val="en-GB"/>
        </w:rPr>
        <w:t>_____________________________________________</w:t>
      </w:r>
    </w:p>
    <w:p w14:paraId="6D893195" w14:textId="77777777" w:rsidR="001A13D4" w:rsidRPr="0087228A" w:rsidRDefault="001A13D4" w:rsidP="001A13D4">
      <w:pPr>
        <w:spacing w:after="60"/>
        <w:jc w:val="both"/>
        <w:rPr>
          <w:rFonts w:ascii="Calibri" w:hAnsi="Calibri" w:cs="Calibri"/>
          <w:sz w:val="24"/>
          <w:szCs w:val="24"/>
          <w:lang w:val="en-GB"/>
        </w:rPr>
      </w:pPr>
      <w:r w:rsidRPr="0087228A">
        <w:rPr>
          <w:rFonts w:ascii="Calibri" w:hAnsi="Calibri" w:cs="Calibri"/>
          <w:sz w:val="24"/>
          <w:szCs w:val="24"/>
          <w:lang w:val="en-GB"/>
        </w:rPr>
        <w:t>To communicate effectively, you need to know who your audience is. What are their interests, needs and prior knowledge on the topic? This will help you craft your content and arguments in a way that appeals to and understands your audience.</w:t>
      </w:r>
    </w:p>
    <w:p w14:paraId="43400443" w14:textId="0C4B1C70" w:rsidR="001A13D4" w:rsidRPr="0087228A" w:rsidRDefault="001A13D4" w:rsidP="001A13D4">
      <w:pPr>
        <w:spacing w:before="60"/>
        <w:jc w:val="both"/>
        <w:rPr>
          <w:rFonts w:ascii="Calibri" w:hAnsi="Calibri" w:cs="Calibri"/>
          <w:sz w:val="24"/>
          <w:szCs w:val="24"/>
          <w:lang w:val="en-GB"/>
        </w:rPr>
      </w:pPr>
      <w:r w:rsidRPr="0087228A">
        <w:rPr>
          <w:rFonts w:ascii="Calibri" w:hAnsi="Calibri" w:cs="Calibri"/>
          <w:b/>
          <w:bCs/>
          <w:sz w:val="24"/>
          <w:szCs w:val="24"/>
          <w:lang w:val="en-GB"/>
        </w:rPr>
        <w:t>Step 4:</w:t>
      </w:r>
      <w:r w:rsidRPr="0087228A">
        <w:rPr>
          <w:rFonts w:ascii="Calibri" w:hAnsi="Calibri" w:cs="Calibri"/>
          <w:sz w:val="24"/>
          <w:szCs w:val="24"/>
          <w:lang w:val="en-GB"/>
        </w:rPr>
        <w:t xml:space="preserve"> </w:t>
      </w:r>
      <w:r w:rsidR="00226A77">
        <w:rPr>
          <w:rFonts w:ascii="Calibri" w:hAnsi="Calibri" w:cs="Calibri"/>
          <w:sz w:val="24"/>
          <w:szCs w:val="24"/>
          <w:lang w:val="en-GB"/>
        </w:rPr>
        <w:t>_____________________________________________</w:t>
      </w:r>
    </w:p>
    <w:p w14:paraId="09F054BC" w14:textId="77777777" w:rsidR="001A13D4" w:rsidRPr="0087228A" w:rsidRDefault="001A13D4" w:rsidP="001A13D4">
      <w:pPr>
        <w:spacing w:after="60"/>
        <w:jc w:val="both"/>
        <w:rPr>
          <w:rFonts w:ascii="Calibri" w:hAnsi="Calibri" w:cs="Calibri"/>
          <w:sz w:val="24"/>
          <w:szCs w:val="24"/>
          <w:lang w:val="en-GB"/>
        </w:rPr>
      </w:pPr>
      <w:r w:rsidRPr="0087228A">
        <w:rPr>
          <w:rFonts w:ascii="Calibri" w:hAnsi="Calibri" w:cs="Calibri"/>
          <w:sz w:val="24"/>
          <w:szCs w:val="24"/>
          <w:lang w:val="en-GB"/>
        </w:rPr>
        <w:t>Now comes the actual part of the presentation outline. Break your main topic into smaller, manageable parts. This could be a division into introduction, main part and conclusion, or into more specific subtopics depending on your topic.</w:t>
      </w:r>
    </w:p>
    <w:p w14:paraId="63EF7454" w14:textId="01D99AC8" w:rsidR="001A13D4" w:rsidRPr="0087228A" w:rsidRDefault="001A13D4" w:rsidP="001A13D4">
      <w:pPr>
        <w:spacing w:before="60"/>
        <w:jc w:val="both"/>
        <w:rPr>
          <w:rFonts w:ascii="Calibri" w:hAnsi="Calibri" w:cs="Calibri"/>
          <w:sz w:val="24"/>
          <w:szCs w:val="24"/>
          <w:lang w:val="en-GB"/>
        </w:rPr>
      </w:pPr>
      <w:r w:rsidRPr="0087228A">
        <w:rPr>
          <w:rFonts w:ascii="Calibri" w:hAnsi="Calibri" w:cs="Calibri"/>
          <w:b/>
          <w:bCs/>
          <w:sz w:val="24"/>
          <w:szCs w:val="24"/>
          <w:lang w:val="en-GB"/>
        </w:rPr>
        <w:t>Step 5:</w:t>
      </w:r>
      <w:r w:rsidRPr="0087228A">
        <w:rPr>
          <w:rFonts w:ascii="Calibri" w:hAnsi="Calibri" w:cs="Calibri"/>
          <w:sz w:val="24"/>
          <w:szCs w:val="24"/>
          <w:lang w:val="en-GB"/>
        </w:rPr>
        <w:t xml:space="preserve"> </w:t>
      </w:r>
      <w:r w:rsidR="00226A77">
        <w:rPr>
          <w:rFonts w:ascii="Calibri" w:hAnsi="Calibri" w:cs="Calibri"/>
          <w:sz w:val="24"/>
          <w:szCs w:val="24"/>
          <w:lang w:val="en-GB"/>
        </w:rPr>
        <w:t>_____________________________________________</w:t>
      </w:r>
    </w:p>
    <w:p w14:paraId="744EB805" w14:textId="77777777" w:rsidR="001A13D4" w:rsidRPr="0087228A" w:rsidRDefault="001A13D4" w:rsidP="001A13D4">
      <w:pPr>
        <w:spacing w:after="60"/>
        <w:jc w:val="both"/>
        <w:rPr>
          <w:rFonts w:ascii="Calibri" w:hAnsi="Calibri" w:cs="Calibri"/>
          <w:sz w:val="24"/>
          <w:szCs w:val="24"/>
          <w:lang w:val="en-GB"/>
        </w:rPr>
      </w:pPr>
      <w:r w:rsidRPr="0087228A">
        <w:rPr>
          <w:rFonts w:ascii="Calibri" w:hAnsi="Calibri" w:cs="Calibri"/>
          <w:sz w:val="24"/>
          <w:szCs w:val="24"/>
          <w:lang w:val="en-GB"/>
        </w:rPr>
        <w:t>Arrange your main and subtopics in a logical order. This could be a chronological order, an order of importance, or a problem-solution structure, depending on your topic and objective.</w:t>
      </w:r>
    </w:p>
    <w:p w14:paraId="0AF67B2D" w14:textId="296A8038" w:rsidR="001A13D4" w:rsidRPr="0087228A" w:rsidRDefault="001A13D4" w:rsidP="001A13D4">
      <w:pPr>
        <w:spacing w:before="60"/>
        <w:jc w:val="both"/>
        <w:rPr>
          <w:rFonts w:ascii="Calibri" w:hAnsi="Calibri" w:cs="Calibri"/>
          <w:sz w:val="24"/>
          <w:szCs w:val="24"/>
          <w:lang w:val="en-GB"/>
        </w:rPr>
      </w:pPr>
      <w:r w:rsidRPr="0087228A">
        <w:rPr>
          <w:rFonts w:ascii="Calibri" w:hAnsi="Calibri" w:cs="Calibri"/>
          <w:b/>
          <w:bCs/>
          <w:sz w:val="24"/>
          <w:szCs w:val="24"/>
          <w:lang w:val="en-GB"/>
        </w:rPr>
        <w:t>Step 6:</w:t>
      </w:r>
      <w:r w:rsidRPr="0087228A">
        <w:rPr>
          <w:rFonts w:ascii="Calibri" w:hAnsi="Calibri" w:cs="Calibri"/>
          <w:sz w:val="24"/>
          <w:szCs w:val="24"/>
          <w:lang w:val="en-GB"/>
        </w:rPr>
        <w:t xml:space="preserve"> </w:t>
      </w:r>
      <w:r w:rsidR="00226A77">
        <w:rPr>
          <w:rFonts w:ascii="Calibri" w:hAnsi="Calibri" w:cs="Calibri"/>
          <w:sz w:val="24"/>
          <w:szCs w:val="24"/>
          <w:lang w:val="en-GB"/>
        </w:rPr>
        <w:t>_____________________________________________</w:t>
      </w:r>
    </w:p>
    <w:p w14:paraId="2CE01B6E" w14:textId="77777777" w:rsidR="001A13D4" w:rsidRPr="0087228A" w:rsidRDefault="001A13D4" w:rsidP="001A13D4">
      <w:pPr>
        <w:spacing w:after="60"/>
        <w:jc w:val="both"/>
        <w:rPr>
          <w:rFonts w:ascii="Calibri" w:hAnsi="Calibri" w:cs="Calibri"/>
          <w:sz w:val="24"/>
          <w:szCs w:val="24"/>
          <w:lang w:val="en-GB"/>
        </w:rPr>
      </w:pPr>
      <w:r w:rsidRPr="0087228A">
        <w:rPr>
          <w:rFonts w:ascii="Calibri" w:hAnsi="Calibri" w:cs="Calibri"/>
          <w:sz w:val="24"/>
          <w:szCs w:val="24"/>
          <w:lang w:val="en-GB"/>
        </w:rPr>
        <w:t>Look at your finished outline and make sure that it makes sense, is logical, and fits your main topic and objective. Revise the outline if necessary.</w:t>
      </w:r>
    </w:p>
    <w:p w14:paraId="2C8919A3" w14:textId="1C2D589C" w:rsidR="001A13D4" w:rsidRPr="0087228A" w:rsidRDefault="001A13D4" w:rsidP="001A13D4">
      <w:pPr>
        <w:spacing w:before="60"/>
        <w:jc w:val="both"/>
        <w:rPr>
          <w:rFonts w:ascii="Calibri" w:hAnsi="Calibri" w:cs="Calibri"/>
          <w:sz w:val="24"/>
          <w:szCs w:val="24"/>
          <w:lang w:val="en-GB"/>
        </w:rPr>
      </w:pPr>
      <w:r w:rsidRPr="0087228A">
        <w:rPr>
          <w:rFonts w:ascii="Calibri" w:hAnsi="Calibri" w:cs="Calibri"/>
          <w:b/>
          <w:bCs/>
          <w:sz w:val="24"/>
          <w:szCs w:val="24"/>
          <w:lang w:val="en-GB"/>
        </w:rPr>
        <w:t>Step 7:</w:t>
      </w:r>
      <w:r w:rsidRPr="0087228A">
        <w:rPr>
          <w:rFonts w:ascii="Calibri" w:hAnsi="Calibri" w:cs="Calibri"/>
          <w:sz w:val="24"/>
          <w:szCs w:val="24"/>
          <w:lang w:val="en-GB"/>
        </w:rPr>
        <w:t xml:space="preserve"> </w:t>
      </w:r>
      <w:r w:rsidR="00226A77">
        <w:rPr>
          <w:rFonts w:ascii="Calibri" w:hAnsi="Calibri" w:cs="Calibri"/>
          <w:sz w:val="24"/>
          <w:szCs w:val="24"/>
          <w:lang w:val="en-GB"/>
        </w:rPr>
        <w:t>_____________________________________________</w:t>
      </w:r>
    </w:p>
    <w:p w14:paraId="22A9516B" w14:textId="77777777" w:rsidR="001A13D4" w:rsidRPr="0087228A" w:rsidRDefault="001A13D4" w:rsidP="001A13D4">
      <w:pPr>
        <w:spacing w:after="60"/>
        <w:jc w:val="both"/>
        <w:rPr>
          <w:rFonts w:ascii="Calibri" w:hAnsi="Calibri" w:cs="Calibri"/>
          <w:sz w:val="24"/>
          <w:szCs w:val="24"/>
          <w:lang w:val="en-GB"/>
        </w:rPr>
      </w:pPr>
      <w:r w:rsidRPr="0087228A">
        <w:rPr>
          <w:rFonts w:ascii="Calibri" w:hAnsi="Calibri" w:cs="Calibri"/>
          <w:sz w:val="24"/>
          <w:szCs w:val="24"/>
          <w:lang w:val="en-GB"/>
        </w:rPr>
        <w:t>A good outline of presentation is flexible. Be prepared to change and adapt as conditions change, such as timing or audience feedback.</w:t>
      </w:r>
    </w:p>
    <w:p w14:paraId="54A5291F" w14:textId="77777777" w:rsidR="001A13D4" w:rsidRPr="0087228A" w:rsidRDefault="001A13D4" w:rsidP="001A13D4">
      <w:pPr>
        <w:spacing w:before="60" w:after="60"/>
        <w:jc w:val="both"/>
        <w:rPr>
          <w:rFonts w:ascii="Calibri" w:hAnsi="Calibri" w:cs="Calibri"/>
          <w:i/>
          <w:iCs/>
          <w:sz w:val="24"/>
          <w:szCs w:val="24"/>
          <w:lang w:val="en-GB"/>
        </w:rPr>
      </w:pPr>
      <w:r w:rsidRPr="0087228A">
        <w:rPr>
          <w:rFonts w:ascii="Calibri" w:hAnsi="Calibri" w:cs="Calibri"/>
          <w:i/>
          <w:iCs/>
          <w:sz w:val="24"/>
          <w:szCs w:val="24"/>
          <w:lang w:val="en-GB"/>
        </w:rPr>
        <w:t>Each of these steps will help create a solid and effective outline for your presentation that conveys your message clearly and concisely.</w:t>
      </w:r>
    </w:p>
    <w:p w14:paraId="5F276D64" w14:textId="77777777" w:rsidR="001A13D4" w:rsidRDefault="001A13D4" w:rsidP="001A13D4">
      <w:pPr>
        <w:rPr>
          <w:rFonts w:ascii="Calibri" w:hAnsi="Calibri" w:cs="Calibri"/>
          <w:i/>
          <w:iCs/>
          <w:lang w:val="en-GB"/>
        </w:rPr>
      </w:pPr>
      <w:r>
        <w:rPr>
          <w:rFonts w:ascii="Calibri" w:hAnsi="Calibri" w:cs="Calibri"/>
          <w:i/>
          <w:iCs/>
          <w:lang w:val="en-GB"/>
        </w:rPr>
        <w:br w:type="page"/>
      </w:r>
    </w:p>
    <w:p w14:paraId="069C7B16" w14:textId="77777777" w:rsidR="001A13D4" w:rsidRPr="00606A10" w:rsidRDefault="001A13D4" w:rsidP="001A13D4">
      <w:pPr>
        <w:shd w:val="clear" w:color="auto" w:fill="C6D9F1"/>
        <w:spacing w:before="60"/>
        <w:jc w:val="center"/>
        <w:rPr>
          <w:rFonts w:asciiTheme="minorHAnsi" w:hAnsiTheme="minorHAnsi" w:cstheme="minorHAnsi"/>
          <w:b/>
          <w:bCs/>
          <w:sz w:val="28"/>
          <w:szCs w:val="28"/>
          <w:lang w:val="en-GB"/>
        </w:rPr>
      </w:pPr>
      <w:r w:rsidRPr="00606A10">
        <w:rPr>
          <w:rFonts w:asciiTheme="minorHAnsi" w:hAnsiTheme="minorHAnsi" w:cstheme="minorHAnsi"/>
          <w:b/>
          <w:bCs/>
          <w:sz w:val="28"/>
          <w:szCs w:val="28"/>
          <w:lang w:val="en-GB"/>
        </w:rPr>
        <w:lastRenderedPageBreak/>
        <w:t xml:space="preserve">The 3 core elements of a presentation: </w:t>
      </w:r>
    </w:p>
    <w:p w14:paraId="3C2AA1BB" w14:textId="77777777" w:rsidR="001A13D4" w:rsidRPr="00606A10" w:rsidRDefault="001A13D4" w:rsidP="001A13D4">
      <w:pPr>
        <w:shd w:val="clear" w:color="auto" w:fill="C6D9F1"/>
        <w:spacing w:after="60"/>
        <w:jc w:val="center"/>
        <w:rPr>
          <w:rFonts w:asciiTheme="minorHAnsi" w:hAnsiTheme="minorHAnsi" w:cstheme="minorHAnsi"/>
          <w:b/>
          <w:bCs/>
          <w:sz w:val="28"/>
          <w:szCs w:val="28"/>
          <w:lang w:val="en-GB"/>
        </w:rPr>
      </w:pPr>
      <w:r w:rsidRPr="00606A10">
        <w:rPr>
          <w:rFonts w:asciiTheme="minorHAnsi" w:hAnsiTheme="minorHAnsi" w:cstheme="minorHAnsi"/>
          <w:b/>
          <w:bCs/>
          <w:sz w:val="28"/>
          <w:szCs w:val="28"/>
          <w:lang w:val="en-GB"/>
        </w:rPr>
        <w:t>introduction, main part, conclusion</w:t>
      </w:r>
    </w:p>
    <w:p w14:paraId="4A8B5940" w14:textId="77777777" w:rsidR="001A13D4" w:rsidRPr="0087228A" w:rsidRDefault="001A13D4" w:rsidP="001A13D4">
      <w:pPr>
        <w:spacing w:before="60" w:after="60"/>
        <w:jc w:val="both"/>
        <w:rPr>
          <w:rFonts w:ascii="Calibri" w:hAnsi="Calibri" w:cs="Calibri"/>
          <w:b/>
          <w:sz w:val="24"/>
          <w:szCs w:val="24"/>
          <w:lang w:val="en-GB"/>
        </w:rPr>
      </w:pPr>
      <w:r w:rsidRPr="0087228A">
        <w:rPr>
          <w:rFonts w:ascii="Calibri" w:hAnsi="Calibri" w:cs="Calibri"/>
          <w:b/>
          <w:sz w:val="24"/>
          <w:szCs w:val="24"/>
          <w:lang w:val="en-GB"/>
        </w:rPr>
        <w:t xml:space="preserve">① </w:t>
      </w:r>
      <w:proofErr w:type="gramStart"/>
      <w:r w:rsidRPr="00CE365E">
        <w:rPr>
          <w:rFonts w:ascii="Calibri" w:hAnsi="Calibri" w:cs="Calibri"/>
          <w:b/>
          <w:sz w:val="24"/>
          <w:szCs w:val="24"/>
          <w:u w:val="words"/>
          <w:lang w:val="en-GB"/>
        </w:rPr>
        <w:t>The</w:t>
      </w:r>
      <w:proofErr w:type="gramEnd"/>
      <w:r w:rsidRPr="00CE365E">
        <w:rPr>
          <w:rFonts w:ascii="Calibri" w:hAnsi="Calibri" w:cs="Calibri"/>
          <w:b/>
          <w:sz w:val="24"/>
          <w:szCs w:val="24"/>
          <w:u w:val="words"/>
          <w:lang w:val="en-GB"/>
        </w:rPr>
        <w:t xml:space="preserve"> basis of every presentation: Introduction – what goes into it?</w:t>
      </w:r>
    </w:p>
    <w:p w14:paraId="5EEBCFAE" w14:textId="77777777"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 xml:space="preserve">The introduction to your presentation is the stage on which you set the tone for everything else. Not only should it define the main topic of your presentation, but it should also arouse interest of your audience. </w:t>
      </w:r>
    </w:p>
    <w:p w14:paraId="178B217A" w14:textId="77777777" w:rsidR="001A13D4" w:rsidRPr="0087228A" w:rsidRDefault="001A13D4" w:rsidP="001A13D4">
      <w:pPr>
        <w:spacing w:before="60" w:after="60"/>
        <w:jc w:val="both"/>
        <w:rPr>
          <w:rFonts w:ascii="Calibri" w:hAnsi="Calibri" w:cs="Calibri"/>
          <w:bCs/>
          <w:sz w:val="24"/>
          <w:szCs w:val="24"/>
          <w:lang w:val="en-GB"/>
        </w:rPr>
      </w:pPr>
      <w:r w:rsidRPr="0087228A">
        <w:rPr>
          <w:rFonts w:ascii="Calibri" w:hAnsi="Calibri" w:cs="Calibri"/>
          <w:bCs/>
          <w:sz w:val="24"/>
          <w:szCs w:val="24"/>
          <w:lang w:val="en-GB"/>
        </w:rPr>
        <w:t>The introduction can also be divided into phases: a) getting attention, b) setting the scene and c) explaining the purpose.</w:t>
      </w:r>
    </w:p>
    <w:p w14:paraId="4F9001F0" w14:textId="77777777" w:rsidR="001A13D4" w:rsidRPr="0087228A" w:rsidRDefault="001A13D4" w:rsidP="001A13D4">
      <w:pPr>
        <w:spacing w:before="60"/>
        <w:jc w:val="both"/>
        <w:rPr>
          <w:rFonts w:ascii="Calibri" w:hAnsi="Calibri" w:cs="Calibri"/>
          <w:bCs/>
          <w:sz w:val="24"/>
          <w:szCs w:val="24"/>
          <w:lang w:val="en-GB"/>
        </w:rPr>
      </w:pPr>
      <w:r w:rsidRPr="0087228A">
        <w:rPr>
          <w:rFonts w:ascii="Calibri" w:hAnsi="Calibri" w:cs="Calibri"/>
          <w:bCs/>
          <w:sz w:val="24"/>
          <w:szCs w:val="24"/>
          <w:lang w:val="en-GB"/>
        </w:rPr>
        <w:t xml:space="preserve">a) </w:t>
      </w:r>
      <w:r w:rsidRPr="00DC2FE8">
        <w:rPr>
          <w:rFonts w:ascii="Calibri" w:hAnsi="Calibri" w:cs="Calibri"/>
          <w:sz w:val="24"/>
          <w:szCs w:val="24"/>
          <w:u w:val="words"/>
          <w:lang w:val="en-GB"/>
        </w:rPr>
        <w:t>Getting</w:t>
      </w:r>
      <w:r w:rsidRPr="0087228A">
        <w:rPr>
          <w:rFonts w:ascii="Calibri" w:hAnsi="Calibri" w:cs="Calibri"/>
          <w:bCs/>
          <w:sz w:val="24"/>
          <w:szCs w:val="24"/>
          <w:lang w:val="en-GB"/>
        </w:rPr>
        <w:t xml:space="preserve"> </w:t>
      </w:r>
      <w:r w:rsidRPr="00DC2FE8">
        <w:rPr>
          <w:rFonts w:ascii="Calibri" w:hAnsi="Calibri" w:cs="Calibri"/>
          <w:sz w:val="24"/>
          <w:szCs w:val="24"/>
          <w:u w:val="words"/>
          <w:lang w:val="en-GB"/>
        </w:rPr>
        <w:t>attention</w:t>
      </w:r>
    </w:p>
    <w:p w14:paraId="62A72C00" w14:textId="77777777" w:rsidR="001A13D4" w:rsidRPr="0087228A" w:rsidRDefault="001A13D4" w:rsidP="001A13D4">
      <w:pPr>
        <w:spacing w:after="60"/>
        <w:jc w:val="both"/>
        <w:rPr>
          <w:rFonts w:ascii="Calibri" w:hAnsi="Calibri" w:cs="Calibri"/>
          <w:bCs/>
          <w:sz w:val="24"/>
          <w:szCs w:val="24"/>
          <w:lang w:val="en-GB"/>
        </w:rPr>
      </w:pPr>
      <w:r w:rsidRPr="0087228A">
        <w:rPr>
          <w:rFonts w:ascii="Calibri" w:hAnsi="Calibri" w:cs="Calibri"/>
          <w:bCs/>
          <w:sz w:val="24"/>
          <w:szCs w:val="24"/>
          <w:lang w:val="en-GB"/>
        </w:rPr>
        <w:t>This simply means letting people know you are ready to start. Phrases such as “Right then, everybody” are very useful here. There are, of course, numerous other techniques such as blowing into the microphone or dimming the lights.</w:t>
      </w:r>
    </w:p>
    <w:p w14:paraId="424FF7B5" w14:textId="77777777" w:rsidR="001A13D4" w:rsidRPr="0087228A" w:rsidRDefault="001A13D4" w:rsidP="001A13D4">
      <w:pPr>
        <w:spacing w:before="60"/>
        <w:jc w:val="both"/>
        <w:rPr>
          <w:rFonts w:ascii="Calibri" w:hAnsi="Calibri" w:cs="Calibri"/>
          <w:bCs/>
          <w:sz w:val="24"/>
          <w:szCs w:val="24"/>
          <w:lang w:val="en-GB"/>
        </w:rPr>
      </w:pPr>
      <w:r w:rsidRPr="0087228A">
        <w:rPr>
          <w:rFonts w:ascii="Calibri" w:hAnsi="Calibri" w:cs="Calibri"/>
          <w:bCs/>
          <w:sz w:val="24"/>
          <w:szCs w:val="24"/>
          <w:lang w:val="en-GB"/>
        </w:rPr>
        <w:t xml:space="preserve">b) </w:t>
      </w:r>
      <w:r w:rsidRPr="00DC2FE8">
        <w:rPr>
          <w:rFonts w:ascii="Calibri" w:hAnsi="Calibri" w:cs="Calibri"/>
          <w:sz w:val="24"/>
          <w:szCs w:val="24"/>
          <w:u w:val="words"/>
          <w:lang w:val="en-GB"/>
        </w:rPr>
        <w:t>Setting</w:t>
      </w:r>
      <w:r w:rsidRPr="0087228A">
        <w:rPr>
          <w:rFonts w:ascii="Calibri" w:hAnsi="Calibri" w:cs="Calibri"/>
          <w:bCs/>
          <w:sz w:val="24"/>
          <w:szCs w:val="24"/>
          <w:lang w:val="en-GB"/>
        </w:rPr>
        <w:t xml:space="preserve"> </w:t>
      </w:r>
      <w:r w:rsidRPr="00DC2FE8">
        <w:rPr>
          <w:rFonts w:ascii="Calibri" w:hAnsi="Calibri" w:cs="Calibri"/>
          <w:sz w:val="24"/>
          <w:szCs w:val="24"/>
          <w:u w:val="words"/>
          <w:lang w:val="en-GB"/>
        </w:rPr>
        <w:t>the</w:t>
      </w:r>
      <w:r w:rsidRPr="0087228A">
        <w:rPr>
          <w:rFonts w:ascii="Calibri" w:hAnsi="Calibri" w:cs="Calibri"/>
          <w:bCs/>
          <w:sz w:val="24"/>
          <w:szCs w:val="24"/>
          <w:lang w:val="en-GB"/>
        </w:rPr>
        <w:t xml:space="preserve"> </w:t>
      </w:r>
      <w:r w:rsidRPr="00DC2FE8">
        <w:rPr>
          <w:rFonts w:ascii="Calibri" w:hAnsi="Calibri" w:cs="Calibri"/>
          <w:sz w:val="24"/>
          <w:szCs w:val="24"/>
          <w:u w:val="words"/>
          <w:lang w:val="en-GB"/>
        </w:rPr>
        <w:t>scene</w:t>
      </w:r>
    </w:p>
    <w:p w14:paraId="10DEB053" w14:textId="77777777" w:rsidR="001A13D4" w:rsidRPr="0087228A" w:rsidRDefault="001A13D4" w:rsidP="001A13D4">
      <w:pPr>
        <w:spacing w:after="60"/>
        <w:jc w:val="both"/>
        <w:rPr>
          <w:rFonts w:ascii="Calibri" w:hAnsi="Calibri" w:cs="Calibri"/>
          <w:bCs/>
          <w:sz w:val="24"/>
          <w:szCs w:val="24"/>
          <w:lang w:val="en-GB"/>
        </w:rPr>
      </w:pPr>
      <w:r w:rsidRPr="0087228A">
        <w:rPr>
          <w:rFonts w:ascii="Calibri" w:hAnsi="Calibri" w:cs="Calibri"/>
          <w:bCs/>
          <w:sz w:val="24"/>
          <w:szCs w:val="24"/>
          <w:lang w:val="en-GB"/>
        </w:rPr>
        <w:t xml:space="preserve">Here, it is important to either welcome the audience or thank them for inviting you. This is also an ideal opportunity to tell them about yourself and who you represent. You can also use flowery phrases such as “On behalf of I would like to take this opportunity of welcoming you all here this morning” etc. and/ or start with a powerful statement, an interesting statistic, or a provocative question to grab attention. </w:t>
      </w:r>
    </w:p>
    <w:p w14:paraId="4A1F2443" w14:textId="77777777" w:rsidR="001A13D4" w:rsidRPr="0087228A" w:rsidRDefault="001A13D4" w:rsidP="001A13D4">
      <w:pPr>
        <w:spacing w:before="60"/>
        <w:jc w:val="both"/>
        <w:rPr>
          <w:rFonts w:ascii="Calibri" w:hAnsi="Calibri" w:cs="Calibri"/>
          <w:bCs/>
          <w:sz w:val="24"/>
          <w:szCs w:val="24"/>
          <w:lang w:val="en-GB"/>
        </w:rPr>
      </w:pPr>
      <w:r w:rsidRPr="0087228A">
        <w:rPr>
          <w:rFonts w:ascii="Calibri" w:hAnsi="Calibri" w:cs="Calibri"/>
          <w:bCs/>
          <w:sz w:val="24"/>
          <w:szCs w:val="24"/>
          <w:lang w:val="en-GB"/>
        </w:rPr>
        <w:t xml:space="preserve">c) </w:t>
      </w:r>
      <w:r w:rsidRPr="00DC2FE8">
        <w:rPr>
          <w:rFonts w:ascii="Calibri" w:hAnsi="Calibri" w:cs="Calibri"/>
          <w:sz w:val="24"/>
          <w:szCs w:val="24"/>
          <w:u w:val="words"/>
          <w:lang w:val="en-GB"/>
        </w:rPr>
        <w:t>Explaining</w:t>
      </w:r>
      <w:r w:rsidRPr="0087228A">
        <w:rPr>
          <w:rFonts w:ascii="Calibri" w:hAnsi="Calibri" w:cs="Calibri"/>
          <w:bCs/>
          <w:sz w:val="24"/>
          <w:szCs w:val="24"/>
          <w:lang w:val="en-GB"/>
        </w:rPr>
        <w:t xml:space="preserve"> </w:t>
      </w:r>
      <w:r w:rsidRPr="00DC2FE8">
        <w:rPr>
          <w:rFonts w:ascii="Calibri" w:hAnsi="Calibri" w:cs="Calibri"/>
          <w:sz w:val="24"/>
          <w:szCs w:val="24"/>
          <w:u w:val="words"/>
          <w:lang w:val="en-GB"/>
        </w:rPr>
        <w:t>the</w:t>
      </w:r>
      <w:r w:rsidRPr="0087228A">
        <w:rPr>
          <w:rFonts w:ascii="Calibri" w:hAnsi="Calibri" w:cs="Calibri"/>
          <w:bCs/>
          <w:sz w:val="24"/>
          <w:szCs w:val="24"/>
          <w:lang w:val="en-GB"/>
        </w:rPr>
        <w:t xml:space="preserve"> </w:t>
      </w:r>
      <w:r w:rsidRPr="00DC2FE8">
        <w:rPr>
          <w:rFonts w:ascii="Calibri" w:hAnsi="Calibri" w:cs="Calibri"/>
          <w:sz w:val="24"/>
          <w:szCs w:val="24"/>
          <w:u w:val="words"/>
          <w:lang w:val="en-GB"/>
        </w:rPr>
        <w:t>purpose</w:t>
      </w:r>
    </w:p>
    <w:p w14:paraId="27BEFC74" w14:textId="77777777" w:rsidR="001A13D4" w:rsidRPr="0087228A" w:rsidRDefault="001A13D4" w:rsidP="001A13D4">
      <w:pPr>
        <w:spacing w:after="60"/>
        <w:jc w:val="both"/>
        <w:rPr>
          <w:rFonts w:ascii="Calibri" w:hAnsi="Calibri" w:cs="Calibri"/>
          <w:bCs/>
          <w:sz w:val="24"/>
          <w:szCs w:val="24"/>
          <w:lang w:val="en-GB"/>
        </w:rPr>
      </w:pPr>
      <w:r w:rsidRPr="0087228A">
        <w:rPr>
          <w:rFonts w:ascii="Calibri" w:hAnsi="Calibri" w:cs="Calibri"/>
          <w:bCs/>
          <w:sz w:val="24"/>
          <w:szCs w:val="24"/>
          <w:lang w:val="en-GB"/>
        </w:rPr>
        <w:t>It is a good an idea to give your audience some idea of what you are going to be talking about. It is also polite to sequence (to put in order) the topic or matter you will be covering. Here, simple words or phrase such as “To start with, after this, next, then and finally” can make sure that you get your message across. Remember to make the goal of your presentation clear so your audience knows what to expect.</w:t>
      </w:r>
    </w:p>
    <w:p w14:paraId="64E7A702" w14:textId="77777777" w:rsidR="001A13D4" w:rsidRPr="00CE365E" w:rsidRDefault="001A13D4" w:rsidP="001A13D4">
      <w:pPr>
        <w:spacing w:before="60"/>
        <w:jc w:val="both"/>
        <w:rPr>
          <w:rFonts w:ascii="Calibri" w:hAnsi="Calibri" w:cs="Calibri"/>
          <w:b/>
          <w:sz w:val="24"/>
          <w:szCs w:val="24"/>
          <w:u w:val="words"/>
          <w:lang w:val="en-GB"/>
        </w:rPr>
      </w:pPr>
      <w:r w:rsidRPr="00CE365E">
        <w:rPr>
          <w:rFonts w:ascii="Calibri" w:hAnsi="Calibri" w:cs="Calibri"/>
          <w:b/>
          <w:sz w:val="24"/>
          <w:szCs w:val="24"/>
          <w:u w:val="words"/>
          <w:lang w:val="en-GB"/>
        </w:rPr>
        <w:t>Exercise</w:t>
      </w:r>
      <w:r w:rsidRPr="00CE365E">
        <w:rPr>
          <w:rFonts w:ascii="Calibri" w:hAnsi="Calibri" w:cs="Calibri"/>
          <w:b/>
          <w:sz w:val="24"/>
          <w:szCs w:val="24"/>
          <w:u w:val="words"/>
          <w:lang w:val="en-GB"/>
        </w:rPr>
        <w:tab/>
      </w:r>
    </w:p>
    <w:p w14:paraId="25FEF2C3" w14:textId="77777777" w:rsidR="001A13D4" w:rsidRPr="0087228A" w:rsidRDefault="001A13D4" w:rsidP="001A13D4">
      <w:pPr>
        <w:spacing w:after="60"/>
        <w:jc w:val="both"/>
        <w:rPr>
          <w:sz w:val="24"/>
          <w:szCs w:val="24"/>
          <w:lang w:val="en-US"/>
        </w:rPr>
      </w:pPr>
      <w:r w:rsidRPr="0087228A">
        <w:rPr>
          <w:rFonts w:ascii="Calibri" w:hAnsi="Calibri" w:cs="Calibri"/>
          <w:sz w:val="24"/>
          <w:szCs w:val="24"/>
          <w:lang w:val="en-GB"/>
        </w:rPr>
        <w:t>Fill in the pace with an appropriate word or phrase from the list below:</w:t>
      </w:r>
    </w:p>
    <w:p w14:paraId="40B3E00E" w14:textId="77777777" w:rsidR="001A13D4" w:rsidRPr="0087228A" w:rsidRDefault="001A13D4" w:rsidP="001A13D4">
      <w:pPr>
        <w:spacing w:before="60" w:after="60" w:line="280" w:lineRule="exact"/>
        <w:jc w:val="both"/>
        <w:rPr>
          <w:sz w:val="24"/>
          <w:szCs w:val="24"/>
          <w:lang w:val="en-US"/>
        </w:rPr>
      </w:pPr>
      <w:r w:rsidRPr="0087228A">
        <w:rPr>
          <w:rFonts w:ascii="Calibri" w:hAnsi="Calibri" w:cs="Calibri"/>
          <w:sz w:val="24"/>
          <w:szCs w:val="24"/>
          <w:lang w:val="en-GB"/>
        </w:rPr>
        <w:t xml:space="preserve">Good afternoon, everyone. May I </w:t>
      </w:r>
      <w:r w:rsidRPr="0087228A">
        <w:rPr>
          <w:rFonts w:ascii="Calibri" w:hAnsi="Calibri" w:cs="Calibri"/>
          <w:b/>
          <w:bCs/>
          <w:sz w:val="24"/>
          <w:szCs w:val="24"/>
          <w:lang w:val="en-GB"/>
        </w:rPr>
        <w:t>1</w:t>
      </w:r>
      <w:r>
        <w:rPr>
          <w:rFonts w:ascii="Calibri" w:hAnsi="Calibri" w:cs="Calibri"/>
          <w:sz w:val="24"/>
          <w:szCs w:val="24"/>
          <w:lang w:val="en-GB"/>
        </w:rPr>
        <w:t xml:space="preserve"> ……………</w:t>
      </w:r>
      <w:r w:rsidRPr="0087228A">
        <w:rPr>
          <w:rFonts w:ascii="Calibri" w:hAnsi="Calibri" w:cs="Calibri"/>
          <w:sz w:val="24"/>
          <w:szCs w:val="24"/>
          <w:lang w:val="en-GB"/>
        </w:rPr>
        <w:t xml:space="preserve"> this opportunity of </w:t>
      </w:r>
      <w:r w:rsidRPr="0087228A">
        <w:rPr>
          <w:rFonts w:ascii="Calibri" w:hAnsi="Calibri" w:cs="Calibri"/>
          <w:b/>
          <w:bCs/>
          <w:sz w:val="24"/>
          <w:szCs w:val="24"/>
          <w:lang w:val="en-GB"/>
        </w:rPr>
        <w:t>2</w:t>
      </w:r>
      <w:r w:rsidRPr="0087228A">
        <w:rPr>
          <w:rFonts w:ascii="Calibri" w:hAnsi="Calibri" w:cs="Calibri"/>
          <w:sz w:val="24"/>
          <w:szCs w:val="24"/>
          <w:lang w:val="en-GB"/>
        </w:rPr>
        <w:t xml:space="preserve"> </w:t>
      </w:r>
      <w:r>
        <w:rPr>
          <w:rFonts w:ascii="Calibri" w:hAnsi="Calibri" w:cs="Calibri"/>
          <w:sz w:val="24"/>
          <w:szCs w:val="24"/>
          <w:lang w:val="en-GB"/>
        </w:rPr>
        <w:t>……………</w:t>
      </w:r>
      <w:r w:rsidRPr="0087228A">
        <w:rPr>
          <w:rFonts w:ascii="Calibri" w:hAnsi="Calibri" w:cs="Calibri"/>
          <w:sz w:val="24"/>
          <w:szCs w:val="24"/>
          <w:lang w:val="en-GB"/>
        </w:rPr>
        <w:t xml:space="preserve">. you all here today. My name is Peter MacBrown and work </w:t>
      </w:r>
      <w:r w:rsidRPr="0087228A">
        <w:rPr>
          <w:rFonts w:ascii="Calibri" w:hAnsi="Calibri" w:cs="Calibri"/>
          <w:b/>
          <w:bCs/>
          <w:sz w:val="24"/>
          <w:szCs w:val="24"/>
          <w:lang w:val="en-GB"/>
        </w:rPr>
        <w:t>3</w:t>
      </w:r>
      <w:r w:rsidRPr="0087228A">
        <w:rPr>
          <w:rFonts w:ascii="Calibri" w:hAnsi="Calibri" w:cs="Calibri"/>
          <w:sz w:val="24"/>
          <w:szCs w:val="24"/>
          <w:lang w:val="en-GB"/>
        </w:rPr>
        <w:t xml:space="preserve"> </w:t>
      </w:r>
      <w:r>
        <w:rPr>
          <w:rFonts w:ascii="Calibri" w:hAnsi="Calibri" w:cs="Calibri"/>
          <w:sz w:val="24"/>
          <w:szCs w:val="24"/>
          <w:lang w:val="en-GB"/>
        </w:rPr>
        <w:t>……………</w:t>
      </w:r>
      <w:r w:rsidRPr="0087228A">
        <w:rPr>
          <w:rFonts w:ascii="Calibri" w:hAnsi="Calibri" w:cs="Calibri"/>
          <w:sz w:val="24"/>
          <w:szCs w:val="24"/>
          <w:lang w:val="en-GB"/>
        </w:rPr>
        <w:t xml:space="preserve"> Eurotop </w:t>
      </w:r>
      <w:r w:rsidRPr="0087228A">
        <w:rPr>
          <w:rFonts w:ascii="Calibri" w:hAnsi="Calibri" w:cs="Calibri"/>
          <w:b/>
          <w:bCs/>
          <w:sz w:val="24"/>
          <w:szCs w:val="24"/>
          <w:lang w:val="en-GB"/>
        </w:rPr>
        <w:t>4</w:t>
      </w:r>
      <w:r w:rsidRPr="0087228A">
        <w:rPr>
          <w:rFonts w:ascii="Calibri" w:hAnsi="Calibri" w:cs="Calibri"/>
          <w:sz w:val="24"/>
          <w:szCs w:val="24"/>
          <w:lang w:val="en-GB"/>
        </w:rPr>
        <w:t xml:space="preserve"> </w:t>
      </w:r>
      <w:r>
        <w:rPr>
          <w:rFonts w:ascii="Calibri" w:hAnsi="Calibri" w:cs="Calibri"/>
          <w:sz w:val="24"/>
          <w:szCs w:val="24"/>
          <w:lang w:val="en-GB"/>
        </w:rPr>
        <w:t>……………</w:t>
      </w:r>
      <w:r w:rsidRPr="0087228A">
        <w:rPr>
          <w:rFonts w:ascii="Calibri" w:hAnsi="Calibri" w:cs="Calibri"/>
          <w:sz w:val="24"/>
          <w:szCs w:val="24"/>
          <w:lang w:val="en-GB"/>
        </w:rPr>
        <w:t xml:space="preserve"> a technical adviser. My main </w:t>
      </w:r>
      <w:r w:rsidRPr="0087228A">
        <w:rPr>
          <w:rFonts w:ascii="Calibri" w:hAnsi="Calibri" w:cs="Calibri"/>
          <w:b/>
          <w:bCs/>
          <w:sz w:val="24"/>
          <w:szCs w:val="24"/>
          <w:lang w:val="en-GB"/>
        </w:rPr>
        <w:t>5</w:t>
      </w:r>
      <w:r w:rsidRPr="0087228A">
        <w:rPr>
          <w:rFonts w:ascii="Calibri" w:hAnsi="Calibri" w:cs="Calibri"/>
          <w:sz w:val="24"/>
          <w:szCs w:val="24"/>
          <w:lang w:val="en-GB"/>
        </w:rPr>
        <w:t xml:space="preserve"> </w:t>
      </w:r>
      <w:r>
        <w:rPr>
          <w:rFonts w:ascii="Calibri" w:hAnsi="Calibri" w:cs="Calibri"/>
          <w:sz w:val="24"/>
          <w:szCs w:val="24"/>
          <w:lang w:val="en-GB"/>
        </w:rPr>
        <w:t>……………</w:t>
      </w:r>
      <w:r w:rsidRPr="0087228A">
        <w:rPr>
          <w:rFonts w:ascii="Calibri" w:hAnsi="Calibri" w:cs="Calibri"/>
          <w:sz w:val="24"/>
          <w:szCs w:val="24"/>
          <w:lang w:val="en-GB"/>
        </w:rPr>
        <w:t xml:space="preserve"> is to explain our new product line to you. First, I shall say a few words about our existing products. </w:t>
      </w:r>
      <w:r w:rsidRPr="0087228A">
        <w:rPr>
          <w:rFonts w:ascii="Calibri" w:hAnsi="Calibri" w:cs="Calibri"/>
          <w:b/>
          <w:bCs/>
          <w:sz w:val="24"/>
          <w:szCs w:val="24"/>
          <w:lang w:val="en-GB"/>
        </w:rPr>
        <w:t>6</w:t>
      </w:r>
      <w:r w:rsidRPr="0087228A">
        <w:rPr>
          <w:rFonts w:ascii="Calibri" w:hAnsi="Calibri" w:cs="Calibri"/>
          <w:sz w:val="24"/>
          <w:szCs w:val="24"/>
          <w:lang w:val="en-GB"/>
        </w:rPr>
        <w:t xml:space="preserve"> </w:t>
      </w:r>
      <w:r>
        <w:rPr>
          <w:rFonts w:ascii="Calibri" w:hAnsi="Calibri" w:cs="Calibri"/>
          <w:sz w:val="24"/>
          <w:szCs w:val="24"/>
          <w:lang w:val="en-GB"/>
        </w:rPr>
        <w:t>……………</w:t>
      </w:r>
      <w:r w:rsidRPr="0087228A">
        <w:rPr>
          <w:rFonts w:ascii="Calibri" w:hAnsi="Calibri" w:cs="Calibri"/>
          <w:sz w:val="24"/>
          <w:szCs w:val="24"/>
          <w:lang w:val="en-GB"/>
        </w:rPr>
        <w:t xml:space="preserve"> I will be looking at our two new models and </w:t>
      </w:r>
      <w:r w:rsidRPr="0087228A">
        <w:rPr>
          <w:rFonts w:ascii="Calibri" w:hAnsi="Calibri" w:cs="Calibri"/>
          <w:b/>
          <w:bCs/>
          <w:sz w:val="24"/>
          <w:szCs w:val="24"/>
          <w:lang w:val="en-GB"/>
        </w:rPr>
        <w:t>7</w:t>
      </w:r>
      <w:r>
        <w:rPr>
          <w:rFonts w:ascii="Calibri" w:hAnsi="Calibri" w:cs="Calibri"/>
          <w:sz w:val="24"/>
          <w:szCs w:val="24"/>
          <w:lang w:val="en-GB"/>
        </w:rPr>
        <w:t>……………</w:t>
      </w:r>
      <w:r w:rsidRPr="0087228A">
        <w:rPr>
          <w:rFonts w:ascii="Calibri" w:hAnsi="Calibri" w:cs="Calibri"/>
          <w:sz w:val="24"/>
          <w:szCs w:val="24"/>
          <w:lang w:val="en-GB"/>
        </w:rPr>
        <w:t xml:space="preserve"> I will try and give you some information on our future plans. If you have any </w:t>
      </w:r>
      <w:proofErr w:type="gramStart"/>
      <w:r w:rsidRPr="0087228A">
        <w:rPr>
          <w:rFonts w:ascii="Calibri" w:hAnsi="Calibri" w:cs="Calibri"/>
          <w:sz w:val="24"/>
          <w:szCs w:val="24"/>
          <w:lang w:val="en-GB"/>
        </w:rPr>
        <w:t>questions</w:t>
      </w:r>
      <w:proofErr w:type="gramEnd"/>
      <w:r w:rsidRPr="0087228A">
        <w:rPr>
          <w:rFonts w:ascii="Calibri" w:hAnsi="Calibri" w:cs="Calibri"/>
          <w:sz w:val="24"/>
          <w:szCs w:val="24"/>
          <w:lang w:val="en-GB"/>
        </w:rPr>
        <w:t xml:space="preserve"> I shall be </w:t>
      </w:r>
      <w:r w:rsidRPr="0087228A">
        <w:rPr>
          <w:rFonts w:ascii="Calibri" w:hAnsi="Calibri" w:cs="Calibri"/>
          <w:b/>
          <w:bCs/>
          <w:sz w:val="24"/>
          <w:szCs w:val="24"/>
          <w:lang w:val="en-GB"/>
        </w:rPr>
        <w:t>8</w:t>
      </w:r>
      <w:r w:rsidRPr="0087228A">
        <w:rPr>
          <w:rFonts w:ascii="Calibri" w:hAnsi="Calibri" w:cs="Calibri"/>
          <w:sz w:val="24"/>
          <w:szCs w:val="24"/>
          <w:lang w:val="en-GB"/>
        </w:rPr>
        <w:t xml:space="preserve"> </w:t>
      </w:r>
      <w:r>
        <w:rPr>
          <w:rFonts w:ascii="Calibri" w:hAnsi="Calibri" w:cs="Calibri"/>
          <w:sz w:val="24"/>
          <w:szCs w:val="24"/>
          <w:lang w:val="en-GB"/>
        </w:rPr>
        <w:t>……………</w:t>
      </w:r>
      <w:r w:rsidRPr="0087228A">
        <w:rPr>
          <w:rFonts w:ascii="Calibri" w:hAnsi="Calibri" w:cs="Calibri"/>
          <w:sz w:val="24"/>
          <w:szCs w:val="24"/>
          <w:lang w:val="en-GB"/>
        </w:rPr>
        <w:t xml:space="preserve">. to answer them later on. However, please feel free to interrupt me </w:t>
      </w:r>
      <w:r w:rsidRPr="0087228A">
        <w:rPr>
          <w:rFonts w:ascii="Calibri" w:hAnsi="Calibri" w:cs="Calibri"/>
          <w:b/>
          <w:bCs/>
          <w:sz w:val="24"/>
          <w:szCs w:val="24"/>
          <w:lang w:val="en-GB"/>
        </w:rPr>
        <w:t>9</w:t>
      </w:r>
      <w:r w:rsidRPr="0087228A">
        <w:rPr>
          <w:rFonts w:ascii="Calibri" w:hAnsi="Calibri" w:cs="Calibri"/>
          <w:sz w:val="24"/>
          <w:szCs w:val="24"/>
          <w:lang w:val="en-GB"/>
        </w:rPr>
        <w:t xml:space="preserve"> </w:t>
      </w:r>
      <w:r>
        <w:rPr>
          <w:rFonts w:ascii="Calibri" w:hAnsi="Calibri" w:cs="Calibri"/>
          <w:sz w:val="24"/>
          <w:szCs w:val="24"/>
          <w:lang w:val="en-GB"/>
        </w:rPr>
        <w:t>……………</w:t>
      </w:r>
      <w:r w:rsidRPr="0087228A">
        <w:rPr>
          <w:rFonts w:ascii="Calibri" w:hAnsi="Calibri" w:cs="Calibri"/>
          <w:sz w:val="24"/>
          <w:szCs w:val="24"/>
          <w:lang w:val="en-GB"/>
        </w:rPr>
        <w:t xml:space="preserve"> any time.</w:t>
      </w:r>
    </w:p>
    <w:p w14:paraId="4FA76249" w14:textId="77777777" w:rsidR="001A13D4" w:rsidRPr="0087228A" w:rsidRDefault="001A13D4" w:rsidP="001A13D4">
      <w:pPr>
        <w:tabs>
          <w:tab w:val="left" w:pos="3690"/>
        </w:tabs>
        <w:spacing w:before="60" w:after="60"/>
        <w:jc w:val="both"/>
        <w:rPr>
          <w:sz w:val="24"/>
          <w:szCs w:val="24"/>
          <w:lang w:val="en-US"/>
        </w:rPr>
      </w:pPr>
      <w:r w:rsidRPr="0087228A">
        <w:rPr>
          <w:rFonts w:ascii="Calibri" w:hAnsi="Calibri" w:cs="Calibri"/>
          <w:b/>
          <w:bCs/>
          <w:sz w:val="24"/>
          <w:szCs w:val="24"/>
          <w:lang w:val="en-GB"/>
        </w:rPr>
        <w:t>1</w:t>
      </w:r>
      <w:r w:rsidRPr="0087228A">
        <w:rPr>
          <w:rFonts w:ascii="Calibri" w:hAnsi="Calibri" w:cs="Calibri"/>
          <w:sz w:val="24"/>
          <w:szCs w:val="24"/>
          <w:lang w:val="en-GB"/>
        </w:rPr>
        <w:t xml:space="preserve"> make / take / fake</w:t>
      </w:r>
      <w:r w:rsidRPr="0087228A">
        <w:rPr>
          <w:rFonts w:ascii="Calibri" w:hAnsi="Calibri" w:cs="Calibri"/>
          <w:sz w:val="24"/>
          <w:szCs w:val="24"/>
          <w:lang w:val="en-GB"/>
        </w:rPr>
        <w:tab/>
      </w:r>
      <w:r w:rsidRPr="0087228A">
        <w:rPr>
          <w:rFonts w:ascii="Calibri" w:hAnsi="Calibri" w:cs="Calibri"/>
          <w:b/>
          <w:bCs/>
          <w:sz w:val="24"/>
          <w:szCs w:val="24"/>
          <w:lang w:val="en-GB"/>
        </w:rPr>
        <w:t>6</w:t>
      </w:r>
      <w:r w:rsidRPr="0087228A">
        <w:rPr>
          <w:rFonts w:ascii="Calibri" w:hAnsi="Calibri" w:cs="Calibri"/>
          <w:sz w:val="24"/>
          <w:szCs w:val="24"/>
          <w:lang w:val="en-GB"/>
        </w:rPr>
        <w:t xml:space="preserve"> thereafter / then / therefore</w:t>
      </w:r>
    </w:p>
    <w:p w14:paraId="63726541" w14:textId="77777777" w:rsidR="001A13D4" w:rsidRPr="0087228A" w:rsidRDefault="001A13D4" w:rsidP="001A13D4">
      <w:pPr>
        <w:tabs>
          <w:tab w:val="left" w:pos="3690"/>
        </w:tabs>
        <w:spacing w:before="60" w:after="60"/>
        <w:jc w:val="both"/>
        <w:rPr>
          <w:sz w:val="24"/>
          <w:szCs w:val="24"/>
          <w:lang w:val="en-US"/>
        </w:rPr>
      </w:pPr>
      <w:r w:rsidRPr="0087228A">
        <w:rPr>
          <w:rFonts w:ascii="Calibri" w:hAnsi="Calibri" w:cs="Calibri"/>
          <w:b/>
          <w:bCs/>
          <w:sz w:val="24"/>
          <w:szCs w:val="24"/>
          <w:lang w:val="en-GB"/>
        </w:rPr>
        <w:t xml:space="preserve">2 </w:t>
      </w:r>
      <w:r w:rsidRPr="0087228A">
        <w:rPr>
          <w:rFonts w:ascii="Calibri" w:hAnsi="Calibri" w:cs="Calibri"/>
          <w:sz w:val="24"/>
          <w:szCs w:val="24"/>
          <w:lang w:val="en-GB"/>
        </w:rPr>
        <w:t>thanking / spanking / welcoming</w:t>
      </w:r>
      <w:r w:rsidRPr="0087228A">
        <w:rPr>
          <w:rFonts w:ascii="Calibri" w:hAnsi="Calibri" w:cs="Calibri"/>
          <w:sz w:val="24"/>
          <w:szCs w:val="24"/>
          <w:lang w:val="en-GB"/>
        </w:rPr>
        <w:tab/>
      </w:r>
      <w:r w:rsidRPr="0087228A">
        <w:rPr>
          <w:rFonts w:ascii="Calibri" w:hAnsi="Calibri" w:cs="Calibri"/>
          <w:b/>
          <w:bCs/>
          <w:sz w:val="24"/>
          <w:szCs w:val="24"/>
          <w:lang w:val="en-GB"/>
        </w:rPr>
        <w:t>7</w:t>
      </w:r>
      <w:r w:rsidRPr="0087228A">
        <w:rPr>
          <w:rFonts w:ascii="Calibri" w:hAnsi="Calibri" w:cs="Calibri"/>
          <w:sz w:val="24"/>
          <w:szCs w:val="24"/>
          <w:lang w:val="en-GB"/>
        </w:rPr>
        <w:t xml:space="preserve"> final / at last / lastly</w:t>
      </w:r>
    </w:p>
    <w:p w14:paraId="36A36D8B" w14:textId="77777777" w:rsidR="001A13D4" w:rsidRPr="0087228A" w:rsidRDefault="001A13D4" w:rsidP="001A13D4">
      <w:pPr>
        <w:tabs>
          <w:tab w:val="left" w:pos="3690"/>
        </w:tabs>
        <w:spacing w:before="60" w:after="60"/>
        <w:jc w:val="both"/>
        <w:rPr>
          <w:sz w:val="24"/>
          <w:szCs w:val="24"/>
          <w:lang w:val="en-US"/>
        </w:rPr>
      </w:pPr>
      <w:r w:rsidRPr="0087228A">
        <w:rPr>
          <w:rFonts w:ascii="Calibri" w:hAnsi="Calibri" w:cs="Calibri"/>
          <w:b/>
          <w:bCs/>
          <w:sz w:val="24"/>
          <w:szCs w:val="24"/>
          <w:lang w:val="en-GB"/>
        </w:rPr>
        <w:t xml:space="preserve">3 </w:t>
      </w:r>
      <w:r w:rsidRPr="0087228A">
        <w:rPr>
          <w:rFonts w:ascii="Calibri" w:hAnsi="Calibri" w:cs="Calibri"/>
          <w:sz w:val="24"/>
          <w:szCs w:val="24"/>
          <w:lang w:val="en-GB"/>
        </w:rPr>
        <w:t>at / as / for</w:t>
      </w:r>
      <w:r w:rsidRPr="0087228A">
        <w:rPr>
          <w:rFonts w:ascii="Calibri" w:hAnsi="Calibri" w:cs="Calibri"/>
          <w:sz w:val="24"/>
          <w:szCs w:val="24"/>
          <w:lang w:val="en-GB"/>
        </w:rPr>
        <w:tab/>
      </w:r>
      <w:r w:rsidRPr="0087228A">
        <w:rPr>
          <w:rFonts w:ascii="Calibri" w:hAnsi="Calibri" w:cs="Calibri"/>
          <w:b/>
          <w:bCs/>
          <w:sz w:val="24"/>
          <w:szCs w:val="24"/>
          <w:lang w:val="en-GB"/>
        </w:rPr>
        <w:t>8</w:t>
      </w:r>
      <w:r w:rsidRPr="0087228A">
        <w:rPr>
          <w:rFonts w:ascii="Calibri" w:hAnsi="Calibri" w:cs="Calibri"/>
          <w:sz w:val="24"/>
          <w:szCs w:val="24"/>
          <w:lang w:val="en-GB"/>
        </w:rPr>
        <w:t xml:space="preserve"> not only delighted / only too delighted / not too pleased</w:t>
      </w:r>
    </w:p>
    <w:p w14:paraId="36AE3BCC" w14:textId="77777777" w:rsidR="001A13D4" w:rsidRPr="0087228A" w:rsidRDefault="001A13D4" w:rsidP="001A13D4">
      <w:pPr>
        <w:tabs>
          <w:tab w:val="left" w:pos="3690"/>
        </w:tabs>
        <w:spacing w:before="60" w:after="60"/>
        <w:jc w:val="both"/>
        <w:rPr>
          <w:sz w:val="24"/>
          <w:szCs w:val="24"/>
          <w:lang w:val="en-US"/>
        </w:rPr>
      </w:pPr>
      <w:r w:rsidRPr="0087228A">
        <w:rPr>
          <w:rFonts w:ascii="Calibri" w:hAnsi="Calibri" w:cs="Calibri"/>
          <w:b/>
          <w:bCs/>
          <w:sz w:val="24"/>
          <w:szCs w:val="24"/>
          <w:lang w:val="en-GB"/>
        </w:rPr>
        <w:t>4</w:t>
      </w:r>
      <w:r w:rsidRPr="0087228A">
        <w:rPr>
          <w:rFonts w:ascii="Calibri" w:hAnsi="Calibri" w:cs="Calibri"/>
          <w:sz w:val="24"/>
          <w:szCs w:val="24"/>
          <w:lang w:val="en-GB"/>
        </w:rPr>
        <w:t xml:space="preserve"> at / in / as</w:t>
      </w:r>
      <w:r w:rsidRPr="0087228A">
        <w:rPr>
          <w:rFonts w:ascii="Calibri" w:hAnsi="Calibri" w:cs="Calibri"/>
          <w:sz w:val="24"/>
          <w:szCs w:val="24"/>
          <w:lang w:val="en-GB"/>
        </w:rPr>
        <w:tab/>
      </w:r>
      <w:r w:rsidRPr="0087228A">
        <w:rPr>
          <w:rFonts w:ascii="Calibri" w:hAnsi="Calibri" w:cs="Calibri"/>
          <w:b/>
          <w:bCs/>
          <w:sz w:val="24"/>
          <w:szCs w:val="24"/>
          <w:lang w:val="en-GB"/>
        </w:rPr>
        <w:t xml:space="preserve">9 </w:t>
      </w:r>
      <w:r w:rsidRPr="0087228A">
        <w:rPr>
          <w:rFonts w:ascii="Calibri" w:hAnsi="Calibri" w:cs="Calibri"/>
          <w:sz w:val="24"/>
          <w:szCs w:val="24"/>
          <w:lang w:val="en-GB"/>
        </w:rPr>
        <w:t>in / on / at</w:t>
      </w:r>
    </w:p>
    <w:p w14:paraId="5538D3D4" w14:textId="77777777" w:rsidR="001A13D4" w:rsidRPr="0087228A" w:rsidRDefault="001A13D4" w:rsidP="001A13D4">
      <w:pPr>
        <w:tabs>
          <w:tab w:val="left" w:pos="3690"/>
        </w:tabs>
        <w:spacing w:before="60" w:after="60"/>
        <w:jc w:val="both"/>
        <w:rPr>
          <w:sz w:val="24"/>
          <w:szCs w:val="24"/>
          <w:lang w:val="en-US"/>
        </w:rPr>
      </w:pPr>
      <w:r w:rsidRPr="0087228A">
        <w:rPr>
          <w:rFonts w:ascii="Calibri" w:hAnsi="Calibri" w:cs="Calibri"/>
          <w:b/>
          <w:bCs/>
          <w:sz w:val="24"/>
          <w:szCs w:val="24"/>
          <w:lang w:val="en-GB"/>
        </w:rPr>
        <w:t>5</w:t>
      </w:r>
      <w:r w:rsidRPr="0087228A">
        <w:rPr>
          <w:rFonts w:ascii="Calibri" w:hAnsi="Calibri" w:cs="Calibri"/>
          <w:sz w:val="24"/>
          <w:szCs w:val="24"/>
          <w:lang w:val="en-GB"/>
        </w:rPr>
        <w:t xml:space="preserve"> object / objection / objective</w:t>
      </w:r>
    </w:p>
    <w:p w14:paraId="00235A3D" w14:textId="567D5B0E" w:rsidR="001A13D4" w:rsidRPr="0087228A" w:rsidRDefault="001A13D4" w:rsidP="001A13D4">
      <w:pPr>
        <w:spacing w:before="60"/>
        <w:jc w:val="both"/>
        <w:rPr>
          <w:rFonts w:ascii="Calibri" w:hAnsi="Calibri" w:cs="Calibri"/>
          <w:sz w:val="24"/>
          <w:szCs w:val="24"/>
          <w:lang w:val="en-GB"/>
        </w:rPr>
      </w:pPr>
      <w:r w:rsidRPr="00DC2FE8">
        <w:rPr>
          <w:rFonts w:ascii="Calibri" w:hAnsi="Calibri" w:cs="Calibri"/>
          <w:b/>
          <w:sz w:val="24"/>
          <w:szCs w:val="24"/>
          <w:u w:val="words"/>
          <w:lang w:val="en-GB"/>
        </w:rPr>
        <w:t>Answer</w:t>
      </w:r>
      <w:r w:rsidRPr="0087228A">
        <w:rPr>
          <w:rFonts w:ascii="Calibri" w:hAnsi="Calibri" w:cs="Calibri"/>
          <w:b/>
          <w:bCs/>
          <w:sz w:val="24"/>
          <w:szCs w:val="24"/>
          <w:lang w:val="en-GB"/>
        </w:rPr>
        <w:t>: 1</w:t>
      </w:r>
      <w:r w:rsidRPr="0087228A">
        <w:rPr>
          <w:rFonts w:ascii="Calibri" w:hAnsi="Calibri" w:cs="Calibri"/>
          <w:sz w:val="24"/>
          <w:szCs w:val="24"/>
          <w:lang w:val="en-GB"/>
        </w:rPr>
        <w:t xml:space="preserve"> </w:t>
      </w:r>
      <w:r w:rsidR="00A23118">
        <w:rPr>
          <w:rFonts w:ascii="Calibri" w:hAnsi="Calibri" w:cs="Calibri"/>
          <w:sz w:val="24"/>
          <w:szCs w:val="24"/>
          <w:lang w:val="en-GB"/>
        </w:rPr>
        <w:t>________</w:t>
      </w:r>
      <w:r w:rsidRPr="0087228A">
        <w:rPr>
          <w:rFonts w:ascii="Calibri" w:hAnsi="Calibri" w:cs="Calibri"/>
          <w:sz w:val="24"/>
          <w:szCs w:val="24"/>
          <w:lang w:val="en-GB"/>
        </w:rPr>
        <w:t xml:space="preserve"> </w:t>
      </w:r>
      <w:r w:rsidRPr="0087228A">
        <w:rPr>
          <w:rFonts w:ascii="Calibri" w:hAnsi="Calibri" w:cs="Calibri"/>
          <w:b/>
          <w:bCs/>
          <w:sz w:val="24"/>
          <w:szCs w:val="24"/>
          <w:lang w:val="en-GB"/>
        </w:rPr>
        <w:t>2</w:t>
      </w:r>
      <w:r w:rsidRPr="0087228A">
        <w:rPr>
          <w:rFonts w:ascii="Calibri" w:hAnsi="Calibri" w:cs="Calibri"/>
          <w:sz w:val="24"/>
          <w:szCs w:val="24"/>
          <w:lang w:val="en-GB"/>
        </w:rPr>
        <w:t xml:space="preserve"> </w:t>
      </w:r>
      <w:r w:rsidR="00A23118">
        <w:rPr>
          <w:rFonts w:ascii="Calibri" w:hAnsi="Calibri" w:cs="Calibri"/>
          <w:sz w:val="24"/>
          <w:szCs w:val="24"/>
          <w:lang w:val="en-GB"/>
        </w:rPr>
        <w:t>___________</w:t>
      </w:r>
      <w:r w:rsidRPr="0087228A">
        <w:rPr>
          <w:rFonts w:ascii="Calibri" w:hAnsi="Calibri" w:cs="Calibri"/>
          <w:sz w:val="24"/>
          <w:szCs w:val="24"/>
          <w:lang w:val="en-GB"/>
        </w:rPr>
        <w:t xml:space="preserve"> </w:t>
      </w:r>
      <w:r w:rsidRPr="0087228A">
        <w:rPr>
          <w:rFonts w:ascii="Calibri" w:hAnsi="Calibri" w:cs="Calibri"/>
          <w:b/>
          <w:bCs/>
          <w:sz w:val="24"/>
          <w:szCs w:val="24"/>
          <w:lang w:val="en-GB"/>
        </w:rPr>
        <w:t>3</w:t>
      </w:r>
      <w:r w:rsidRPr="0087228A">
        <w:rPr>
          <w:rFonts w:ascii="Calibri" w:hAnsi="Calibri" w:cs="Calibri"/>
          <w:sz w:val="24"/>
          <w:szCs w:val="24"/>
          <w:lang w:val="en-GB"/>
        </w:rPr>
        <w:t xml:space="preserve"> </w:t>
      </w:r>
      <w:r w:rsidR="00A23118">
        <w:rPr>
          <w:rFonts w:ascii="Calibri" w:hAnsi="Calibri" w:cs="Calibri"/>
          <w:sz w:val="24"/>
          <w:szCs w:val="24"/>
          <w:lang w:val="en-GB"/>
        </w:rPr>
        <w:t>______</w:t>
      </w:r>
      <w:r w:rsidRPr="0087228A">
        <w:rPr>
          <w:rFonts w:ascii="Calibri" w:hAnsi="Calibri" w:cs="Calibri"/>
          <w:sz w:val="24"/>
          <w:szCs w:val="24"/>
          <w:lang w:val="en-GB"/>
        </w:rPr>
        <w:t xml:space="preserve"> </w:t>
      </w:r>
      <w:r w:rsidRPr="0087228A">
        <w:rPr>
          <w:rFonts w:ascii="Calibri" w:hAnsi="Calibri" w:cs="Calibri"/>
          <w:b/>
          <w:bCs/>
          <w:sz w:val="24"/>
          <w:szCs w:val="24"/>
          <w:lang w:val="en-GB"/>
        </w:rPr>
        <w:t xml:space="preserve">4 </w:t>
      </w:r>
      <w:r w:rsidR="00A23118">
        <w:rPr>
          <w:rFonts w:ascii="Calibri" w:hAnsi="Calibri" w:cs="Calibri"/>
          <w:sz w:val="24"/>
          <w:szCs w:val="24"/>
          <w:lang w:val="en-GB"/>
        </w:rPr>
        <w:t>______</w:t>
      </w:r>
      <w:r w:rsidRPr="0087228A">
        <w:rPr>
          <w:rFonts w:ascii="Calibri" w:hAnsi="Calibri" w:cs="Calibri"/>
          <w:sz w:val="24"/>
          <w:szCs w:val="24"/>
          <w:lang w:val="en-GB"/>
        </w:rPr>
        <w:t xml:space="preserve"> </w:t>
      </w:r>
      <w:r w:rsidRPr="0087228A">
        <w:rPr>
          <w:rFonts w:ascii="Calibri" w:hAnsi="Calibri" w:cs="Calibri"/>
          <w:b/>
          <w:bCs/>
          <w:sz w:val="24"/>
          <w:szCs w:val="24"/>
          <w:lang w:val="en-GB"/>
        </w:rPr>
        <w:t xml:space="preserve">5 </w:t>
      </w:r>
      <w:r w:rsidR="00A23118">
        <w:rPr>
          <w:rFonts w:ascii="Calibri" w:hAnsi="Calibri" w:cs="Calibri"/>
          <w:sz w:val="24"/>
          <w:szCs w:val="24"/>
          <w:lang w:val="en-GB"/>
        </w:rPr>
        <w:t>__________</w:t>
      </w:r>
      <w:r w:rsidRPr="0087228A">
        <w:rPr>
          <w:rFonts w:ascii="Calibri" w:hAnsi="Calibri" w:cs="Calibri"/>
          <w:sz w:val="24"/>
          <w:szCs w:val="24"/>
          <w:lang w:val="en-GB"/>
        </w:rPr>
        <w:t xml:space="preserve"> </w:t>
      </w:r>
      <w:r w:rsidRPr="0087228A">
        <w:rPr>
          <w:rFonts w:ascii="Calibri" w:hAnsi="Calibri" w:cs="Calibri"/>
          <w:b/>
          <w:bCs/>
          <w:sz w:val="24"/>
          <w:szCs w:val="24"/>
          <w:lang w:val="en-GB"/>
        </w:rPr>
        <w:t>6</w:t>
      </w:r>
      <w:r w:rsidRPr="0087228A">
        <w:rPr>
          <w:rFonts w:ascii="Calibri" w:hAnsi="Calibri" w:cs="Calibri"/>
          <w:sz w:val="24"/>
          <w:szCs w:val="24"/>
          <w:lang w:val="en-GB"/>
        </w:rPr>
        <w:t xml:space="preserve"> </w:t>
      </w:r>
      <w:r w:rsidR="00A23118">
        <w:rPr>
          <w:rFonts w:ascii="Calibri" w:hAnsi="Calibri" w:cs="Calibri"/>
          <w:sz w:val="24"/>
          <w:szCs w:val="24"/>
          <w:lang w:val="en-GB"/>
        </w:rPr>
        <w:t>______</w:t>
      </w:r>
      <w:r w:rsidRPr="0087228A">
        <w:rPr>
          <w:rFonts w:ascii="Calibri" w:hAnsi="Calibri" w:cs="Calibri"/>
          <w:sz w:val="24"/>
          <w:szCs w:val="24"/>
          <w:lang w:val="en-GB"/>
        </w:rPr>
        <w:t xml:space="preserve"> </w:t>
      </w:r>
      <w:r w:rsidRPr="0087228A">
        <w:rPr>
          <w:rFonts w:ascii="Calibri" w:hAnsi="Calibri" w:cs="Calibri"/>
          <w:b/>
          <w:bCs/>
          <w:sz w:val="24"/>
          <w:szCs w:val="24"/>
          <w:lang w:val="en-GB"/>
        </w:rPr>
        <w:t>7</w:t>
      </w:r>
      <w:r w:rsidRPr="0087228A">
        <w:rPr>
          <w:rFonts w:ascii="Calibri" w:hAnsi="Calibri" w:cs="Calibri"/>
          <w:sz w:val="24"/>
          <w:szCs w:val="24"/>
          <w:lang w:val="en-GB"/>
        </w:rPr>
        <w:t xml:space="preserve"> </w:t>
      </w:r>
      <w:r w:rsidR="00A23118">
        <w:rPr>
          <w:rFonts w:ascii="Calibri" w:hAnsi="Calibri" w:cs="Calibri"/>
          <w:sz w:val="24"/>
          <w:szCs w:val="24"/>
          <w:lang w:val="en-GB"/>
        </w:rPr>
        <w:t>______</w:t>
      </w:r>
      <w:proofErr w:type="gramStart"/>
      <w:r w:rsidR="00A23118">
        <w:rPr>
          <w:rFonts w:ascii="Calibri" w:hAnsi="Calibri" w:cs="Calibri"/>
          <w:sz w:val="24"/>
          <w:szCs w:val="24"/>
          <w:lang w:val="en-GB"/>
        </w:rPr>
        <w:t xml:space="preserve">_ </w:t>
      </w:r>
      <w:r w:rsidRPr="0087228A">
        <w:rPr>
          <w:rFonts w:ascii="Calibri" w:hAnsi="Calibri" w:cs="Calibri"/>
          <w:sz w:val="24"/>
          <w:szCs w:val="24"/>
          <w:lang w:val="en-GB"/>
        </w:rPr>
        <w:t xml:space="preserve"> </w:t>
      </w:r>
      <w:r w:rsidRPr="0087228A">
        <w:rPr>
          <w:rFonts w:ascii="Calibri" w:hAnsi="Calibri" w:cs="Calibri"/>
          <w:b/>
          <w:bCs/>
          <w:sz w:val="24"/>
          <w:szCs w:val="24"/>
          <w:lang w:val="en-GB"/>
        </w:rPr>
        <w:t>8</w:t>
      </w:r>
      <w:proofErr w:type="gramEnd"/>
      <w:r w:rsidRPr="0087228A">
        <w:rPr>
          <w:rFonts w:ascii="Calibri" w:hAnsi="Calibri" w:cs="Calibri"/>
          <w:b/>
          <w:bCs/>
          <w:sz w:val="24"/>
          <w:szCs w:val="24"/>
          <w:lang w:val="en-GB"/>
        </w:rPr>
        <w:t xml:space="preserve"> </w:t>
      </w:r>
      <w:r w:rsidR="00A23118">
        <w:rPr>
          <w:rFonts w:ascii="Calibri" w:hAnsi="Calibri" w:cs="Calibri"/>
          <w:sz w:val="24"/>
          <w:szCs w:val="24"/>
          <w:lang w:val="en-GB"/>
        </w:rPr>
        <w:t>_____</w:t>
      </w:r>
      <w:r w:rsidRPr="0087228A">
        <w:rPr>
          <w:rFonts w:ascii="Calibri" w:hAnsi="Calibri" w:cs="Calibri"/>
          <w:sz w:val="24"/>
          <w:szCs w:val="24"/>
          <w:lang w:val="en-GB"/>
        </w:rPr>
        <w:t xml:space="preserve"> </w:t>
      </w:r>
      <w:r w:rsidR="00A23118">
        <w:rPr>
          <w:rFonts w:ascii="Calibri" w:hAnsi="Calibri" w:cs="Calibri"/>
          <w:sz w:val="24"/>
          <w:szCs w:val="24"/>
          <w:lang w:val="en-GB"/>
        </w:rPr>
        <w:t>_____</w:t>
      </w:r>
      <w:r w:rsidRPr="0087228A">
        <w:rPr>
          <w:rFonts w:ascii="Calibri" w:hAnsi="Calibri" w:cs="Calibri"/>
          <w:sz w:val="24"/>
          <w:szCs w:val="24"/>
          <w:lang w:val="en-GB"/>
        </w:rPr>
        <w:t xml:space="preserve"> </w:t>
      </w:r>
      <w:r w:rsidR="00A23118">
        <w:rPr>
          <w:rFonts w:ascii="Calibri" w:hAnsi="Calibri" w:cs="Calibri"/>
          <w:sz w:val="24"/>
          <w:szCs w:val="24"/>
          <w:lang w:val="en-GB"/>
        </w:rPr>
        <w:t>_____________</w:t>
      </w:r>
      <w:r w:rsidRPr="0087228A">
        <w:rPr>
          <w:rFonts w:ascii="Calibri" w:hAnsi="Calibri" w:cs="Calibri"/>
          <w:sz w:val="24"/>
          <w:szCs w:val="24"/>
          <w:lang w:val="en-GB"/>
        </w:rPr>
        <w:t xml:space="preserve"> </w:t>
      </w:r>
      <w:r w:rsidRPr="0087228A">
        <w:rPr>
          <w:rFonts w:ascii="Calibri" w:hAnsi="Calibri" w:cs="Calibri"/>
          <w:b/>
          <w:bCs/>
          <w:sz w:val="24"/>
          <w:szCs w:val="24"/>
          <w:lang w:val="en-GB"/>
        </w:rPr>
        <w:t>9</w:t>
      </w:r>
      <w:r w:rsidRPr="0087228A">
        <w:rPr>
          <w:rFonts w:ascii="Calibri" w:hAnsi="Calibri" w:cs="Calibri"/>
          <w:sz w:val="24"/>
          <w:szCs w:val="24"/>
          <w:lang w:val="en-GB"/>
        </w:rPr>
        <w:t xml:space="preserve"> </w:t>
      </w:r>
      <w:r w:rsidR="00A23118">
        <w:rPr>
          <w:rFonts w:ascii="Calibri" w:hAnsi="Calibri" w:cs="Calibri"/>
          <w:sz w:val="24"/>
          <w:szCs w:val="24"/>
          <w:lang w:val="en-GB"/>
        </w:rPr>
        <w:t>______</w:t>
      </w:r>
    </w:p>
    <w:p w14:paraId="6749910D" w14:textId="77777777" w:rsidR="001A13D4" w:rsidRDefault="001A13D4" w:rsidP="001A13D4">
      <w:pPr>
        <w:rPr>
          <w:rFonts w:ascii="Calibri" w:hAnsi="Calibri" w:cs="Calibri"/>
          <w:b/>
          <w:lang w:val="en-GB"/>
        </w:rPr>
      </w:pPr>
      <w:r>
        <w:rPr>
          <w:rFonts w:ascii="Calibri" w:hAnsi="Calibri" w:cs="Calibri"/>
          <w:b/>
          <w:lang w:val="en-GB"/>
        </w:rPr>
        <w:br w:type="page"/>
      </w:r>
    </w:p>
    <w:p w14:paraId="0C4E9717" w14:textId="77777777" w:rsidR="001A13D4" w:rsidRPr="006B5B15" w:rsidRDefault="001A13D4" w:rsidP="001A13D4">
      <w:pPr>
        <w:spacing w:before="60"/>
        <w:jc w:val="both"/>
        <w:rPr>
          <w:rFonts w:ascii="Calibri" w:hAnsi="Calibri" w:cs="Calibri"/>
          <w:b/>
          <w:sz w:val="24"/>
          <w:szCs w:val="24"/>
          <w:lang w:val="en-GB"/>
        </w:rPr>
      </w:pPr>
      <w:r>
        <w:rPr>
          <w:rFonts w:ascii="Calibri" w:hAnsi="Calibri" w:cs="Calibri"/>
          <w:bCs/>
          <w:sz w:val="22"/>
          <w:szCs w:val="22"/>
          <w:lang w:val="en-GB"/>
        </w:rPr>
        <w:lastRenderedPageBreak/>
        <w:t xml:space="preserve">② </w:t>
      </w:r>
      <w:proofErr w:type="gramStart"/>
      <w:r w:rsidRPr="00DC2FE8">
        <w:rPr>
          <w:rFonts w:ascii="Calibri" w:hAnsi="Calibri" w:cs="Calibri"/>
          <w:b/>
          <w:sz w:val="24"/>
          <w:szCs w:val="24"/>
          <w:u w:val="words"/>
          <w:lang w:val="en-GB"/>
        </w:rPr>
        <w:t>The</w:t>
      </w:r>
      <w:proofErr w:type="gramEnd"/>
      <w:r w:rsidRPr="00DC2FE8">
        <w:rPr>
          <w:rFonts w:ascii="Calibri" w:hAnsi="Calibri" w:cs="Calibri"/>
          <w:b/>
          <w:sz w:val="24"/>
          <w:szCs w:val="24"/>
          <w:u w:val="words"/>
          <w:lang w:val="en-GB"/>
        </w:rPr>
        <w:t xml:space="preserve"> main part: How do you structure your arguments?</w:t>
      </w:r>
    </w:p>
    <w:p w14:paraId="3E06F66B" w14:textId="57B366A5"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 xml:space="preserve">In the main part of your presentation, you go deeper into your topic. It is important to have a clear and </w:t>
      </w:r>
      <w:r w:rsidR="00046C82">
        <w:rPr>
          <w:rFonts w:ascii="Calibri" w:hAnsi="Calibri" w:cs="Calibri"/>
          <w:sz w:val="24"/>
          <w:szCs w:val="24"/>
          <w:lang w:val="en-GB"/>
        </w:rPr>
        <w:t>_____________</w:t>
      </w:r>
      <w:r w:rsidRPr="0087228A">
        <w:rPr>
          <w:rFonts w:ascii="Calibri" w:hAnsi="Calibri" w:cs="Calibri"/>
          <w:sz w:val="24"/>
          <w:szCs w:val="24"/>
          <w:lang w:val="en-GB"/>
        </w:rPr>
        <w:t xml:space="preserve"> structure here. </w:t>
      </w:r>
    </w:p>
    <w:p w14:paraId="2C282F07" w14:textId="1295DC91"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 xml:space="preserve">Then present the remaining points in an order that makes sense - this could be chronologically, in order of </w:t>
      </w:r>
      <w:r w:rsidR="00046C82">
        <w:rPr>
          <w:rFonts w:ascii="Calibri" w:hAnsi="Calibri" w:cs="Calibri"/>
          <w:sz w:val="24"/>
          <w:szCs w:val="24"/>
          <w:lang w:val="en-GB"/>
        </w:rPr>
        <w:t>_________________</w:t>
      </w:r>
      <w:r w:rsidRPr="0087228A">
        <w:rPr>
          <w:rFonts w:ascii="Calibri" w:hAnsi="Calibri" w:cs="Calibri"/>
          <w:sz w:val="24"/>
          <w:szCs w:val="24"/>
          <w:lang w:val="en-GB"/>
        </w:rPr>
        <w:t>, or in a problem-</w:t>
      </w:r>
      <w:r w:rsidR="00046C82">
        <w:rPr>
          <w:rFonts w:ascii="Calibri" w:hAnsi="Calibri" w:cs="Calibri"/>
          <w:sz w:val="24"/>
          <w:szCs w:val="24"/>
          <w:lang w:val="en-GB"/>
        </w:rPr>
        <w:t>_______________</w:t>
      </w:r>
      <w:r w:rsidRPr="0087228A">
        <w:rPr>
          <w:rFonts w:ascii="Calibri" w:hAnsi="Calibri" w:cs="Calibri"/>
          <w:sz w:val="24"/>
          <w:szCs w:val="24"/>
          <w:lang w:val="en-GB"/>
        </w:rPr>
        <w:t xml:space="preserve"> structure. Each point should be supported with enough detail and examples to strengthen your argument.</w:t>
      </w:r>
    </w:p>
    <w:p w14:paraId="1CA0F650" w14:textId="77777777"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There are, of course, many language points to consider but selected four which hopefully will be of help: a) drawing attention, b) paragraphing and proceeding, c) digressing and d) justifying.</w:t>
      </w:r>
    </w:p>
    <w:p w14:paraId="66161B93" w14:textId="77777777" w:rsidR="001A13D4" w:rsidRPr="00DC2FE8" w:rsidRDefault="001A13D4" w:rsidP="001A13D4">
      <w:pPr>
        <w:spacing w:before="60"/>
        <w:jc w:val="both"/>
        <w:rPr>
          <w:rFonts w:asciiTheme="minorHAnsi" w:hAnsiTheme="minorHAnsi" w:cstheme="minorHAnsi"/>
          <w:sz w:val="24"/>
          <w:szCs w:val="24"/>
          <w:lang w:val="en-US"/>
        </w:rPr>
      </w:pPr>
      <w:r w:rsidRPr="0087228A">
        <w:rPr>
          <w:rFonts w:ascii="Calibri" w:hAnsi="Calibri" w:cs="Calibri"/>
          <w:sz w:val="24"/>
          <w:szCs w:val="24"/>
          <w:lang w:val="en-GB"/>
        </w:rPr>
        <w:t xml:space="preserve">a) </w:t>
      </w:r>
      <w:r w:rsidRPr="00DC2FE8">
        <w:rPr>
          <w:rFonts w:ascii="Calibri" w:hAnsi="Calibri" w:cs="Calibri"/>
          <w:sz w:val="24"/>
          <w:szCs w:val="24"/>
          <w:u w:val="words"/>
          <w:lang w:val="en-GB"/>
        </w:rPr>
        <w:t>Drawing attention</w:t>
      </w:r>
    </w:p>
    <w:p w14:paraId="792CBF4C" w14:textId="60925EA5" w:rsidR="001A13D4" w:rsidRPr="0087228A" w:rsidRDefault="001A13D4" w:rsidP="001A13D4">
      <w:pPr>
        <w:spacing w:after="60"/>
        <w:jc w:val="both"/>
        <w:rPr>
          <w:sz w:val="24"/>
          <w:szCs w:val="24"/>
          <w:lang w:val="en-US"/>
        </w:rPr>
      </w:pPr>
      <w:r w:rsidRPr="0087228A">
        <w:rPr>
          <w:rFonts w:ascii="Calibri" w:hAnsi="Calibri" w:cs="Calibri"/>
          <w:sz w:val="24"/>
          <w:szCs w:val="24"/>
          <w:lang w:val="en-GB"/>
        </w:rPr>
        <w:t xml:space="preserve">Start with your </w:t>
      </w:r>
      <w:r w:rsidR="00046C82">
        <w:rPr>
          <w:rFonts w:ascii="Calibri" w:hAnsi="Calibri" w:cs="Calibri"/>
          <w:sz w:val="24"/>
          <w:szCs w:val="24"/>
          <w:lang w:val="en-GB"/>
        </w:rPr>
        <w:t>_______________</w:t>
      </w:r>
      <w:r w:rsidRPr="0087228A">
        <w:rPr>
          <w:rFonts w:ascii="Calibri" w:hAnsi="Calibri" w:cs="Calibri"/>
          <w:sz w:val="24"/>
          <w:szCs w:val="24"/>
          <w:lang w:val="en-GB"/>
        </w:rPr>
        <w:t xml:space="preserve"> or most important point, in order to keep your audience attention.</w:t>
      </w:r>
    </w:p>
    <w:p w14:paraId="44B3D233" w14:textId="77777777" w:rsidR="001A13D4" w:rsidRPr="0087228A" w:rsidRDefault="001A13D4" w:rsidP="001A13D4">
      <w:pPr>
        <w:spacing w:before="60" w:after="60"/>
        <w:jc w:val="both"/>
        <w:rPr>
          <w:sz w:val="24"/>
          <w:szCs w:val="24"/>
          <w:lang w:val="en-US"/>
        </w:rPr>
      </w:pPr>
      <w:r w:rsidRPr="0087228A">
        <w:rPr>
          <w:rFonts w:ascii="Calibri" w:hAnsi="Calibri" w:cs="Calibri"/>
          <w:sz w:val="24"/>
          <w:szCs w:val="24"/>
          <w:shd w:val="clear" w:color="auto" w:fill="FFFFFF"/>
          <w:lang w:val="en-GB"/>
        </w:rPr>
        <w:t>If you want to make sure your point gets through, phrases such as</w:t>
      </w:r>
      <w:r w:rsidRPr="0087228A">
        <w:rPr>
          <w:sz w:val="24"/>
          <w:szCs w:val="24"/>
          <w:lang w:val="en-GB"/>
        </w:rPr>
        <w:t xml:space="preserve"> </w:t>
      </w:r>
      <w:r w:rsidRPr="0087228A">
        <w:rPr>
          <w:rFonts w:ascii="Calibri" w:hAnsi="Calibri" w:cs="Calibri"/>
          <w:i/>
          <w:iCs/>
          <w:sz w:val="24"/>
          <w:szCs w:val="24"/>
          <w:lang w:val="en-GB"/>
        </w:rPr>
        <w:t xml:space="preserve">“I think it is very significant that … </w:t>
      </w:r>
      <w:proofErr w:type="gramStart"/>
      <w:r w:rsidRPr="0087228A">
        <w:rPr>
          <w:rFonts w:ascii="Calibri" w:hAnsi="Calibri" w:cs="Calibri"/>
          <w:i/>
          <w:iCs/>
          <w:sz w:val="24"/>
          <w:szCs w:val="24"/>
          <w:lang w:val="en-GB"/>
        </w:rPr>
        <w:t>“</w:t>
      </w:r>
      <w:r w:rsidRPr="0087228A">
        <w:rPr>
          <w:rFonts w:ascii="Calibri" w:hAnsi="Calibri" w:cs="Calibri"/>
          <w:sz w:val="24"/>
          <w:szCs w:val="24"/>
          <w:lang w:val="en-GB"/>
        </w:rPr>
        <w:t xml:space="preserve"> can</w:t>
      </w:r>
      <w:proofErr w:type="gramEnd"/>
      <w:r w:rsidRPr="0087228A">
        <w:rPr>
          <w:rFonts w:ascii="Calibri" w:hAnsi="Calibri" w:cs="Calibri"/>
          <w:sz w:val="24"/>
          <w:szCs w:val="24"/>
          <w:lang w:val="en-GB"/>
        </w:rPr>
        <w:t xml:space="preserve"> put extra emphasis on what you are saying. Emphasizing your words can also have the same effect. So can leaving a dramatic pause before or after a statement.</w:t>
      </w:r>
    </w:p>
    <w:p w14:paraId="4193D7A7" w14:textId="77777777" w:rsidR="001A13D4" w:rsidRPr="00DC2FE8" w:rsidRDefault="001A13D4" w:rsidP="001A13D4">
      <w:pPr>
        <w:spacing w:before="60" w:after="60"/>
        <w:jc w:val="both"/>
        <w:rPr>
          <w:sz w:val="24"/>
          <w:szCs w:val="24"/>
          <w:lang w:val="en-US"/>
        </w:rPr>
      </w:pPr>
      <w:r w:rsidRPr="00DC2FE8">
        <w:rPr>
          <w:rFonts w:ascii="Calibri" w:hAnsi="Calibri" w:cs="Calibri"/>
          <w:sz w:val="24"/>
          <w:szCs w:val="24"/>
          <w:lang w:val="en-GB"/>
        </w:rPr>
        <w:t xml:space="preserve">b) </w:t>
      </w:r>
      <w:r w:rsidRPr="00DC2FE8">
        <w:rPr>
          <w:rFonts w:ascii="Calibri" w:hAnsi="Calibri" w:cs="Calibri"/>
          <w:sz w:val="24"/>
          <w:szCs w:val="24"/>
          <w:u w:val="words"/>
          <w:lang w:val="en-GB"/>
        </w:rPr>
        <w:t>Paragraphing</w:t>
      </w:r>
      <w:r w:rsidRPr="00DC2FE8">
        <w:rPr>
          <w:rFonts w:ascii="Calibri" w:hAnsi="Calibri" w:cs="Calibri"/>
          <w:sz w:val="24"/>
          <w:szCs w:val="24"/>
          <w:lang w:val="en-GB"/>
        </w:rPr>
        <w:t xml:space="preserve"> </w:t>
      </w:r>
      <w:r w:rsidRPr="00DC2FE8">
        <w:rPr>
          <w:rFonts w:ascii="Calibri" w:hAnsi="Calibri" w:cs="Calibri"/>
          <w:sz w:val="24"/>
          <w:szCs w:val="24"/>
          <w:u w:val="words"/>
          <w:lang w:val="en-GB"/>
        </w:rPr>
        <w:t>and</w:t>
      </w:r>
      <w:r w:rsidRPr="00DC2FE8">
        <w:rPr>
          <w:rFonts w:ascii="Calibri" w:hAnsi="Calibri" w:cs="Calibri"/>
          <w:sz w:val="24"/>
          <w:szCs w:val="24"/>
          <w:lang w:val="en-GB"/>
        </w:rPr>
        <w:t xml:space="preserve"> </w:t>
      </w:r>
      <w:r w:rsidRPr="00DC2FE8">
        <w:rPr>
          <w:rFonts w:ascii="Calibri" w:hAnsi="Calibri" w:cs="Calibri"/>
          <w:sz w:val="24"/>
          <w:szCs w:val="24"/>
          <w:u w:val="words"/>
          <w:lang w:val="en-GB"/>
        </w:rPr>
        <w:t>proceeding</w:t>
      </w:r>
    </w:p>
    <w:p w14:paraId="5FC4F570" w14:textId="596E677E" w:rsidR="001A13D4" w:rsidRPr="0087228A" w:rsidRDefault="001A13D4" w:rsidP="001A13D4">
      <w:pPr>
        <w:spacing w:after="60"/>
        <w:jc w:val="both"/>
        <w:rPr>
          <w:sz w:val="24"/>
          <w:szCs w:val="24"/>
          <w:lang w:val="en-US"/>
        </w:rPr>
      </w:pPr>
      <w:r w:rsidRPr="0087228A">
        <w:rPr>
          <w:rFonts w:ascii="Calibri" w:hAnsi="Calibri" w:cs="Calibri"/>
          <w:sz w:val="24"/>
          <w:szCs w:val="24"/>
          <w:lang w:val="en-GB"/>
        </w:rPr>
        <w:t xml:space="preserve">Then present the remaining points in order that makes sense – this could be </w:t>
      </w:r>
      <w:r w:rsidR="00046C82">
        <w:rPr>
          <w:rFonts w:ascii="Calibri" w:hAnsi="Calibri" w:cs="Calibri"/>
          <w:sz w:val="24"/>
          <w:szCs w:val="24"/>
          <w:lang w:val="en-GB"/>
        </w:rPr>
        <w:t>__________________</w:t>
      </w:r>
      <w:proofErr w:type="gramStart"/>
      <w:r w:rsidR="00046C82">
        <w:rPr>
          <w:rFonts w:ascii="Calibri" w:hAnsi="Calibri" w:cs="Calibri"/>
          <w:sz w:val="24"/>
          <w:szCs w:val="24"/>
          <w:lang w:val="en-GB"/>
        </w:rPr>
        <w:t xml:space="preserve">_  </w:t>
      </w:r>
      <w:r w:rsidRPr="0087228A">
        <w:rPr>
          <w:rFonts w:ascii="Calibri" w:hAnsi="Calibri" w:cs="Calibri"/>
          <w:sz w:val="24"/>
          <w:szCs w:val="24"/>
          <w:lang w:val="en-GB"/>
        </w:rPr>
        <w:t>,</w:t>
      </w:r>
      <w:proofErr w:type="gramEnd"/>
      <w:r w:rsidRPr="0087228A">
        <w:rPr>
          <w:rFonts w:ascii="Calibri" w:hAnsi="Calibri" w:cs="Calibri"/>
          <w:sz w:val="24"/>
          <w:szCs w:val="24"/>
          <w:lang w:val="en-GB"/>
        </w:rPr>
        <w:t xml:space="preserve"> in order of importance, or in a problem-solution-structure. Each point should be supported with enough details and examples to strengthen your arguments. When listening to a presentation it is very helpful if the speaker moves clearly from one point to another. This is called </w:t>
      </w:r>
      <w:r w:rsidR="00046C82">
        <w:rPr>
          <w:rFonts w:ascii="Calibri" w:hAnsi="Calibri" w:cs="Calibri"/>
          <w:sz w:val="24"/>
          <w:szCs w:val="24"/>
          <w:lang w:val="en-GB"/>
        </w:rPr>
        <w:t>_________________</w:t>
      </w:r>
      <w:r w:rsidRPr="0087228A">
        <w:rPr>
          <w:rFonts w:ascii="Calibri" w:hAnsi="Calibri" w:cs="Calibri"/>
          <w:sz w:val="24"/>
          <w:szCs w:val="24"/>
          <w:lang w:val="en-GB"/>
        </w:rPr>
        <w:t xml:space="preserve"> and proceeding. A particular point or matter can be brought to an end with phrases such as </w:t>
      </w:r>
      <w:r w:rsidRPr="0087228A">
        <w:rPr>
          <w:rFonts w:ascii="Calibri" w:hAnsi="Calibri" w:cs="Calibri"/>
          <w:i/>
          <w:iCs/>
          <w:sz w:val="24"/>
          <w:szCs w:val="24"/>
          <w:lang w:val="en-GB"/>
        </w:rPr>
        <w:t xml:space="preserve">“So much for …” </w:t>
      </w:r>
      <w:r w:rsidRPr="0087228A">
        <w:rPr>
          <w:rFonts w:ascii="Calibri" w:hAnsi="Calibri" w:cs="Calibri"/>
          <w:sz w:val="24"/>
          <w:szCs w:val="24"/>
          <w:lang w:val="en-GB"/>
        </w:rPr>
        <w:t>or</w:t>
      </w:r>
      <w:r w:rsidRPr="0087228A">
        <w:rPr>
          <w:rFonts w:ascii="Calibri" w:hAnsi="Calibri" w:cs="Calibri"/>
          <w:i/>
          <w:iCs/>
          <w:sz w:val="24"/>
          <w:szCs w:val="24"/>
          <w:lang w:val="en-GB"/>
        </w:rPr>
        <w:t xml:space="preserve"> “That is all I am going to say about …”. </w:t>
      </w:r>
      <w:r w:rsidRPr="0087228A">
        <w:rPr>
          <w:rFonts w:ascii="Calibri" w:hAnsi="Calibri" w:cs="Calibri"/>
          <w:sz w:val="24"/>
          <w:szCs w:val="24"/>
          <w:lang w:val="en-GB"/>
        </w:rPr>
        <w:t xml:space="preserve">Signalling the start of another point can be achieved through the use of phrases like </w:t>
      </w:r>
      <w:r w:rsidRPr="0087228A">
        <w:rPr>
          <w:rFonts w:ascii="Calibri" w:hAnsi="Calibri" w:cs="Calibri"/>
          <w:i/>
          <w:iCs/>
          <w:sz w:val="24"/>
          <w:szCs w:val="24"/>
          <w:lang w:val="en-GB"/>
        </w:rPr>
        <w:t>“Now I would like to proceed by …”</w:t>
      </w:r>
      <w:r w:rsidRPr="0087228A">
        <w:rPr>
          <w:rFonts w:ascii="Calibri" w:hAnsi="Calibri" w:cs="Calibri"/>
          <w:sz w:val="24"/>
          <w:szCs w:val="24"/>
          <w:lang w:val="en-GB"/>
        </w:rPr>
        <w:t xml:space="preserve"> or </w:t>
      </w:r>
      <w:r w:rsidRPr="0087228A">
        <w:rPr>
          <w:rFonts w:ascii="Calibri" w:hAnsi="Calibri" w:cs="Calibri"/>
          <w:b/>
          <w:bCs/>
          <w:sz w:val="24"/>
          <w:szCs w:val="24"/>
          <w:lang w:val="en-GB"/>
        </w:rPr>
        <w:t>“</w:t>
      </w:r>
      <w:r w:rsidRPr="0087228A">
        <w:rPr>
          <w:rFonts w:ascii="Calibri" w:hAnsi="Calibri" w:cs="Calibri"/>
          <w:sz w:val="24"/>
          <w:szCs w:val="24"/>
          <w:lang w:val="en-GB"/>
        </w:rPr>
        <w:t xml:space="preserve">Next, I would like to concentrate on …”. </w:t>
      </w:r>
    </w:p>
    <w:p w14:paraId="2208A660" w14:textId="77777777" w:rsidR="001A13D4" w:rsidRPr="00DC2FE8" w:rsidRDefault="001A13D4" w:rsidP="001A13D4">
      <w:pPr>
        <w:spacing w:before="60" w:after="60"/>
        <w:jc w:val="both"/>
        <w:rPr>
          <w:sz w:val="24"/>
          <w:szCs w:val="24"/>
          <w:lang w:val="en-US"/>
        </w:rPr>
      </w:pPr>
      <w:r w:rsidRPr="00DC2FE8">
        <w:rPr>
          <w:rFonts w:ascii="Calibri" w:hAnsi="Calibri" w:cs="Calibri"/>
          <w:sz w:val="24"/>
          <w:szCs w:val="24"/>
          <w:lang w:val="en-GB"/>
        </w:rPr>
        <w:t xml:space="preserve">c) </w:t>
      </w:r>
      <w:r w:rsidRPr="00DC2FE8">
        <w:rPr>
          <w:rFonts w:ascii="Calibri" w:hAnsi="Calibri" w:cs="Calibri"/>
          <w:sz w:val="24"/>
          <w:szCs w:val="24"/>
          <w:u w:val="words"/>
          <w:lang w:val="en-GB"/>
        </w:rPr>
        <w:t>Digressing</w:t>
      </w:r>
    </w:p>
    <w:p w14:paraId="40E37ECD" w14:textId="49DDED6D" w:rsidR="001A13D4" w:rsidRPr="0087228A" w:rsidRDefault="001A13D4" w:rsidP="001A13D4">
      <w:pPr>
        <w:spacing w:after="60"/>
        <w:jc w:val="both"/>
        <w:rPr>
          <w:sz w:val="24"/>
          <w:szCs w:val="24"/>
          <w:lang w:val="en-US"/>
        </w:rPr>
      </w:pPr>
      <w:r w:rsidRPr="0087228A">
        <w:rPr>
          <w:rFonts w:ascii="Calibri" w:hAnsi="Calibri" w:cs="Calibri"/>
          <w:sz w:val="24"/>
          <w:szCs w:val="24"/>
          <w:lang w:val="en-GB"/>
        </w:rPr>
        <w:t xml:space="preserve">Digressing simply means leaving the </w:t>
      </w:r>
      <w:r w:rsidR="00A23118">
        <w:rPr>
          <w:rFonts w:ascii="Calibri" w:hAnsi="Calibri" w:cs="Calibri"/>
          <w:sz w:val="24"/>
          <w:szCs w:val="24"/>
          <w:lang w:val="en-GB"/>
        </w:rPr>
        <w:t>__________</w:t>
      </w:r>
      <w:proofErr w:type="gramStart"/>
      <w:r w:rsidR="00A23118">
        <w:rPr>
          <w:rFonts w:ascii="Calibri" w:hAnsi="Calibri" w:cs="Calibri"/>
          <w:sz w:val="24"/>
          <w:szCs w:val="24"/>
          <w:lang w:val="en-GB"/>
        </w:rPr>
        <w:t xml:space="preserve">_ </w:t>
      </w:r>
      <w:r w:rsidRPr="0087228A">
        <w:rPr>
          <w:rFonts w:ascii="Calibri" w:hAnsi="Calibri" w:cs="Calibri"/>
          <w:sz w:val="24"/>
          <w:szCs w:val="24"/>
          <w:lang w:val="en-GB"/>
        </w:rPr>
        <w:t>.</w:t>
      </w:r>
      <w:proofErr w:type="gramEnd"/>
      <w:r w:rsidRPr="0087228A">
        <w:rPr>
          <w:rFonts w:ascii="Calibri" w:hAnsi="Calibri" w:cs="Calibri"/>
          <w:sz w:val="24"/>
          <w:szCs w:val="24"/>
          <w:lang w:val="en-GB"/>
        </w:rPr>
        <w:t xml:space="preserve"> And although there is nothing wrong with digressing (sometimes it can save a situation) it is a good idea to let the audience know about it. Phrases such as </w:t>
      </w:r>
      <w:r w:rsidRPr="0087228A">
        <w:rPr>
          <w:rFonts w:ascii="Calibri" w:hAnsi="Calibri" w:cs="Calibri"/>
          <w:i/>
          <w:iCs/>
          <w:sz w:val="24"/>
          <w:szCs w:val="24"/>
          <w:lang w:val="en-GB"/>
        </w:rPr>
        <w:t xml:space="preserve">“Let me digress for a moment” </w:t>
      </w:r>
      <w:r w:rsidRPr="0087228A">
        <w:rPr>
          <w:rFonts w:ascii="Calibri" w:hAnsi="Calibri" w:cs="Calibri"/>
          <w:sz w:val="24"/>
          <w:szCs w:val="24"/>
          <w:lang w:val="en-GB"/>
        </w:rPr>
        <w:t xml:space="preserve">give the audience adequate warning of a slight change in </w:t>
      </w:r>
      <w:r w:rsidR="00A23118">
        <w:rPr>
          <w:rFonts w:ascii="Calibri" w:hAnsi="Calibri" w:cs="Calibri"/>
          <w:sz w:val="24"/>
          <w:szCs w:val="24"/>
          <w:lang w:val="en-GB"/>
        </w:rPr>
        <w:t>___________</w:t>
      </w:r>
      <w:proofErr w:type="gramStart"/>
      <w:r w:rsidR="00A23118">
        <w:rPr>
          <w:rFonts w:ascii="Calibri" w:hAnsi="Calibri" w:cs="Calibri"/>
          <w:sz w:val="24"/>
          <w:szCs w:val="24"/>
          <w:lang w:val="en-GB"/>
        </w:rPr>
        <w:t xml:space="preserve">_ </w:t>
      </w:r>
      <w:r w:rsidRPr="0087228A">
        <w:rPr>
          <w:rFonts w:ascii="Calibri" w:hAnsi="Calibri" w:cs="Calibri"/>
          <w:sz w:val="24"/>
          <w:szCs w:val="24"/>
          <w:lang w:val="en-GB"/>
        </w:rPr>
        <w:t>.</w:t>
      </w:r>
      <w:proofErr w:type="gramEnd"/>
      <w:r w:rsidRPr="0087228A">
        <w:rPr>
          <w:rFonts w:ascii="Calibri" w:hAnsi="Calibri" w:cs="Calibri"/>
          <w:sz w:val="24"/>
          <w:szCs w:val="24"/>
          <w:lang w:val="en-GB"/>
        </w:rPr>
        <w:t xml:space="preserve"> Phrases such as </w:t>
      </w:r>
      <w:r w:rsidRPr="0087228A">
        <w:rPr>
          <w:rFonts w:ascii="Calibri" w:hAnsi="Calibri" w:cs="Calibri"/>
          <w:i/>
          <w:iCs/>
          <w:sz w:val="24"/>
          <w:szCs w:val="24"/>
          <w:lang w:val="en-GB"/>
        </w:rPr>
        <w:t xml:space="preserve">“To return to my original point” </w:t>
      </w:r>
      <w:r w:rsidRPr="0087228A">
        <w:rPr>
          <w:rFonts w:ascii="Calibri" w:hAnsi="Calibri" w:cs="Calibri"/>
          <w:sz w:val="24"/>
          <w:szCs w:val="24"/>
          <w:lang w:val="en-GB"/>
        </w:rPr>
        <w:t>or “</w:t>
      </w:r>
      <w:r w:rsidRPr="0087228A">
        <w:rPr>
          <w:rFonts w:ascii="Calibri" w:hAnsi="Calibri" w:cs="Calibri"/>
          <w:i/>
          <w:iCs/>
          <w:sz w:val="24"/>
          <w:szCs w:val="24"/>
          <w:lang w:val="en-GB"/>
        </w:rPr>
        <w:t xml:space="preserve">Allow me to get back to my main point” </w:t>
      </w:r>
      <w:r w:rsidRPr="0087228A">
        <w:rPr>
          <w:rFonts w:ascii="Calibri" w:hAnsi="Calibri" w:cs="Calibri"/>
          <w:sz w:val="24"/>
          <w:szCs w:val="24"/>
          <w:lang w:val="en-GB"/>
        </w:rPr>
        <w:t>actually allow you to get back to your main point.</w:t>
      </w:r>
    </w:p>
    <w:p w14:paraId="728454B6" w14:textId="77777777" w:rsidR="001A13D4" w:rsidRPr="00DC2FE8" w:rsidRDefault="001A13D4" w:rsidP="001A13D4">
      <w:pPr>
        <w:spacing w:before="60" w:after="60"/>
        <w:jc w:val="both"/>
        <w:rPr>
          <w:sz w:val="24"/>
          <w:szCs w:val="24"/>
          <w:lang w:val="en-US"/>
        </w:rPr>
      </w:pPr>
      <w:r w:rsidRPr="00DC2FE8">
        <w:rPr>
          <w:rFonts w:ascii="Calibri" w:hAnsi="Calibri" w:cs="Calibri"/>
          <w:sz w:val="24"/>
          <w:szCs w:val="24"/>
          <w:lang w:val="en-GB"/>
        </w:rPr>
        <w:t xml:space="preserve">d) </w:t>
      </w:r>
      <w:r w:rsidRPr="00DC2FE8">
        <w:rPr>
          <w:rFonts w:ascii="Calibri" w:hAnsi="Calibri" w:cs="Calibri"/>
          <w:sz w:val="24"/>
          <w:szCs w:val="24"/>
          <w:u w:val="words"/>
          <w:lang w:val="en-GB"/>
        </w:rPr>
        <w:t>Justifying</w:t>
      </w:r>
    </w:p>
    <w:p w14:paraId="59B2CCF1" w14:textId="77777777" w:rsidR="001A13D4" w:rsidRPr="0087228A" w:rsidRDefault="001A13D4" w:rsidP="001A13D4">
      <w:pPr>
        <w:spacing w:after="60"/>
        <w:jc w:val="both"/>
        <w:rPr>
          <w:sz w:val="24"/>
          <w:szCs w:val="24"/>
          <w:lang w:val="en-US"/>
        </w:rPr>
      </w:pPr>
      <w:r w:rsidRPr="0087228A">
        <w:rPr>
          <w:rFonts w:ascii="Calibri" w:hAnsi="Calibri" w:cs="Calibri"/>
          <w:sz w:val="24"/>
          <w:szCs w:val="24"/>
          <w:lang w:val="en-GB"/>
        </w:rPr>
        <w:t xml:space="preserve">This simply refers to explaining the reason why. This actually comprises very simple words and phrases such as </w:t>
      </w:r>
      <w:r w:rsidRPr="0087228A">
        <w:rPr>
          <w:rFonts w:ascii="Calibri" w:hAnsi="Calibri" w:cs="Calibri"/>
          <w:i/>
          <w:iCs/>
          <w:sz w:val="24"/>
          <w:szCs w:val="24"/>
          <w:lang w:val="en-GB"/>
        </w:rPr>
        <w:t>“because, as there is, due to, owing to … etc.”</w:t>
      </w:r>
      <w:r w:rsidRPr="0087228A">
        <w:rPr>
          <w:rFonts w:ascii="Calibri" w:hAnsi="Calibri" w:cs="Calibri"/>
          <w:sz w:val="24"/>
          <w:szCs w:val="24"/>
          <w:lang w:val="en-GB"/>
        </w:rPr>
        <w:t xml:space="preserve"> But despite their simplicity they are easy to mix up or use incorrectly.</w:t>
      </w:r>
    </w:p>
    <w:p w14:paraId="3B6D1916" w14:textId="77777777" w:rsidR="001A13D4" w:rsidRPr="00DC2FE8" w:rsidRDefault="001A13D4" w:rsidP="001A13D4">
      <w:pPr>
        <w:spacing w:before="60"/>
        <w:jc w:val="both"/>
        <w:rPr>
          <w:sz w:val="24"/>
          <w:szCs w:val="24"/>
          <w:lang w:val="en-US"/>
        </w:rPr>
      </w:pPr>
      <w:r w:rsidRPr="00DC2FE8">
        <w:rPr>
          <w:rFonts w:ascii="Calibri" w:hAnsi="Calibri" w:cs="Calibri"/>
          <w:b/>
          <w:sz w:val="24"/>
          <w:szCs w:val="24"/>
          <w:u w:val="words"/>
          <w:lang w:val="en-GB"/>
        </w:rPr>
        <w:t>Exercise</w:t>
      </w:r>
    </w:p>
    <w:p w14:paraId="63682B2B" w14:textId="77777777"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Fill in the blanks with the appropriate words taken from the list below. The result should be logical.</w:t>
      </w:r>
    </w:p>
    <w:p w14:paraId="2E4D0A15" w14:textId="77777777"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 xml:space="preserve">1 </w:t>
      </w:r>
      <w:r>
        <w:rPr>
          <w:rFonts w:ascii="Calibri" w:hAnsi="Calibri" w:cs="Calibri"/>
          <w:sz w:val="24"/>
          <w:szCs w:val="24"/>
          <w:lang w:val="en-GB"/>
        </w:rPr>
        <w:t>……………</w:t>
      </w:r>
      <w:r w:rsidRPr="0087228A">
        <w:rPr>
          <w:rFonts w:ascii="Calibri" w:hAnsi="Calibri" w:cs="Calibri"/>
          <w:sz w:val="24"/>
          <w:szCs w:val="24"/>
          <w:lang w:val="en-GB"/>
        </w:rPr>
        <w:t xml:space="preserve">. rumours in some European countries there has been some speculation. 2 </w:t>
      </w:r>
      <w:r>
        <w:rPr>
          <w:rFonts w:ascii="Calibri" w:hAnsi="Calibri" w:cs="Calibri"/>
          <w:sz w:val="24"/>
          <w:szCs w:val="24"/>
          <w:lang w:val="en-GB"/>
        </w:rPr>
        <w:t>……………</w:t>
      </w:r>
      <w:r w:rsidRPr="0087228A">
        <w:rPr>
          <w:rFonts w:ascii="Calibri" w:hAnsi="Calibri" w:cs="Calibri"/>
          <w:sz w:val="24"/>
          <w:szCs w:val="24"/>
          <w:lang w:val="en-GB"/>
        </w:rPr>
        <w:t xml:space="preserve">., the situation is a little unsteady at present. However, 3 </w:t>
      </w:r>
      <w:r>
        <w:rPr>
          <w:rFonts w:ascii="Calibri" w:hAnsi="Calibri" w:cs="Calibri"/>
          <w:sz w:val="24"/>
          <w:szCs w:val="24"/>
          <w:lang w:val="en-GB"/>
        </w:rPr>
        <w:t xml:space="preserve">…………… </w:t>
      </w:r>
      <w:r w:rsidRPr="0087228A">
        <w:rPr>
          <w:rFonts w:ascii="Calibri" w:hAnsi="Calibri" w:cs="Calibri"/>
          <w:sz w:val="24"/>
          <w:szCs w:val="24"/>
          <w:lang w:val="en-GB"/>
        </w:rPr>
        <w:t xml:space="preserve">the stability of the Euro. 4 </w:t>
      </w:r>
      <w:r>
        <w:rPr>
          <w:rFonts w:ascii="Calibri" w:hAnsi="Calibri" w:cs="Calibri"/>
          <w:sz w:val="24"/>
          <w:szCs w:val="24"/>
          <w:lang w:val="en-GB"/>
        </w:rPr>
        <w:t xml:space="preserve">…………… </w:t>
      </w:r>
      <w:r w:rsidRPr="0087228A">
        <w:rPr>
          <w:rFonts w:ascii="Calibri" w:hAnsi="Calibri" w:cs="Calibri"/>
          <w:sz w:val="24"/>
          <w:szCs w:val="24"/>
          <w:lang w:val="en-GB"/>
        </w:rPr>
        <w:t xml:space="preserve">wise investment, no long-term trend is forecast 5 </w:t>
      </w:r>
      <w:r>
        <w:rPr>
          <w:rFonts w:ascii="Calibri" w:hAnsi="Calibri" w:cs="Calibri"/>
          <w:sz w:val="24"/>
          <w:szCs w:val="24"/>
          <w:lang w:val="en-GB"/>
        </w:rPr>
        <w:t xml:space="preserve">…………… </w:t>
      </w:r>
      <w:r w:rsidRPr="0087228A">
        <w:rPr>
          <w:rFonts w:ascii="Calibri" w:hAnsi="Calibri" w:cs="Calibri"/>
          <w:sz w:val="24"/>
          <w:szCs w:val="24"/>
          <w:lang w:val="en-GB"/>
        </w:rPr>
        <w:t>no change whatsoever in Germ interest rates.</w:t>
      </w:r>
    </w:p>
    <w:p w14:paraId="5C888BF6" w14:textId="77777777"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 xml:space="preserve">Select from: due to /that is why / so / as there was / a result of / thanks to </w:t>
      </w:r>
    </w:p>
    <w:p w14:paraId="7D6E4F61" w14:textId="6E0CD08B" w:rsidR="001A13D4" w:rsidRPr="0087228A" w:rsidRDefault="001A13D4" w:rsidP="001A13D4">
      <w:pPr>
        <w:spacing w:before="60"/>
        <w:jc w:val="both"/>
        <w:rPr>
          <w:sz w:val="24"/>
          <w:szCs w:val="24"/>
          <w:lang w:val="en-US"/>
        </w:rPr>
      </w:pPr>
      <w:r w:rsidRPr="00DC2FE8">
        <w:rPr>
          <w:rFonts w:ascii="Calibri" w:hAnsi="Calibri" w:cs="Calibri"/>
          <w:b/>
          <w:sz w:val="24"/>
          <w:szCs w:val="24"/>
          <w:u w:val="words"/>
          <w:lang w:val="en-GB"/>
        </w:rPr>
        <w:t>Answer</w:t>
      </w:r>
      <w:r w:rsidRPr="0087228A">
        <w:rPr>
          <w:rFonts w:ascii="Calibri" w:hAnsi="Calibri" w:cs="Calibri"/>
          <w:b/>
          <w:bCs/>
          <w:sz w:val="24"/>
          <w:szCs w:val="24"/>
          <w:lang w:val="en-GB"/>
        </w:rPr>
        <w:t xml:space="preserve">: </w:t>
      </w:r>
      <w:r w:rsidRPr="0087228A">
        <w:rPr>
          <w:rFonts w:ascii="Calibri" w:hAnsi="Calibri" w:cs="Calibri"/>
          <w:sz w:val="24"/>
          <w:szCs w:val="24"/>
          <w:lang w:val="en-GB"/>
        </w:rPr>
        <w:t xml:space="preserve">1 </w:t>
      </w:r>
      <w:r w:rsidR="00A23118">
        <w:rPr>
          <w:rFonts w:ascii="Calibri" w:hAnsi="Calibri" w:cs="Calibri"/>
          <w:sz w:val="24"/>
          <w:szCs w:val="24"/>
          <w:lang w:val="en-GB"/>
        </w:rPr>
        <w:t>_____</w:t>
      </w:r>
      <w:r w:rsidRPr="0087228A">
        <w:rPr>
          <w:rFonts w:ascii="Calibri" w:hAnsi="Calibri" w:cs="Calibri"/>
          <w:sz w:val="24"/>
          <w:szCs w:val="24"/>
          <w:lang w:val="en-GB"/>
        </w:rPr>
        <w:t xml:space="preserve"> </w:t>
      </w:r>
      <w:r w:rsidR="00A23118">
        <w:rPr>
          <w:rFonts w:ascii="Calibri" w:hAnsi="Calibri" w:cs="Calibri"/>
          <w:sz w:val="24"/>
          <w:szCs w:val="24"/>
          <w:lang w:val="en-GB"/>
        </w:rPr>
        <w:t>______</w:t>
      </w:r>
      <w:r w:rsidRPr="0087228A">
        <w:rPr>
          <w:rFonts w:ascii="Calibri" w:hAnsi="Calibri" w:cs="Calibri"/>
          <w:sz w:val="24"/>
          <w:szCs w:val="24"/>
          <w:lang w:val="en-GB"/>
        </w:rPr>
        <w:t xml:space="preserve"> 2 </w:t>
      </w:r>
      <w:r w:rsidR="00A23118">
        <w:rPr>
          <w:rFonts w:ascii="Calibri" w:hAnsi="Calibri" w:cs="Calibri"/>
          <w:sz w:val="24"/>
          <w:szCs w:val="24"/>
          <w:lang w:val="en-GB"/>
        </w:rPr>
        <w:t>______</w:t>
      </w:r>
      <w:r w:rsidRPr="0087228A">
        <w:rPr>
          <w:rFonts w:ascii="Calibri" w:hAnsi="Calibri" w:cs="Calibri"/>
          <w:sz w:val="24"/>
          <w:szCs w:val="24"/>
          <w:lang w:val="en-GB"/>
        </w:rPr>
        <w:t xml:space="preserve"> 3 </w:t>
      </w:r>
      <w:r w:rsidR="00A23118">
        <w:rPr>
          <w:rFonts w:ascii="Calibri" w:hAnsi="Calibri" w:cs="Calibri"/>
          <w:sz w:val="24"/>
          <w:szCs w:val="24"/>
          <w:lang w:val="en-GB"/>
        </w:rPr>
        <w:t>________</w:t>
      </w:r>
      <w:r w:rsidRPr="0087228A">
        <w:rPr>
          <w:rFonts w:ascii="Calibri" w:hAnsi="Calibri" w:cs="Calibri"/>
          <w:sz w:val="24"/>
          <w:szCs w:val="24"/>
          <w:lang w:val="en-GB"/>
        </w:rPr>
        <w:t xml:space="preserve"> </w:t>
      </w:r>
      <w:r w:rsidR="00A23118">
        <w:rPr>
          <w:rFonts w:ascii="Calibri" w:hAnsi="Calibri" w:cs="Calibri"/>
          <w:sz w:val="24"/>
          <w:szCs w:val="24"/>
          <w:lang w:val="en-GB"/>
        </w:rPr>
        <w:t>______</w:t>
      </w:r>
      <w:r w:rsidRPr="0087228A">
        <w:rPr>
          <w:rFonts w:ascii="Calibri" w:hAnsi="Calibri" w:cs="Calibri"/>
          <w:sz w:val="24"/>
          <w:szCs w:val="24"/>
          <w:lang w:val="en-GB"/>
        </w:rPr>
        <w:t xml:space="preserve"> 4 </w:t>
      </w:r>
      <w:r w:rsidR="00A23118">
        <w:rPr>
          <w:rFonts w:ascii="Calibri" w:hAnsi="Calibri" w:cs="Calibri"/>
          <w:sz w:val="24"/>
          <w:szCs w:val="24"/>
          <w:lang w:val="en-GB"/>
        </w:rPr>
        <w:t>___</w:t>
      </w:r>
      <w:r w:rsidRPr="0087228A">
        <w:rPr>
          <w:rFonts w:ascii="Calibri" w:hAnsi="Calibri" w:cs="Calibri"/>
          <w:sz w:val="24"/>
          <w:szCs w:val="24"/>
          <w:lang w:val="en-GB"/>
        </w:rPr>
        <w:t xml:space="preserve"> </w:t>
      </w:r>
      <w:r w:rsidR="00A23118">
        <w:rPr>
          <w:rFonts w:ascii="Calibri" w:hAnsi="Calibri" w:cs="Calibri"/>
          <w:sz w:val="24"/>
          <w:szCs w:val="24"/>
          <w:lang w:val="en-GB"/>
        </w:rPr>
        <w:t>_______</w:t>
      </w:r>
      <w:r w:rsidRPr="0087228A">
        <w:rPr>
          <w:rFonts w:ascii="Calibri" w:hAnsi="Calibri" w:cs="Calibri"/>
          <w:sz w:val="24"/>
          <w:szCs w:val="24"/>
          <w:lang w:val="en-GB"/>
        </w:rPr>
        <w:t xml:space="preserve"> </w:t>
      </w:r>
      <w:r w:rsidR="00A23118">
        <w:rPr>
          <w:rFonts w:ascii="Calibri" w:hAnsi="Calibri" w:cs="Calibri"/>
          <w:sz w:val="24"/>
          <w:szCs w:val="24"/>
          <w:lang w:val="en-GB"/>
        </w:rPr>
        <w:t>___</w:t>
      </w:r>
      <w:r w:rsidRPr="0087228A">
        <w:rPr>
          <w:rFonts w:ascii="Calibri" w:hAnsi="Calibri" w:cs="Calibri"/>
          <w:sz w:val="24"/>
          <w:szCs w:val="24"/>
          <w:lang w:val="en-GB"/>
        </w:rPr>
        <w:t xml:space="preserve"> 5 </w:t>
      </w:r>
      <w:r w:rsidR="00A23118">
        <w:rPr>
          <w:rFonts w:ascii="Calibri" w:hAnsi="Calibri" w:cs="Calibri"/>
          <w:sz w:val="24"/>
          <w:szCs w:val="24"/>
          <w:lang w:val="en-GB"/>
        </w:rPr>
        <w:t>___</w:t>
      </w:r>
      <w:r w:rsidRPr="0087228A">
        <w:rPr>
          <w:rFonts w:ascii="Calibri" w:hAnsi="Calibri" w:cs="Calibri"/>
          <w:sz w:val="24"/>
          <w:szCs w:val="24"/>
          <w:lang w:val="en-GB"/>
        </w:rPr>
        <w:t xml:space="preserve"> </w:t>
      </w:r>
      <w:r w:rsidR="00A23118">
        <w:rPr>
          <w:rFonts w:ascii="Calibri" w:hAnsi="Calibri" w:cs="Calibri"/>
          <w:sz w:val="24"/>
          <w:szCs w:val="24"/>
          <w:lang w:val="en-GB"/>
        </w:rPr>
        <w:t>_________</w:t>
      </w:r>
      <w:r w:rsidRPr="0087228A">
        <w:rPr>
          <w:rFonts w:ascii="Calibri" w:hAnsi="Calibri" w:cs="Calibri"/>
          <w:sz w:val="24"/>
          <w:szCs w:val="24"/>
          <w:lang w:val="en-GB"/>
        </w:rPr>
        <w:t xml:space="preserve"> </w:t>
      </w:r>
      <w:r w:rsidR="00A23118">
        <w:rPr>
          <w:rFonts w:ascii="Calibri" w:hAnsi="Calibri" w:cs="Calibri"/>
          <w:sz w:val="24"/>
          <w:szCs w:val="24"/>
          <w:lang w:val="en-GB"/>
        </w:rPr>
        <w:t>______</w:t>
      </w:r>
    </w:p>
    <w:p w14:paraId="0BE8357A" w14:textId="77777777" w:rsidR="001A13D4" w:rsidRDefault="001A13D4" w:rsidP="001A13D4">
      <w:pPr>
        <w:spacing w:before="60" w:after="60"/>
        <w:jc w:val="both"/>
        <w:rPr>
          <w:lang w:val="en-GB"/>
        </w:rPr>
      </w:pPr>
    </w:p>
    <w:p w14:paraId="665838E6" w14:textId="77777777" w:rsidR="001A13D4" w:rsidRDefault="001A13D4" w:rsidP="001A13D4">
      <w:pPr>
        <w:rPr>
          <w:rFonts w:ascii="Calibri" w:hAnsi="Calibri" w:cs="Calibri"/>
          <w:b/>
          <w:bCs/>
          <w:lang w:val="en-GB"/>
        </w:rPr>
      </w:pPr>
      <w:r>
        <w:rPr>
          <w:rFonts w:ascii="Calibri" w:hAnsi="Calibri" w:cs="Calibri"/>
          <w:b/>
          <w:bCs/>
          <w:lang w:val="en-GB"/>
        </w:rPr>
        <w:br w:type="page"/>
      </w:r>
    </w:p>
    <w:p w14:paraId="618BB681" w14:textId="77777777" w:rsidR="001A13D4" w:rsidRPr="006B5B15" w:rsidRDefault="001A13D4" w:rsidP="001A13D4">
      <w:pPr>
        <w:spacing w:before="60"/>
        <w:jc w:val="both"/>
        <w:rPr>
          <w:rFonts w:ascii="Calibri" w:hAnsi="Calibri" w:cs="Calibri"/>
          <w:b/>
          <w:lang w:val="en-GB"/>
        </w:rPr>
      </w:pPr>
      <w:r w:rsidRPr="006B5B15">
        <w:rPr>
          <w:rFonts w:ascii="Calibri" w:hAnsi="Calibri" w:cs="Calibri"/>
          <w:b/>
          <w:sz w:val="22"/>
          <w:szCs w:val="22"/>
          <w:lang w:val="en-GB"/>
        </w:rPr>
        <w:lastRenderedPageBreak/>
        <w:t>③</w:t>
      </w:r>
      <w:r>
        <w:rPr>
          <w:rFonts w:ascii="Calibri" w:hAnsi="Calibri" w:cs="Calibri"/>
          <w:b/>
          <w:lang w:val="en-GB"/>
        </w:rPr>
        <w:t xml:space="preserve"> </w:t>
      </w:r>
      <w:r w:rsidRPr="00DC2FE8">
        <w:rPr>
          <w:rFonts w:ascii="Calibri" w:hAnsi="Calibri" w:cs="Calibri"/>
          <w:b/>
          <w:u w:val="words"/>
          <w:lang w:val="en-GB"/>
        </w:rPr>
        <w:t>Conclusion – the final accent of your presentation</w:t>
      </w:r>
    </w:p>
    <w:p w14:paraId="47E562BB" w14:textId="25A9761C"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 xml:space="preserve">The end of your presentation is your last </w:t>
      </w:r>
      <w:r w:rsidR="00A23118">
        <w:rPr>
          <w:rFonts w:ascii="Calibri" w:hAnsi="Calibri" w:cs="Calibri"/>
          <w:sz w:val="24"/>
          <w:szCs w:val="24"/>
          <w:lang w:val="en-GB"/>
        </w:rPr>
        <w:t>________</w:t>
      </w:r>
      <w:r w:rsidRPr="0087228A">
        <w:rPr>
          <w:rFonts w:ascii="Calibri" w:hAnsi="Calibri" w:cs="Calibri"/>
          <w:sz w:val="24"/>
          <w:szCs w:val="24"/>
          <w:lang w:val="en-GB"/>
        </w:rPr>
        <w:t xml:space="preserve"> to leave a lasting </w:t>
      </w:r>
      <w:r w:rsidR="00A23118">
        <w:rPr>
          <w:rFonts w:ascii="Calibri" w:hAnsi="Calibri" w:cs="Calibri"/>
          <w:sz w:val="24"/>
          <w:szCs w:val="24"/>
          <w:lang w:val="en-GB"/>
        </w:rPr>
        <w:t>___________</w:t>
      </w:r>
      <w:r w:rsidRPr="0087228A">
        <w:rPr>
          <w:rFonts w:ascii="Calibri" w:hAnsi="Calibri" w:cs="Calibri"/>
          <w:sz w:val="24"/>
          <w:szCs w:val="24"/>
          <w:lang w:val="en-GB"/>
        </w:rPr>
        <w:t xml:space="preserve">. Summarize the main points you covered in your presentation and make sure your conclusion leads </w:t>
      </w:r>
      <w:r w:rsidR="00A23118">
        <w:rPr>
          <w:rFonts w:ascii="Calibri" w:hAnsi="Calibri" w:cs="Calibri"/>
          <w:sz w:val="24"/>
          <w:szCs w:val="24"/>
          <w:lang w:val="en-GB"/>
        </w:rPr>
        <w:t>________</w:t>
      </w:r>
      <w:r w:rsidRPr="0087228A">
        <w:rPr>
          <w:rFonts w:ascii="Calibri" w:hAnsi="Calibri" w:cs="Calibri"/>
          <w:sz w:val="24"/>
          <w:szCs w:val="24"/>
          <w:lang w:val="en-GB"/>
        </w:rPr>
        <w:t xml:space="preserve"> to your main topic and objective. </w:t>
      </w:r>
    </w:p>
    <w:p w14:paraId="4609810A" w14:textId="66D43366"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 xml:space="preserve">You can also make a strong closing statement, ask a provocative question, or add a call to </w:t>
      </w:r>
      <w:r w:rsidR="00A23118">
        <w:rPr>
          <w:rFonts w:ascii="Calibri" w:hAnsi="Calibri" w:cs="Calibri"/>
          <w:sz w:val="24"/>
          <w:szCs w:val="24"/>
          <w:lang w:val="en-GB"/>
        </w:rPr>
        <w:t>______</w:t>
      </w:r>
      <w:r w:rsidRPr="0087228A">
        <w:rPr>
          <w:rFonts w:ascii="Calibri" w:hAnsi="Calibri" w:cs="Calibri"/>
          <w:sz w:val="24"/>
          <w:szCs w:val="24"/>
          <w:lang w:val="en-GB"/>
        </w:rPr>
        <w:t xml:space="preserve"> </w:t>
      </w:r>
      <w:r w:rsidR="00A23118">
        <w:rPr>
          <w:rFonts w:ascii="Calibri" w:hAnsi="Calibri" w:cs="Calibri"/>
          <w:sz w:val="24"/>
          <w:szCs w:val="24"/>
          <w:lang w:val="en-GB"/>
        </w:rPr>
        <w:t>____</w:t>
      </w:r>
      <w:r w:rsidRPr="0087228A">
        <w:rPr>
          <w:rFonts w:ascii="Calibri" w:hAnsi="Calibri" w:cs="Calibri"/>
          <w:sz w:val="24"/>
          <w:szCs w:val="24"/>
          <w:lang w:val="en-GB"/>
        </w:rPr>
        <w:t xml:space="preserve"> give your audience something to </w:t>
      </w:r>
      <w:r w:rsidR="00C44900">
        <w:rPr>
          <w:rFonts w:ascii="Calibri" w:hAnsi="Calibri" w:cs="Calibri"/>
          <w:sz w:val="24"/>
          <w:szCs w:val="24"/>
          <w:lang w:val="en-GB"/>
        </w:rPr>
        <w:t>_______</w:t>
      </w:r>
      <w:r w:rsidRPr="0087228A">
        <w:rPr>
          <w:rFonts w:ascii="Calibri" w:hAnsi="Calibri" w:cs="Calibri"/>
          <w:sz w:val="24"/>
          <w:szCs w:val="24"/>
          <w:lang w:val="en-GB"/>
        </w:rPr>
        <w:t xml:space="preserve"> about or encourage them to interact. With a strong conclusion you ensure that your presentation and your message are remembered.</w:t>
      </w:r>
    </w:p>
    <w:p w14:paraId="75A8460E" w14:textId="77777777"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The conclusion loosely seems to comprise four elements:</w:t>
      </w:r>
      <w:r>
        <w:rPr>
          <w:rFonts w:ascii="Calibri" w:hAnsi="Calibri" w:cs="Calibri"/>
          <w:sz w:val="24"/>
          <w:szCs w:val="24"/>
          <w:lang w:val="en-GB"/>
        </w:rPr>
        <w:t xml:space="preserve"> </w:t>
      </w:r>
      <w:r w:rsidRPr="0087228A">
        <w:rPr>
          <w:rFonts w:ascii="Calibri" w:hAnsi="Calibri" w:cs="Calibri"/>
          <w:sz w:val="24"/>
          <w:szCs w:val="24"/>
          <w:lang w:val="en-GB"/>
        </w:rPr>
        <w:t>a) summarizing, b) final point, c) inviting questions and d) thanking the audience.</w:t>
      </w:r>
    </w:p>
    <w:p w14:paraId="539476BA" w14:textId="77777777" w:rsidR="001A13D4" w:rsidRPr="00DC2FE8" w:rsidRDefault="001A13D4" w:rsidP="001A13D4">
      <w:pPr>
        <w:spacing w:before="60"/>
        <w:jc w:val="both"/>
        <w:rPr>
          <w:sz w:val="24"/>
          <w:szCs w:val="24"/>
          <w:lang w:val="en-US"/>
        </w:rPr>
      </w:pPr>
      <w:r w:rsidRPr="00DC2FE8">
        <w:rPr>
          <w:rFonts w:ascii="Calibri" w:hAnsi="Calibri" w:cs="Calibri"/>
          <w:sz w:val="24"/>
          <w:szCs w:val="24"/>
          <w:lang w:val="en-GB"/>
        </w:rPr>
        <w:t xml:space="preserve">a) </w:t>
      </w:r>
      <w:r w:rsidRPr="00DC2FE8">
        <w:rPr>
          <w:rFonts w:ascii="Calibri" w:hAnsi="Calibri" w:cs="Calibri"/>
          <w:sz w:val="24"/>
          <w:szCs w:val="24"/>
          <w:u w:val="words"/>
          <w:lang w:val="en-GB"/>
        </w:rPr>
        <w:t>Summarizing</w:t>
      </w:r>
    </w:p>
    <w:p w14:paraId="019BB04A" w14:textId="3FCD266D" w:rsidR="001A13D4" w:rsidRPr="0087228A" w:rsidRDefault="001A13D4" w:rsidP="001A13D4">
      <w:pPr>
        <w:spacing w:after="60"/>
        <w:jc w:val="both"/>
        <w:rPr>
          <w:sz w:val="24"/>
          <w:szCs w:val="24"/>
          <w:lang w:val="en-US"/>
        </w:rPr>
      </w:pPr>
      <w:r w:rsidRPr="0087228A">
        <w:rPr>
          <w:rFonts w:ascii="Calibri" w:hAnsi="Calibri" w:cs="Calibri"/>
          <w:sz w:val="24"/>
          <w:szCs w:val="24"/>
          <w:lang w:val="en-GB"/>
        </w:rPr>
        <w:t xml:space="preserve">This is your last chance to get your points or information across. Here is a chance to </w:t>
      </w:r>
      <w:r w:rsidR="00C44900">
        <w:rPr>
          <w:rFonts w:ascii="Calibri" w:hAnsi="Calibri" w:cs="Calibri"/>
          <w:sz w:val="24"/>
          <w:szCs w:val="24"/>
          <w:lang w:val="en-GB"/>
        </w:rPr>
        <w:t>______</w:t>
      </w:r>
      <w:r w:rsidRPr="0087228A">
        <w:rPr>
          <w:rFonts w:ascii="Calibri" w:hAnsi="Calibri" w:cs="Calibri"/>
          <w:sz w:val="24"/>
          <w:szCs w:val="24"/>
          <w:lang w:val="en-GB"/>
        </w:rPr>
        <w:t xml:space="preserve"> yourself if you wish. But it is also ideal phase to </w:t>
      </w:r>
      <w:r w:rsidR="00C44900">
        <w:rPr>
          <w:rFonts w:ascii="Calibri" w:hAnsi="Calibri" w:cs="Calibri"/>
          <w:sz w:val="24"/>
          <w:szCs w:val="24"/>
          <w:lang w:val="en-GB"/>
        </w:rPr>
        <w:t>________________</w:t>
      </w:r>
      <w:r w:rsidRPr="0087228A">
        <w:rPr>
          <w:rFonts w:ascii="Calibri" w:hAnsi="Calibri" w:cs="Calibri"/>
          <w:sz w:val="24"/>
          <w:szCs w:val="24"/>
          <w:lang w:val="en-GB"/>
        </w:rPr>
        <w:t xml:space="preserve"> your argument. You can signal the phase with phrases such as </w:t>
      </w:r>
      <w:r w:rsidRPr="0087228A">
        <w:rPr>
          <w:rFonts w:ascii="Calibri" w:hAnsi="Calibri" w:cs="Calibri"/>
          <w:i/>
          <w:iCs/>
          <w:sz w:val="24"/>
          <w:szCs w:val="24"/>
          <w:lang w:val="en-GB"/>
        </w:rPr>
        <w:t xml:space="preserve">“Let me sum up by saying …” </w:t>
      </w:r>
      <w:r w:rsidRPr="0087228A">
        <w:rPr>
          <w:rFonts w:ascii="Calibri" w:hAnsi="Calibri" w:cs="Calibri"/>
          <w:sz w:val="24"/>
          <w:szCs w:val="24"/>
          <w:lang w:val="en-GB"/>
        </w:rPr>
        <w:t>or</w:t>
      </w:r>
      <w:r w:rsidRPr="0087228A">
        <w:rPr>
          <w:rFonts w:ascii="Calibri" w:hAnsi="Calibri" w:cs="Calibri"/>
          <w:i/>
          <w:iCs/>
          <w:sz w:val="24"/>
          <w:szCs w:val="24"/>
          <w:lang w:val="en-GB"/>
        </w:rPr>
        <w:t xml:space="preserve"> “To summarize …”</w:t>
      </w:r>
      <w:r w:rsidRPr="0087228A">
        <w:rPr>
          <w:rFonts w:ascii="Calibri" w:hAnsi="Calibri" w:cs="Calibri"/>
          <w:sz w:val="24"/>
          <w:szCs w:val="24"/>
          <w:lang w:val="en-GB"/>
        </w:rPr>
        <w:t>.</w:t>
      </w:r>
    </w:p>
    <w:p w14:paraId="4CC6BDE1" w14:textId="77777777" w:rsidR="001A13D4" w:rsidRPr="00DC2FE8" w:rsidRDefault="001A13D4" w:rsidP="001A13D4">
      <w:pPr>
        <w:spacing w:before="60"/>
        <w:jc w:val="both"/>
        <w:rPr>
          <w:sz w:val="24"/>
          <w:szCs w:val="24"/>
          <w:lang w:val="en-US"/>
        </w:rPr>
      </w:pPr>
      <w:r w:rsidRPr="00DC2FE8">
        <w:rPr>
          <w:rFonts w:ascii="Calibri" w:hAnsi="Calibri" w:cs="Calibri"/>
          <w:sz w:val="24"/>
          <w:szCs w:val="24"/>
          <w:lang w:val="en-GB"/>
        </w:rPr>
        <w:t xml:space="preserve">b) </w:t>
      </w:r>
      <w:r w:rsidRPr="00DC2FE8">
        <w:rPr>
          <w:rFonts w:ascii="Calibri" w:hAnsi="Calibri" w:cs="Calibri"/>
          <w:sz w:val="24"/>
          <w:szCs w:val="24"/>
          <w:u w:val="words"/>
          <w:lang w:val="en-GB"/>
        </w:rPr>
        <w:t>Final</w:t>
      </w:r>
      <w:r w:rsidRPr="00DC2FE8">
        <w:rPr>
          <w:rFonts w:ascii="Calibri" w:hAnsi="Calibri" w:cs="Calibri"/>
          <w:sz w:val="24"/>
          <w:szCs w:val="24"/>
          <w:lang w:val="en-GB"/>
        </w:rPr>
        <w:t xml:space="preserve"> </w:t>
      </w:r>
      <w:r w:rsidRPr="00DC2FE8">
        <w:rPr>
          <w:rFonts w:ascii="Calibri" w:hAnsi="Calibri" w:cs="Calibri"/>
          <w:sz w:val="24"/>
          <w:szCs w:val="24"/>
          <w:u w:val="words"/>
          <w:lang w:val="en-GB"/>
        </w:rPr>
        <w:t>point</w:t>
      </w:r>
    </w:p>
    <w:p w14:paraId="7F6F4703" w14:textId="6796763E" w:rsidR="001A13D4" w:rsidRPr="0087228A" w:rsidRDefault="001A13D4" w:rsidP="001A13D4">
      <w:pPr>
        <w:spacing w:after="60"/>
        <w:jc w:val="both"/>
        <w:rPr>
          <w:sz w:val="24"/>
          <w:szCs w:val="24"/>
          <w:lang w:val="en-US"/>
        </w:rPr>
      </w:pPr>
      <w:r w:rsidRPr="0087228A">
        <w:rPr>
          <w:rFonts w:ascii="Calibri" w:hAnsi="Calibri" w:cs="Calibri"/>
          <w:sz w:val="24"/>
          <w:szCs w:val="24"/>
          <w:lang w:val="en-GB"/>
        </w:rPr>
        <w:t xml:space="preserve">Not everyone has a </w:t>
      </w:r>
      <w:r w:rsidR="00C44900">
        <w:rPr>
          <w:rFonts w:ascii="Calibri" w:hAnsi="Calibri" w:cs="Calibri"/>
          <w:sz w:val="24"/>
          <w:szCs w:val="24"/>
          <w:lang w:val="en-GB"/>
        </w:rPr>
        <w:t>______</w:t>
      </w:r>
      <w:r w:rsidRPr="0087228A">
        <w:rPr>
          <w:rFonts w:ascii="Calibri" w:hAnsi="Calibri" w:cs="Calibri"/>
          <w:sz w:val="24"/>
          <w:szCs w:val="24"/>
          <w:lang w:val="en-GB"/>
        </w:rPr>
        <w:t xml:space="preserve"> point. Some speakers just fade away or stop suddenly. If you like the idea of a final point a strong final statement, a little anecdote or thought-provoking idea can often give your presentation that nice little finishing touch. If you do not like the idea why not finish with an </w:t>
      </w:r>
      <w:r w:rsidR="00C44900">
        <w:rPr>
          <w:rFonts w:ascii="Calibri" w:hAnsi="Calibri" w:cs="Calibri"/>
          <w:sz w:val="24"/>
          <w:szCs w:val="24"/>
          <w:lang w:val="en-GB"/>
        </w:rPr>
        <w:t>______</w:t>
      </w:r>
      <w:r w:rsidRPr="0087228A">
        <w:rPr>
          <w:rFonts w:ascii="Calibri" w:hAnsi="Calibri" w:cs="Calibri"/>
          <w:sz w:val="24"/>
          <w:szCs w:val="24"/>
          <w:lang w:val="en-GB"/>
        </w:rPr>
        <w:t xml:space="preserve">-shattering statement like </w:t>
      </w:r>
      <w:r w:rsidRPr="0087228A">
        <w:rPr>
          <w:rFonts w:ascii="Calibri" w:hAnsi="Calibri" w:cs="Calibri"/>
          <w:i/>
          <w:iCs/>
          <w:sz w:val="24"/>
          <w:szCs w:val="24"/>
          <w:lang w:val="en-GB"/>
        </w:rPr>
        <w:t>“Well, I think that is just about all I have to say. So, …”.</w:t>
      </w:r>
    </w:p>
    <w:p w14:paraId="6B04476E" w14:textId="77777777" w:rsidR="001A13D4" w:rsidRPr="00DC2FE8" w:rsidRDefault="001A13D4" w:rsidP="001A13D4">
      <w:pPr>
        <w:spacing w:before="60"/>
        <w:jc w:val="both"/>
        <w:rPr>
          <w:sz w:val="24"/>
          <w:szCs w:val="24"/>
          <w:lang w:val="en-US"/>
        </w:rPr>
      </w:pPr>
      <w:r w:rsidRPr="00DC2FE8">
        <w:rPr>
          <w:rFonts w:ascii="Calibri" w:hAnsi="Calibri" w:cs="Calibri"/>
          <w:sz w:val="24"/>
          <w:szCs w:val="24"/>
          <w:lang w:val="en-GB"/>
        </w:rPr>
        <w:t xml:space="preserve">c) </w:t>
      </w:r>
      <w:r w:rsidRPr="00DC2FE8">
        <w:rPr>
          <w:rFonts w:ascii="Calibri" w:hAnsi="Calibri" w:cs="Calibri"/>
          <w:sz w:val="24"/>
          <w:szCs w:val="24"/>
          <w:u w:val="words"/>
          <w:lang w:val="en-GB"/>
        </w:rPr>
        <w:t>Inviting</w:t>
      </w:r>
      <w:r w:rsidRPr="00DC2FE8">
        <w:rPr>
          <w:rFonts w:ascii="Calibri" w:hAnsi="Calibri" w:cs="Calibri"/>
          <w:sz w:val="24"/>
          <w:szCs w:val="24"/>
          <w:lang w:val="en-GB"/>
        </w:rPr>
        <w:t xml:space="preserve"> </w:t>
      </w:r>
      <w:r w:rsidRPr="00DC2FE8">
        <w:rPr>
          <w:rFonts w:ascii="Calibri" w:hAnsi="Calibri" w:cs="Calibri"/>
          <w:sz w:val="24"/>
          <w:szCs w:val="24"/>
          <w:u w:val="words"/>
          <w:lang w:val="en-GB"/>
        </w:rPr>
        <w:t>questions</w:t>
      </w:r>
    </w:p>
    <w:p w14:paraId="1E354538" w14:textId="55CE29D8" w:rsidR="001A13D4" w:rsidRPr="0087228A" w:rsidRDefault="001A13D4" w:rsidP="001A13D4">
      <w:pPr>
        <w:spacing w:after="60"/>
        <w:jc w:val="both"/>
        <w:rPr>
          <w:sz w:val="24"/>
          <w:szCs w:val="24"/>
          <w:lang w:val="en-US"/>
        </w:rPr>
      </w:pPr>
      <w:r w:rsidRPr="0087228A">
        <w:rPr>
          <w:rFonts w:ascii="Calibri" w:hAnsi="Calibri" w:cs="Calibri"/>
          <w:sz w:val="24"/>
          <w:szCs w:val="24"/>
          <w:lang w:val="en-GB"/>
        </w:rPr>
        <w:t xml:space="preserve">Asking for questions at the end of your presentation can be a </w:t>
      </w:r>
      <w:r w:rsidR="00C44900">
        <w:rPr>
          <w:rFonts w:ascii="Calibri" w:hAnsi="Calibri" w:cs="Calibri"/>
          <w:sz w:val="24"/>
          <w:szCs w:val="24"/>
          <w:lang w:val="en-GB"/>
        </w:rPr>
        <w:t>______</w:t>
      </w:r>
      <w:r w:rsidRPr="0087228A">
        <w:rPr>
          <w:rFonts w:ascii="Calibri" w:hAnsi="Calibri" w:cs="Calibri"/>
          <w:sz w:val="24"/>
          <w:szCs w:val="24"/>
          <w:lang w:val="en-GB"/>
        </w:rPr>
        <w:t xml:space="preserve"> but nevertheless necessary formality. Appropriate invitations range from the lengthy </w:t>
      </w:r>
      <w:r w:rsidRPr="0087228A">
        <w:rPr>
          <w:rFonts w:ascii="Calibri" w:hAnsi="Calibri" w:cs="Calibri"/>
          <w:i/>
          <w:iCs/>
          <w:sz w:val="24"/>
          <w:szCs w:val="24"/>
          <w:lang w:val="en-GB"/>
        </w:rPr>
        <w:t xml:space="preserve">“If you have any </w:t>
      </w:r>
      <w:proofErr w:type="gramStart"/>
      <w:r w:rsidRPr="0087228A">
        <w:rPr>
          <w:rFonts w:ascii="Calibri" w:hAnsi="Calibri" w:cs="Calibri"/>
          <w:i/>
          <w:iCs/>
          <w:sz w:val="24"/>
          <w:szCs w:val="24"/>
          <w:lang w:val="en-GB"/>
        </w:rPr>
        <w:t>questions</w:t>
      </w:r>
      <w:proofErr w:type="gramEnd"/>
      <w:r w:rsidRPr="0087228A">
        <w:rPr>
          <w:rFonts w:ascii="Calibri" w:hAnsi="Calibri" w:cs="Calibri"/>
          <w:i/>
          <w:iCs/>
          <w:sz w:val="24"/>
          <w:szCs w:val="24"/>
          <w:lang w:val="en-GB"/>
        </w:rPr>
        <w:t xml:space="preserve"> I will do my best to answer them” </w:t>
      </w:r>
      <w:r w:rsidRPr="0087228A">
        <w:rPr>
          <w:rFonts w:ascii="Calibri" w:hAnsi="Calibri" w:cs="Calibri"/>
          <w:sz w:val="24"/>
          <w:szCs w:val="24"/>
          <w:lang w:val="en-GB"/>
        </w:rPr>
        <w:t xml:space="preserve">to the good old-fashioned, </w:t>
      </w:r>
      <w:r w:rsidR="00C44900">
        <w:rPr>
          <w:rFonts w:ascii="Calibri" w:hAnsi="Calibri" w:cs="Calibri"/>
          <w:sz w:val="24"/>
          <w:szCs w:val="24"/>
          <w:lang w:val="en-GB"/>
        </w:rPr>
        <w:t>______</w:t>
      </w:r>
      <w:r w:rsidRPr="0087228A">
        <w:rPr>
          <w:rFonts w:ascii="Calibri" w:hAnsi="Calibri" w:cs="Calibri"/>
          <w:sz w:val="24"/>
          <w:szCs w:val="24"/>
          <w:lang w:val="en-GB"/>
        </w:rPr>
        <w:t xml:space="preserve"> but sweet </w:t>
      </w:r>
      <w:r w:rsidRPr="0087228A">
        <w:rPr>
          <w:rFonts w:ascii="Calibri" w:hAnsi="Calibri" w:cs="Calibri"/>
          <w:i/>
          <w:iCs/>
          <w:sz w:val="24"/>
          <w:szCs w:val="24"/>
          <w:lang w:val="en-GB"/>
        </w:rPr>
        <w:t>“Any questions, please?</w:t>
      </w:r>
    </w:p>
    <w:p w14:paraId="7CAD2B5D" w14:textId="77777777" w:rsidR="001A13D4" w:rsidRPr="00DC2FE8" w:rsidRDefault="001A13D4" w:rsidP="001A13D4">
      <w:pPr>
        <w:spacing w:before="60"/>
        <w:jc w:val="both"/>
        <w:rPr>
          <w:sz w:val="24"/>
          <w:szCs w:val="24"/>
          <w:lang w:val="en-US"/>
        </w:rPr>
      </w:pPr>
      <w:r w:rsidRPr="00DC2FE8">
        <w:rPr>
          <w:rFonts w:ascii="Calibri" w:hAnsi="Calibri" w:cs="Calibri"/>
          <w:sz w:val="24"/>
          <w:szCs w:val="24"/>
          <w:lang w:val="en-GB"/>
        </w:rPr>
        <w:t xml:space="preserve">d) </w:t>
      </w:r>
      <w:r w:rsidRPr="00DC2FE8">
        <w:rPr>
          <w:rFonts w:ascii="Calibri" w:hAnsi="Calibri" w:cs="Calibri"/>
          <w:sz w:val="24"/>
          <w:szCs w:val="24"/>
          <w:u w:val="words"/>
          <w:lang w:val="en-GB"/>
        </w:rPr>
        <w:t>Thanking</w:t>
      </w:r>
      <w:r w:rsidRPr="00DC2FE8">
        <w:rPr>
          <w:rFonts w:ascii="Calibri" w:hAnsi="Calibri" w:cs="Calibri"/>
          <w:sz w:val="24"/>
          <w:szCs w:val="24"/>
          <w:lang w:val="en-GB"/>
        </w:rPr>
        <w:t xml:space="preserve"> </w:t>
      </w:r>
      <w:r w:rsidRPr="00DC2FE8">
        <w:rPr>
          <w:rFonts w:ascii="Calibri" w:hAnsi="Calibri" w:cs="Calibri"/>
          <w:sz w:val="24"/>
          <w:szCs w:val="24"/>
          <w:u w:val="words"/>
          <w:lang w:val="en-GB"/>
        </w:rPr>
        <w:t>the</w:t>
      </w:r>
      <w:r w:rsidRPr="00DC2FE8">
        <w:rPr>
          <w:rFonts w:ascii="Calibri" w:hAnsi="Calibri" w:cs="Calibri"/>
          <w:sz w:val="24"/>
          <w:szCs w:val="24"/>
          <w:lang w:val="en-GB"/>
        </w:rPr>
        <w:t xml:space="preserve"> </w:t>
      </w:r>
      <w:r w:rsidRPr="00DC2FE8">
        <w:rPr>
          <w:rFonts w:ascii="Calibri" w:hAnsi="Calibri" w:cs="Calibri"/>
          <w:sz w:val="24"/>
          <w:szCs w:val="24"/>
          <w:u w:val="words"/>
          <w:lang w:val="en-GB"/>
        </w:rPr>
        <w:t>audience</w:t>
      </w:r>
    </w:p>
    <w:p w14:paraId="1A658D91" w14:textId="59414F11" w:rsidR="001A13D4" w:rsidRPr="0087228A" w:rsidRDefault="001A13D4" w:rsidP="001A13D4">
      <w:pPr>
        <w:spacing w:after="60"/>
        <w:jc w:val="both"/>
        <w:rPr>
          <w:sz w:val="24"/>
          <w:szCs w:val="24"/>
          <w:lang w:val="en-US"/>
        </w:rPr>
      </w:pPr>
      <w:r w:rsidRPr="0087228A">
        <w:rPr>
          <w:rFonts w:ascii="Calibri" w:hAnsi="Calibri" w:cs="Calibri"/>
          <w:sz w:val="24"/>
          <w:szCs w:val="24"/>
          <w:lang w:val="en-GB"/>
        </w:rPr>
        <w:t xml:space="preserve">If there have been no questions, why not go </w:t>
      </w:r>
      <w:r w:rsidR="00C44900">
        <w:rPr>
          <w:rFonts w:ascii="Calibri" w:hAnsi="Calibri" w:cs="Calibri"/>
          <w:sz w:val="24"/>
          <w:szCs w:val="24"/>
          <w:lang w:val="en-GB"/>
        </w:rPr>
        <w:t>______</w:t>
      </w:r>
      <w:r w:rsidRPr="0087228A">
        <w:rPr>
          <w:rFonts w:ascii="Calibri" w:hAnsi="Calibri" w:cs="Calibri"/>
          <w:sz w:val="24"/>
          <w:szCs w:val="24"/>
          <w:lang w:val="en-GB"/>
        </w:rPr>
        <w:t xml:space="preserve"> into something like </w:t>
      </w:r>
      <w:r w:rsidRPr="0087228A">
        <w:rPr>
          <w:rFonts w:ascii="Calibri" w:hAnsi="Calibri" w:cs="Calibri"/>
          <w:i/>
          <w:iCs/>
          <w:sz w:val="24"/>
          <w:szCs w:val="24"/>
          <w:lang w:val="en-GB"/>
        </w:rPr>
        <w:t xml:space="preserve">“Thank you for listening to me” </w:t>
      </w:r>
      <w:r w:rsidRPr="0087228A">
        <w:rPr>
          <w:rFonts w:ascii="Calibri" w:hAnsi="Calibri" w:cs="Calibri"/>
          <w:sz w:val="24"/>
          <w:szCs w:val="24"/>
          <w:lang w:val="en-GB"/>
        </w:rPr>
        <w:t xml:space="preserve">or </w:t>
      </w:r>
      <w:r w:rsidRPr="0087228A">
        <w:rPr>
          <w:rFonts w:ascii="Calibri" w:hAnsi="Calibri" w:cs="Calibri"/>
          <w:i/>
          <w:iCs/>
          <w:sz w:val="24"/>
          <w:szCs w:val="24"/>
          <w:lang w:val="en-GB"/>
        </w:rPr>
        <w:t xml:space="preserve">“Thank you very much indeed for letting me have the opportunity of talking to you today” </w:t>
      </w:r>
      <w:r w:rsidRPr="0087228A">
        <w:rPr>
          <w:rFonts w:ascii="Calibri" w:hAnsi="Calibri" w:cs="Calibri"/>
          <w:sz w:val="24"/>
          <w:szCs w:val="24"/>
          <w:lang w:val="en-GB"/>
        </w:rPr>
        <w:t xml:space="preserve">or even </w:t>
      </w:r>
      <w:r w:rsidRPr="0087228A">
        <w:rPr>
          <w:rFonts w:ascii="Calibri" w:hAnsi="Calibri" w:cs="Calibri"/>
          <w:i/>
          <w:iCs/>
          <w:sz w:val="24"/>
          <w:szCs w:val="24"/>
          <w:lang w:val="en-GB"/>
        </w:rPr>
        <w:t>“Thank you very much”.</w:t>
      </w:r>
    </w:p>
    <w:p w14:paraId="44F4B40A" w14:textId="6ED17BC2"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 xml:space="preserve">If there have been questions but you think (hope)the last one has been asked, you can always finish by saying </w:t>
      </w:r>
      <w:r w:rsidRPr="0087228A">
        <w:rPr>
          <w:rFonts w:ascii="Calibri" w:hAnsi="Calibri" w:cs="Calibri"/>
          <w:i/>
          <w:iCs/>
          <w:sz w:val="24"/>
          <w:szCs w:val="24"/>
          <w:lang w:val="en-GB"/>
        </w:rPr>
        <w:t>“If there are no more questions, I think we should finish here.”</w:t>
      </w:r>
      <w:r w:rsidRPr="0087228A">
        <w:rPr>
          <w:rFonts w:ascii="Calibri" w:hAnsi="Calibri" w:cs="Calibri"/>
          <w:sz w:val="24"/>
          <w:szCs w:val="24"/>
          <w:lang w:val="en-GB"/>
        </w:rPr>
        <w:t xml:space="preserve"> </w:t>
      </w:r>
      <w:proofErr w:type="gramStart"/>
      <w:r w:rsidRPr="0087228A">
        <w:rPr>
          <w:rFonts w:ascii="Calibri" w:hAnsi="Calibri" w:cs="Calibri"/>
          <w:sz w:val="24"/>
          <w:szCs w:val="24"/>
          <w:lang w:val="en-GB"/>
        </w:rPr>
        <w:t>or</w:t>
      </w:r>
      <w:r w:rsidRPr="0087228A">
        <w:rPr>
          <w:rFonts w:ascii="Calibri" w:hAnsi="Calibri" w:cs="Calibri"/>
          <w:sz w:val="24"/>
          <w:szCs w:val="24"/>
          <w:vertAlign w:val="superscript"/>
          <w:lang w:val="en-GB"/>
        </w:rPr>
        <w:t xml:space="preserve"> </w:t>
      </w:r>
      <w:r w:rsidRPr="0087228A">
        <w:rPr>
          <w:rFonts w:ascii="Calibri" w:hAnsi="Calibri" w:cs="Calibri"/>
          <w:i/>
          <w:iCs/>
          <w:sz w:val="24"/>
          <w:szCs w:val="24"/>
          <w:lang w:val="en-GB"/>
        </w:rPr>
        <w:t xml:space="preserve"> “</w:t>
      </w:r>
      <w:proofErr w:type="gramEnd"/>
      <w:r w:rsidRPr="0087228A">
        <w:rPr>
          <w:rFonts w:ascii="Calibri" w:hAnsi="Calibri" w:cs="Calibri"/>
          <w:i/>
          <w:iCs/>
          <w:sz w:val="24"/>
          <w:szCs w:val="24"/>
          <w:lang w:val="en-GB"/>
        </w:rPr>
        <w:t xml:space="preserve">No more questions?” </w:t>
      </w:r>
      <w:r w:rsidRPr="0087228A">
        <w:rPr>
          <w:rFonts w:ascii="Calibri" w:hAnsi="Calibri" w:cs="Calibri"/>
          <w:sz w:val="24"/>
          <w:szCs w:val="24"/>
          <w:lang w:val="en-GB"/>
        </w:rPr>
        <w:t xml:space="preserve">And then proceed to </w:t>
      </w:r>
      <w:r w:rsidR="00C44900">
        <w:rPr>
          <w:rFonts w:ascii="Calibri" w:hAnsi="Calibri" w:cs="Calibri"/>
          <w:sz w:val="24"/>
          <w:szCs w:val="24"/>
          <w:lang w:val="en-GB"/>
        </w:rPr>
        <w:t>______</w:t>
      </w:r>
      <w:r w:rsidRPr="0087228A">
        <w:rPr>
          <w:rFonts w:ascii="Calibri" w:hAnsi="Calibri" w:cs="Calibri"/>
          <w:sz w:val="24"/>
          <w:szCs w:val="24"/>
          <w:lang w:val="en-GB"/>
        </w:rPr>
        <w:t xml:space="preserve"> the audience as previously mentioned.</w:t>
      </w:r>
    </w:p>
    <w:p w14:paraId="7AABBE98" w14:textId="62F217F3" w:rsidR="001A13D4" w:rsidRPr="0087228A" w:rsidRDefault="001A13D4" w:rsidP="001A13D4">
      <w:pPr>
        <w:spacing w:before="60" w:after="60"/>
        <w:jc w:val="both"/>
        <w:rPr>
          <w:sz w:val="24"/>
          <w:szCs w:val="24"/>
          <w:lang w:val="en-US"/>
        </w:rPr>
      </w:pPr>
      <w:r w:rsidRPr="0087228A">
        <w:rPr>
          <w:rFonts w:ascii="Calibri" w:hAnsi="Calibri" w:cs="Calibri"/>
          <w:sz w:val="24"/>
          <w:szCs w:val="24"/>
          <w:lang w:val="en-GB"/>
        </w:rPr>
        <w:t xml:space="preserve">If there is no more time but it looks like there are still some questions left you can always invite people to </w:t>
      </w:r>
      <w:r w:rsidR="00C44900">
        <w:rPr>
          <w:rFonts w:ascii="Calibri" w:hAnsi="Calibri" w:cs="Calibri"/>
          <w:sz w:val="24"/>
          <w:szCs w:val="24"/>
          <w:lang w:val="en-GB"/>
        </w:rPr>
        <w:t>________</w:t>
      </w:r>
      <w:r w:rsidRPr="0087228A">
        <w:rPr>
          <w:rFonts w:ascii="Calibri" w:hAnsi="Calibri" w:cs="Calibri"/>
          <w:sz w:val="24"/>
          <w:szCs w:val="24"/>
          <w:lang w:val="en-GB"/>
        </w:rPr>
        <w:t xml:space="preserve"> matters with you later. Suitable phrase</w:t>
      </w:r>
      <w:r>
        <w:rPr>
          <w:rFonts w:ascii="Calibri" w:hAnsi="Calibri" w:cs="Calibri"/>
          <w:sz w:val="24"/>
          <w:szCs w:val="24"/>
          <w:lang w:val="en-GB"/>
        </w:rPr>
        <w:t>s</w:t>
      </w:r>
      <w:r w:rsidRPr="0087228A">
        <w:rPr>
          <w:rFonts w:ascii="Calibri" w:hAnsi="Calibri" w:cs="Calibri"/>
          <w:sz w:val="24"/>
          <w:szCs w:val="24"/>
          <w:lang w:val="en-GB"/>
        </w:rPr>
        <w:t xml:space="preserve"> include </w:t>
      </w:r>
      <w:r w:rsidRPr="0087228A">
        <w:rPr>
          <w:rFonts w:ascii="Calibri" w:hAnsi="Calibri" w:cs="Calibri"/>
          <w:i/>
          <w:iCs/>
          <w:sz w:val="24"/>
          <w:szCs w:val="24"/>
          <w:lang w:val="en-GB"/>
        </w:rPr>
        <w:t>“I am afraid we are out of time but, if you wish, we can continue the discussion later”.</w:t>
      </w:r>
    </w:p>
    <w:p w14:paraId="29BBBAB1" w14:textId="77777777" w:rsidR="001A13D4" w:rsidRPr="0087228A" w:rsidRDefault="001A13D4" w:rsidP="001A13D4">
      <w:pPr>
        <w:spacing w:before="60" w:after="60"/>
        <w:jc w:val="both"/>
        <w:rPr>
          <w:rFonts w:ascii="Calibri" w:hAnsi="Calibri" w:cs="Calibri"/>
          <w:sz w:val="24"/>
          <w:szCs w:val="24"/>
          <w:lang w:val="en-GB"/>
        </w:rPr>
      </w:pPr>
      <w:r w:rsidRPr="0087228A">
        <w:rPr>
          <w:rFonts w:ascii="Calibri" w:hAnsi="Calibri" w:cs="Calibri"/>
          <w:sz w:val="24"/>
          <w:szCs w:val="24"/>
          <w:lang w:val="en-GB"/>
        </w:rPr>
        <w:t>NOTICE: With a strong conclusion you ensure that your presentation and your message are remembered.</w:t>
      </w:r>
    </w:p>
    <w:p w14:paraId="33B86DF5" w14:textId="268EF48F" w:rsidR="00A11638" w:rsidRDefault="00A11638">
      <w:pPr>
        <w:rPr>
          <w:rFonts w:ascii="Calibri" w:hAnsi="Calibri" w:cs="Calibri"/>
          <w:bCs/>
          <w:iCs/>
          <w:sz w:val="24"/>
          <w:szCs w:val="24"/>
          <w:lang w:val="en-GB"/>
        </w:rPr>
      </w:pPr>
      <w:r>
        <w:rPr>
          <w:rFonts w:ascii="Calibri" w:hAnsi="Calibri" w:cs="Calibri"/>
          <w:bCs/>
          <w:iCs/>
          <w:sz w:val="24"/>
          <w:szCs w:val="24"/>
          <w:lang w:val="en-GB"/>
        </w:rPr>
        <w:br w:type="page"/>
      </w:r>
    </w:p>
    <w:p w14:paraId="55648147" w14:textId="77777777" w:rsidR="001A3E9D" w:rsidRDefault="001A3E9D" w:rsidP="001A3E9D">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Fallsammlung Industrielle Geschäftsprozesse</w:t>
      </w:r>
    </w:p>
    <w:p w14:paraId="0BC06A85" w14:textId="77777777" w:rsidR="001A3E9D" w:rsidRPr="002421F9" w:rsidRDefault="001A3E9D" w:rsidP="001A3E9D">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t xml:space="preserve">Teil 5 (von 5): Absatz und Marketing </w:t>
      </w:r>
    </w:p>
    <w:p w14:paraId="6FC32F1B" w14:textId="77777777" w:rsidR="001A3E9D" w:rsidRPr="00F80BAB" w:rsidRDefault="001A3E9D" w:rsidP="001A3E9D">
      <w:pPr>
        <w:jc w:val="center"/>
        <w:rPr>
          <w:rFonts w:asciiTheme="minorHAnsi" w:hAnsiTheme="minorHAnsi" w:cstheme="minorHAnsi"/>
          <w:bCs/>
          <w:sz w:val="4"/>
          <w:szCs w:val="4"/>
          <w:u w:val="single"/>
        </w:rPr>
      </w:pPr>
    </w:p>
    <w:p w14:paraId="2DF300E4" w14:textId="77777777" w:rsidR="001A3E9D" w:rsidRPr="00C74CE6" w:rsidRDefault="001A3E9D" w:rsidP="001A3E9D">
      <w:pPr>
        <w:spacing w:before="60"/>
        <w:jc w:val="both"/>
        <w:rPr>
          <w:rFonts w:asciiTheme="minorHAnsi" w:hAnsiTheme="minorHAnsi" w:cstheme="minorHAnsi"/>
          <w:sz w:val="24"/>
          <w:szCs w:val="24"/>
          <w:u w:val="words"/>
        </w:rPr>
      </w:pPr>
      <w:r>
        <w:rPr>
          <w:rFonts w:asciiTheme="minorHAnsi" w:hAnsiTheme="minorHAnsi" w:cstheme="minorHAnsi"/>
          <w:sz w:val="24"/>
          <w:szCs w:val="24"/>
          <w:u w:val="words"/>
        </w:rPr>
        <w:t>Ausgangssituation:</w:t>
      </w:r>
    </w:p>
    <w:p w14:paraId="5E75FBD3" w14:textId="77777777" w:rsidR="001A3E9D" w:rsidRDefault="001A3E9D" w:rsidP="001A3E9D">
      <w:pPr>
        <w:spacing w:before="60" w:after="120"/>
        <w:jc w:val="both"/>
        <w:rPr>
          <w:rFonts w:asciiTheme="minorHAnsi" w:hAnsiTheme="minorHAnsi" w:cstheme="minorHAnsi"/>
          <w:sz w:val="24"/>
          <w:szCs w:val="24"/>
        </w:rPr>
      </w:pPr>
      <w:r>
        <w:rPr>
          <w:rFonts w:asciiTheme="minorHAnsi" w:hAnsiTheme="minorHAnsi" w:cstheme="minorHAnsi"/>
          <w:sz w:val="24"/>
          <w:szCs w:val="24"/>
        </w:rPr>
        <w:t>Sie sind Mitarbeiter/-in der Solomon AG, einem Unternehmen aus Duisburg, das sich auf die Herstellung und den Vertrieb von Spezialwerkzeugen für die den Biotechnologie-Bereich spezialisiert ist. Zu den Kunden der Solomon AG zählen auch zahlreiche Betriebe aus dem Raum Köln-Bonn-Düsseldorf.</w:t>
      </w:r>
    </w:p>
    <w:p w14:paraId="6F4AB50D" w14:textId="77777777" w:rsidR="001A3E9D" w:rsidRPr="00E7021E" w:rsidRDefault="001A3E9D" w:rsidP="001A3E9D">
      <w:pPr>
        <w:pStyle w:val="Listenabsatz"/>
        <w:numPr>
          <w:ilvl w:val="0"/>
          <w:numId w:val="18"/>
        </w:numPr>
        <w:spacing w:before="240"/>
        <w:ind w:left="357" w:hanging="357"/>
        <w:contextualSpacing w:val="0"/>
        <w:rPr>
          <w:rFonts w:asciiTheme="minorHAnsi" w:hAnsiTheme="minorHAnsi" w:cstheme="minorHAnsi"/>
          <w:b/>
          <w:bCs/>
          <w:color w:val="FF0000"/>
          <w:sz w:val="24"/>
          <w:szCs w:val="24"/>
          <w:u w:val="words"/>
        </w:rPr>
      </w:pPr>
    </w:p>
    <w:p w14:paraId="2010A70A" w14:textId="77777777" w:rsidR="001A3E9D" w:rsidRDefault="001A3E9D" w:rsidP="001A3E9D">
      <w:pPr>
        <w:spacing w:before="60" w:after="120"/>
        <w:jc w:val="both"/>
        <w:rPr>
          <w:rFonts w:asciiTheme="minorHAnsi" w:hAnsiTheme="minorHAnsi" w:cstheme="minorHAnsi"/>
          <w:sz w:val="24"/>
          <w:szCs w:val="24"/>
        </w:rPr>
      </w:pPr>
      <w:r>
        <w:rPr>
          <w:rFonts w:asciiTheme="minorHAnsi" w:hAnsiTheme="minorHAnsi" w:cstheme="minorHAnsi"/>
          <w:sz w:val="24"/>
          <w:szCs w:val="24"/>
        </w:rPr>
        <w:t>Für das 2025 soll der bundesweite Vertrieb über Außendienstmitarbeiter ausgebaut werden. Der Entscheidungsfindung liegen die folgenden Daten zugrunde:</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597"/>
        <w:gridCol w:w="2548"/>
        <w:gridCol w:w="3201"/>
      </w:tblGrid>
      <w:tr w:rsidR="001A3E9D" w:rsidRPr="003C41F8" w14:paraId="41B72AEC" w14:textId="77777777" w:rsidTr="006839E4">
        <w:tc>
          <w:tcPr>
            <w:tcW w:w="3597" w:type="dxa"/>
            <w:tcBorders>
              <w:bottom w:val="dotted" w:sz="4" w:space="0" w:color="auto"/>
              <w:right w:val="nil"/>
            </w:tcBorders>
            <w:shd w:val="clear" w:color="auto" w:fill="F2F2F2" w:themeFill="background1" w:themeFillShade="F2"/>
          </w:tcPr>
          <w:p w14:paraId="39E4F317" w14:textId="77777777" w:rsidR="001A3E9D" w:rsidRPr="003C41F8" w:rsidRDefault="001A3E9D" w:rsidP="006839E4">
            <w:pPr>
              <w:spacing w:before="120" w:after="120"/>
              <w:ind w:left="57"/>
              <w:rPr>
                <w:rFonts w:asciiTheme="minorHAnsi" w:hAnsiTheme="minorHAnsi" w:cstheme="minorHAnsi"/>
                <w:b/>
                <w:bCs/>
                <w:sz w:val="22"/>
                <w:szCs w:val="22"/>
              </w:rPr>
            </w:pPr>
            <w:r w:rsidRPr="003C41F8">
              <w:rPr>
                <w:rFonts w:asciiTheme="minorHAnsi" w:hAnsiTheme="minorHAnsi" w:cstheme="minorHAnsi"/>
                <w:b/>
                <w:bCs/>
                <w:sz w:val="22"/>
                <w:szCs w:val="22"/>
              </w:rPr>
              <w:t>Jahresumsatz des Kunden</w:t>
            </w:r>
          </w:p>
        </w:tc>
        <w:tc>
          <w:tcPr>
            <w:tcW w:w="2548" w:type="dxa"/>
            <w:tcBorders>
              <w:left w:val="nil"/>
              <w:bottom w:val="dotted" w:sz="4" w:space="0" w:color="auto"/>
              <w:right w:val="nil"/>
            </w:tcBorders>
            <w:shd w:val="clear" w:color="auto" w:fill="F2F2F2" w:themeFill="background1" w:themeFillShade="F2"/>
          </w:tcPr>
          <w:p w14:paraId="1F4E85A3" w14:textId="77777777" w:rsidR="001A3E9D" w:rsidRPr="003C41F8" w:rsidRDefault="001A3E9D" w:rsidP="006839E4">
            <w:pPr>
              <w:spacing w:before="120" w:after="120"/>
              <w:jc w:val="center"/>
              <w:rPr>
                <w:rFonts w:asciiTheme="minorHAnsi" w:hAnsiTheme="minorHAnsi" w:cstheme="minorHAnsi"/>
                <w:b/>
                <w:bCs/>
                <w:sz w:val="22"/>
                <w:szCs w:val="22"/>
              </w:rPr>
            </w:pPr>
            <w:r w:rsidRPr="003C41F8">
              <w:rPr>
                <w:rFonts w:asciiTheme="minorHAnsi" w:hAnsiTheme="minorHAnsi" w:cstheme="minorHAnsi"/>
                <w:b/>
                <w:bCs/>
                <w:sz w:val="22"/>
                <w:szCs w:val="22"/>
              </w:rPr>
              <w:t>Anzahl der Betriebe</w:t>
            </w:r>
          </w:p>
        </w:tc>
        <w:tc>
          <w:tcPr>
            <w:tcW w:w="3201" w:type="dxa"/>
            <w:tcBorders>
              <w:left w:val="nil"/>
              <w:bottom w:val="dotted" w:sz="4" w:space="0" w:color="auto"/>
            </w:tcBorders>
            <w:shd w:val="clear" w:color="auto" w:fill="F2F2F2" w:themeFill="background1" w:themeFillShade="F2"/>
          </w:tcPr>
          <w:p w14:paraId="22696E3F" w14:textId="77777777" w:rsidR="001A3E9D" w:rsidRPr="003C41F8" w:rsidRDefault="001A3E9D" w:rsidP="006839E4">
            <w:pPr>
              <w:spacing w:before="120" w:after="120"/>
              <w:jc w:val="center"/>
              <w:rPr>
                <w:rFonts w:asciiTheme="minorHAnsi" w:hAnsiTheme="minorHAnsi" w:cstheme="minorHAnsi"/>
                <w:b/>
                <w:bCs/>
                <w:sz w:val="22"/>
                <w:szCs w:val="22"/>
              </w:rPr>
            </w:pPr>
            <w:r w:rsidRPr="003C41F8">
              <w:rPr>
                <w:rFonts w:asciiTheme="minorHAnsi" w:hAnsiTheme="minorHAnsi" w:cstheme="minorHAnsi"/>
                <w:b/>
                <w:bCs/>
                <w:sz w:val="22"/>
                <w:szCs w:val="22"/>
              </w:rPr>
              <w:t>Besuchszahl je Betrieb und Jahr</w:t>
            </w:r>
          </w:p>
        </w:tc>
      </w:tr>
      <w:tr w:rsidR="001A3E9D" w:rsidRPr="003C41F8" w14:paraId="5D662C2C" w14:textId="77777777" w:rsidTr="006839E4">
        <w:tc>
          <w:tcPr>
            <w:tcW w:w="3597" w:type="dxa"/>
            <w:tcBorders>
              <w:bottom w:val="nil"/>
              <w:right w:val="nil"/>
            </w:tcBorders>
          </w:tcPr>
          <w:p w14:paraId="2AF676E1" w14:textId="77777777" w:rsidR="001A3E9D" w:rsidRPr="003C41F8" w:rsidRDefault="001A3E9D" w:rsidP="006839E4">
            <w:pPr>
              <w:spacing w:before="120" w:after="120"/>
              <w:ind w:left="57"/>
              <w:rPr>
                <w:rFonts w:asciiTheme="minorHAnsi" w:hAnsiTheme="minorHAnsi" w:cstheme="minorHAnsi"/>
                <w:sz w:val="22"/>
                <w:szCs w:val="22"/>
              </w:rPr>
            </w:pPr>
            <w:r w:rsidRPr="003C41F8">
              <w:rPr>
                <w:rFonts w:asciiTheme="minorHAnsi" w:hAnsiTheme="minorHAnsi" w:cstheme="minorHAnsi"/>
                <w:sz w:val="22"/>
                <w:szCs w:val="22"/>
              </w:rPr>
              <w:t xml:space="preserve">unter </w:t>
            </w:r>
            <w:r>
              <w:rPr>
                <w:rFonts w:asciiTheme="minorHAnsi" w:hAnsiTheme="minorHAnsi" w:cstheme="minorHAnsi"/>
                <w:sz w:val="22"/>
                <w:szCs w:val="22"/>
              </w:rPr>
              <w:t>250</w:t>
            </w:r>
            <w:r w:rsidRPr="003C41F8">
              <w:rPr>
                <w:rFonts w:asciiTheme="minorHAnsi" w:hAnsiTheme="minorHAnsi" w:cstheme="minorHAnsi"/>
                <w:sz w:val="22"/>
                <w:szCs w:val="22"/>
              </w:rPr>
              <w:t>.000 €</w:t>
            </w:r>
          </w:p>
        </w:tc>
        <w:tc>
          <w:tcPr>
            <w:tcW w:w="2548" w:type="dxa"/>
            <w:tcBorders>
              <w:left w:val="nil"/>
              <w:bottom w:val="nil"/>
              <w:right w:val="nil"/>
            </w:tcBorders>
          </w:tcPr>
          <w:p w14:paraId="4C3B52BB" w14:textId="77777777" w:rsidR="001A3E9D" w:rsidRPr="003C41F8" w:rsidRDefault="001A3E9D" w:rsidP="006839E4">
            <w:pPr>
              <w:spacing w:before="120" w:after="120"/>
              <w:jc w:val="center"/>
              <w:rPr>
                <w:rFonts w:asciiTheme="minorHAnsi" w:hAnsiTheme="minorHAnsi" w:cstheme="minorHAnsi"/>
                <w:sz w:val="22"/>
                <w:szCs w:val="22"/>
              </w:rPr>
            </w:pPr>
            <w:r w:rsidRPr="003C41F8">
              <w:rPr>
                <w:rFonts w:asciiTheme="minorHAnsi" w:hAnsiTheme="minorHAnsi" w:cstheme="minorHAnsi"/>
                <w:sz w:val="22"/>
                <w:szCs w:val="22"/>
              </w:rPr>
              <w:t>750</w:t>
            </w:r>
          </w:p>
        </w:tc>
        <w:tc>
          <w:tcPr>
            <w:tcW w:w="3201" w:type="dxa"/>
            <w:tcBorders>
              <w:left w:val="nil"/>
              <w:bottom w:val="nil"/>
            </w:tcBorders>
          </w:tcPr>
          <w:p w14:paraId="1AE1A43B" w14:textId="77777777" w:rsidR="001A3E9D" w:rsidRPr="003C41F8" w:rsidRDefault="001A3E9D" w:rsidP="006839E4">
            <w:pPr>
              <w:spacing w:before="120" w:after="120"/>
              <w:jc w:val="center"/>
              <w:rPr>
                <w:rFonts w:asciiTheme="minorHAnsi" w:hAnsiTheme="minorHAnsi" w:cstheme="minorHAnsi"/>
                <w:sz w:val="22"/>
                <w:szCs w:val="22"/>
              </w:rPr>
            </w:pPr>
            <w:r w:rsidRPr="003C41F8">
              <w:rPr>
                <w:rFonts w:asciiTheme="minorHAnsi" w:hAnsiTheme="minorHAnsi" w:cstheme="minorHAnsi"/>
                <w:sz w:val="22"/>
                <w:szCs w:val="22"/>
              </w:rPr>
              <w:t>2</w:t>
            </w:r>
          </w:p>
        </w:tc>
      </w:tr>
      <w:tr w:rsidR="001A3E9D" w:rsidRPr="003C41F8" w14:paraId="35F8324F" w14:textId="77777777" w:rsidTr="006839E4">
        <w:tc>
          <w:tcPr>
            <w:tcW w:w="3597" w:type="dxa"/>
            <w:tcBorders>
              <w:top w:val="nil"/>
              <w:bottom w:val="nil"/>
              <w:right w:val="nil"/>
            </w:tcBorders>
          </w:tcPr>
          <w:p w14:paraId="33B96B6D" w14:textId="77777777" w:rsidR="001A3E9D" w:rsidRPr="003C41F8" w:rsidRDefault="001A3E9D" w:rsidP="006839E4">
            <w:pPr>
              <w:spacing w:before="120" w:after="120"/>
              <w:ind w:left="57"/>
              <w:rPr>
                <w:rFonts w:asciiTheme="minorHAnsi" w:hAnsiTheme="minorHAnsi" w:cstheme="minorHAnsi"/>
                <w:sz w:val="22"/>
                <w:szCs w:val="22"/>
              </w:rPr>
            </w:pPr>
            <w:r w:rsidRPr="003C41F8">
              <w:rPr>
                <w:rFonts w:asciiTheme="minorHAnsi" w:hAnsiTheme="minorHAnsi" w:cstheme="minorHAnsi"/>
                <w:sz w:val="22"/>
                <w:szCs w:val="22"/>
              </w:rPr>
              <w:t xml:space="preserve">zwischen </w:t>
            </w:r>
            <w:r>
              <w:rPr>
                <w:rFonts w:asciiTheme="minorHAnsi" w:hAnsiTheme="minorHAnsi" w:cstheme="minorHAnsi"/>
                <w:sz w:val="22"/>
                <w:szCs w:val="22"/>
              </w:rPr>
              <w:t>250</w:t>
            </w:r>
            <w:r w:rsidRPr="003C41F8">
              <w:rPr>
                <w:rFonts w:asciiTheme="minorHAnsi" w:hAnsiTheme="minorHAnsi" w:cstheme="minorHAnsi"/>
                <w:sz w:val="22"/>
                <w:szCs w:val="22"/>
              </w:rPr>
              <w:t xml:space="preserve">.000 und </w:t>
            </w:r>
            <w:r>
              <w:rPr>
                <w:rFonts w:asciiTheme="minorHAnsi" w:hAnsiTheme="minorHAnsi" w:cstheme="minorHAnsi"/>
                <w:sz w:val="22"/>
                <w:szCs w:val="22"/>
              </w:rPr>
              <w:t>500</w:t>
            </w:r>
            <w:r w:rsidRPr="003C41F8">
              <w:rPr>
                <w:rFonts w:asciiTheme="minorHAnsi" w:hAnsiTheme="minorHAnsi" w:cstheme="minorHAnsi"/>
                <w:sz w:val="22"/>
                <w:szCs w:val="22"/>
              </w:rPr>
              <w:t>.000 €</w:t>
            </w:r>
          </w:p>
        </w:tc>
        <w:tc>
          <w:tcPr>
            <w:tcW w:w="2548" w:type="dxa"/>
            <w:tcBorders>
              <w:top w:val="nil"/>
              <w:left w:val="nil"/>
              <w:bottom w:val="nil"/>
              <w:right w:val="nil"/>
            </w:tcBorders>
          </w:tcPr>
          <w:p w14:paraId="6B5B0D76" w14:textId="77777777" w:rsidR="001A3E9D" w:rsidRPr="003C41F8" w:rsidRDefault="001A3E9D" w:rsidP="006839E4">
            <w:pPr>
              <w:spacing w:before="120" w:after="120"/>
              <w:jc w:val="center"/>
              <w:rPr>
                <w:rFonts w:asciiTheme="minorHAnsi" w:hAnsiTheme="minorHAnsi" w:cstheme="minorHAnsi"/>
                <w:sz w:val="22"/>
                <w:szCs w:val="22"/>
              </w:rPr>
            </w:pPr>
            <w:r w:rsidRPr="003C41F8">
              <w:rPr>
                <w:rFonts w:asciiTheme="minorHAnsi" w:hAnsiTheme="minorHAnsi" w:cstheme="minorHAnsi"/>
                <w:sz w:val="22"/>
                <w:szCs w:val="22"/>
              </w:rPr>
              <w:t>300</w:t>
            </w:r>
          </w:p>
        </w:tc>
        <w:tc>
          <w:tcPr>
            <w:tcW w:w="3201" w:type="dxa"/>
            <w:tcBorders>
              <w:top w:val="nil"/>
              <w:left w:val="nil"/>
              <w:bottom w:val="nil"/>
            </w:tcBorders>
          </w:tcPr>
          <w:p w14:paraId="1F20520B" w14:textId="77777777" w:rsidR="001A3E9D" w:rsidRPr="003C41F8" w:rsidRDefault="001A3E9D" w:rsidP="006839E4">
            <w:pPr>
              <w:spacing w:before="120" w:after="120"/>
              <w:jc w:val="center"/>
              <w:rPr>
                <w:rFonts w:asciiTheme="minorHAnsi" w:hAnsiTheme="minorHAnsi" w:cstheme="minorHAnsi"/>
                <w:sz w:val="22"/>
                <w:szCs w:val="22"/>
              </w:rPr>
            </w:pPr>
            <w:r w:rsidRPr="003C41F8">
              <w:rPr>
                <w:rFonts w:asciiTheme="minorHAnsi" w:hAnsiTheme="minorHAnsi" w:cstheme="minorHAnsi"/>
                <w:sz w:val="22"/>
                <w:szCs w:val="22"/>
              </w:rPr>
              <w:t>4</w:t>
            </w:r>
          </w:p>
        </w:tc>
      </w:tr>
      <w:tr w:rsidR="001A3E9D" w:rsidRPr="003C41F8" w14:paraId="2A35868C" w14:textId="77777777" w:rsidTr="006839E4">
        <w:tc>
          <w:tcPr>
            <w:tcW w:w="3597" w:type="dxa"/>
            <w:tcBorders>
              <w:top w:val="nil"/>
              <w:right w:val="nil"/>
            </w:tcBorders>
          </w:tcPr>
          <w:p w14:paraId="0DAED107" w14:textId="77777777" w:rsidR="001A3E9D" w:rsidRPr="003C41F8" w:rsidRDefault="001A3E9D" w:rsidP="006839E4">
            <w:pPr>
              <w:spacing w:before="120" w:after="120"/>
              <w:ind w:left="57"/>
              <w:rPr>
                <w:rFonts w:asciiTheme="minorHAnsi" w:hAnsiTheme="minorHAnsi" w:cstheme="minorHAnsi"/>
                <w:sz w:val="22"/>
                <w:szCs w:val="22"/>
              </w:rPr>
            </w:pPr>
            <w:r w:rsidRPr="003C41F8">
              <w:rPr>
                <w:rFonts w:asciiTheme="minorHAnsi" w:hAnsiTheme="minorHAnsi" w:cstheme="minorHAnsi"/>
                <w:sz w:val="22"/>
                <w:szCs w:val="22"/>
              </w:rPr>
              <w:t xml:space="preserve">über </w:t>
            </w:r>
            <w:r>
              <w:rPr>
                <w:rFonts w:asciiTheme="minorHAnsi" w:hAnsiTheme="minorHAnsi" w:cstheme="minorHAnsi"/>
                <w:sz w:val="22"/>
                <w:szCs w:val="22"/>
              </w:rPr>
              <w:t>500</w:t>
            </w:r>
            <w:r w:rsidRPr="003C41F8">
              <w:rPr>
                <w:rFonts w:asciiTheme="minorHAnsi" w:hAnsiTheme="minorHAnsi" w:cstheme="minorHAnsi"/>
                <w:sz w:val="22"/>
                <w:szCs w:val="22"/>
              </w:rPr>
              <w:t>.000 €</w:t>
            </w:r>
          </w:p>
        </w:tc>
        <w:tc>
          <w:tcPr>
            <w:tcW w:w="2548" w:type="dxa"/>
            <w:tcBorders>
              <w:top w:val="nil"/>
              <w:left w:val="nil"/>
              <w:right w:val="nil"/>
            </w:tcBorders>
          </w:tcPr>
          <w:p w14:paraId="0695A23C" w14:textId="77777777" w:rsidR="001A3E9D" w:rsidRPr="003C41F8" w:rsidRDefault="001A3E9D" w:rsidP="006839E4">
            <w:pPr>
              <w:spacing w:before="120" w:after="120"/>
              <w:jc w:val="center"/>
              <w:rPr>
                <w:rFonts w:asciiTheme="minorHAnsi" w:hAnsiTheme="minorHAnsi" w:cstheme="minorHAnsi"/>
                <w:sz w:val="22"/>
                <w:szCs w:val="22"/>
              </w:rPr>
            </w:pPr>
            <w:r w:rsidRPr="003C41F8">
              <w:rPr>
                <w:rFonts w:asciiTheme="minorHAnsi" w:hAnsiTheme="minorHAnsi" w:cstheme="minorHAnsi"/>
                <w:sz w:val="22"/>
                <w:szCs w:val="22"/>
              </w:rPr>
              <w:t>100</w:t>
            </w:r>
          </w:p>
        </w:tc>
        <w:tc>
          <w:tcPr>
            <w:tcW w:w="3201" w:type="dxa"/>
            <w:tcBorders>
              <w:top w:val="nil"/>
              <w:left w:val="nil"/>
            </w:tcBorders>
          </w:tcPr>
          <w:p w14:paraId="357D7D1D" w14:textId="77777777" w:rsidR="001A3E9D" w:rsidRPr="003C41F8" w:rsidRDefault="001A3E9D" w:rsidP="006839E4">
            <w:pPr>
              <w:spacing w:before="120" w:after="120"/>
              <w:jc w:val="center"/>
              <w:rPr>
                <w:rFonts w:asciiTheme="minorHAnsi" w:hAnsiTheme="minorHAnsi" w:cstheme="minorHAnsi"/>
                <w:sz w:val="22"/>
                <w:szCs w:val="22"/>
              </w:rPr>
            </w:pPr>
            <w:r w:rsidRPr="003C41F8">
              <w:rPr>
                <w:rFonts w:asciiTheme="minorHAnsi" w:hAnsiTheme="minorHAnsi" w:cstheme="minorHAnsi"/>
                <w:sz w:val="22"/>
                <w:szCs w:val="22"/>
              </w:rPr>
              <w:t>8</w:t>
            </w:r>
          </w:p>
        </w:tc>
      </w:tr>
    </w:tbl>
    <w:p w14:paraId="6277677F" w14:textId="77777777" w:rsidR="001A3E9D" w:rsidRDefault="001A3E9D" w:rsidP="001A3E9D">
      <w:pPr>
        <w:spacing w:before="120" w:after="180"/>
        <w:jc w:val="both"/>
        <w:rPr>
          <w:rFonts w:asciiTheme="minorHAnsi" w:hAnsiTheme="minorHAnsi" w:cstheme="minorHAnsi"/>
          <w:sz w:val="24"/>
          <w:szCs w:val="24"/>
        </w:rPr>
      </w:pPr>
      <w:r w:rsidRPr="00FD321C">
        <w:rPr>
          <w:rFonts w:asciiTheme="minorHAnsi" w:hAnsiTheme="minorHAnsi" w:cstheme="minorHAnsi"/>
          <w:sz w:val="24"/>
          <w:szCs w:val="24"/>
          <w:u w:val="words"/>
        </w:rPr>
        <w:t>Hinweis</w:t>
      </w:r>
      <w:r>
        <w:rPr>
          <w:rFonts w:asciiTheme="minorHAnsi" w:hAnsiTheme="minorHAnsi" w:cstheme="minorHAnsi"/>
          <w:sz w:val="24"/>
          <w:szCs w:val="24"/>
        </w:rPr>
        <w:t xml:space="preserve">: Ein Außendienstmitarbeiter kann pro Monat maximal 500 Besuche absolvieren! </w:t>
      </w:r>
      <w:proofErr w:type="gramStart"/>
      <w:r>
        <w:rPr>
          <w:rFonts w:asciiTheme="minorHAnsi" w:hAnsiTheme="minorHAnsi" w:cstheme="minorHAnsi"/>
          <w:sz w:val="24"/>
          <w:szCs w:val="24"/>
        </w:rPr>
        <w:t>Zur Zeit</w:t>
      </w:r>
      <w:proofErr w:type="gramEnd"/>
      <w:r>
        <w:rPr>
          <w:rFonts w:asciiTheme="minorHAnsi" w:hAnsiTheme="minorHAnsi" w:cstheme="minorHAnsi"/>
          <w:sz w:val="24"/>
          <w:szCs w:val="24"/>
        </w:rPr>
        <w:t xml:space="preserve"> sind 5 Außendienstmitarbeiter in der Solomon AG tätig.</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2124"/>
        <w:gridCol w:w="1987"/>
        <w:gridCol w:w="3098"/>
      </w:tblGrid>
      <w:tr w:rsidR="001A3E9D" w:rsidRPr="003C41F8" w14:paraId="10F1E77F" w14:textId="77777777" w:rsidTr="006839E4">
        <w:tc>
          <w:tcPr>
            <w:tcW w:w="5096" w:type="dxa"/>
            <w:gridSpan w:val="2"/>
            <w:tcBorders>
              <w:bottom w:val="dotted" w:sz="4" w:space="0" w:color="auto"/>
            </w:tcBorders>
            <w:shd w:val="clear" w:color="auto" w:fill="F2F2F2" w:themeFill="background1" w:themeFillShade="F2"/>
          </w:tcPr>
          <w:p w14:paraId="19CA6DA6" w14:textId="77777777" w:rsidR="001A3E9D" w:rsidRPr="003C41F8" w:rsidRDefault="001A3E9D" w:rsidP="006839E4">
            <w:pPr>
              <w:spacing w:before="120" w:after="120"/>
              <w:jc w:val="center"/>
              <w:rPr>
                <w:rFonts w:asciiTheme="minorHAnsi" w:hAnsiTheme="minorHAnsi" w:cstheme="minorHAnsi"/>
                <w:b/>
                <w:bCs/>
                <w:sz w:val="22"/>
                <w:szCs w:val="22"/>
              </w:rPr>
            </w:pPr>
            <w:r w:rsidRPr="003C41F8">
              <w:rPr>
                <w:rFonts w:asciiTheme="minorHAnsi" w:hAnsiTheme="minorHAnsi" w:cstheme="minorHAnsi"/>
                <w:b/>
                <w:bCs/>
                <w:sz w:val="22"/>
                <w:szCs w:val="22"/>
              </w:rPr>
              <w:t>Kosten für Handlungsreisende</w:t>
            </w:r>
          </w:p>
        </w:tc>
        <w:tc>
          <w:tcPr>
            <w:tcW w:w="5085" w:type="dxa"/>
            <w:gridSpan w:val="2"/>
            <w:tcBorders>
              <w:bottom w:val="dotted" w:sz="4" w:space="0" w:color="auto"/>
            </w:tcBorders>
            <w:shd w:val="clear" w:color="auto" w:fill="F2F2F2" w:themeFill="background1" w:themeFillShade="F2"/>
          </w:tcPr>
          <w:p w14:paraId="05DD2C1C" w14:textId="77777777" w:rsidR="001A3E9D" w:rsidRPr="003C41F8" w:rsidRDefault="001A3E9D" w:rsidP="006839E4">
            <w:pPr>
              <w:spacing w:before="120" w:after="120"/>
              <w:jc w:val="center"/>
              <w:rPr>
                <w:rFonts w:asciiTheme="minorHAnsi" w:hAnsiTheme="minorHAnsi" w:cstheme="minorHAnsi"/>
                <w:b/>
                <w:bCs/>
                <w:sz w:val="22"/>
                <w:szCs w:val="22"/>
              </w:rPr>
            </w:pPr>
            <w:r w:rsidRPr="003C41F8">
              <w:rPr>
                <w:rFonts w:asciiTheme="minorHAnsi" w:hAnsiTheme="minorHAnsi" w:cstheme="minorHAnsi"/>
                <w:b/>
                <w:bCs/>
                <w:sz w:val="22"/>
                <w:szCs w:val="22"/>
              </w:rPr>
              <w:t>Kosten für Handelsvertreter/innen</w:t>
            </w:r>
          </w:p>
        </w:tc>
      </w:tr>
      <w:tr w:rsidR="001A3E9D" w:rsidRPr="003C41F8" w14:paraId="42FC2663" w14:textId="77777777" w:rsidTr="006839E4">
        <w:tc>
          <w:tcPr>
            <w:tcW w:w="2972" w:type="dxa"/>
            <w:tcBorders>
              <w:bottom w:val="nil"/>
              <w:right w:val="nil"/>
            </w:tcBorders>
          </w:tcPr>
          <w:p w14:paraId="2B4AA4E4" w14:textId="77777777" w:rsidR="001A3E9D" w:rsidRPr="003C41F8" w:rsidRDefault="001A3E9D" w:rsidP="006839E4">
            <w:pPr>
              <w:spacing w:before="120" w:after="120"/>
              <w:ind w:left="57"/>
              <w:rPr>
                <w:rFonts w:asciiTheme="minorHAnsi" w:hAnsiTheme="minorHAnsi" w:cstheme="minorHAnsi"/>
                <w:sz w:val="22"/>
                <w:szCs w:val="22"/>
              </w:rPr>
            </w:pPr>
            <w:r w:rsidRPr="003C41F8">
              <w:rPr>
                <w:rFonts w:asciiTheme="minorHAnsi" w:hAnsiTheme="minorHAnsi" w:cstheme="minorHAnsi"/>
                <w:sz w:val="22"/>
                <w:szCs w:val="22"/>
              </w:rPr>
              <w:t>Fixum pro Monat</w:t>
            </w:r>
          </w:p>
        </w:tc>
        <w:tc>
          <w:tcPr>
            <w:tcW w:w="2124" w:type="dxa"/>
            <w:tcBorders>
              <w:left w:val="nil"/>
              <w:bottom w:val="nil"/>
            </w:tcBorders>
          </w:tcPr>
          <w:p w14:paraId="69A489AE" w14:textId="77777777" w:rsidR="001A3E9D" w:rsidRPr="003C41F8" w:rsidRDefault="001A3E9D" w:rsidP="006839E4">
            <w:pPr>
              <w:spacing w:before="120" w:after="120"/>
              <w:ind w:right="57"/>
              <w:jc w:val="right"/>
              <w:rPr>
                <w:rFonts w:asciiTheme="minorHAnsi" w:hAnsiTheme="minorHAnsi" w:cstheme="minorHAnsi"/>
                <w:sz w:val="22"/>
                <w:szCs w:val="22"/>
              </w:rPr>
            </w:pPr>
            <w:r w:rsidRPr="003C41F8">
              <w:rPr>
                <w:rFonts w:asciiTheme="minorHAnsi" w:hAnsiTheme="minorHAnsi" w:cstheme="minorHAnsi"/>
                <w:sz w:val="22"/>
                <w:szCs w:val="22"/>
              </w:rPr>
              <w:t>4.000 €</w:t>
            </w:r>
          </w:p>
        </w:tc>
        <w:tc>
          <w:tcPr>
            <w:tcW w:w="1987" w:type="dxa"/>
            <w:tcBorders>
              <w:bottom w:val="nil"/>
              <w:right w:val="nil"/>
            </w:tcBorders>
          </w:tcPr>
          <w:p w14:paraId="6842C3A8" w14:textId="77777777" w:rsidR="001A3E9D" w:rsidRPr="003C41F8" w:rsidRDefault="001A3E9D" w:rsidP="006839E4">
            <w:pPr>
              <w:spacing w:before="120" w:after="120"/>
              <w:ind w:left="57"/>
              <w:rPr>
                <w:rFonts w:asciiTheme="minorHAnsi" w:hAnsiTheme="minorHAnsi" w:cstheme="minorHAnsi"/>
                <w:sz w:val="22"/>
                <w:szCs w:val="22"/>
              </w:rPr>
            </w:pPr>
            <w:r w:rsidRPr="003C41F8">
              <w:rPr>
                <w:rFonts w:asciiTheme="minorHAnsi" w:hAnsiTheme="minorHAnsi" w:cstheme="minorHAnsi"/>
                <w:sz w:val="22"/>
                <w:szCs w:val="22"/>
              </w:rPr>
              <w:t>Auslagenersatz</w:t>
            </w:r>
          </w:p>
        </w:tc>
        <w:tc>
          <w:tcPr>
            <w:tcW w:w="3098" w:type="dxa"/>
            <w:tcBorders>
              <w:left w:val="nil"/>
              <w:bottom w:val="nil"/>
            </w:tcBorders>
          </w:tcPr>
          <w:p w14:paraId="6458F000" w14:textId="77777777" w:rsidR="001A3E9D" w:rsidRPr="003C41F8" w:rsidRDefault="001A3E9D" w:rsidP="006839E4">
            <w:pPr>
              <w:spacing w:before="120" w:after="120"/>
              <w:ind w:right="57"/>
              <w:jc w:val="right"/>
              <w:rPr>
                <w:rFonts w:asciiTheme="minorHAnsi" w:hAnsiTheme="minorHAnsi" w:cstheme="minorHAnsi"/>
                <w:sz w:val="22"/>
                <w:szCs w:val="22"/>
              </w:rPr>
            </w:pPr>
            <w:r w:rsidRPr="003C41F8">
              <w:rPr>
                <w:rFonts w:asciiTheme="minorHAnsi" w:hAnsiTheme="minorHAnsi" w:cstheme="minorHAnsi"/>
                <w:sz w:val="22"/>
                <w:szCs w:val="22"/>
              </w:rPr>
              <w:t>800 € je Monat und pauschal</w:t>
            </w:r>
          </w:p>
        </w:tc>
      </w:tr>
      <w:tr w:rsidR="001A3E9D" w:rsidRPr="003C41F8" w14:paraId="7F3E8866" w14:textId="77777777" w:rsidTr="006839E4">
        <w:tc>
          <w:tcPr>
            <w:tcW w:w="2972" w:type="dxa"/>
            <w:tcBorders>
              <w:top w:val="nil"/>
              <w:bottom w:val="nil"/>
              <w:right w:val="nil"/>
            </w:tcBorders>
          </w:tcPr>
          <w:p w14:paraId="5E597D81" w14:textId="77777777" w:rsidR="001A3E9D" w:rsidRPr="003C41F8" w:rsidRDefault="001A3E9D" w:rsidP="006839E4">
            <w:pPr>
              <w:spacing w:before="120" w:after="120"/>
              <w:ind w:left="57"/>
              <w:rPr>
                <w:rFonts w:asciiTheme="minorHAnsi" w:hAnsiTheme="minorHAnsi" w:cstheme="minorHAnsi"/>
                <w:sz w:val="22"/>
                <w:szCs w:val="22"/>
              </w:rPr>
            </w:pPr>
            <w:r w:rsidRPr="003C41F8">
              <w:rPr>
                <w:rFonts w:asciiTheme="minorHAnsi" w:hAnsiTheme="minorHAnsi" w:cstheme="minorHAnsi"/>
                <w:sz w:val="22"/>
                <w:szCs w:val="22"/>
              </w:rPr>
              <w:t>sonstige Kosten je Monat</w:t>
            </w:r>
          </w:p>
        </w:tc>
        <w:tc>
          <w:tcPr>
            <w:tcW w:w="2124" w:type="dxa"/>
            <w:tcBorders>
              <w:top w:val="nil"/>
              <w:left w:val="nil"/>
              <w:bottom w:val="nil"/>
            </w:tcBorders>
          </w:tcPr>
          <w:p w14:paraId="2A309A07" w14:textId="77777777" w:rsidR="001A3E9D" w:rsidRPr="003C41F8" w:rsidRDefault="001A3E9D" w:rsidP="006839E4">
            <w:pPr>
              <w:spacing w:before="120" w:after="120"/>
              <w:ind w:right="57"/>
              <w:jc w:val="right"/>
              <w:rPr>
                <w:rFonts w:asciiTheme="minorHAnsi" w:hAnsiTheme="minorHAnsi" w:cstheme="minorHAnsi"/>
                <w:sz w:val="22"/>
                <w:szCs w:val="22"/>
              </w:rPr>
            </w:pPr>
            <w:r>
              <w:rPr>
                <w:rFonts w:asciiTheme="minorHAnsi" w:hAnsiTheme="minorHAnsi" w:cstheme="minorHAnsi"/>
                <w:sz w:val="22"/>
                <w:szCs w:val="22"/>
              </w:rPr>
              <w:t>2.5</w:t>
            </w:r>
            <w:r w:rsidRPr="003C41F8">
              <w:rPr>
                <w:rFonts w:asciiTheme="minorHAnsi" w:hAnsiTheme="minorHAnsi" w:cstheme="minorHAnsi"/>
                <w:sz w:val="22"/>
                <w:szCs w:val="22"/>
              </w:rPr>
              <w:t>00 €</w:t>
            </w:r>
          </w:p>
        </w:tc>
        <w:tc>
          <w:tcPr>
            <w:tcW w:w="1987" w:type="dxa"/>
            <w:tcBorders>
              <w:top w:val="nil"/>
              <w:bottom w:val="nil"/>
              <w:right w:val="nil"/>
            </w:tcBorders>
          </w:tcPr>
          <w:p w14:paraId="2591C20E" w14:textId="77777777" w:rsidR="001A3E9D" w:rsidRPr="003C41F8" w:rsidRDefault="001A3E9D" w:rsidP="006839E4">
            <w:pPr>
              <w:spacing w:before="120" w:after="120"/>
              <w:ind w:left="57"/>
              <w:rPr>
                <w:rFonts w:asciiTheme="minorHAnsi" w:hAnsiTheme="minorHAnsi" w:cstheme="minorHAnsi"/>
                <w:sz w:val="22"/>
                <w:szCs w:val="22"/>
              </w:rPr>
            </w:pPr>
            <w:r w:rsidRPr="003C41F8">
              <w:rPr>
                <w:rFonts w:asciiTheme="minorHAnsi" w:hAnsiTheme="minorHAnsi" w:cstheme="minorHAnsi"/>
                <w:sz w:val="22"/>
                <w:szCs w:val="22"/>
              </w:rPr>
              <w:t>Provision</w:t>
            </w:r>
          </w:p>
        </w:tc>
        <w:tc>
          <w:tcPr>
            <w:tcW w:w="3098" w:type="dxa"/>
            <w:tcBorders>
              <w:top w:val="nil"/>
              <w:left w:val="nil"/>
              <w:bottom w:val="nil"/>
            </w:tcBorders>
          </w:tcPr>
          <w:p w14:paraId="63CE5FD0" w14:textId="77777777" w:rsidR="001A3E9D" w:rsidRPr="003C41F8" w:rsidRDefault="001A3E9D" w:rsidP="006839E4">
            <w:pPr>
              <w:spacing w:before="120" w:after="120"/>
              <w:ind w:right="57"/>
              <w:jc w:val="right"/>
              <w:rPr>
                <w:rFonts w:asciiTheme="minorHAnsi" w:hAnsiTheme="minorHAnsi" w:cstheme="minorHAnsi"/>
                <w:sz w:val="22"/>
                <w:szCs w:val="22"/>
              </w:rPr>
            </w:pPr>
            <w:r w:rsidRPr="003C41F8">
              <w:rPr>
                <w:rFonts w:asciiTheme="minorHAnsi" w:hAnsiTheme="minorHAnsi" w:cstheme="minorHAnsi"/>
                <w:sz w:val="22"/>
                <w:szCs w:val="22"/>
              </w:rPr>
              <w:t>6 % vom Umsatz</w:t>
            </w:r>
          </w:p>
        </w:tc>
      </w:tr>
      <w:tr w:rsidR="001A3E9D" w:rsidRPr="003C41F8" w14:paraId="7A0680D6" w14:textId="77777777" w:rsidTr="006839E4">
        <w:tc>
          <w:tcPr>
            <w:tcW w:w="2972" w:type="dxa"/>
            <w:tcBorders>
              <w:top w:val="nil"/>
              <w:right w:val="nil"/>
            </w:tcBorders>
          </w:tcPr>
          <w:p w14:paraId="1D03A918" w14:textId="77777777" w:rsidR="001A3E9D" w:rsidRPr="003C41F8" w:rsidRDefault="001A3E9D" w:rsidP="006839E4">
            <w:pPr>
              <w:spacing w:before="120" w:after="120"/>
              <w:ind w:left="57"/>
              <w:rPr>
                <w:rFonts w:asciiTheme="minorHAnsi" w:hAnsiTheme="minorHAnsi" w:cstheme="minorHAnsi"/>
                <w:sz w:val="22"/>
                <w:szCs w:val="22"/>
              </w:rPr>
            </w:pPr>
            <w:r w:rsidRPr="003C41F8">
              <w:rPr>
                <w:rFonts w:asciiTheme="minorHAnsi" w:hAnsiTheme="minorHAnsi" w:cstheme="minorHAnsi"/>
                <w:sz w:val="22"/>
                <w:szCs w:val="22"/>
              </w:rPr>
              <w:t>Provision</w:t>
            </w:r>
          </w:p>
        </w:tc>
        <w:tc>
          <w:tcPr>
            <w:tcW w:w="2124" w:type="dxa"/>
            <w:tcBorders>
              <w:top w:val="nil"/>
              <w:left w:val="nil"/>
            </w:tcBorders>
          </w:tcPr>
          <w:p w14:paraId="307AB0E5" w14:textId="77777777" w:rsidR="001A3E9D" w:rsidRPr="003C41F8" w:rsidRDefault="001A3E9D" w:rsidP="006839E4">
            <w:pPr>
              <w:spacing w:before="120" w:after="120"/>
              <w:ind w:right="57"/>
              <w:jc w:val="right"/>
              <w:rPr>
                <w:rFonts w:asciiTheme="minorHAnsi" w:hAnsiTheme="minorHAnsi" w:cstheme="minorHAnsi"/>
                <w:sz w:val="22"/>
                <w:szCs w:val="22"/>
              </w:rPr>
            </w:pPr>
            <w:r w:rsidRPr="003C41F8">
              <w:rPr>
                <w:rFonts w:asciiTheme="minorHAnsi" w:hAnsiTheme="minorHAnsi" w:cstheme="minorHAnsi"/>
                <w:sz w:val="22"/>
                <w:szCs w:val="22"/>
              </w:rPr>
              <w:t>2 % vom Umsatz</w:t>
            </w:r>
          </w:p>
        </w:tc>
        <w:tc>
          <w:tcPr>
            <w:tcW w:w="1987" w:type="dxa"/>
            <w:tcBorders>
              <w:top w:val="nil"/>
              <w:right w:val="nil"/>
            </w:tcBorders>
          </w:tcPr>
          <w:p w14:paraId="6DE11D5A" w14:textId="77777777" w:rsidR="001A3E9D" w:rsidRPr="003C41F8" w:rsidRDefault="001A3E9D" w:rsidP="006839E4">
            <w:pPr>
              <w:spacing w:before="120" w:after="120"/>
              <w:jc w:val="both"/>
              <w:rPr>
                <w:rFonts w:asciiTheme="minorHAnsi" w:hAnsiTheme="minorHAnsi" w:cstheme="minorHAnsi"/>
                <w:sz w:val="22"/>
                <w:szCs w:val="22"/>
              </w:rPr>
            </w:pPr>
          </w:p>
        </w:tc>
        <w:tc>
          <w:tcPr>
            <w:tcW w:w="3098" w:type="dxa"/>
            <w:tcBorders>
              <w:top w:val="nil"/>
              <w:left w:val="nil"/>
            </w:tcBorders>
          </w:tcPr>
          <w:p w14:paraId="702FEF91" w14:textId="77777777" w:rsidR="001A3E9D" w:rsidRPr="003C41F8" w:rsidRDefault="001A3E9D" w:rsidP="006839E4">
            <w:pPr>
              <w:spacing w:before="120" w:after="120"/>
              <w:jc w:val="both"/>
              <w:rPr>
                <w:rFonts w:asciiTheme="minorHAnsi" w:hAnsiTheme="minorHAnsi" w:cstheme="minorHAnsi"/>
                <w:sz w:val="22"/>
                <w:szCs w:val="22"/>
              </w:rPr>
            </w:pPr>
          </w:p>
        </w:tc>
      </w:tr>
    </w:tbl>
    <w:p w14:paraId="668998FC" w14:textId="77777777" w:rsidR="001A3E9D" w:rsidRDefault="001A3E9D" w:rsidP="001A3E9D">
      <w:pPr>
        <w:pStyle w:val="Listenabsatz"/>
        <w:numPr>
          <w:ilvl w:val="0"/>
          <w:numId w:val="19"/>
        </w:numPr>
        <w:spacing w:before="12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Wie viele Außendienstmitarbeiter werden insgesamt benötigt?</w:t>
      </w:r>
    </w:p>
    <w:p w14:paraId="47BEF681" w14:textId="77777777" w:rsidR="001A3E9D" w:rsidRDefault="001A3E9D" w:rsidP="001A3E9D">
      <w:pPr>
        <w:pStyle w:val="Listenabsatz"/>
        <w:numPr>
          <w:ilvl w:val="0"/>
          <w:numId w:val="19"/>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Wie viele Außendienstmitarbeiter werden zusätzlich benötigt?</w:t>
      </w:r>
    </w:p>
    <w:p w14:paraId="04038F7B" w14:textId="77777777" w:rsidR="001A3E9D" w:rsidRDefault="001A3E9D" w:rsidP="001A3E9D">
      <w:pPr>
        <w:pStyle w:val="Listenabsatz"/>
        <w:numPr>
          <w:ilvl w:val="0"/>
          <w:numId w:val="19"/>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Warum plant die Solomon GmbH mit unterschiedlichen Besuchszahlen je Betrieb?</w:t>
      </w:r>
    </w:p>
    <w:p w14:paraId="17A40248" w14:textId="77777777" w:rsidR="001A3E9D" w:rsidRDefault="001A3E9D" w:rsidP="001A3E9D">
      <w:pPr>
        <w:pStyle w:val="Listenabsatz"/>
        <w:numPr>
          <w:ilvl w:val="0"/>
          <w:numId w:val="19"/>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Der erwartete Umsatz pro Außendienstmitarbeiter wird mit 1,5 Mio. Euro veranschlagt. Ermitteln Sie die Jahreskosten für beide Absatzalternativen.</w:t>
      </w:r>
    </w:p>
    <w:p w14:paraId="09F83829" w14:textId="77777777" w:rsidR="001A3E9D" w:rsidRDefault="001A3E9D" w:rsidP="001A3E9D">
      <w:pPr>
        <w:pStyle w:val="Listenabsatz"/>
        <w:numPr>
          <w:ilvl w:val="0"/>
          <w:numId w:val="19"/>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Berechnen Sie den Jahresumsatz, bei dem beide Absatzalternativen zu den gleichen Kosten führen.</w:t>
      </w:r>
    </w:p>
    <w:p w14:paraId="128F329F" w14:textId="77777777" w:rsidR="001A3E9D" w:rsidRPr="00B2603E" w:rsidRDefault="001A3E9D" w:rsidP="001A3E9D">
      <w:pPr>
        <w:pStyle w:val="Listenabsatz"/>
        <w:numPr>
          <w:ilvl w:val="0"/>
          <w:numId w:val="19"/>
        </w:numPr>
        <w:spacing w:before="60" w:after="60"/>
        <w:ind w:left="341" w:hanging="284"/>
        <w:contextualSpacing w:val="0"/>
        <w:jc w:val="both"/>
        <w:rPr>
          <w:rFonts w:asciiTheme="minorHAnsi" w:hAnsiTheme="minorHAnsi" w:cstheme="minorHAnsi"/>
          <w:sz w:val="24"/>
          <w:szCs w:val="24"/>
        </w:rPr>
      </w:pPr>
      <w:r w:rsidRPr="00B2603E">
        <w:rPr>
          <w:rFonts w:asciiTheme="minorHAnsi" w:hAnsiTheme="minorHAnsi" w:cstheme="minorHAnsi"/>
          <w:sz w:val="24"/>
          <w:szCs w:val="24"/>
        </w:rPr>
        <w:t>Wie hoch sind die Kosten im Fall e?</w:t>
      </w:r>
    </w:p>
    <w:p w14:paraId="1A95BA4E" w14:textId="77777777" w:rsidR="001A3E9D" w:rsidRDefault="001A3E9D" w:rsidP="001A3E9D">
      <w:pPr>
        <w:rPr>
          <w:rFonts w:asciiTheme="minorHAnsi" w:hAnsiTheme="minorHAnsi" w:cstheme="minorHAnsi"/>
          <w:b/>
          <w:bCs/>
          <w:color w:val="FF0000"/>
          <w:sz w:val="24"/>
          <w:szCs w:val="24"/>
          <w:u w:val="words"/>
        </w:rPr>
      </w:pPr>
      <w:r>
        <w:rPr>
          <w:rFonts w:asciiTheme="minorHAnsi" w:hAnsiTheme="minorHAnsi" w:cstheme="minorHAnsi"/>
          <w:b/>
          <w:bCs/>
          <w:color w:val="FF0000"/>
          <w:sz w:val="24"/>
          <w:szCs w:val="24"/>
          <w:u w:val="words"/>
        </w:rPr>
        <w:br w:type="page"/>
      </w:r>
    </w:p>
    <w:p w14:paraId="7D19132E" w14:textId="77777777" w:rsidR="001A3E9D" w:rsidRPr="00E7021E" w:rsidRDefault="001A3E9D" w:rsidP="001A3E9D">
      <w:pPr>
        <w:pStyle w:val="Listenabsatz"/>
        <w:numPr>
          <w:ilvl w:val="0"/>
          <w:numId w:val="18"/>
        </w:numPr>
        <w:spacing w:before="240"/>
        <w:ind w:left="357" w:hanging="357"/>
        <w:contextualSpacing w:val="0"/>
        <w:rPr>
          <w:rFonts w:asciiTheme="minorHAnsi" w:hAnsiTheme="minorHAnsi" w:cstheme="minorHAnsi"/>
          <w:b/>
          <w:bCs/>
          <w:color w:val="FF0000"/>
          <w:sz w:val="24"/>
          <w:szCs w:val="24"/>
          <w:u w:val="words"/>
        </w:rPr>
      </w:pPr>
    </w:p>
    <w:p w14:paraId="4601CB8A" w14:textId="77777777" w:rsidR="001A3E9D" w:rsidRDefault="001A3E9D" w:rsidP="001A3E9D">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Das Unternehmen plant, das Absatzprogramm um das Werkzeug Solo </w:t>
      </w:r>
      <w:r w:rsidRPr="00BE63AA">
        <w:rPr>
          <w:rFonts w:asciiTheme="minorHAnsi" w:hAnsiTheme="minorHAnsi" w:cstheme="minorHAnsi"/>
          <w:sz w:val="24"/>
          <w:szCs w:val="24"/>
          <w:vertAlign w:val="superscript"/>
        </w:rPr>
        <w:t>Plus</w:t>
      </w:r>
      <w:r>
        <w:rPr>
          <w:rFonts w:asciiTheme="minorHAnsi" w:hAnsiTheme="minorHAnsi" w:cstheme="minorHAnsi"/>
          <w:sz w:val="24"/>
          <w:szCs w:val="24"/>
        </w:rPr>
        <w:t xml:space="preserve"> zu erweitern. Sie legen Ihrer Kalkulation folgende Daten zugrunde (alle Angaben pro Einheit):</w:t>
      </w:r>
    </w:p>
    <w:tbl>
      <w:tblPr>
        <w:tblStyle w:val="Tabellenraster"/>
        <w:tblW w:w="100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6"/>
        <w:gridCol w:w="1490"/>
        <w:gridCol w:w="3474"/>
        <w:gridCol w:w="1057"/>
      </w:tblGrid>
      <w:tr w:rsidR="001A3E9D" w14:paraId="2513F4D8" w14:textId="77777777" w:rsidTr="006839E4">
        <w:tc>
          <w:tcPr>
            <w:tcW w:w="2015" w:type="pct"/>
          </w:tcPr>
          <w:p w14:paraId="4DEA427A"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Listeneinkaufspreis (brutto)</w:t>
            </w:r>
          </w:p>
        </w:tc>
        <w:tc>
          <w:tcPr>
            <w:tcW w:w="738" w:type="pct"/>
          </w:tcPr>
          <w:p w14:paraId="2F0517E4"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2.856,00 €</w:t>
            </w:r>
          </w:p>
        </w:tc>
        <w:tc>
          <w:tcPr>
            <w:tcW w:w="1722" w:type="pct"/>
          </w:tcPr>
          <w:p w14:paraId="717249EF"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Bezugskosten</w:t>
            </w:r>
          </w:p>
        </w:tc>
        <w:tc>
          <w:tcPr>
            <w:tcW w:w="524" w:type="pct"/>
          </w:tcPr>
          <w:p w14:paraId="488B5A4C"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21,20 €</w:t>
            </w:r>
          </w:p>
        </w:tc>
      </w:tr>
      <w:tr w:rsidR="001A3E9D" w14:paraId="2495E7BC" w14:textId="77777777" w:rsidTr="006839E4">
        <w:tc>
          <w:tcPr>
            <w:tcW w:w="2015" w:type="pct"/>
          </w:tcPr>
          <w:p w14:paraId="09A4D724"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Lieferantenrabatt (ab 5 Stück)</w:t>
            </w:r>
          </w:p>
        </w:tc>
        <w:tc>
          <w:tcPr>
            <w:tcW w:w="738" w:type="pct"/>
          </w:tcPr>
          <w:p w14:paraId="13DE3D4C"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15 %</w:t>
            </w:r>
          </w:p>
        </w:tc>
        <w:tc>
          <w:tcPr>
            <w:tcW w:w="1722" w:type="pct"/>
          </w:tcPr>
          <w:p w14:paraId="4FE24F72"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Kundenskonto (14/30)</w:t>
            </w:r>
          </w:p>
        </w:tc>
        <w:tc>
          <w:tcPr>
            <w:tcW w:w="524" w:type="pct"/>
          </w:tcPr>
          <w:p w14:paraId="380EA327"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3 %</w:t>
            </w:r>
          </w:p>
        </w:tc>
      </w:tr>
      <w:tr w:rsidR="001A3E9D" w14:paraId="65D3B272" w14:textId="77777777" w:rsidTr="006839E4">
        <w:tc>
          <w:tcPr>
            <w:tcW w:w="2015" w:type="pct"/>
          </w:tcPr>
          <w:p w14:paraId="25E7E599"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Lieferantenrabatt (ab 10 Stück)</w:t>
            </w:r>
          </w:p>
        </w:tc>
        <w:tc>
          <w:tcPr>
            <w:tcW w:w="738" w:type="pct"/>
          </w:tcPr>
          <w:p w14:paraId="4C5FF14D"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20 %</w:t>
            </w:r>
          </w:p>
        </w:tc>
        <w:tc>
          <w:tcPr>
            <w:tcW w:w="1722" w:type="pct"/>
          </w:tcPr>
          <w:p w14:paraId="17B90532"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Gewinnzuschlag</w:t>
            </w:r>
          </w:p>
        </w:tc>
        <w:tc>
          <w:tcPr>
            <w:tcW w:w="524" w:type="pct"/>
          </w:tcPr>
          <w:p w14:paraId="30090A0F"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40 %</w:t>
            </w:r>
          </w:p>
        </w:tc>
      </w:tr>
      <w:tr w:rsidR="001A3E9D" w14:paraId="5719994B" w14:textId="77777777" w:rsidTr="006839E4">
        <w:tc>
          <w:tcPr>
            <w:tcW w:w="2015" w:type="pct"/>
          </w:tcPr>
          <w:p w14:paraId="0571A6D2"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Handlungskostenzuschlagssatz (</w:t>
            </w:r>
            <w:r w:rsidRPr="00762E21">
              <w:rPr>
                <w:rFonts w:asciiTheme="minorHAnsi" w:hAnsiTheme="minorHAnsi" w:cstheme="minorHAnsi"/>
                <w:sz w:val="24"/>
                <w:szCs w:val="24"/>
                <w:vertAlign w:val="superscript"/>
              </w:rPr>
              <w:t>1</w:t>
            </w:r>
            <w:r>
              <w:rPr>
                <w:rFonts w:asciiTheme="minorHAnsi" w:hAnsiTheme="minorHAnsi" w:cstheme="minorHAnsi"/>
                <w:sz w:val="24"/>
                <w:szCs w:val="24"/>
              </w:rPr>
              <w:t>/</w:t>
            </w:r>
            <w:r w:rsidRPr="00762E21">
              <w:rPr>
                <w:rFonts w:asciiTheme="minorHAnsi" w:hAnsiTheme="minorHAnsi" w:cstheme="minorHAnsi"/>
                <w:sz w:val="24"/>
                <w:szCs w:val="24"/>
                <w:vertAlign w:val="subscript"/>
              </w:rPr>
              <w:t>4</w:t>
            </w:r>
            <w:r>
              <w:rPr>
                <w:rFonts w:asciiTheme="minorHAnsi" w:hAnsiTheme="minorHAnsi" w:cstheme="minorHAnsi"/>
                <w:sz w:val="24"/>
                <w:szCs w:val="24"/>
              </w:rPr>
              <w:t xml:space="preserve"> fix)</w:t>
            </w:r>
          </w:p>
        </w:tc>
        <w:tc>
          <w:tcPr>
            <w:tcW w:w="738" w:type="pct"/>
          </w:tcPr>
          <w:p w14:paraId="74196CE0"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30 %</w:t>
            </w:r>
          </w:p>
        </w:tc>
        <w:tc>
          <w:tcPr>
            <w:tcW w:w="1722" w:type="pct"/>
          </w:tcPr>
          <w:p w14:paraId="0E72BC1F"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Kundenrabatt (ab 15 Stück)</w:t>
            </w:r>
          </w:p>
        </w:tc>
        <w:tc>
          <w:tcPr>
            <w:tcW w:w="524" w:type="pct"/>
          </w:tcPr>
          <w:p w14:paraId="62A7B6B8"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10 %</w:t>
            </w:r>
          </w:p>
        </w:tc>
      </w:tr>
      <w:tr w:rsidR="001A3E9D" w14:paraId="19B3B3A5" w14:textId="77777777" w:rsidTr="006839E4">
        <w:tc>
          <w:tcPr>
            <w:tcW w:w="2015" w:type="pct"/>
          </w:tcPr>
          <w:p w14:paraId="0C1AB408"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Lieferantenskonto (10/30)</w:t>
            </w:r>
          </w:p>
        </w:tc>
        <w:tc>
          <w:tcPr>
            <w:tcW w:w="738" w:type="pct"/>
          </w:tcPr>
          <w:p w14:paraId="77794BF4"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2 %</w:t>
            </w:r>
          </w:p>
        </w:tc>
        <w:tc>
          <w:tcPr>
            <w:tcW w:w="1722" w:type="pct"/>
          </w:tcPr>
          <w:p w14:paraId="0363C090" w14:textId="77777777" w:rsidR="001A3E9D" w:rsidRDefault="001A3E9D" w:rsidP="006839E4">
            <w:pPr>
              <w:spacing w:before="60" w:after="60"/>
              <w:jc w:val="both"/>
              <w:rPr>
                <w:rFonts w:asciiTheme="minorHAnsi" w:hAnsiTheme="minorHAnsi" w:cstheme="minorHAnsi"/>
                <w:sz w:val="24"/>
                <w:szCs w:val="24"/>
              </w:rPr>
            </w:pPr>
            <w:r>
              <w:rPr>
                <w:rFonts w:asciiTheme="minorHAnsi" w:hAnsiTheme="minorHAnsi" w:cstheme="minorHAnsi"/>
                <w:sz w:val="24"/>
                <w:szCs w:val="24"/>
              </w:rPr>
              <w:t>Vertriebsprovision (Ausland)</w:t>
            </w:r>
          </w:p>
        </w:tc>
        <w:tc>
          <w:tcPr>
            <w:tcW w:w="524" w:type="pct"/>
          </w:tcPr>
          <w:p w14:paraId="24DEFD9A" w14:textId="77777777" w:rsidR="001A3E9D" w:rsidRDefault="001A3E9D" w:rsidP="006839E4">
            <w:pPr>
              <w:spacing w:before="60" w:after="60"/>
              <w:jc w:val="right"/>
              <w:rPr>
                <w:rFonts w:asciiTheme="minorHAnsi" w:hAnsiTheme="minorHAnsi" w:cstheme="minorHAnsi"/>
                <w:sz w:val="24"/>
                <w:szCs w:val="24"/>
              </w:rPr>
            </w:pPr>
            <w:r>
              <w:rPr>
                <w:rFonts w:asciiTheme="minorHAnsi" w:hAnsiTheme="minorHAnsi" w:cstheme="minorHAnsi"/>
                <w:sz w:val="24"/>
                <w:szCs w:val="24"/>
              </w:rPr>
              <w:t>3 %</w:t>
            </w:r>
          </w:p>
        </w:tc>
      </w:tr>
    </w:tbl>
    <w:p w14:paraId="1DFF8B59" w14:textId="77777777" w:rsidR="001A3E9D" w:rsidRDefault="001A3E9D" w:rsidP="001A3E9D">
      <w:pPr>
        <w:pStyle w:val="Listenabsatz"/>
        <w:numPr>
          <w:ilvl w:val="0"/>
          <w:numId w:val="20"/>
        </w:numPr>
        <w:spacing w:before="12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Ermitteln Sie den Angebotspreis, der einem Kunden bei einer Absatzmenge von 15 Stück in Rechnung gestellt wird. Solo Plus soll zunächst nur im Inland abgesetzt werden. Verwenden Sie zur Lösung das Schema der Handelskalkulation.</w:t>
      </w:r>
    </w:p>
    <w:p w14:paraId="6F9196F7" w14:textId="77777777" w:rsidR="001A3E9D" w:rsidRDefault="001A3E9D" w:rsidP="001A3E9D">
      <w:pPr>
        <w:pStyle w:val="Listenabsatz"/>
        <w:numPr>
          <w:ilvl w:val="0"/>
          <w:numId w:val="20"/>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Ermitteln Sie den Kalkulationsfaktor, den Kalkulationszuschlag und die Handelsspanne.</w:t>
      </w:r>
    </w:p>
    <w:p w14:paraId="3F59866E" w14:textId="77777777" w:rsidR="001A3E9D" w:rsidRPr="00751C44" w:rsidRDefault="001A3E9D" w:rsidP="001A3E9D">
      <w:pPr>
        <w:pStyle w:val="Listenabsatz"/>
        <w:numPr>
          <w:ilvl w:val="0"/>
          <w:numId w:val="20"/>
        </w:numPr>
        <w:spacing w:before="60" w:after="60"/>
        <w:ind w:left="340" w:hanging="284"/>
        <w:contextualSpacing w:val="0"/>
        <w:jc w:val="both"/>
        <w:rPr>
          <w:rFonts w:asciiTheme="minorHAnsi" w:hAnsiTheme="minorHAnsi" w:cstheme="minorHAnsi"/>
          <w:sz w:val="24"/>
          <w:szCs w:val="24"/>
        </w:rPr>
      </w:pPr>
      <w:r w:rsidRPr="00751C44">
        <w:rPr>
          <w:rFonts w:asciiTheme="minorHAnsi" w:hAnsiTheme="minorHAnsi" w:cstheme="minorHAnsi"/>
          <w:sz w:val="24"/>
          <w:szCs w:val="24"/>
        </w:rPr>
        <w:t>Die Verkaufsleiterin ist der Auffassung, dass der von Ihnen ermittelte Listenverkaufspreis (netto) am Markt nicht durchsetzbar ist. Ermitteln Sie anhand der gegebenen Kalkulationsgrößen die kurzfristige Preisuntergrenze.</w:t>
      </w:r>
    </w:p>
    <w:p w14:paraId="6886F7CF" w14:textId="77777777" w:rsidR="001A3E9D" w:rsidRPr="00E7021E" w:rsidRDefault="001A3E9D" w:rsidP="001A3E9D">
      <w:pPr>
        <w:pStyle w:val="Listenabsatz"/>
        <w:numPr>
          <w:ilvl w:val="0"/>
          <w:numId w:val="18"/>
        </w:numPr>
        <w:spacing w:before="240"/>
        <w:ind w:left="357" w:hanging="357"/>
        <w:contextualSpacing w:val="0"/>
        <w:rPr>
          <w:rFonts w:asciiTheme="minorHAnsi" w:hAnsiTheme="minorHAnsi" w:cstheme="minorHAnsi"/>
          <w:b/>
          <w:bCs/>
          <w:color w:val="FF0000"/>
          <w:sz w:val="24"/>
          <w:szCs w:val="24"/>
          <w:u w:val="words"/>
        </w:rPr>
      </w:pPr>
    </w:p>
    <w:p w14:paraId="1CDDB5D7" w14:textId="77777777" w:rsidR="001A3E9D" w:rsidRDefault="001A3E9D" w:rsidP="001A3E9D">
      <w:pPr>
        <w:spacing w:before="120"/>
        <w:jc w:val="both"/>
        <w:rPr>
          <w:rFonts w:asciiTheme="minorHAnsi" w:hAnsiTheme="minorHAnsi" w:cstheme="minorHAnsi"/>
          <w:sz w:val="24"/>
          <w:szCs w:val="24"/>
        </w:rPr>
      </w:pPr>
      <w:r>
        <w:rPr>
          <w:rFonts w:asciiTheme="minorHAnsi" w:hAnsiTheme="minorHAnsi" w:cstheme="minorHAnsi"/>
          <w:sz w:val="24"/>
          <w:szCs w:val="24"/>
        </w:rPr>
        <w:t>Für den indischen Markt werden für den Zeitraum 2025 - 2030 hohe jährliche Wachstumsraten für den Biotechnologie-Sektor prognostiziert. Die Solomon AG ist (über ihre Niederlassung in Bangalore) bereits auf dem indischen Markt vertreten. Sie sind in der Verkaufsabteilung (Ausland) beschäftigt und bearbeiten die Abwicklung eines Kundenauftrages; Kunde: Biotech India Pvt. Ltd (Sitz Pune). Der Kaufvertrag wurde bereits ausgehandelt, die Fakturierung erfolgt in INR (Indische Rupie) und soll über ein Dokumenten-Akkreditiv abgesichert werden. Die Lieferung erfolgt per Schiff von Rotterdam nach Mumbai. Sie sind auch für die Organisation des Transports zuständig.</w:t>
      </w:r>
    </w:p>
    <w:p w14:paraId="0095B354" w14:textId="77777777" w:rsidR="001A3E9D" w:rsidRDefault="001A3E9D" w:rsidP="001A3E9D">
      <w:pPr>
        <w:pStyle w:val="Listenabsatz"/>
        <w:numPr>
          <w:ilvl w:val="0"/>
          <w:numId w:val="22"/>
        </w:numPr>
        <w:spacing w:before="12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Nennen und erläutern Sie 4 Risiken, die Ihr Arbeitgeber durch Außenhandelsgeschäfte eingeht.</w:t>
      </w:r>
    </w:p>
    <w:p w14:paraId="0A0D562A" w14:textId="77777777" w:rsidR="001A3E9D" w:rsidRDefault="001A3E9D" w:rsidP="001A3E9D">
      <w:pPr>
        <w:pStyle w:val="Listenabsatz"/>
        <w:numPr>
          <w:ilvl w:val="0"/>
          <w:numId w:val="22"/>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Erläutern Sie 4 Vorteile der Abwicklung des Außenhandelsgeschäftes über ein bestätigtes Dokumenten-Akkreditiv.</w:t>
      </w:r>
    </w:p>
    <w:p w14:paraId="3CAF4906" w14:textId="77777777" w:rsidR="001A3E9D" w:rsidRPr="00717AB6" w:rsidRDefault="001A3E9D" w:rsidP="001A3E9D">
      <w:pPr>
        <w:pStyle w:val="Listenabsatz"/>
        <w:numPr>
          <w:ilvl w:val="0"/>
          <w:numId w:val="22"/>
        </w:numPr>
        <w:spacing w:before="60" w:after="60"/>
        <w:ind w:left="341" w:hanging="284"/>
        <w:contextualSpacing w:val="0"/>
        <w:jc w:val="both"/>
        <w:rPr>
          <w:rFonts w:asciiTheme="minorHAnsi" w:hAnsiTheme="minorHAnsi" w:cstheme="minorHAnsi"/>
          <w:sz w:val="24"/>
          <w:szCs w:val="24"/>
        </w:rPr>
      </w:pPr>
      <w:r w:rsidRPr="00717AB6">
        <w:rPr>
          <w:rFonts w:asciiTheme="minorHAnsi" w:hAnsiTheme="minorHAnsi" w:cstheme="minorHAnsi"/>
          <w:sz w:val="24"/>
          <w:szCs w:val="24"/>
        </w:rPr>
        <w:t>Die Rechnung (vom 20.08.2024) wurde über 12</w:t>
      </w:r>
      <w:r>
        <w:rPr>
          <w:rFonts w:asciiTheme="minorHAnsi" w:hAnsiTheme="minorHAnsi" w:cstheme="minorHAnsi"/>
          <w:sz w:val="24"/>
          <w:szCs w:val="24"/>
        </w:rPr>
        <w:t>.</w:t>
      </w:r>
      <w:r w:rsidRPr="00717AB6">
        <w:rPr>
          <w:rFonts w:asciiTheme="minorHAnsi" w:hAnsiTheme="minorHAnsi" w:cstheme="minorHAnsi"/>
          <w:sz w:val="24"/>
          <w:szCs w:val="24"/>
        </w:rPr>
        <w:t>50</w:t>
      </w:r>
      <w:r>
        <w:rPr>
          <w:rFonts w:asciiTheme="minorHAnsi" w:hAnsiTheme="minorHAnsi" w:cstheme="minorHAnsi"/>
          <w:sz w:val="24"/>
          <w:szCs w:val="24"/>
        </w:rPr>
        <w:t>0</w:t>
      </w:r>
      <w:r w:rsidRPr="00717AB6">
        <w:rPr>
          <w:rFonts w:asciiTheme="minorHAnsi" w:hAnsiTheme="minorHAnsi" w:cstheme="minorHAnsi"/>
          <w:sz w:val="24"/>
          <w:szCs w:val="24"/>
        </w:rPr>
        <w:t>.000 INR (Indische Rupie) ausgestellt; sie ist am 18.10.2024 zur Zahlung fällig. Zum Zeitpunkt des Vertragsabschlusses lag der Wechselkurs INR zu Euro bei 1: 0,01073; zum Zeitpunkt der Zahlung bei 1 : 0,01094. Ermitteln Sie die Beträge in Euro zum Zeitpunkt des Vertragsabschlusses und der Zahlung; geben Sie auch den Differenzbetrag an. Geben Sie an, ob es sich beim Differenzbetrag um einen Wechselkursgewinn oder -verlust für die Solomon GmbH handelt.</w:t>
      </w:r>
    </w:p>
    <w:p w14:paraId="2B914043" w14:textId="77777777" w:rsidR="001A3E9D" w:rsidRDefault="001A3E9D" w:rsidP="001A3E9D">
      <w:pPr>
        <w:pStyle w:val="Listenabsatz"/>
        <w:numPr>
          <w:ilvl w:val="0"/>
          <w:numId w:val="22"/>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Nennen Sie 2 Möglichkeiten zur Absicherung des Wechselkursrisikos.</w:t>
      </w:r>
    </w:p>
    <w:p w14:paraId="7E5B1AA9" w14:textId="77777777" w:rsidR="001A3E9D" w:rsidRDefault="001A3E9D" w:rsidP="001A3E9D">
      <w:pPr>
        <w:pStyle w:val="Listenabsatz"/>
        <w:numPr>
          <w:ilvl w:val="0"/>
          <w:numId w:val="22"/>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Die Solomon AG möchte das Außenhandelsgeschäft gerne in Euro fakturieren. Nennen Sie 3 Vorteile der Fakturierung in Euro.</w:t>
      </w:r>
    </w:p>
    <w:p w14:paraId="081ABAD0" w14:textId="77777777" w:rsidR="001A3E9D" w:rsidRDefault="001A3E9D" w:rsidP="001A3E9D">
      <w:pPr>
        <w:rPr>
          <w:rFonts w:asciiTheme="minorHAnsi" w:hAnsiTheme="minorHAnsi" w:cstheme="minorHAnsi"/>
          <w:b/>
          <w:bCs/>
          <w:color w:val="FF0000"/>
          <w:sz w:val="24"/>
          <w:szCs w:val="24"/>
          <w:u w:val="words"/>
        </w:rPr>
      </w:pPr>
      <w:r>
        <w:rPr>
          <w:rFonts w:asciiTheme="minorHAnsi" w:hAnsiTheme="minorHAnsi" w:cstheme="minorHAnsi"/>
          <w:b/>
          <w:bCs/>
          <w:color w:val="FF0000"/>
          <w:sz w:val="24"/>
          <w:szCs w:val="24"/>
          <w:u w:val="words"/>
        </w:rPr>
        <w:br w:type="page"/>
      </w:r>
    </w:p>
    <w:p w14:paraId="047D62F5" w14:textId="77777777" w:rsidR="001A3E9D" w:rsidRPr="00E7021E" w:rsidRDefault="001A3E9D" w:rsidP="001A3E9D">
      <w:pPr>
        <w:pStyle w:val="Listenabsatz"/>
        <w:numPr>
          <w:ilvl w:val="0"/>
          <w:numId w:val="18"/>
        </w:numPr>
        <w:spacing w:before="240"/>
        <w:ind w:left="357" w:hanging="357"/>
        <w:contextualSpacing w:val="0"/>
        <w:rPr>
          <w:rFonts w:asciiTheme="minorHAnsi" w:hAnsiTheme="minorHAnsi" w:cstheme="minorHAnsi"/>
          <w:b/>
          <w:bCs/>
          <w:color w:val="FF0000"/>
          <w:sz w:val="24"/>
          <w:szCs w:val="24"/>
          <w:u w:val="words"/>
        </w:rPr>
      </w:pPr>
    </w:p>
    <w:p w14:paraId="5949F69E" w14:textId="77777777" w:rsidR="001A3E9D" w:rsidRPr="0006072A" w:rsidRDefault="001A3E9D" w:rsidP="001A3E9D">
      <w:pPr>
        <w:spacing w:before="60" w:after="120"/>
        <w:jc w:val="both"/>
        <w:rPr>
          <w:rFonts w:asciiTheme="minorHAnsi" w:hAnsiTheme="minorHAnsi" w:cstheme="minorHAnsi"/>
          <w:sz w:val="24"/>
          <w:szCs w:val="24"/>
          <w:u w:val="words"/>
        </w:rPr>
      </w:pPr>
      <w:r>
        <w:rPr>
          <w:rFonts w:asciiTheme="minorHAnsi" w:hAnsiTheme="minorHAnsi" w:cstheme="minorHAnsi"/>
          <w:sz w:val="24"/>
          <w:szCs w:val="24"/>
          <w:u w:val="words"/>
        </w:rPr>
        <w:t>Situation</w:t>
      </w:r>
      <w:r w:rsidRPr="0006072A">
        <w:rPr>
          <w:rFonts w:asciiTheme="minorHAnsi" w:hAnsiTheme="minorHAnsi" w:cstheme="minorHAnsi"/>
          <w:sz w:val="24"/>
          <w:szCs w:val="24"/>
          <w:u w:val="words"/>
        </w:rPr>
        <w:t>:</w:t>
      </w:r>
    </w:p>
    <w:p w14:paraId="0586EC49" w14:textId="77777777" w:rsidR="001A3E9D" w:rsidRDefault="001A3E9D" w:rsidP="001A3E9D">
      <w:pPr>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Die Solomon AG möchte ihr Produktionsprogramm erweitern: um das Produkt Spezi </w:t>
      </w:r>
      <w:r w:rsidRPr="00A93728">
        <w:rPr>
          <w:rFonts w:asciiTheme="minorHAnsi" w:hAnsiTheme="minorHAnsi" w:cstheme="minorHAnsi"/>
          <w:sz w:val="24"/>
          <w:szCs w:val="24"/>
          <w:vertAlign w:val="superscript"/>
        </w:rPr>
        <w:t>3000</w:t>
      </w:r>
      <w:r>
        <w:rPr>
          <w:rFonts w:asciiTheme="minorHAnsi" w:hAnsiTheme="minorHAnsi" w:cstheme="minorHAnsi"/>
          <w:sz w:val="24"/>
          <w:szCs w:val="24"/>
        </w:rPr>
        <w:t xml:space="preserve">. Sie erhalten den Auftrag, sich Gedanken über die Zielgruppen zu machen und die hierzu erforderlichen Kundendaten ermitteln. </w:t>
      </w:r>
    </w:p>
    <w:p w14:paraId="24235AAD" w14:textId="77777777" w:rsidR="001A3E9D" w:rsidRDefault="001A3E9D" w:rsidP="001A3E9D">
      <w:pPr>
        <w:pStyle w:val="Listenabsatz"/>
        <w:numPr>
          <w:ilvl w:val="0"/>
          <w:numId w:val="21"/>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Für die Ermittlung des Kundenbedarfs kommen sowohl Primär- als auch Sekundärforschung in Betracht. Unterscheiden Sie die beiden Arten der Marktforschung und geben Sie eine begründete Entscheidung darüber ab, für welche Art der Marktforschung Sie sich entscheiden.</w:t>
      </w:r>
    </w:p>
    <w:p w14:paraId="7B5A747D" w14:textId="77777777" w:rsidR="001A3E9D" w:rsidRDefault="001A3E9D" w:rsidP="001A3E9D">
      <w:pPr>
        <w:pStyle w:val="Listenabsatz"/>
        <w:numPr>
          <w:ilvl w:val="0"/>
          <w:numId w:val="21"/>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Welche Methode wird der Primärforschung zugeordnet?</w:t>
      </w:r>
    </w:p>
    <w:tbl>
      <w:tblPr>
        <w:tblW w:w="9923" w:type="dxa"/>
        <w:tblInd w:w="284" w:type="dxa"/>
        <w:tblLook w:val="04A0" w:firstRow="1" w:lastRow="0" w:firstColumn="1" w:lastColumn="0" w:noHBand="0" w:noVBand="1"/>
      </w:tblPr>
      <w:tblGrid>
        <w:gridCol w:w="593"/>
        <w:gridCol w:w="8718"/>
        <w:gridCol w:w="612"/>
      </w:tblGrid>
      <w:tr w:rsidR="001A3E9D" w:rsidRPr="00E44C51" w14:paraId="131D5D82" w14:textId="77777777" w:rsidTr="006839E4">
        <w:trPr>
          <w:trHeight w:val="113"/>
        </w:trPr>
        <w:tc>
          <w:tcPr>
            <w:tcW w:w="593" w:type="dxa"/>
          </w:tcPr>
          <w:p w14:paraId="5833D0DA" w14:textId="77777777" w:rsidR="001A3E9D" w:rsidRPr="00E44C51" w:rsidRDefault="001A3E9D" w:rsidP="006839E4">
            <w:pPr>
              <w:spacing w:before="40" w:after="40"/>
              <w:jc w:val="center"/>
              <w:rPr>
                <w:rFonts w:asciiTheme="minorHAnsi" w:hAnsiTheme="minorHAnsi" w:cstheme="minorHAnsi"/>
                <w:b/>
                <w:bCs/>
                <w:sz w:val="24"/>
                <w:szCs w:val="24"/>
                <w:lang w:eastAsia="ja-JP"/>
              </w:rPr>
            </w:pPr>
            <w:r w:rsidRPr="00E44C51">
              <w:rPr>
                <w:rFonts w:asciiTheme="minorHAnsi" w:hAnsiTheme="minorHAnsi" w:cstheme="minorHAnsi"/>
                <w:b/>
                <w:bCs/>
                <w:sz w:val="24"/>
                <w:szCs w:val="24"/>
                <w:lang w:eastAsia="ja-JP"/>
              </w:rPr>
              <w:t>1</w:t>
            </w:r>
          </w:p>
        </w:tc>
        <w:tc>
          <w:tcPr>
            <w:tcW w:w="8718" w:type="dxa"/>
          </w:tcPr>
          <w:p w14:paraId="56E01555" w14:textId="77777777" w:rsidR="001A3E9D" w:rsidRPr="00E44C51" w:rsidRDefault="001A3E9D" w:rsidP="006839E4">
            <w:pPr>
              <w:spacing w:before="40" w:after="40"/>
              <w:jc w:val="both"/>
              <w:rPr>
                <w:rFonts w:asciiTheme="minorHAnsi" w:hAnsiTheme="minorHAnsi" w:cstheme="minorHAnsi"/>
                <w:bCs/>
                <w:sz w:val="24"/>
                <w:szCs w:val="24"/>
                <w:lang w:eastAsia="ja-JP"/>
              </w:rPr>
            </w:pPr>
            <w:r>
              <w:rPr>
                <w:rFonts w:asciiTheme="minorHAnsi" w:hAnsiTheme="minorHAnsi" w:cstheme="minorHAnsi"/>
                <w:bCs/>
                <w:sz w:val="24"/>
                <w:szCs w:val="24"/>
                <w:lang w:eastAsia="ja-JP"/>
              </w:rPr>
              <w:t>Auswertung von Kundendaten</w:t>
            </w:r>
          </w:p>
        </w:tc>
        <w:tc>
          <w:tcPr>
            <w:tcW w:w="612" w:type="dxa"/>
            <w:hideMark/>
          </w:tcPr>
          <w:p w14:paraId="6D9F4B6C" w14:textId="77777777" w:rsidR="001A3E9D" w:rsidRPr="00E44C51" w:rsidRDefault="001A3E9D" w:rsidP="006839E4">
            <w:pPr>
              <w:spacing w:before="40" w:after="40"/>
              <w:jc w:val="both"/>
              <w:rPr>
                <w:rFonts w:asciiTheme="minorHAnsi" w:hAnsiTheme="minorHAnsi" w:cstheme="minorHAnsi"/>
                <w:bCs/>
                <w:sz w:val="28"/>
                <w:szCs w:val="28"/>
                <w:lang w:eastAsia="ja-JP"/>
              </w:rPr>
            </w:pPr>
            <w:r w:rsidRPr="00E44C51">
              <w:rPr>
                <w:rFonts w:asciiTheme="minorHAnsi" w:hAnsiTheme="minorHAnsi" w:cstheme="minorHAnsi"/>
                <w:sz w:val="28"/>
                <w:szCs w:val="28"/>
                <w:lang w:eastAsia="ja-JP"/>
              </w:rPr>
              <w:fldChar w:fldCharType="begin">
                <w:ffData>
                  <w:name w:val="Kontrollkästchen1"/>
                  <w:enabled/>
                  <w:calcOnExit w:val="0"/>
                  <w:checkBox>
                    <w:sizeAuto/>
                    <w:default w:val="0"/>
                  </w:checkBox>
                </w:ffData>
              </w:fldChar>
            </w:r>
            <w:r w:rsidRPr="00E44C51">
              <w:rPr>
                <w:rFonts w:asciiTheme="minorHAnsi" w:hAnsiTheme="minorHAnsi" w:cstheme="minorHAnsi"/>
                <w:sz w:val="28"/>
                <w:szCs w:val="28"/>
                <w:lang w:eastAsia="ja-JP"/>
              </w:rPr>
              <w:instrText xml:space="preserve"> FORMCHECKBOX </w:instrText>
            </w:r>
            <w:r>
              <w:rPr>
                <w:rFonts w:asciiTheme="minorHAnsi" w:hAnsiTheme="minorHAnsi" w:cstheme="minorHAnsi"/>
                <w:sz w:val="28"/>
                <w:szCs w:val="28"/>
                <w:lang w:eastAsia="ja-JP"/>
              </w:rPr>
            </w:r>
            <w:r>
              <w:rPr>
                <w:rFonts w:asciiTheme="minorHAnsi" w:hAnsiTheme="minorHAnsi" w:cstheme="minorHAnsi"/>
                <w:sz w:val="28"/>
                <w:szCs w:val="28"/>
                <w:lang w:eastAsia="ja-JP"/>
              </w:rPr>
              <w:fldChar w:fldCharType="separate"/>
            </w:r>
            <w:r w:rsidRPr="00E44C51">
              <w:rPr>
                <w:rFonts w:asciiTheme="minorHAnsi" w:hAnsiTheme="minorHAnsi" w:cstheme="minorHAnsi"/>
                <w:sz w:val="28"/>
                <w:szCs w:val="28"/>
                <w:lang w:eastAsia="ja-JP"/>
              </w:rPr>
              <w:fldChar w:fldCharType="end"/>
            </w:r>
          </w:p>
        </w:tc>
      </w:tr>
      <w:tr w:rsidR="001A3E9D" w:rsidRPr="00E44C51" w14:paraId="4218B6F2" w14:textId="77777777" w:rsidTr="006839E4">
        <w:trPr>
          <w:trHeight w:val="113"/>
        </w:trPr>
        <w:tc>
          <w:tcPr>
            <w:tcW w:w="593" w:type="dxa"/>
          </w:tcPr>
          <w:p w14:paraId="6898EDA9" w14:textId="77777777" w:rsidR="001A3E9D" w:rsidRPr="00E44C51" w:rsidRDefault="001A3E9D" w:rsidP="006839E4">
            <w:pPr>
              <w:spacing w:before="40" w:after="40"/>
              <w:jc w:val="center"/>
              <w:rPr>
                <w:rFonts w:asciiTheme="minorHAnsi" w:hAnsiTheme="minorHAnsi" w:cstheme="minorHAnsi"/>
                <w:b/>
                <w:bCs/>
                <w:sz w:val="24"/>
                <w:szCs w:val="24"/>
                <w:lang w:eastAsia="ja-JP"/>
              </w:rPr>
            </w:pPr>
            <w:r w:rsidRPr="00E44C51">
              <w:rPr>
                <w:rFonts w:asciiTheme="minorHAnsi" w:hAnsiTheme="minorHAnsi" w:cstheme="minorHAnsi"/>
                <w:b/>
                <w:bCs/>
                <w:sz w:val="24"/>
                <w:szCs w:val="24"/>
                <w:lang w:eastAsia="ja-JP"/>
              </w:rPr>
              <w:t>2</w:t>
            </w:r>
          </w:p>
        </w:tc>
        <w:tc>
          <w:tcPr>
            <w:tcW w:w="8718" w:type="dxa"/>
          </w:tcPr>
          <w:p w14:paraId="4DE25764" w14:textId="77777777" w:rsidR="001A3E9D" w:rsidRPr="00E44C51" w:rsidRDefault="001A3E9D" w:rsidP="006839E4">
            <w:pPr>
              <w:spacing w:before="40" w:after="40"/>
              <w:jc w:val="both"/>
              <w:rPr>
                <w:rFonts w:asciiTheme="minorHAnsi" w:hAnsiTheme="minorHAnsi" w:cstheme="minorHAnsi"/>
                <w:bCs/>
                <w:sz w:val="24"/>
                <w:szCs w:val="24"/>
                <w:lang w:eastAsia="ja-JP"/>
              </w:rPr>
            </w:pPr>
            <w:r>
              <w:rPr>
                <w:rFonts w:asciiTheme="minorHAnsi" w:hAnsiTheme="minorHAnsi" w:cstheme="minorHAnsi"/>
                <w:bCs/>
                <w:sz w:val="24"/>
                <w:szCs w:val="24"/>
                <w:lang w:eastAsia="ja-JP"/>
              </w:rPr>
              <w:t>Erhebung mithilfe von Fragebögen</w:t>
            </w:r>
          </w:p>
        </w:tc>
        <w:tc>
          <w:tcPr>
            <w:tcW w:w="612" w:type="dxa"/>
            <w:hideMark/>
          </w:tcPr>
          <w:p w14:paraId="7F3F7FD9" w14:textId="77777777" w:rsidR="001A3E9D" w:rsidRPr="00E44C51" w:rsidRDefault="001A3E9D" w:rsidP="006839E4">
            <w:pPr>
              <w:spacing w:before="40" w:after="40"/>
              <w:jc w:val="both"/>
              <w:rPr>
                <w:rFonts w:asciiTheme="minorHAnsi" w:hAnsiTheme="minorHAnsi" w:cstheme="minorHAnsi"/>
                <w:sz w:val="28"/>
                <w:szCs w:val="28"/>
                <w:lang w:eastAsia="ja-JP"/>
              </w:rPr>
            </w:pPr>
            <w:r w:rsidRPr="00E44C51">
              <w:rPr>
                <w:rFonts w:asciiTheme="minorHAnsi" w:hAnsiTheme="minorHAnsi" w:cstheme="minorHAnsi"/>
                <w:sz w:val="28"/>
                <w:szCs w:val="28"/>
                <w:lang w:eastAsia="ja-JP"/>
              </w:rPr>
              <w:fldChar w:fldCharType="begin">
                <w:ffData>
                  <w:name w:val="Kontrollkästchen1"/>
                  <w:enabled/>
                  <w:calcOnExit w:val="0"/>
                  <w:checkBox>
                    <w:sizeAuto/>
                    <w:default w:val="0"/>
                  </w:checkBox>
                </w:ffData>
              </w:fldChar>
            </w:r>
            <w:r w:rsidRPr="00E44C51">
              <w:rPr>
                <w:rFonts w:asciiTheme="minorHAnsi" w:hAnsiTheme="minorHAnsi" w:cstheme="minorHAnsi"/>
                <w:sz w:val="28"/>
                <w:szCs w:val="28"/>
                <w:lang w:eastAsia="ja-JP"/>
              </w:rPr>
              <w:instrText xml:space="preserve"> FORMCHECKBOX </w:instrText>
            </w:r>
            <w:r>
              <w:rPr>
                <w:rFonts w:asciiTheme="minorHAnsi" w:hAnsiTheme="minorHAnsi" w:cstheme="minorHAnsi"/>
                <w:sz w:val="28"/>
                <w:szCs w:val="28"/>
                <w:lang w:eastAsia="ja-JP"/>
              </w:rPr>
            </w:r>
            <w:r>
              <w:rPr>
                <w:rFonts w:asciiTheme="minorHAnsi" w:hAnsiTheme="minorHAnsi" w:cstheme="minorHAnsi"/>
                <w:sz w:val="28"/>
                <w:szCs w:val="28"/>
                <w:lang w:eastAsia="ja-JP"/>
              </w:rPr>
              <w:fldChar w:fldCharType="separate"/>
            </w:r>
            <w:r w:rsidRPr="00E44C51">
              <w:rPr>
                <w:rFonts w:asciiTheme="minorHAnsi" w:hAnsiTheme="minorHAnsi" w:cstheme="minorHAnsi"/>
                <w:sz w:val="28"/>
                <w:szCs w:val="28"/>
                <w:lang w:eastAsia="ja-JP"/>
              </w:rPr>
              <w:fldChar w:fldCharType="end"/>
            </w:r>
          </w:p>
        </w:tc>
      </w:tr>
      <w:tr w:rsidR="001A3E9D" w:rsidRPr="00E44C51" w14:paraId="0D5127E2" w14:textId="77777777" w:rsidTr="006839E4">
        <w:trPr>
          <w:trHeight w:val="113"/>
        </w:trPr>
        <w:tc>
          <w:tcPr>
            <w:tcW w:w="593" w:type="dxa"/>
          </w:tcPr>
          <w:p w14:paraId="492F395B" w14:textId="77777777" w:rsidR="001A3E9D" w:rsidRPr="00E44C51" w:rsidRDefault="001A3E9D" w:rsidP="006839E4">
            <w:pPr>
              <w:spacing w:before="40" w:after="40"/>
              <w:jc w:val="center"/>
              <w:rPr>
                <w:rFonts w:asciiTheme="minorHAnsi" w:hAnsiTheme="minorHAnsi" w:cstheme="minorHAnsi"/>
                <w:b/>
                <w:bCs/>
                <w:sz w:val="24"/>
                <w:szCs w:val="24"/>
                <w:lang w:eastAsia="ja-JP"/>
              </w:rPr>
            </w:pPr>
            <w:r w:rsidRPr="00E44C51">
              <w:rPr>
                <w:rFonts w:asciiTheme="minorHAnsi" w:hAnsiTheme="minorHAnsi" w:cstheme="minorHAnsi"/>
                <w:b/>
                <w:bCs/>
                <w:sz w:val="24"/>
                <w:szCs w:val="24"/>
                <w:lang w:eastAsia="ja-JP"/>
              </w:rPr>
              <w:t>3</w:t>
            </w:r>
          </w:p>
        </w:tc>
        <w:tc>
          <w:tcPr>
            <w:tcW w:w="8718" w:type="dxa"/>
          </w:tcPr>
          <w:p w14:paraId="33B830ED" w14:textId="77777777" w:rsidR="001A3E9D" w:rsidRPr="00E44C51" w:rsidRDefault="001A3E9D" w:rsidP="006839E4">
            <w:pPr>
              <w:spacing w:before="40" w:after="40"/>
              <w:jc w:val="both"/>
              <w:rPr>
                <w:rFonts w:asciiTheme="minorHAnsi" w:hAnsiTheme="minorHAnsi" w:cstheme="minorHAnsi"/>
                <w:bCs/>
                <w:sz w:val="24"/>
                <w:szCs w:val="24"/>
                <w:lang w:eastAsia="ja-JP"/>
              </w:rPr>
            </w:pPr>
            <w:r>
              <w:rPr>
                <w:rFonts w:asciiTheme="minorHAnsi" w:hAnsiTheme="minorHAnsi" w:cstheme="minorHAnsi"/>
                <w:bCs/>
                <w:sz w:val="24"/>
                <w:szCs w:val="24"/>
                <w:lang w:eastAsia="ja-JP"/>
              </w:rPr>
              <w:t>Veröffentlichung von Marktforschungsinstituten</w:t>
            </w:r>
          </w:p>
        </w:tc>
        <w:tc>
          <w:tcPr>
            <w:tcW w:w="612" w:type="dxa"/>
            <w:hideMark/>
          </w:tcPr>
          <w:p w14:paraId="3C39B7E9" w14:textId="77777777" w:rsidR="001A3E9D" w:rsidRPr="00E44C51" w:rsidRDefault="001A3E9D" w:rsidP="006839E4">
            <w:pPr>
              <w:spacing w:before="40" w:after="40"/>
              <w:jc w:val="both"/>
              <w:rPr>
                <w:rFonts w:asciiTheme="minorHAnsi" w:hAnsiTheme="minorHAnsi" w:cstheme="minorHAnsi"/>
                <w:sz w:val="28"/>
                <w:szCs w:val="28"/>
                <w:lang w:eastAsia="ja-JP"/>
              </w:rPr>
            </w:pPr>
            <w:r w:rsidRPr="00E44C51">
              <w:rPr>
                <w:rFonts w:asciiTheme="minorHAnsi" w:hAnsiTheme="minorHAnsi" w:cstheme="minorHAnsi"/>
                <w:sz w:val="28"/>
                <w:szCs w:val="28"/>
                <w:lang w:eastAsia="ja-JP"/>
              </w:rPr>
              <w:fldChar w:fldCharType="begin">
                <w:ffData>
                  <w:name w:val="Kontrollkästchen1"/>
                  <w:enabled/>
                  <w:calcOnExit w:val="0"/>
                  <w:checkBox>
                    <w:sizeAuto/>
                    <w:default w:val="0"/>
                  </w:checkBox>
                </w:ffData>
              </w:fldChar>
            </w:r>
            <w:r w:rsidRPr="00E44C51">
              <w:rPr>
                <w:rFonts w:asciiTheme="minorHAnsi" w:hAnsiTheme="minorHAnsi" w:cstheme="minorHAnsi"/>
                <w:sz w:val="28"/>
                <w:szCs w:val="28"/>
                <w:lang w:eastAsia="ja-JP"/>
              </w:rPr>
              <w:instrText xml:space="preserve"> FORMCHECKBOX </w:instrText>
            </w:r>
            <w:r>
              <w:rPr>
                <w:rFonts w:asciiTheme="minorHAnsi" w:hAnsiTheme="minorHAnsi" w:cstheme="minorHAnsi"/>
                <w:sz w:val="28"/>
                <w:szCs w:val="28"/>
                <w:lang w:eastAsia="ja-JP"/>
              </w:rPr>
            </w:r>
            <w:r>
              <w:rPr>
                <w:rFonts w:asciiTheme="minorHAnsi" w:hAnsiTheme="minorHAnsi" w:cstheme="minorHAnsi"/>
                <w:sz w:val="28"/>
                <w:szCs w:val="28"/>
                <w:lang w:eastAsia="ja-JP"/>
              </w:rPr>
              <w:fldChar w:fldCharType="separate"/>
            </w:r>
            <w:r w:rsidRPr="00E44C51">
              <w:rPr>
                <w:rFonts w:asciiTheme="minorHAnsi" w:hAnsiTheme="minorHAnsi" w:cstheme="minorHAnsi"/>
                <w:sz w:val="28"/>
                <w:szCs w:val="28"/>
                <w:lang w:eastAsia="ja-JP"/>
              </w:rPr>
              <w:fldChar w:fldCharType="end"/>
            </w:r>
          </w:p>
        </w:tc>
      </w:tr>
      <w:tr w:rsidR="001A3E9D" w:rsidRPr="00E44C51" w14:paraId="55D0C570" w14:textId="77777777" w:rsidTr="006839E4">
        <w:trPr>
          <w:trHeight w:val="113"/>
        </w:trPr>
        <w:tc>
          <w:tcPr>
            <w:tcW w:w="593" w:type="dxa"/>
          </w:tcPr>
          <w:p w14:paraId="7D73D274" w14:textId="77777777" w:rsidR="001A3E9D" w:rsidRPr="00E44C51" w:rsidRDefault="001A3E9D" w:rsidP="006839E4">
            <w:pPr>
              <w:spacing w:before="40" w:after="40"/>
              <w:jc w:val="center"/>
              <w:rPr>
                <w:rFonts w:asciiTheme="minorHAnsi" w:hAnsiTheme="minorHAnsi" w:cstheme="minorHAnsi"/>
                <w:b/>
                <w:bCs/>
                <w:sz w:val="24"/>
                <w:szCs w:val="24"/>
                <w:lang w:eastAsia="ja-JP"/>
              </w:rPr>
            </w:pPr>
            <w:r w:rsidRPr="00E44C51">
              <w:rPr>
                <w:rFonts w:asciiTheme="minorHAnsi" w:hAnsiTheme="minorHAnsi" w:cstheme="minorHAnsi"/>
                <w:b/>
                <w:bCs/>
                <w:sz w:val="24"/>
                <w:szCs w:val="24"/>
                <w:lang w:eastAsia="ja-JP"/>
              </w:rPr>
              <w:t>4</w:t>
            </w:r>
          </w:p>
        </w:tc>
        <w:tc>
          <w:tcPr>
            <w:tcW w:w="8718" w:type="dxa"/>
          </w:tcPr>
          <w:p w14:paraId="5F5DA5AC" w14:textId="77777777" w:rsidR="001A3E9D" w:rsidRPr="00E44C51" w:rsidRDefault="001A3E9D" w:rsidP="006839E4">
            <w:pPr>
              <w:spacing w:before="40" w:after="40"/>
              <w:jc w:val="both"/>
              <w:rPr>
                <w:rFonts w:asciiTheme="minorHAnsi" w:hAnsiTheme="minorHAnsi" w:cstheme="minorHAnsi"/>
                <w:bCs/>
                <w:sz w:val="24"/>
                <w:szCs w:val="24"/>
                <w:lang w:eastAsia="ja-JP"/>
              </w:rPr>
            </w:pPr>
            <w:r>
              <w:rPr>
                <w:rFonts w:asciiTheme="minorHAnsi" w:hAnsiTheme="minorHAnsi" w:cstheme="minorHAnsi"/>
                <w:bCs/>
                <w:sz w:val="24"/>
                <w:szCs w:val="24"/>
                <w:lang w:eastAsia="ja-JP"/>
              </w:rPr>
              <w:t>Ermittlung der Lagerbestandzahlen</w:t>
            </w:r>
          </w:p>
        </w:tc>
        <w:tc>
          <w:tcPr>
            <w:tcW w:w="612" w:type="dxa"/>
            <w:hideMark/>
          </w:tcPr>
          <w:p w14:paraId="26A9A94D" w14:textId="77777777" w:rsidR="001A3E9D" w:rsidRPr="00E44C51" w:rsidRDefault="001A3E9D" w:rsidP="006839E4">
            <w:pPr>
              <w:spacing w:before="40" w:after="40"/>
              <w:jc w:val="both"/>
              <w:rPr>
                <w:rFonts w:asciiTheme="minorHAnsi" w:hAnsiTheme="minorHAnsi" w:cstheme="minorHAnsi"/>
                <w:sz w:val="28"/>
                <w:szCs w:val="28"/>
                <w:lang w:eastAsia="ja-JP"/>
              </w:rPr>
            </w:pPr>
            <w:r w:rsidRPr="00E44C51">
              <w:rPr>
                <w:rFonts w:asciiTheme="minorHAnsi" w:hAnsiTheme="minorHAnsi" w:cstheme="minorHAnsi"/>
                <w:sz w:val="28"/>
                <w:szCs w:val="28"/>
                <w:lang w:eastAsia="ja-JP"/>
              </w:rPr>
              <w:fldChar w:fldCharType="begin">
                <w:ffData>
                  <w:name w:val="Kontrollkästchen1"/>
                  <w:enabled/>
                  <w:calcOnExit w:val="0"/>
                  <w:checkBox>
                    <w:sizeAuto/>
                    <w:default w:val="0"/>
                  </w:checkBox>
                </w:ffData>
              </w:fldChar>
            </w:r>
            <w:r w:rsidRPr="00E44C51">
              <w:rPr>
                <w:rFonts w:asciiTheme="minorHAnsi" w:hAnsiTheme="minorHAnsi" w:cstheme="minorHAnsi"/>
                <w:sz w:val="28"/>
                <w:szCs w:val="28"/>
                <w:lang w:eastAsia="ja-JP"/>
              </w:rPr>
              <w:instrText xml:space="preserve"> FORMCHECKBOX </w:instrText>
            </w:r>
            <w:r>
              <w:rPr>
                <w:rFonts w:asciiTheme="minorHAnsi" w:hAnsiTheme="minorHAnsi" w:cstheme="minorHAnsi"/>
                <w:sz w:val="28"/>
                <w:szCs w:val="28"/>
                <w:lang w:eastAsia="ja-JP"/>
              </w:rPr>
            </w:r>
            <w:r>
              <w:rPr>
                <w:rFonts w:asciiTheme="minorHAnsi" w:hAnsiTheme="minorHAnsi" w:cstheme="minorHAnsi"/>
                <w:sz w:val="28"/>
                <w:szCs w:val="28"/>
                <w:lang w:eastAsia="ja-JP"/>
              </w:rPr>
              <w:fldChar w:fldCharType="separate"/>
            </w:r>
            <w:r w:rsidRPr="00E44C51">
              <w:rPr>
                <w:rFonts w:asciiTheme="minorHAnsi" w:hAnsiTheme="minorHAnsi" w:cstheme="minorHAnsi"/>
                <w:sz w:val="28"/>
                <w:szCs w:val="28"/>
                <w:lang w:eastAsia="ja-JP"/>
              </w:rPr>
              <w:fldChar w:fldCharType="end"/>
            </w:r>
          </w:p>
        </w:tc>
      </w:tr>
      <w:tr w:rsidR="001A3E9D" w:rsidRPr="00E44C51" w14:paraId="084E14E9" w14:textId="77777777" w:rsidTr="006839E4">
        <w:trPr>
          <w:trHeight w:val="113"/>
        </w:trPr>
        <w:tc>
          <w:tcPr>
            <w:tcW w:w="593" w:type="dxa"/>
          </w:tcPr>
          <w:p w14:paraId="45334B0E" w14:textId="77777777" w:rsidR="001A3E9D" w:rsidRPr="00E44C51" w:rsidRDefault="001A3E9D" w:rsidP="006839E4">
            <w:pPr>
              <w:spacing w:before="40" w:after="40"/>
              <w:jc w:val="center"/>
              <w:rPr>
                <w:rFonts w:asciiTheme="minorHAnsi" w:hAnsiTheme="minorHAnsi" w:cstheme="minorHAnsi"/>
                <w:b/>
                <w:bCs/>
                <w:sz w:val="24"/>
                <w:szCs w:val="24"/>
                <w:lang w:eastAsia="ja-JP"/>
              </w:rPr>
            </w:pPr>
            <w:r w:rsidRPr="00E44C51">
              <w:rPr>
                <w:rFonts w:asciiTheme="minorHAnsi" w:hAnsiTheme="minorHAnsi" w:cstheme="minorHAnsi"/>
                <w:b/>
                <w:bCs/>
                <w:sz w:val="24"/>
                <w:szCs w:val="24"/>
                <w:lang w:eastAsia="ja-JP"/>
              </w:rPr>
              <w:t>5</w:t>
            </w:r>
          </w:p>
        </w:tc>
        <w:tc>
          <w:tcPr>
            <w:tcW w:w="8718" w:type="dxa"/>
          </w:tcPr>
          <w:p w14:paraId="5BD32B1B" w14:textId="77777777" w:rsidR="001A3E9D" w:rsidRPr="00E44C51" w:rsidRDefault="001A3E9D" w:rsidP="006839E4">
            <w:pPr>
              <w:spacing w:before="40" w:after="40"/>
              <w:jc w:val="both"/>
              <w:rPr>
                <w:rFonts w:asciiTheme="minorHAnsi" w:hAnsiTheme="minorHAnsi" w:cstheme="minorHAnsi"/>
                <w:bCs/>
                <w:sz w:val="24"/>
                <w:szCs w:val="24"/>
                <w:lang w:eastAsia="ja-JP"/>
              </w:rPr>
            </w:pPr>
            <w:r>
              <w:rPr>
                <w:rFonts w:asciiTheme="minorHAnsi" w:hAnsiTheme="minorHAnsi" w:cstheme="minorHAnsi"/>
                <w:bCs/>
                <w:sz w:val="24"/>
                <w:szCs w:val="24"/>
                <w:lang w:eastAsia="ja-JP"/>
              </w:rPr>
              <w:t>Prognose aufgrund von Forschungsergebnissen</w:t>
            </w:r>
          </w:p>
        </w:tc>
        <w:tc>
          <w:tcPr>
            <w:tcW w:w="612" w:type="dxa"/>
          </w:tcPr>
          <w:p w14:paraId="4F298E8A" w14:textId="77777777" w:rsidR="001A3E9D" w:rsidRPr="00E44C51" w:rsidRDefault="001A3E9D" w:rsidP="006839E4">
            <w:pPr>
              <w:spacing w:before="40" w:after="40"/>
              <w:jc w:val="both"/>
              <w:rPr>
                <w:rFonts w:asciiTheme="minorHAnsi" w:hAnsiTheme="minorHAnsi" w:cstheme="minorHAnsi"/>
                <w:sz w:val="28"/>
                <w:szCs w:val="28"/>
                <w:lang w:eastAsia="ja-JP"/>
              </w:rPr>
            </w:pPr>
            <w:r w:rsidRPr="00E44C51">
              <w:rPr>
                <w:rFonts w:asciiTheme="minorHAnsi" w:hAnsiTheme="minorHAnsi" w:cstheme="minorHAnsi"/>
                <w:sz w:val="28"/>
                <w:szCs w:val="28"/>
                <w:lang w:eastAsia="ja-JP"/>
              </w:rPr>
              <w:fldChar w:fldCharType="begin">
                <w:ffData>
                  <w:name w:val="Kontrollkästchen1"/>
                  <w:enabled/>
                  <w:calcOnExit w:val="0"/>
                  <w:checkBox>
                    <w:sizeAuto/>
                    <w:default w:val="0"/>
                  </w:checkBox>
                </w:ffData>
              </w:fldChar>
            </w:r>
            <w:r w:rsidRPr="00E44C51">
              <w:rPr>
                <w:rFonts w:asciiTheme="minorHAnsi" w:hAnsiTheme="minorHAnsi" w:cstheme="minorHAnsi"/>
                <w:sz w:val="28"/>
                <w:szCs w:val="28"/>
                <w:lang w:eastAsia="ja-JP"/>
              </w:rPr>
              <w:instrText xml:space="preserve"> FORMCHECKBOX </w:instrText>
            </w:r>
            <w:r>
              <w:rPr>
                <w:rFonts w:asciiTheme="minorHAnsi" w:hAnsiTheme="minorHAnsi" w:cstheme="minorHAnsi"/>
                <w:sz w:val="28"/>
                <w:szCs w:val="28"/>
                <w:lang w:eastAsia="ja-JP"/>
              </w:rPr>
            </w:r>
            <w:r>
              <w:rPr>
                <w:rFonts w:asciiTheme="minorHAnsi" w:hAnsiTheme="minorHAnsi" w:cstheme="minorHAnsi"/>
                <w:sz w:val="28"/>
                <w:szCs w:val="28"/>
                <w:lang w:eastAsia="ja-JP"/>
              </w:rPr>
              <w:fldChar w:fldCharType="separate"/>
            </w:r>
            <w:r w:rsidRPr="00E44C51">
              <w:rPr>
                <w:rFonts w:asciiTheme="minorHAnsi" w:hAnsiTheme="minorHAnsi" w:cstheme="minorHAnsi"/>
                <w:sz w:val="28"/>
                <w:szCs w:val="28"/>
                <w:lang w:eastAsia="ja-JP"/>
              </w:rPr>
              <w:fldChar w:fldCharType="end"/>
            </w:r>
          </w:p>
        </w:tc>
      </w:tr>
    </w:tbl>
    <w:p w14:paraId="3684DAC7" w14:textId="77777777" w:rsidR="001A3E9D" w:rsidRDefault="001A3E9D" w:rsidP="001A3E9D">
      <w:pPr>
        <w:pStyle w:val="Listenabsatz"/>
        <w:numPr>
          <w:ilvl w:val="0"/>
          <w:numId w:val="21"/>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 xml:space="preserve">Viele Bestands- als auch Neukunden zeigen ein großes Interesse am neuen Artikel Spezi </w:t>
      </w:r>
      <w:r w:rsidRPr="00A93728">
        <w:rPr>
          <w:rFonts w:asciiTheme="minorHAnsi" w:hAnsiTheme="minorHAnsi" w:cstheme="minorHAnsi"/>
          <w:sz w:val="24"/>
          <w:szCs w:val="24"/>
          <w:vertAlign w:val="superscript"/>
        </w:rPr>
        <w:t>3000</w:t>
      </w:r>
      <w:r>
        <w:rPr>
          <w:rFonts w:asciiTheme="minorHAnsi" w:hAnsiTheme="minorHAnsi" w:cstheme="minorHAnsi"/>
          <w:sz w:val="24"/>
          <w:szCs w:val="24"/>
        </w:rPr>
        <w:t>. Geben Sie 3 Tätigkeiten an, die jetzt erforderlich sind, um ein entsprechendes Angebot an Ihre Kunden verschicken zu können.</w:t>
      </w:r>
    </w:p>
    <w:p w14:paraId="21C9DD9C" w14:textId="77777777" w:rsidR="001A3E9D" w:rsidRDefault="001A3E9D" w:rsidP="001A3E9D">
      <w:pPr>
        <w:pStyle w:val="Listenabsatz"/>
        <w:numPr>
          <w:ilvl w:val="0"/>
          <w:numId w:val="21"/>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 xml:space="preserve">Um das neue Produkt bei den Endverbrauchen bekannt zu machen und Interesse an Spezi </w:t>
      </w:r>
      <w:r w:rsidRPr="00D9088D">
        <w:rPr>
          <w:rFonts w:asciiTheme="minorHAnsi" w:hAnsiTheme="minorHAnsi" w:cstheme="minorHAnsi"/>
          <w:sz w:val="24"/>
          <w:szCs w:val="24"/>
          <w:vertAlign w:val="superscript"/>
        </w:rPr>
        <w:t>3000</w:t>
      </w:r>
      <w:r>
        <w:rPr>
          <w:rFonts w:asciiTheme="minorHAnsi" w:hAnsiTheme="minorHAnsi" w:cstheme="minorHAnsi"/>
          <w:sz w:val="24"/>
          <w:szCs w:val="24"/>
        </w:rPr>
        <w:t xml:space="preserve"> zu wecken, soll eine Werbekampagne gestartet werden. Geben Sie 9 Faktoren an, die Sie bei der Aufstellung des dafür benötigten Werbeetats berücksichtigen müssen.</w:t>
      </w:r>
    </w:p>
    <w:p w14:paraId="584770ED" w14:textId="77777777" w:rsidR="001A3E9D" w:rsidRDefault="001A3E9D" w:rsidP="001A3E9D">
      <w:pPr>
        <w:pStyle w:val="Listenabsatz"/>
        <w:numPr>
          <w:ilvl w:val="0"/>
          <w:numId w:val="21"/>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Schlagen Sie 8 Faktoren vor, an denen sich die Solomon AG hinsichtlich der Preisfindung und -bestimmung grundsätzlich orientieren könnte.</w:t>
      </w:r>
    </w:p>
    <w:p w14:paraId="47C42A56" w14:textId="77777777" w:rsidR="001A3E9D" w:rsidRDefault="001A3E9D" w:rsidP="001A3E9D">
      <w:pPr>
        <w:spacing w:before="120" w:after="60"/>
        <w:jc w:val="both"/>
        <w:rPr>
          <w:rFonts w:asciiTheme="minorHAnsi" w:hAnsiTheme="minorHAnsi" w:cstheme="minorHAnsi"/>
          <w:sz w:val="24"/>
          <w:szCs w:val="24"/>
        </w:rPr>
      </w:pPr>
    </w:p>
    <w:p w14:paraId="4B98F0D8" w14:textId="77777777" w:rsidR="001A3E9D" w:rsidRPr="00804FD2" w:rsidRDefault="001A3E9D" w:rsidP="001A3E9D">
      <w:pPr>
        <w:spacing w:before="120" w:after="60"/>
        <w:jc w:val="both"/>
        <w:rPr>
          <w:rFonts w:asciiTheme="minorHAnsi" w:hAnsiTheme="minorHAnsi" w:cstheme="minorHAnsi"/>
          <w:sz w:val="24"/>
          <w:szCs w:val="24"/>
        </w:rPr>
      </w:pPr>
    </w:p>
    <w:p w14:paraId="455C72DF" w14:textId="77777777" w:rsidR="001A3E9D" w:rsidRDefault="001A3E9D" w:rsidP="001A3E9D">
      <w:pPr>
        <w:rPr>
          <w:rFonts w:asciiTheme="minorHAnsi" w:hAnsiTheme="minorHAnsi" w:cstheme="minorHAnsi"/>
          <w:sz w:val="24"/>
          <w:szCs w:val="24"/>
        </w:rPr>
      </w:pPr>
      <w:r>
        <w:rPr>
          <w:rFonts w:asciiTheme="minorHAnsi" w:hAnsiTheme="minorHAnsi" w:cstheme="minorHAnsi"/>
          <w:sz w:val="24"/>
          <w:szCs w:val="24"/>
        </w:rPr>
        <w:br w:type="page"/>
      </w:r>
    </w:p>
    <w:p w14:paraId="06AFBE24" w14:textId="77777777" w:rsidR="001A3E9D" w:rsidRPr="00E7021E" w:rsidRDefault="001A3E9D" w:rsidP="001A3E9D">
      <w:pPr>
        <w:pStyle w:val="Listenabsatz"/>
        <w:numPr>
          <w:ilvl w:val="0"/>
          <w:numId w:val="18"/>
        </w:numPr>
        <w:spacing w:before="240"/>
        <w:ind w:left="357" w:hanging="357"/>
        <w:contextualSpacing w:val="0"/>
        <w:rPr>
          <w:rFonts w:asciiTheme="minorHAnsi" w:hAnsiTheme="minorHAnsi" w:cstheme="minorHAnsi"/>
          <w:b/>
          <w:bCs/>
          <w:color w:val="FF0000"/>
          <w:sz w:val="24"/>
          <w:szCs w:val="24"/>
          <w:u w:val="words"/>
        </w:rPr>
      </w:pPr>
    </w:p>
    <w:p w14:paraId="1F1E187D" w14:textId="77777777" w:rsidR="001A3E9D" w:rsidRPr="0006072A" w:rsidRDefault="001A3E9D" w:rsidP="001A3E9D">
      <w:pPr>
        <w:spacing w:before="120" w:after="120"/>
        <w:jc w:val="both"/>
        <w:rPr>
          <w:rFonts w:asciiTheme="minorHAnsi" w:hAnsiTheme="minorHAnsi" w:cstheme="minorHAnsi"/>
          <w:sz w:val="24"/>
          <w:szCs w:val="24"/>
          <w:u w:val="words"/>
        </w:rPr>
      </w:pPr>
      <w:r>
        <w:rPr>
          <w:rFonts w:asciiTheme="minorHAnsi" w:hAnsiTheme="minorHAnsi" w:cstheme="minorHAnsi"/>
          <w:sz w:val="24"/>
          <w:szCs w:val="24"/>
          <w:u w:val="words"/>
        </w:rPr>
        <w:t>Situation</w:t>
      </w:r>
      <w:r w:rsidRPr="0006072A">
        <w:rPr>
          <w:rFonts w:asciiTheme="minorHAnsi" w:hAnsiTheme="minorHAnsi" w:cstheme="minorHAnsi"/>
          <w:sz w:val="24"/>
          <w:szCs w:val="24"/>
          <w:u w:val="words"/>
        </w:rPr>
        <w:t>:</w:t>
      </w:r>
    </w:p>
    <w:p w14:paraId="609E29BB" w14:textId="77777777" w:rsidR="001A3E9D" w:rsidRDefault="001A3E9D" w:rsidP="001A3E9D">
      <w:pPr>
        <w:spacing w:before="60" w:after="120"/>
        <w:jc w:val="both"/>
        <w:rPr>
          <w:rFonts w:asciiTheme="minorHAnsi" w:hAnsiTheme="minorHAnsi" w:cstheme="minorHAnsi"/>
          <w:sz w:val="24"/>
          <w:szCs w:val="24"/>
        </w:rPr>
      </w:pPr>
      <w:r>
        <w:rPr>
          <w:rFonts w:asciiTheme="minorHAnsi" w:hAnsiTheme="minorHAnsi" w:cstheme="minorHAnsi"/>
          <w:sz w:val="24"/>
          <w:szCs w:val="24"/>
        </w:rPr>
        <w:t xml:space="preserve">In der heutigen Sitzung der Marketingverantwortlichen der Solomon AG geht es u.a. um die Analyse der Absatz- und Umsatzentwicklungen der 3 Produkte C (Ara </w:t>
      </w:r>
      <w:r w:rsidRPr="005779A0">
        <w:rPr>
          <w:rFonts w:asciiTheme="minorHAnsi" w:hAnsiTheme="minorHAnsi" w:cstheme="minorHAnsi"/>
          <w:sz w:val="24"/>
          <w:szCs w:val="24"/>
          <w:vertAlign w:val="superscript"/>
        </w:rPr>
        <w:t>Profi</w:t>
      </w:r>
      <w:r>
        <w:rPr>
          <w:rFonts w:asciiTheme="minorHAnsi" w:hAnsiTheme="minorHAnsi" w:cstheme="minorHAnsi"/>
          <w:sz w:val="24"/>
          <w:szCs w:val="24"/>
        </w:rPr>
        <w:t xml:space="preserve">), H (Special </w:t>
      </w:r>
      <w:r w:rsidRPr="005779A0">
        <w:rPr>
          <w:rFonts w:asciiTheme="minorHAnsi" w:hAnsiTheme="minorHAnsi" w:cstheme="minorHAnsi"/>
          <w:sz w:val="24"/>
          <w:szCs w:val="24"/>
          <w:vertAlign w:val="superscript"/>
        </w:rPr>
        <w:t>Starter</w:t>
      </w:r>
      <w:r>
        <w:rPr>
          <w:rFonts w:asciiTheme="minorHAnsi" w:hAnsiTheme="minorHAnsi" w:cstheme="minorHAnsi"/>
          <w:sz w:val="24"/>
          <w:szCs w:val="24"/>
        </w:rPr>
        <w:t xml:space="preserve">) und S (Tool </w:t>
      </w:r>
      <w:r w:rsidRPr="005779A0">
        <w:rPr>
          <w:rFonts w:asciiTheme="minorHAnsi" w:hAnsiTheme="minorHAnsi" w:cstheme="minorHAnsi"/>
          <w:sz w:val="24"/>
          <w:szCs w:val="24"/>
          <w:vertAlign w:val="superscript"/>
        </w:rPr>
        <w:t>Profi</w:t>
      </w:r>
      <w:r>
        <w:rPr>
          <w:rFonts w:asciiTheme="minorHAnsi" w:hAnsiTheme="minorHAnsi" w:cstheme="minorHAnsi"/>
          <w:sz w:val="24"/>
          <w:szCs w:val="24"/>
        </w:rPr>
        <w:t>). Den Sitzungsteilnehmern liegen die folgenden Daten vor:</w:t>
      </w:r>
    </w:p>
    <w:p w14:paraId="2EB3DF39" w14:textId="77777777" w:rsidR="001A3E9D" w:rsidRDefault="001A3E9D" w:rsidP="001A3E9D">
      <w:pPr>
        <w:spacing w:before="120" w:after="120"/>
        <w:ind w:left="284"/>
        <w:jc w:val="both"/>
        <w:rPr>
          <w:rFonts w:asciiTheme="minorHAnsi" w:hAnsiTheme="minorHAnsi" w:cstheme="minorHAnsi"/>
          <w:sz w:val="24"/>
          <w:szCs w:val="24"/>
        </w:rPr>
      </w:pPr>
      <w:r w:rsidRPr="004E057A">
        <w:rPr>
          <w:noProof/>
        </w:rPr>
        <w:drawing>
          <wp:inline distT="0" distB="0" distL="0" distR="0" wp14:anchorId="65D0E03E" wp14:editId="1937906E">
            <wp:extent cx="4247515" cy="4389120"/>
            <wp:effectExtent l="0" t="0" r="635"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47515" cy="4389120"/>
                    </a:xfrm>
                    <a:prstGeom prst="rect">
                      <a:avLst/>
                    </a:prstGeom>
                    <a:noFill/>
                    <a:ln>
                      <a:noFill/>
                    </a:ln>
                  </pic:spPr>
                </pic:pic>
              </a:graphicData>
            </a:graphic>
          </wp:inline>
        </w:drawing>
      </w:r>
    </w:p>
    <w:p w14:paraId="458763F3" w14:textId="77777777" w:rsidR="001A3E9D" w:rsidRDefault="001A3E9D" w:rsidP="001A3E9D">
      <w:pPr>
        <w:pStyle w:val="Listenabsatz"/>
        <w:numPr>
          <w:ilvl w:val="0"/>
          <w:numId w:val="29"/>
        </w:numPr>
        <w:spacing w:before="12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Benennen Sie die jeweilige Phase, in der sich die Produkte C und S befinden.</w:t>
      </w:r>
    </w:p>
    <w:p w14:paraId="76123DBC" w14:textId="77777777" w:rsidR="001A3E9D" w:rsidRDefault="001A3E9D" w:rsidP="001A3E9D">
      <w:pPr>
        <w:pStyle w:val="Listenabsatz"/>
        <w:numPr>
          <w:ilvl w:val="0"/>
          <w:numId w:val="29"/>
        </w:numPr>
        <w:spacing w:before="60" w:after="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t>Geben Sie 3 Gründe, für die Entwicklung des Produktes H in 2023 und 2024 an.</w:t>
      </w:r>
    </w:p>
    <w:p w14:paraId="34D75B0B" w14:textId="77777777" w:rsidR="001A3E9D" w:rsidRDefault="001A3E9D" w:rsidP="001A3E9D">
      <w:pPr>
        <w:rPr>
          <w:rFonts w:asciiTheme="minorHAnsi" w:hAnsiTheme="minorHAnsi" w:cstheme="minorHAnsi"/>
          <w:sz w:val="24"/>
          <w:szCs w:val="24"/>
        </w:rPr>
      </w:pPr>
      <w:r>
        <w:rPr>
          <w:rFonts w:asciiTheme="minorHAnsi" w:hAnsiTheme="minorHAnsi" w:cstheme="minorHAnsi"/>
          <w:sz w:val="24"/>
          <w:szCs w:val="24"/>
        </w:rPr>
        <w:br w:type="page"/>
      </w:r>
    </w:p>
    <w:p w14:paraId="44CC97AD" w14:textId="77777777" w:rsidR="001A3E9D" w:rsidRDefault="001A3E9D" w:rsidP="001A3E9D">
      <w:pPr>
        <w:pStyle w:val="Listenabsatz"/>
        <w:numPr>
          <w:ilvl w:val="0"/>
          <w:numId w:val="29"/>
        </w:numPr>
        <w:spacing w:before="60"/>
        <w:ind w:left="341" w:hanging="284"/>
        <w:contextualSpacing w:val="0"/>
        <w:jc w:val="both"/>
        <w:rPr>
          <w:rFonts w:asciiTheme="minorHAnsi" w:hAnsiTheme="minorHAnsi" w:cstheme="minorHAnsi"/>
          <w:sz w:val="24"/>
          <w:szCs w:val="24"/>
        </w:rPr>
      </w:pPr>
      <w:r>
        <w:rPr>
          <w:rFonts w:asciiTheme="minorHAnsi" w:hAnsiTheme="minorHAnsi" w:cstheme="minorHAnsi"/>
          <w:sz w:val="24"/>
          <w:szCs w:val="24"/>
        </w:rPr>
        <w:lastRenderedPageBreak/>
        <w:t>Die Marketing-Leiterin schlägt vor, eine Portfolio-Analyse vorzunehmen. Sie wirft folgende Darstellung über einen Beamer an die Wand.</w:t>
      </w:r>
    </w:p>
    <w:p w14:paraId="77E3AA27" w14:textId="77777777" w:rsidR="001A3E9D" w:rsidRDefault="001A3E9D" w:rsidP="001A3E9D">
      <w:pPr>
        <w:spacing w:after="60"/>
        <w:ind w:left="567"/>
        <w:jc w:val="both"/>
        <w:rPr>
          <w:rFonts w:asciiTheme="minorHAnsi" w:hAnsiTheme="minorHAnsi" w:cstheme="minorHAnsi"/>
          <w:sz w:val="24"/>
          <w:szCs w:val="24"/>
        </w:rPr>
      </w:pPr>
      <w:r>
        <w:rPr>
          <w:noProof/>
        </w:rPr>
        <w:drawing>
          <wp:inline distT="0" distB="0" distL="0" distR="0" wp14:anchorId="03AC80A4" wp14:editId="0BCFBB4B">
            <wp:extent cx="3222000" cy="3931200"/>
            <wp:effectExtent l="0" t="0" r="0"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222000" cy="3931200"/>
                    </a:xfrm>
                    <a:prstGeom prst="rect">
                      <a:avLst/>
                    </a:prstGeom>
                  </pic:spPr>
                </pic:pic>
              </a:graphicData>
            </a:graphic>
          </wp:inline>
        </w:drawing>
      </w:r>
    </w:p>
    <w:p w14:paraId="74037FFE" w14:textId="77777777" w:rsidR="001A3E9D" w:rsidRDefault="001A3E9D" w:rsidP="001A3E9D">
      <w:pPr>
        <w:pStyle w:val="Listenabsatz"/>
        <w:numPr>
          <w:ilvl w:val="0"/>
          <w:numId w:val="30"/>
        </w:numPr>
        <w:spacing w:before="120" w:after="60"/>
        <w:ind w:left="714" w:hanging="357"/>
        <w:contextualSpacing w:val="0"/>
        <w:jc w:val="both"/>
        <w:rPr>
          <w:rFonts w:asciiTheme="minorHAnsi" w:hAnsiTheme="minorHAnsi" w:cstheme="minorHAnsi"/>
          <w:sz w:val="24"/>
          <w:szCs w:val="24"/>
        </w:rPr>
      </w:pPr>
      <w:r>
        <w:rPr>
          <w:rFonts w:asciiTheme="minorHAnsi" w:hAnsiTheme="minorHAnsi" w:cstheme="minorHAnsi"/>
          <w:sz w:val="24"/>
          <w:szCs w:val="24"/>
        </w:rPr>
        <w:t>Beschriften Sie die Achsen und geben Sie die Fachbezeichnungen für die 4 Matrix-Felder an.</w:t>
      </w:r>
    </w:p>
    <w:p w14:paraId="45522DC8" w14:textId="77777777" w:rsidR="001A3E9D" w:rsidRDefault="001A3E9D" w:rsidP="001A3E9D">
      <w:pPr>
        <w:pStyle w:val="Listenabsatz"/>
        <w:numPr>
          <w:ilvl w:val="0"/>
          <w:numId w:val="30"/>
        </w:numPr>
        <w:spacing w:before="60" w:after="60"/>
        <w:ind w:left="714" w:hanging="357"/>
        <w:contextualSpacing w:val="0"/>
        <w:jc w:val="both"/>
        <w:rPr>
          <w:rFonts w:asciiTheme="minorHAnsi" w:hAnsiTheme="minorHAnsi" w:cstheme="minorHAnsi"/>
          <w:sz w:val="24"/>
          <w:szCs w:val="24"/>
        </w:rPr>
      </w:pPr>
      <w:r>
        <w:rPr>
          <w:rFonts w:asciiTheme="minorHAnsi" w:hAnsiTheme="minorHAnsi" w:cstheme="minorHAnsi"/>
          <w:sz w:val="24"/>
          <w:szCs w:val="24"/>
        </w:rPr>
        <w:t>Erklären Sie den Sinn einer Portfolio-Analyse.</w:t>
      </w:r>
    </w:p>
    <w:p w14:paraId="7CB32AE4" w14:textId="77777777" w:rsidR="001A3E9D" w:rsidRDefault="001A3E9D" w:rsidP="001A3E9D">
      <w:pPr>
        <w:pStyle w:val="Listenabsatz"/>
        <w:numPr>
          <w:ilvl w:val="0"/>
          <w:numId w:val="30"/>
        </w:numPr>
        <w:spacing w:before="60" w:after="60"/>
        <w:ind w:left="714" w:hanging="357"/>
        <w:contextualSpacing w:val="0"/>
        <w:jc w:val="both"/>
        <w:rPr>
          <w:rFonts w:asciiTheme="minorHAnsi" w:hAnsiTheme="minorHAnsi" w:cstheme="minorHAnsi"/>
          <w:sz w:val="24"/>
          <w:szCs w:val="24"/>
        </w:rPr>
      </w:pPr>
      <w:r>
        <w:rPr>
          <w:rFonts w:asciiTheme="minorHAnsi" w:hAnsiTheme="minorHAnsi" w:cstheme="minorHAnsi"/>
          <w:sz w:val="24"/>
          <w:szCs w:val="24"/>
        </w:rPr>
        <w:t>Formulieren Sie für das Produkt H eine sinnvolle Strategie und geben Sie an, was damit erreicht werden soll.</w:t>
      </w:r>
    </w:p>
    <w:p w14:paraId="008179D9" w14:textId="77777777" w:rsidR="001A3E9D" w:rsidRDefault="001A3E9D" w:rsidP="001A3E9D">
      <w:pPr>
        <w:pStyle w:val="Listenabsatz"/>
        <w:numPr>
          <w:ilvl w:val="0"/>
          <w:numId w:val="30"/>
        </w:numPr>
        <w:spacing w:before="60" w:after="60"/>
        <w:ind w:left="714" w:hanging="357"/>
        <w:contextualSpacing w:val="0"/>
        <w:jc w:val="both"/>
        <w:rPr>
          <w:rFonts w:asciiTheme="minorHAnsi" w:hAnsiTheme="minorHAnsi" w:cstheme="minorHAnsi"/>
          <w:sz w:val="24"/>
          <w:szCs w:val="24"/>
        </w:rPr>
      </w:pPr>
      <w:r>
        <w:rPr>
          <w:rFonts w:asciiTheme="minorHAnsi" w:hAnsiTheme="minorHAnsi" w:cstheme="minorHAnsi"/>
          <w:sz w:val="24"/>
          <w:szCs w:val="24"/>
        </w:rPr>
        <w:t>Was versteht man unter dem Marketing-Mix?</w:t>
      </w:r>
    </w:p>
    <w:p w14:paraId="022C279E" w14:textId="77777777" w:rsidR="001A3E9D" w:rsidRDefault="001A3E9D" w:rsidP="001A3E9D">
      <w:pPr>
        <w:pStyle w:val="Listenabsatz"/>
        <w:numPr>
          <w:ilvl w:val="0"/>
          <w:numId w:val="30"/>
        </w:numPr>
        <w:spacing w:before="60" w:after="60"/>
        <w:ind w:left="714" w:hanging="357"/>
        <w:contextualSpacing w:val="0"/>
        <w:jc w:val="both"/>
        <w:rPr>
          <w:rFonts w:asciiTheme="minorHAnsi" w:hAnsiTheme="minorHAnsi" w:cstheme="minorHAnsi"/>
          <w:sz w:val="24"/>
          <w:szCs w:val="24"/>
        </w:rPr>
      </w:pPr>
      <w:r>
        <w:rPr>
          <w:rFonts w:asciiTheme="minorHAnsi" w:hAnsiTheme="minorHAnsi" w:cstheme="minorHAnsi"/>
          <w:sz w:val="24"/>
          <w:szCs w:val="24"/>
        </w:rPr>
        <w:t>Schlagen Sie für das Produkt S insgesamt 8 geeignete Maßnahmen für das Marketing-Mix vor.</w:t>
      </w:r>
    </w:p>
    <w:p w14:paraId="72F88B33" w14:textId="77777777" w:rsidR="001A3E9D" w:rsidRDefault="001A3E9D" w:rsidP="001A3E9D">
      <w:pPr>
        <w:pStyle w:val="Listenabsatz"/>
        <w:numPr>
          <w:ilvl w:val="0"/>
          <w:numId w:val="30"/>
        </w:numPr>
        <w:spacing w:before="60" w:after="60"/>
        <w:ind w:left="714" w:hanging="357"/>
        <w:contextualSpacing w:val="0"/>
        <w:jc w:val="both"/>
        <w:rPr>
          <w:rFonts w:asciiTheme="minorHAnsi" w:hAnsiTheme="minorHAnsi" w:cstheme="minorHAnsi"/>
          <w:sz w:val="24"/>
          <w:szCs w:val="24"/>
        </w:rPr>
      </w:pPr>
      <w:r>
        <w:rPr>
          <w:rFonts w:asciiTheme="minorHAnsi" w:hAnsiTheme="minorHAnsi" w:cstheme="minorHAnsi"/>
          <w:sz w:val="24"/>
          <w:szCs w:val="24"/>
        </w:rPr>
        <w:t>Für zukünftige Marketingentscheidungen schlagen Sie ein Benchmarking vor. Was versteht man darunter?</w:t>
      </w:r>
    </w:p>
    <w:p w14:paraId="44010EB6" w14:textId="77777777" w:rsidR="001A3E9D" w:rsidRPr="00681E9F" w:rsidRDefault="001A3E9D" w:rsidP="001A3E9D">
      <w:pPr>
        <w:pStyle w:val="Listenabsatz"/>
        <w:numPr>
          <w:ilvl w:val="0"/>
          <w:numId w:val="30"/>
        </w:numPr>
        <w:spacing w:before="60" w:after="60"/>
        <w:ind w:left="714" w:hanging="357"/>
        <w:contextualSpacing w:val="0"/>
        <w:jc w:val="both"/>
        <w:rPr>
          <w:rFonts w:asciiTheme="minorHAnsi" w:hAnsiTheme="minorHAnsi" w:cstheme="minorHAnsi"/>
          <w:sz w:val="24"/>
          <w:szCs w:val="24"/>
        </w:rPr>
      </w:pPr>
      <w:r>
        <w:rPr>
          <w:rFonts w:asciiTheme="minorHAnsi" w:hAnsiTheme="minorHAnsi" w:cstheme="minorHAnsi"/>
          <w:sz w:val="24"/>
          <w:szCs w:val="24"/>
        </w:rPr>
        <w:t>Geben Sie 4 Ziele an, die mit Benchmarking werden sollen.</w:t>
      </w:r>
    </w:p>
    <w:p w14:paraId="779E2BEA" w14:textId="77777777" w:rsidR="001A3E9D" w:rsidRDefault="001A3E9D" w:rsidP="001A3E9D">
      <w:pPr>
        <w:rPr>
          <w:rFonts w:asciiTheme="minorHAnsi" w:hAnsiTheme="minorHAnsi" w:cstheme="minorHAnsi"/>
          <w:b/>
          <w:bCs/>
          <w:color w:val="FF0000"/>
          <w:sz w:val="24"/>
          <w:szCs w:val="24"/>
          <w:u w:val="words"/>
        </w:rPr>
      </w:pPr>
      <w:r>
        <w:rPr>
          <w:rFonts w:asciiTheme="minorHAnsi" w:hAnsiTheme="minorHAnsi" w:cstheme="minorHAnsi"/>
          <w:b/>
          <w:bCs/>
          <w:color w:val="FF0000"/>
          <w:sz w:val="24"/>
          <w:szCs w:val="24"/>
          <w:u w:val="words"/>
        </w:rPr>
        <w:br w:type="page"/>
      </w:r>
    </w:p>
    <w:p w14:paraId="0A079B02" w14:textId="77777777" w:rsidR="001A3E9D" w:rsidRPr="000F4060" w:rsidRDefault="001A3E9D" w:rsidP="001A3E9D">
      <w:pPr>
        <w:pStyle w:val="Listenabsatz"/>
        <w:numPr>
          <w:ilvl w:val="0"/>
          <w:numId w:val="4"/>
        </w:numPr>
        <w:spacing w:before="120" w:after="120"/>
        <w:ind w:left="357" w:hanging="357"/>
        <w:contextualSpacing w:val="0"/>
        <w:rPr>
          <w:rFonts w:asciiTheme="minorHAnsi" w:hAnsiTheme="minorHAnsi" w:cstheme="minorHAnsi"/>
          <w:b/>
          <w:bCs/>
          <w:color w:val="FF0000"/>
          <w:sz w:val="24"/>
          <w:szCs w:val="24"/>
          <w:u w:val="words"/>
        </w:rPr>
      </w:pPr>
    </w:p>
    <w:p w14:paraId="60D25DE3" w14:textId="77777777" w:rsidR="001A3E9D" w:rsidRDefault="001A3E9D" w:rsidP="00F0488B">
      <w:pPr>
        <w:spacing w:after="120"/>
        <w:jc w:val="both"/>
        <w:rPr>
          <w:rFonts w:asciiTheme="minorHAnsi" w:hAnsiTheme="minorHAnsi" w:cstheme="minorHAnsi"/>
          <w:sz w:val="24"/>
          <w:szCs w:val="24"/>
        </w:rPr>
      </w:pPr>
      <w:r>
        <w:rPr>
          <w:rFonts w:asciiTheme="minorHAnsi" w:hAnsiTheme="minorHAnsi" w:cstheme="minorHAnsi"/>
          <w:sz w:val="24"/>
          <w:szCs w:val="24"/>
        </w:rPr>
        <w:t>Teilaufgabe a</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F0488B" w14:paraId="3FD0AD3C" w14:textId="77777777" w:rsidTr="00F0488B">
        <w:trPr>
          <w:trHeight w:val="2268"/>
        </w:trPr>
        <w:tc>
          <w:tcPr>
            <w:tcW w:w="10194" w:type="dxa"/>
          </w:tcPr>
          <w:p w14:paraId="383762A9" w14:textId="77777777" w:rsidR="00F0488B" w:rsidRDefault="00F0488B" w:rsidP="001A3E9D">
            <w:pPr>
              <w:spacing w:before="60" w:after="60"/>
              <w:jc w:val="both"/>
              <w:rPr>
                <w:rFonts w:asciiTheme="minorHAnsi" w:hAnsiTheme="minorHAnsi" w:cstheme="minorHAnsi"/>
                <w:sz w:val="24"/>
                <w:szCs w:val="24"/>
              </w:rPr>
            </w:pPr>
          </w:p>
        </w:tc>
      </w:tr>
    </w:tbl>
    <w:p w14:paraId="6B95EDFE" w14:textId="324043DB" w:rsidR="001A3E9D" w:rsidRDefault="001A3E9D" w:rsidP="00F0488B">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b</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F0488B" w14:paraId="735D0C2B" w14:textId="77777777" w:rsidTr="00F0488B">
        <w:trPr>
          <w:trHeight w:val="1418"/>
        </w:trPr>
        <w:tc>
          <w:tcPr>
            <w:tcW w:w="10194" w:type="dxa"/>
          </w:tcPr>
          <w:p w14:paraId="46D84F0A" w14:textId="77777777" w:rsidR="00F0488B" w:rsidRDefault="00F0488B" w:rsidP="006839E4">
            <w:pPr>
              <w:spacing w:before="60" w:after="60"/>
              <w:jc w:val="both"/>
              <w:rPr>
                <w:rFonts w:asciiTheme="minorHAnsi" w:hAnsiTheme="minorHAnsi" w:cstheme="minorHAnsi"/>
                <w:sz w:val="24"/>
                <w:szCs w:val="24"/>
              </w:rPr>
            </w:pPr>
          </w:p>
        </w:tc>
      </w:tr>
    </w:tbl>
    <w:p w14:paraId="090769C0" w14:textId="77777777" w:rsidR="001A3E9D" w:rsidRDefault="001A3E9D" w:rsidP="00F0488B">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c</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F0488B" w14:paraId="3238CDDE" w14:textId="77777777" w:rsidTr="00F0488B">
        <w:trPr>
          <w:trHeight w:val="1701"/>
        </w:trPr>
        <w:tc>
          <w:tcPr>
            <w:tcW w:w="10194" w:type="dxa"/>
          </w:tcPr>
          <w:p w14:paraId="7874C1B9" w14:textId="77777777" w:rsidR="00F0488B" w:rsidRDefault="00F0488B" w:rsidP="006839E4">
            <w:pPr>
              <w:spacing w:before="60" w:after="60"/>
              <w:jc w:val="both"/>
              <w:rPr>
                <w:rFonts w:asciiTheme="minorHAnsi" w:hAnsiTheme="minorHAnsi" w:cstheme="minorHAnsi"/>
                <w:sz w:val="24"/>
                <w:szCs w:val="24"/>
              </w:rPr>
            </w:pPr>
          </w:p>
        </w:tc>
      </w:tr>
    </w:tbl>
    <w:p w14:paraId="054541D6" w14:textId="483E9AA2" w:rsidR="001A3E9D" w:rsidRDefault="001A3E9D" w:rsidP="00F0488B">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d</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F0488B" w14:paraId="47A16C19" w14:textId="77777777" w:rsidTr="00F0488B">
        <w:trPr>
          <w:trHeight w:val="2552"/>
        </w:trPr>
        <w:tc>
          <w:tcPr>
            <w:tcW w:w="10194" w:type="dxa"/>
          </w:tcPr>
          <w:p w14:paraId="2071C50E" w14:textId="77777777" w:rsidR="00F0488B" w:rsidRDefault="00F0488B" w:rsidP="006839E4">
            <w:pPr>
              <w:spacing w:before="60" w:after="60"/>
              <w:jc w:val="both"/>
              <w:rPr>
                <w:rFonts w:asciiTheme="minorHAnsi" w:hAnsiTheme="minorHAnsi" w:cstheme="minorHAnsi"/>
                <w:sz w:val="24"/>
                <w:szCs w:val="24"/>
              </w:rPr>
            </w:pPr>
          </w:p>
        </w:tc>
      </w:tr>
    </w:tbl>
    <w:p w14:paraId="79C9FDF1" w14:textId="77777777" w:rsidR="001A3E9D" w:rsidRDefault="001A3E9D" w:rsidP="00F0488B">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e</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F0488B" w14:paraId="0426EDA9" w14:textId="77777777" w:rsidTr="00F0488B">
        <w:trPr>
          <w:trHeight w:val="2552"/>
        </w:trPr>
        <w:tc>
          <w:tcPr>
            <w:tcW w:w="9923" w:type="dxa"/>
          </w:tcPr>
          <w:p w14:paraId="21DF0747" w14:textId="77777777" w:rsidR="00F0488B" w:rsidRDefault="00F0488B" w:rsidP="006839E4">
            <w:pPr>
              <w:spacing w:before="60" w:after="60"/>
              <w:jc w:val="both"/>
              <w:rPr>
                <w:rFonts w:asciiTheme="minorHAnsi" w:hAnsiTheme="minorHAnsi" w:cstheme="minorHAnsi"/>
                <w:sz w:val="24"/>
                <w:szCs w:val="24"/>
              </w:rPr>
            </w:pPr>
          </w:p>
        </w:tc>
      </w:tr>
    </w:tbl>
    <w:p w14:paraId="5E958EEC" w14:textId="77777777" w:rsidR="00F0488B" w:rsidRDefault="00F0488B" w:rsidP="00F0488B">
      <w:pPr>
        <w:spacing w:before="120" w:after="120"/>
        <w:jc w:val="both"/>
        <w:rPr>
          <w:rFonts w:asciiTheme="minorHAnsi" w:hAnsiTheme="minorHAnsi" w:cstheme="minorHAnsi"/>
          <w:sz w:val="24"/>
          <w:szCs w:val="24"/>
        </w:rPr>
      </w:pPr>
    </w:p>
    <w:p w14:paraId="43F387FD" w14:textId="77777777" w:rsidR="00F0488B" w:rsidRDefault="00F0488B">
      <w:pPr>
        <w:rPr>
          <w:rFonts w:asciiTheme="minorHAnsi" w:hAnsiTheme="minorHAnsi" w:cstheme="minorHAnsi"/>
          <w:sz w:val="24"/>
          <w:szCs w:val="24"/>
        </w:rPr>
      </w:pPr>
      <w:r>
        <w:rPr>
          <w:rFonts w:asciiTheme="minorHAnsi" w:hAnsiTheme="minorHAnsi" w:cstheme="minorHAnsi"/>
          <w:sz w:val="24"/>
          <w:szCs w:val="24"/>
        </w:rPr>
        <w:br w:type="page"/>
      </w:r>
    </w:p>
    <w:p w14:paraId="31A6CEC8" w14:textId="2A98D36B" w:rsidR="001A3E9D" w:rsidRDefault="001A3E9D" w:rsidP="00F0488B">
      <w:pPr>
        <w:spacing w:before="120" w:after="120"/>
        <w:jc w:val="both"/>
        <w:rPr>
          <w:rFonts w:asciiTheme="minorHAnsi" w:hAnsiTheme="minorHAnsi" w:cstheme="minorHAnsi"/>
          <w:sz w:val="24"/>
          <w:szCs w:val="24"/>
        </w:rPr>
      </w:pPr>
      <w:r>
        <w:rPr>
          <w:rFonts w:asciiTheme="minorHAnsi" w:hAnsiTheme="minorHAnsi" w:cstheme="minorHAnsi"/>
          <w:sz w:val="24"/>
          <w:szCs w:val="24"/>
        </w:rPr>
        <w:lastRenderedPageBreak/>
        <w:t>Teilaufgabe f</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F0488B" w14:paraId="612D8749" w14:textId="77777777" w:rsidTr="00F0488B">
        <w:trPr>
          <w:trHeight w:val="2268"/>
        </w:trPr>
        <w:tc>
          <w:tcPr>
            <w:tcW w:w="10194" w:type="dxa"/>
          </w:tcPr>
          <w:p w14:paraId="70B4BFC3" w14:textId="77777777" w:rsidR="00F0488B" w:rsidRDefault="00F0488B" w:rsidP="006839E4">
            <w:pPr>
              <w:spacing w:before="60" w:after="60"/>
              <w:jc w:val="both"/>
              <w:rPr>
                <w:rFonts w:asciiTheme="minorHAnsi" w:hAnsiTheme="minorHAnsi" w:cstheme="minorHAnsi"/>
                <w:sz w:val="24"/>
                <w:szCs w:val="24"/>
              </w:rPr>
            </w:pPr>
          </w:p>
        </w:tc>
      </w:tr>
    </w:tbl>
    <w:p w14:paraId="1102817B" w14:textId="77777777" w:rsidR="001A3E9D" w:rsidRPr="00066F3B" w:rsidRDefault="001A3E9D" w:rsidP="00F0488B">
      <w:pPr>
        <w:pStyle w:val="Listenabsatz"/>
        <w:numPr>
          <w:ilvl w:val="0"/>
          <w:numId w:val="4"/>
        </w:numPr>
        <w:spacing w:before="240" w:after="120"/>
        <w:ind w:left="357" w:hanging="357"/>
        <w:contextualSpacing w:val="0"/>
        <w:rPr>
          <w:rFonts w:asciiTheme="minorHAnsi" w:hAnsiTheme="minorHAnsi" w:cstheme="minorHAnsi"/>
          <w:b/>
          <w:bCs/>
          <w:color w:val="FF0000"/>
          <w:sz w:val="24"/>
          <w:szCs w:val="24"/>
          <w:u w:val="words"/>
        </w:rPr>
      </w:pPr>
    </w:p>
    <w:p w14:paraId="282E0827" w14:textId="77777777" w:rsidR="001A3E9D" w:rsidRDefault="001A3E9D" w:rsidP="001A3E9D">
      <w:pPr>
        <w:spacing w:after="60"/>
        <w:jc w:val="both"/>
        <w:rPr>
          <w:rFonts w:asciiTheme="minorHAnsi" w:hAnsiTheme="minorHAnsi" w:cstheme="minorHAnsi"/>
          <w:sz w:val="24"/>
          <w:szCs w:val="24"/>
        </w:rPr>
      </w:pPr>
      <w:r>
        <w:rPr>
          <w:rFonts w:asciiTheme="minorHAnsi" w:hAnsiTheme="minorHAnsi" w:cstheme="minorHAnsi"/>
          <w:sz w:val="24"/>
          <w:szCs w:val="24"/>
        </w:rPr>
        <w:t>Teilaufgabe a</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F0488B" w14:paraId="67266616" w14:textId="77777777" w:rsidTr="00F0488B">
        <w:trPr>
          <w:trHeight w:val="10773"/>
        </w:trPr>
        <w:tc>
          <w:tcPr>
            <w:tcW w:w="10194" w:type="dxa"/>
          </w:tcPr>
          <w:p w14:paraId="19658830" w14:textId="77777777" w:rsidR="00F0488B" w:rsidRDefault="00F0488B" w:rsidP="006839E4">
            <w:pPr>
              <w:spacing w:before="60" w:after="60"/>
              <w:jc w:val="both"/>
              <w:rPr>
                <w:rFonts w:asciiTheme="minorHAnsi" w:hAnsiTheme="minorHAnsi" w:cstheme="minorHAnsi"/>
                <w:sz w:val="24"/>
                <w:szCs w:val="24"/>
              </w:rPr>
            </w:pPr>
          </w:p>
        </w:tc>
      </w:tr>
    </w:tbl>
    <w:p w14:paraId="54FBD7BB" w14:textId="770AD04C" w:rsidR="001A3E9D" w:rsidRDefault="001A3E9D" w:rsidP="001A3E9D">
      <w:pPr>
        <w:spacing w:before="60" w:after="60"/>
        <w:jc w:val="both"/>
        <w:rPr>
          <w:rFonts w:asciiTheme="minorHAnsi" w:hAnsiTheme="minorHAnsi" w:cstheme="minorHAnsi"/>
          <w:sz w:val="24"/>
          <w:szCs w:val="24"/>
        </w:rPr>
      </w:pPr>
      <w:r>
        <w:rPr>
          <w:rFonts w:asciiTheme="minorHAnsi" w:hAnsiTheme="minorHAnsi" w:cstheme="minorHAnsi"/>
          <w:sz w:val="24"/>
          <w:szCs w:val="24"/>
        </w:rPr>
        <w:lastRenderedPageBreak/>
        <w:t>Teilaufgabe b</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6B630F" w14:paraId="5126C274" w14:textId="77777777" w:rsidTr="006B630F">
        <w:trPr>
          <w:trHeight w:val="2835"/>
        </w:trPr>
        <w:tc>
          <w:tcPr>
            <w:tcW w:w="10194" w:type="dxa"/>
          </w:tcPr>
          <w:p w14:paraId="62BEEA13" w14:textId="77777777" w:rsidR="006B630F" w:rsidRDefault="006B630F" w:rsidP="006839E4">
            <w:pPr>
              <w:spacing w:before="60" w:after="60"/>
              <w:jc w:val="both"/>
              <w:rPr>
                <w:rFonts w:asciiTheme="minorHAnsi" w:hAnsiTheme="minorHAnsi" w:cstheme="minorHAnsi"/>
                <w:sz w:val="24"/>
                <w:szCs w:val="24"/>
              </w:rPr>
            </w:pPr>
          </w:p>
        </w:tc>
      </w:tr>
    </w:tbl>
    <w:p w14:paraId="2FCA9B48" w14:textId="77777777" w:rsidR="001A3E9D" w:rsidRDefault="001A3E9D" w:rsidP="006B630F">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c</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6B630F" w14:paraId="75E477F1" w14:textId="77777777" w:rsidTr="006839E4">
        <w:trPr>
          <w:trHeight w:val="2835"/>
        </w:trPr>
        <w:tc>
          <w:tcPr>
            <w:tcW w:w="10194" w:type="dxa"/>
          </w:tcPr>
          <w:p w14:paraId="43CBA0CC" w14:textId="77777777" w:rsidR="006B630F" w:rsidRDefault="006B630F" w:rsidP="006839E4">
            <w:pPr>
              <w:spacing w:before="60" w:after="60"/>
              <w:jc w:val="both"/>
              <w:rPr>
                <w:rFonts w:asciiTheme="minorHAnsi" w:hAnsiTheme="minorHAnsi" w:cstheme="minorHAnsi"/>
                <w:sz w:val="24"/>
                <w:szCs w:val="24"/>
              </w:rPr>
            </w:pPr>
          </w:p>
        </w:tc>
      </w:tr>
    </w:tbl>
    <w:p w14:paraId="6BB958AD" w14:textId="77777777" w:rsidR="001A3E9D" w:rsidRPr="00066F3B" w:rsidRDefault="001A3E9D" w:rsidP="001A3E9D">
      <w:pPr>
        <w:pStyle w:val="Listenabsatz"/>
        <w:numPr>
          <w:ilvl w:val="0"/>
          <w:numId w:val="4"/>
        </w:numPr>
        <w:spacing w:before="120"/>
        <w:ind w:left="357" w:hanging="357"/>
        <w:contextualSpacing w:val="0"/>
        <w:rPr>
          <w:rFonts w:asciiTheme="minorHAnsi" w:hAnsiTheme="minorHAnsi" w:cstheme="minorHAnsi"/>
          <w:b/>
          <w:bCs/>
          <w:color w:val="FF0000"/>
          <w:sz w:val="24"/>
          <w:szCs w:val="24"/>
          <w:u w:val="words"/>
        </w:rPr>
      </w:pPr>
    </w:p>
    <w:p w14:paraId="408BDE88" w14:textId="6928A32D" w:rsidR="001A3E9D" w:rsidRDefault="001A3E9D" w:rsidP="006B630F">
      <w:pPr>
        <w:spacing w:before="60" w:after="120"/>
        <w:jc w:val="both"/>
        <w:rPr>
          <w:rFonts w:asciiTheme="minorHAnsi" w:hAnsiTheme="minorHAnsi" w:cstheme="minorHAnsi"/>
          <w:sz w:val="24"/>
          <w:szCs w:val="24"/>
        </w:rPr>
      </w:pPr>
      <w:r>
        <w:rPr>
          <w:rFonts w:asciiTheme="minorHAnsi" w:hAnsiTheme="minorHAnsi" w:cstheme="minorHAnsi"/>
          <w:sz w:val="24"/>
          <w:szCs w:val="24"/>
        </w:rPr>
        <w:t>Teilaufgabe a</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6B630F" w14:paraId="4489C6DC" w14:textId="77777777" w:rsidTr="006B630F">
        <w:trPr>
          <w:trHeight w:val="5670"/>
        </w:trPr>
        <w:tc>
          <w:tcPr>
            <w:tcW w:w="10194" w:type="dxa"/>
          </w:tcPr>
          <w:p w14:paraId="6E04ADBB" w14:textId="77777777" w:rsidR="006B630F" w:rsidRDefault="006B630F" w:rsidP="006839E4">
            <w:pPr>
              <w:spacing w:before="60" w:after="60"/>
              <w:jc w:val="both"/>
              <w:rPr>
                <w:rFonts w:asciiTheme="minorHAnsi" w:hAnsiTheme="minorHAnsi" w:cstheme="minorHAnsi"/>
                <w:sz w:val="24"/>
                <w:szCs w:val="24"/>
              </w:rPr>
            </w:pPr>
          </w:p>
        </w:tc>
      </w:tr>
    </w:tbl>
    <w:p w14:paraId="5708F4F3" w14:textId="77777777" w:rsidR="006B630F" w:rsidRDefault="006B630F" w:rsidP="006B630F">
      <w:pPr>
        <w:spacing w:before="60" w:after="120"/>
        <w:jc w:val="both"/>
        <w:rPr>
          <w:rFonts w:asciiTheme="minorHAnsi" w:hAnsiTheme="minorHAnsi" w:cstheme="minorHAnsi"/>
          <w:sz w:val="24"/>
          <w:szCs w:val="24"/>
        </w:rPr>
      </w:pPr>
    </w:p>
    <w:p w14:paraId="655EE26E" w14:textId="77777777" w:rsidR="006B630F" w:rsidRDefault="006B630F">
      <w:pPr>
        <w:rPr>
          <w:rFonts w:asciiTheme="minorHAnsi" w:hAnsiTheme="minorHAnsi" w:cstheme="minorHAnsi"/>
          <w:sz w:val="24"/>
          <w:szCs w:val="24"/>
        </w:rPr>
      </w:pPr>
      <w:r>
        <w:rPr>
          <w:rFonts w:asciiTheme="minorHAnsi" w:hAnsiTheme="minorHAnsi" w:cstheme="minorHAnsi"/>
          <w:sz w:val="24"/>
          <w:szCs w:val="24"/>
        </w:rPr>
        <w:br w:type="page"/>
      </w:r>
    </w:p>
    <w:p w14:paraId="55F5C78F" w14:textId="04218C0D" w:rsidR="001A3E9D" w:rsidRDefault="001A3E9D" w:rsidP="006B630F">
      <w:pPr>
        <w:spacing w:before="60" w:after="120"/>
        <w:jc w:val="both"/>
        <w:rPr>
          <w:rFonts w:asciiTheme="minorHAnsi" w:hAnsiTheme="minorHAnsi" w:cstheme="minorHAnsi"/>
          <w:sz w:val="24"/>
          <w:szCs w:val="24"/>
        </w:rPr>
      </w:pPr>
      <w:r>
        <w:rPr>
          <w:rFonts w:asciiTheme="minorHAnsi" w:hAnsiTheme="minorHAnsi" w:cstheme="minorHAnsi"/>
          <w:sz w:val="24"/>
          <w:szCs w:val="24"/>
        </w:rPr>
        <w:lastRenderedPageBreak/>
        <w:t>Teilaufgabe b</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6B630F" w14:paraId="67598984" w14:textId="77777777" w:rsidTr="006839E4">
        <w:trPr>
          <w:trHeight w:val="5670"/>
        </w:trPr>
        <w:tc>
          <w:tcPr>
            <w:tcW w:w="10194" w:type="dxa"/>
          </w:tcPr>
          <w:p w14:paraId="4E993A2C" w14:textId="77777777" w:rsidR="006B630F" w:rsidRDefault="006B630F" w:rsidP="006839E4">
            <w:pPr>
              <w:spacing w:before="60" w:after="60"/>
              <w:jc w:val="both"/>
              <w:rPr>
                <w:rFonts w:asciiTheme="minorHAnsi" w:hAnsiTheme="minorHAnsi" w:cstheme="minorHAnsi"/>
                <w:sz w:val="24"/>
                <w:szCs w:val="24"/>
              </w:rPr>
            </w:pPr>
          </w:p>
        </w:tc>
      </w:tr>
    </w:tbl>
    <w:p w14:paraId="747E6FBE" w14:textId="77777777" w:rsidR="001A3E9D" w:rsidRDefault="001A3E9D" w:rsidP="006B630F">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b</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6B630F" w14:paraId="21CD796D" w14:textId="77777777" w:rsidTr="006B630F">
        <w:trPr>
          <w:trHeight w:val="3402"/>
        </w:trPr>
        <w:tc>
          <w:tcPr>
            <w:tcW w:w="10194" w:type="dxa"/>
          </w:tcPr>
          <w:p w14:paraId="43F4CF9C" w14:textId="77777777" w:rsidR="006B630F" w:rsidRDefault="006B630F" w:rsidP="006839E4">
            <w:pPr>
              <w:spacing w:before="60" w:after="60"/>
              <w:jc w:val="both"/>
              <w:rPr>
                <w:rFonts w:asciiTheme="minorHAnsi" w:hAnsiTheme="minorHAnsi" w:cstheme="minorHAnsi"/>
                <w:sz w:val="24"/>
                <w:szCs w:val="24"/>
              </w:rPr>
            </w:pPr>
          </w:p>
        </w:tc>
      </w:tr>
    </w:tbl>
    <w:p w14:paraId="0F020AA6" w14:textId="77777777" w:rsidR="001A3E9D" w:rsidRDefault="001A3E9D" w:rsidP="006B630F">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c</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6B630F" w14:paraId="472AD0DA" w14:textId="77777777" w:rsidTr="006B630F">
        <w:trPr>
          <w:trHeight w:val="1134"/>
        </w:trPr>
        <w:tc>
          <w:tcPr>
            <w:tcW w:w="10194" w:type="dxa"/>
          </w:tcPr>
          <w:p w14:paraId="10271A5B" w14:textId="77777777" w:rsidR="006B630F" w:rsidRDefault="006B630F" w:rsidP="006839E4">
            <w:pPr>
              <w:spacing w:before="60" w:after="60"/>
              <w:jc w:val="both"/>
              <w:rPr>
                <w:rFonts w:asciiTheme="minorHAnsi" w:hAnsiTheme="minorHAnsi" w:cstheme="minorHAnsi"/>
                <w:sz w:val="24"/>
                <w:szCs w:val="24"/>
              </w:rPr>
            </w:pPr>
          </w:p>
        </w:tc>
      </w:tr>
    </w:tbl>
    <w:p w14:paraId="4DE69113" w14:textId="77777777" w:rsidR="001A3E9D" w:rsidRDefault="001A3E9D" w:rsidP="006B630F">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b</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6B630F" w14:paraId="154A67BC" w14:textId="77777777" w:rsidTr="006B630F">
        <w:trPr>
          <w:trHeight w:val="1985"/>
        </w:trPr>
        <w:tc>
          <w:tcPr>
            <w:tcW w:w="10194" w:type="dxa"/>
          </w:tcPr>
          <w:p w14:paraId="76C24127" w14:textId="77777777" w:rsidR="006B630F" w:rsidRDefault="006B630F" w:rsidP="006839E4">
            <w:pPr>
              <w:spacing w:before="60" w:after="60"/>
              <w:jc w:val="both"/>
              <w:rPr>
                <w:rFonts w:asciiTheme="minorHAnsi" w:hAnsiTheme="minorHAnsi" w:cstheme="minorHAnsi"/>
                <w:sz w:val="24"/>
                <w:szCs w:val="24"/>
              </w:rPr>
            </w:pPr>
          </w:p>
        </w:tc>
      </w:tr>
    </w:tbl>
    <w:p w14:paraId="0D4A74BC" w14:textId="77777777" w:rsidR="001A3E9D" w:rsidRDefault="001A3E9D" w:rsidP="001A3E9D">
      <w:pPr>
        <w:spacing w:before="60" w:after="60"/>
        <w:jc w:val="both"/>
        <w:rPr>
          <w:rFonts w:asciiTheme="minorHAnsi" w:hAnsiTheme="minorHAnsi" w:cstheme="minorHAnsi"/>
          <w:sz w:val="24"/>
          <w:szCs w:val="24"/>
        </w:rPr>
      </w:pPr>
    </w:p>
    <w:p w14:paraId="7BA9E672" w14:textId="77777777" w:rsidR="001A3E9D" w:rsidRPr="00066F3B" w:rsidRDefault="001A3E9D" w:rsidP="001A3E9D">
      <w:pPr>
        <w:pStyle w:val="Listenabsatz"/>
        <w:numPr>
          <w:ilvl w:val="0"/>
          <w:numId w:val="4"/>
        </w:numPr>
        <w:spacing w:before="120"/>
        <w:ind w:left="357" w:hanging="357"/>
        <w:contextualSpacing w:val="0"/>
        <w:rPr>
          <w:rFonts w:asciiTheme="minorHAnsi" w:hAnsiTheme="minorHAnsi" w:cstheme="minorHAnsi"/>
          <w:b/>
          <w:bCs/>
          <w:color w:val="FF0000"/>
          <w:sz w:val="24"/>
          <w:szCs w:val="24"/>
          <w:u w:val="words"/>
        </w:rPr>
      </w:pPr>
    </w:p>
    <w:p w14:paraId="3FFA9C6C" w14:textId="5DEB74C1" w:rsidR="001A3E9D" w:rsidRDefault="001A3E9D" w:rsidP="00AB7C11">
      <w:pPr>
        <w:spacing w:before="60" w:after="120"/>
        <w:jc w:val="both"/>
        <w:rPr>
          <w:rFonts w:asciiTheme="minorHAnsi" w:hAnsiTheme="minorHAnsi" w:cstheme="minorHAnsi"/>
          <w:sz w:val="24"/>
          <w:szCs w:val="24"/>
        </w:rPr>
      </w:pPr>
      <w:r>
        <w:rPr>
          <w:rFonts w:asciiTheme="minorHAnsi" w:hAnsiTheme="minorHAnsi" w:cstheme="minorHAnsi"/>
          <w:sz w:val="24"/>
          <w:szCs w:val="24"/>
        </w:rPr>
        <w:t>Teilaufgabe a</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AB7C11" w14:paraId="0341D862" w14:textId="77777777" w:rsidTr="00AB7C11">
        <w:trPr>
          <w:trHeight w:val="4536"/>
        </w:trPr>
        <w:tc>
          <w:tcPr>
            <w:tcW w:w="10194" w:type="dxa"/>
          </w:tcPr>
          <w:p w14:paraId="0ED7AE2E" w14:textId="77777777" w:rsidR="00AB7C11" w:rsidRDefault="00AB7C11" w:rsidP="006839E4">
            <w:pPr>
              <w:spacing w:before="60" w:after="60"/>
              <w:jc w:val="both"/>
              <w:rPr>
                <w:rFonts w:asciiTheme="minorHAnsi" w:hAnsiTheme="minorHAnsi" w:cstheme="minorHAnsi"/>
                <w:sz w:val="24"/>
                <w:szCs w:val="24"/>
              </w:rPr>
            </w:pPr>
          </w:p>
        </w:tc>
      </w:tr>
    </w:tbl>
    <w:p w14:paraId="05A7DAA9" w14:textId="77777777" w:rsidR="001A3E9D" w:rsidRDefault="001A3E9D" w:rsidP="00AB7C11">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b</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AB7C11" w14:paraId="3FAD7557" w14:textId="77777777" w:rsidTr="00AB7C11">
        <w:trPr>
          <w:trHeight w:val="1134"/>
        </w:trPr>
        <w:tc>
          <w:tcPr>
            <w:tcW w:w="10194" w:type="dxa"/>
          </w:tcPr>
          <w:p w14:paraId="33B19BA9" w14:textId="77777777" w:rsidR="00AB7C11" w:rsidRDefault="00AB7C11" w:rsidP="006839E4">
            <w:pPr>
              <w:spacing w:before="60" w:after="60"/>
              <w:jc w:val="both"/>
              <w:rPr>
                <w:rFonts w:asciiTheme="minorHAnsi" w:hAnsiTheme="minorHAnsi" w:cstheme="minorHAnsi"/>
                <w:sz w:val="24"/>
                <w:szCs w:val="24"/>
              </w:rPr>
            </w:pPr>
          </w:p>
        </w:tc>
      </w:tr>
    </w:tbl>
    <w:p w14:paraId="22563564" w14:textId="76A5FF69" w:rsidR="001A3E9D" w:rsidRDefault="001A3E9D" w:rsidP="00AB7C11">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c</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AB7C11" w14:paraId="3EC3C646" w14:textId="77777777" w:rsidTr="00AB7C11">
        <w:trPr>
          <w:trHeight w:val="1701"/>
        </w:trPr>
        <w:tc>
          <w:tcPr>
            <w:tcW w:w="10194" w:type="dxa"/>
          </w:tcPr>
          <w:p w14:paraId="1982820C" w14:textId="77777777" w:rsidR="00AB7C11" w:rsidRDefault="00AB7C11" w:rsidP="006839E4">
            <w:pPr>
              <w:spacing w:before="60" w:after="60"/>
              <w:jc w:val="both"/>
              <w:rPr>
                <w:rFonts w:asciiTheme="minorHAnsi" w:hAnsiTheme="minorHAnsi" w:cstheme="minorHAnsi"/>
                <w:sz w:val="24"/>
                <w:szCs w:val="24"/>
              </w:rPr>
            </w:pPr>
          </w:p>
        </w:tc>
      </w:tr>
    </w:tbl>
    <w:p w14:paraId="585D9ED0" w14:textId="3BB5381B" w:rsidR="001A3E9D" w:rsidRDefault="001A3E9D" w:rsidP="005A13DE">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d</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5A13DE" w14:paraId="00EA5D45" w14:textId="77777777" w:rsidTr="005A13DE">
        <w:trPr>
          <w:trHeight w:val="3402"/>
        </w:trPr>
        <w:tc>
          <w:tcPr>
            <w:tcW w:w="10194" w:type="dxa"/>
          </w:tcPr>
          <w:p w14:paraId="43DFEF41" w14:textId="77777777" w:rsidR="005A13DE" w:rsidRDefault="005A13DE" w:rsidP="006839E4">
            <w:pPr>
              <w:spacing w:before="60" w:after="60"/>
              <w:jc w:val="both"/>
              <w:rPr>
                <w:rFonts w:asciiTheme="minorHAnsi" w:hAnsiTheme="minorHAnsi" w:cstheme="minorHAnsi"/>
                <w:sz w:val="24"/>
                <w:szCs w:val="24"/>
              </w:rPr>
            </w:pPr>
          </w:p>
        </w:tc>
      </w:tr>
    </w:tbl>
    <w:p w14:paraId="6710D7A4" w14:textId="77777777" w:rsidR="005A13DE" w:rsidRDefault="005A13DE" w:rsidP="001A3E9D">
      <w:pPr>
        <w:spacing w:before="60" w:after="60"/>
        <w:jc w:val="both"/>
        <w:rPr>
          <w:rFonts w:asciiTheme="minorHAnsi" w:hAnsiTheme="minorHAnsi" w:cstheme="minorHAnsi"/>
          <w:sz w:val="24"/>
          <w:szCs w:val="24"/>
        </w:rPr>
      </w:pPr>
    </w:p>
    <w:p w14:paraId="4D2FDC01" w14:textId="77777777" w:rsidR="005A13DE" w:rsidRDefault="005A13DE">
      <w:pPr>
        <w:rPr>
          <w:rFonts w:asciiTheme="minorHAnsi" w:hAnsiTheme="minorHAnsi" w:cstheme="minorHAnsi"/>
          <w:sz w:val="24"/>
          <w:szCs w:val="24"/>
        </w:rPr>
      </w:pPr>
      <w:r>
        <w:rPr>
          <w:rFonts w:asciiTheme="minorHAnsi" w:hAnsiTheme="minorHAnsi" w:cstheme="minorHAnsi"/>
          <w:sz w:val="24"/>
          <w:szCs w:val="24"/>
        </w:rPr>
        <w:br w:type="page"/>
      </w:r>
    </w:p>
    <w:p w14:paraId="7D810B05" w14:textId="79367379" w:rsidR="001A3E9D" w:rsidRDefault="001A3E9D" w:rsidP="005A13DE">
      <w:pPr>
        <w:spacing w:before="120" w:after="120"/>
        <w:jc w:val="both"/>
        <w:rPr>
          <w:rFonts w:asciiTheme="minorHAnsi" w:hAnsiTheme="minorHAnsi" w:cstheme="minorHAnsi"/>
          <w:sz w:val="24"/>
          <w:szCs w:val="24"/>
        </w:rPr>
      </w:pPr>
      <w:r>
        <w:rPr>
          <w:rFonts w:asciiTheme="minorHAnsi" w:hAnsiTheme="minorHAnsi" w:cstheme="minorHAnsi"/>
          <w:sz w:val="24"/>
          <w:szCs w:val="24"/>
        </w:rPr>
        <w:lastRenderedPageBreak/>
        <w:t>Teilaufgabe e</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5A13DE" w14:paraId="47725779" w14:textId="77777777" w:rsidTr="005A13DE">
        <w:trPr>
          <w:trHeight w:val="3402"/>
        </w:trPr>
        <w:tc>
          <w:tcPr>
            <w:tcW w:w="10194" w:type="dxa"/>
          </w:tcPr>
          <w:p w14:paraId="2673E704" w14:textId="77777777" w:rsidR="005A13DE" w:rsidRDefault="005A13DE" w:rsidP="006839E4">
            <w:pPr>
              <w:spacing w:before="60" w:after="60"/>
              <w:jc w:val="both"/>
              <w:rPr>
                <w:rFonts w:asciiTheme="minorHAnsi" w:hAnsiTheme="minorHAnsi" w:cstheme="minorHAnsi"/>
                <w:sz w:val="24"/>
                <w:szCs w:val="24"/>
              </w:rPr>
            </w:pPr>
          </w:p>
        </w:tc>
      </w:tr>
    </w:tbl>
    <w:p w14:paraId="4B44C900" w14:textId="77777777" w:rsidR="001A3E9D" w:rsidRPr="000F4060" w:rsidRDefault="001A3E9D" w:rsidP="001A3E9D">
      <w:pPr>
        <w:pStyle w:val="Listenabsatz"/>
        <w:numPr>
          <w:ilvl w:val="0"/>
          <w:numId w:val="4"/>
        </w:numPr>
        <w:spacing w:before="120"/>
        <w:ind w:left="357" w:hanging="357"/>
        <w:contextualSpacing w:val="0"/>
        <w:rPr>
          <w:rFonts w:asciiTheme="minorHAnsi" w:hAnsiTheme="minorHAnsi" w:cstheme="minorHAnsi"/>
          <w:b/>
          <w:bCs/>
          <w:color w:val="FF0000"/>
          <w:sz w:val="24"/>
          <w:szCs w:val="24"/>
          <w:u w:val="words"/>
        </w:rPr>
      </w:pPr>
    </w:p>
    <w:p w14:paraId="28DFDC38" w14:textId="3D2ECB77" w:rsidR="001A3E9D" w:rsidRDefault="001A3E9D" w:rsidP="005A13DE">
      <w:pPr>
        <w:spacing w:before="60" w:after="120"/>
        <w:jc w:val="both"/>
        <w:rPr>
          <w:rFonts w:asciiTheme="minorHAnsi" w:hAnsiTheme="minorHAnsi" w:cstheme="minorHAnsi"/>
          <w:sz w:val="24"/>
          <w:szCs w:val="24"/>
        </w:rPr>
      </w:pPr>
      <w:r>
        <w:rPr>
          <w:rFonts w:asciiTheme="minorHAnsi" w:hAnsiTheme="minorHAnsi" w:cstheme="minorHAnsi"/>
          <w:sz w:val="24"/>
          <w:szCs w:val="24"/>
        </w:rPr>
        <w:t>Teilaufgabe a</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5A13DE" w14:paraId="29742BD5" w14:textId="77777777" w:rsidTr="005A13DE">
        <w:trPr>
          <w:trHeight w:val="3402"/>
        </w:trPr>
        <w:tc>
          <w:tcPr>
            <w:tcW w:w="10194" w:type="dxa"/>
          </w:tcPr>
          <w:p w14:paraId="1EC29253" w14:textId="77777777" w:rsidR="005A13DE" w:rsidRDefault="005A13DE" w:rsidP="006839E4">
            <w:pPr>
              <w:spacing w:before="60" w:after="60"/>
              <w:jc w:val="both"/>
              <w:rPr>
                <w:rFonts w:asciiTheme="minorHAnsi" w:hAnsiTheme="minorHAnsi" w:cstheme="minorHAnsi"/>
                <w:sz w:val="24"/>
                <w:szCs w:val="24"/>
              </w:rPr>
            </w:pPr>
          </w:p>
        </w:tc>
      </w:tr>
    </w:tbl>
    <w:p w14:paraId="436A0053" w14:textId="77777777" w:rsidR="001A3E9D" w:rsidRDefault="001A3E9D" w:rsidP="005A13DE">
      <w:pPr>
        <w:spacing w:before="120" w:after="120"/>
        <w:jc w:val="both"/>
        <w:rPr>
          <w:rFonts w:asciiTheme="minorHAnsi" w:hAnsiTheme="minorHAnsi" w:cstheme="minorHAnsi"/>
          <w:sz w:val="24"/>
          <w:szCs w:val="24"/>
        </w:rPr>
      </w:pPr>
      <w:r>
        <w:rPr>
          <w:rFonts w:asciiTheme="minorHAnsi" w:hAnsiTheme="minorHAnsi" w:cstheme="minorHAnsi"/>
          <w:sz w:val="24"/>
          <w:szCs w:val="24"/>
        </w:rPr>
        <w:t>Teilaufgabe b</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5A13DE" w14:paraId="2ACD38C0" w14:textId="77777777" w:rsidTr="006839E4">
        <w:trPr>
          <w:trHeight w:val="3402"/>
        </w:trPr>
        <w:tc>
          <w:tcPr>
            <w:tcW w:w="10194" w:type="dxa"/>
          </w:tcPr>
          <w:p w14:paraId="1282463C" w14:textId="77777777" w:rsidR="005A13DE" w:rsidRDefault="005A13DE" w:rsidP="006839E4">
            <w:pPr>
              <w:spacing w:before="60" w:after="60"/>
              <w:jc w:val="both"/>
              <w:rPr>
                <w:rFonts w:asciiTheme="minorHAnsi" w:hAnsiTheme="minorHAnsi" w:cstheme="minorHAnsi"/>
                <w:sz w:val="24"/>
                <w:szCs w:val="24"/>
              </w:rPr>
            </w:pPr>
          </w:p>
        </w:tc>
      </w:tr>
    </w:tbl>
    <w:p w14:paraId="09B76BAA" w14:textId="77777777" w:rsidR="005A13DE" w:rsidRDefault="005A13DE" w:rsidP="001A3E9D">
      <w:pPr>
        <w:spacing w:before="60"/>
        <w:jc w:val="both"/>
        <w:rPr>
          <w:rFonts w:asciiTheme="minorHAnsi" w:hAnsiTheme="minorHAnsi" w:cstheme="minorHAnsi"/>
          <w:sz w:val="24"/>
          <w:szCs w:val="24"/>
        </w:rPr>
      </w:pPr>
    </w:p>
    <w:p w14:paraId="02BE0A4F" w14:textId="77777777" w:rsidR="005A13DE" w:rsidRDefault="005A13DE">
      <w:pPr>
        <w:rPr>
          <w:rFonts w:asciiTheme="minorHAnsi" w:hAnsiTheme="minorHAnsi" w:cstheme="minorHAnsi"/>
          <w:sz w:val="24"/>
          <w:szCs w:val="24"/>
        </w:rPr>
      </w:pPr>
      <w:r>
        <w:rPr>
          <w:rFonts w:asciiTheme="minorHAnsi" w:hAnsiTheme="minorHAnsi" w:cstheme="minorHAnsi"/>
          <w:sz w:val="24"/>
          <w:szCs w:val="24"/>
        </w:rPr>
        <w:br w:type="page"/>
      </w:r>
    </w:p>
    <w:p w14:paraId="459E9ACE" w14:textId="5D321A33" w:rsidR="001A3E9D" w:rsidRDefault="001A3E9D" w:rsidP="005A13DE">
      <w:pPr>
        <w:spacing w:before="60" w:after="120"/>
        <w:jc w:val="both"/>
        <w:rPr>
          <w:rFonts w:asciiTheme="minorHAnsi" w:hAnsiTheme="minorHAnsi" w:cstheme="minorHAnsi"/>
          <w:sz w:val="24"/>
          <w:szCs w:val="24"/>
        </w:rPr>
      </w:pPr>
      <w:r>
        <w:rPr>
          <w:rFonts w:asciiTheme="minorHAnsi" w:hAnsiTheme="minorHAnsi" w:cstheme="minorHAnsi"/>
          <w:sz w:val="24"/>
          <w:szCs w:val="24"/>
        </w:rPr>
        <w:lastRenderedPageBreak/>
        <w:t>Teilaufgabe c</w:t>
      </w:r>
    </w:p>
    <w:tbl>
      <w:tblPr>
        <w:tblStyle w:val="Tabellenraster"/>
        <w:tblW w:w="963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077"/>
      </w:tblGrid>
      <w:tr w:rsidR="005A13DE" w14:paraId="34BD8032" w14:textId="77777777" w:rsidTr="0084503F">
        <w:trPr>
          <w:trHeight w:val="5670"/>
        </w:trPr>
        <w:tc>
          <w:tcPr>
            <w:tcW w:w="562" w:type="dxa"/>
          </w:tcPr>
          <w:p w14:paraId="4E4C98DC" w14:textId="382496B5" w:rsidR="005A13DE" w:rsidRDefault="0084503F" w:rsidP="0084503F">
            <w:pPr>
              <w:spacing w:before="60" w:after="120"/>
              <w:jc w:val="both"/>
              <w:rPr>
                <w:rFonts w:asciiTheme="minorHAnsi" w:hAnsiTheme="minorHAnsi" w:cstheme="minorHAnsi"/>
                <w:sz w:val="24"/>
                <w:szCs w:val="24"/>
              </w:rPr>
            </w:pPr>
            <w:r>
              <w:rPr>
                <w:rFonts w:asciiTheme="minorHAnsi" w:hAnsiTheme="minorHAnsi" w:cstheme="minorHAnsi"/>
                <w:sz w:val="24"/>
                <w:szCs w:val="24"/>
              </w:rPr>
              <w:t>(1)</w:t>
            </w:r>
          </w:p>
        </w:tc>
        <w:tc>
          <w:tcPr>
            <w:tcW w:w="9077" w:type="dxa"/>
          </w:tcPr>
          <w:p w14:paraId="6B910018" w14:textId="77777777" w:rsidR="005A13DE" w:rsidRDefault="005A13DE" w:rsidP="0084503F">
            <w:pPr>
              <w:spacing w:before="60" w:after="120"/>
              <w:jc w:val="both"/>
              <w:rPr>
                <w:rFonts w:asciiTheme="minorHAnsi" w:hAnsiTheme="minorHAnsi" w:cstheme="minorHAnsi"/>
                <w:sz w:val="24"/>
                <w:szCs w:val="24"/>
              </w:rPr>
            </w:pPr>
          </w:p>
        </w:tc>
      </w:tr>
      <w:tr w:rsidR="0084503F" w14:paraId="271D5615" w14:textId="77777777" w:rsidTr="0084503F">
        <w:trPr>
          <w:trHeight w:val="2268"/>
        </w:trPr>
        <w:tc>
          <w:tcPr>
            <w:tcW w:w="562" w:type="dxa"/>
          </w:tcPr>
          <w:p w14:paraId="3D550DBA" w14:textId="7083915F" w:rsidR="0084503F" w:rsidRDefault="0084503F" w:rsidP="0084503F">
            <w:pPr>
              <w:spacing w:before="60" w:after="120"/>
              <w:jc w:val="both"/>
              <w:rPr>
                <w:rFonts w:asciiTheme="minorHAnsi" w:hAnsiTheme="minorHAnsi" w:cstheme="minorHAnsi"/>
                <w:sz w:val="24"/>
                <w:szCs w:val="24"/>
              </w:rPr>
            </w:pPr>
            <w:r>
              <w:rPr>
                <w:rFonts w:asciiTheme="minorHAnsi" w:hAnsiTheme="minorHAnsi" w:cstheme="minorHAnsi"/>
                <w:sz w:val="24"/>
                <w:szCs w:val="24"/>
              </w:rPr>
              <w:t>(2)</w:t>
            </w:r>
          </w:p>
        </w:tc>
        <w:tc>
          <w:tcPr>
            <w:tcW w:w="9077" w:type="dxa"/>
          </w:tcPr>
          <w:p w14:paraId="02FC60E1" w14:textId="77777777" w:rsidR="0084503F" w:rsidRDefault="0084503F" w:rsidP="0084503F">
            <w:pPr>
              <w:spacing w:before="60" w:after="120"/>
              <w:jc w:val="both"/>
              <w:rPr>
                <w:rFonts w:asciiTheme="minorHAnsi" w:hAnsiTheme="minorHAnsi" w:cstheme="minorHAnsi"/>
                <w:sz w:val="24"/>
                <w:szCs w:val="24"/>
              </w:rPr>
            </w:pPr>
          </w:p>
        </w:tc>
      </w:tr>
      <w:tr w:rsidR="00F24676" w14:paraId="174249F1" w14:textId="77777777" w:rsidTr="00F24676">
        <w:trPr>
          <w:trHeight w:val="3402"/>
        </w:trPr>
        <w:tc>
          <w:tcPr>
            <w:tcW w:w="562" w:type="dxa"/>
          </w:tcPr>
          <w:p w14:paraId="6DBB52E3" w14:textId="2B59AF9B" w:rsidR="00F24676" w:rsidRDefault="00F24676" w:rsidP="0084503F">
            <w:pPr>
              <w:spacing w:before="60" w:after="120"/>
              <w:jc w:val="both"/>
              <w:rPr>
                <w:rFonts w:asciiTheme="minorHAnsi" w:hAnsiTheme="minorHAnsi" w:cstheme="minorHAnsi"/>
                <w:sz w:val="24"/>
                <w:szCs w:val="24"/>
              </w:rPr>
            </w:pPr>
            <w:r>
              <w:rPr>
                <w:rFonts w:asciiTheme="minorHAnsi" w:hAnsiTheme="minorHAnsi" w:cstheme="minorHAnsi"/>
                <w:sz w:val="24"/>
                <w:szCs w:val="24"/>
              </w:rPr>
              <w:t>(3)</w:t>
            </w:r>
          </w:p>
        </w:tc>
        <w:tc>
          <w:tcPr>
            <w:tcW w:w="9077" w:type="dxa"/>
          </w:tcPr>
          <w:p w14:paraId="4667CD78" w14:textId="77777777" w:rsidR="00F24676" w:rsidRDefault="00F24676" w:rsidP="0084503F">
            <w:pPr>
              <w:spacing w:before="60" w:after="120"/>
              <w:jc w:val="both"/>
              <w:rPr>
                <w:rFonts w:asciiTheme="minorHAnsi" w:hAnsiTheme="minorHAnsi" w:cstheme="minorHAnsi"/>
                <w:sz w:val="24"/>
                <w:szCs w:val="24"/>
              </w:rPr>
            </w:pPr>
          </w:p>
        </w:tc>
      </w:tr>
    </w:tbl>
    <w:p w14:paraId="6624038C" w14:textId="2BD4D7D2" w:rsidR="00F24676" w:rsidRDefault="00F24676" w:rsidP="001A3E9D">
      <w:pPr>
        <w:spacing w:before="60"/>
        <w:jc w:val="both"/>
        <w:rPr>
          <w:rFonts w:asciiTheme="minorHAnsi" w:hAnsiTheme="minorHAnsi" w:cstheme="minorHAnsi"/>
          <w:sz w:val="24"/>
          <w:szCs w:val="24"/>
        </w:rPr>
      </w:pPr>
    </w:p>
    <w:p w14:paraId="1F685621" w14:textId="77777777" w:rsidR="00F24676" w:rsidRDefault="00F24676">
      <w:pPr>
        <w:rPr>
          <w:rFonts w:asciiTheme="minorHAnsi" w:hAnsiTheme="minorHAnsi" w:cstheme="minorHAnsi"/>
          <w:sz w:val="24"/>
          <w:szCs w:val="24"/>
        </w:rPr>
      </w:pPr>
      <w:r>
        <w:rPr>
          <w:rFonts w:asciiTheme="minorHAnsi" w:hAnsiTheme="minorHAnsi" w:cstheme="minorHAnsi"/>
          <w:sz w:val="24"/>
          <w:szCs w:val="24"/>
        </w:rPr>
        <w:br w:type="page"/>
      </w:r>
    </w:p>
    <w:p w14:paraId="36BE5AB7" w14:textId="77777777" w:rsidR="00F24676" w:rsidRDefault="00F24676" w:rsidP="00F24676">
      <w:pPr>
        <w:spacing w:before="60" w:after="120"/>
        <w:jc w:val="both"/>
        <w:rPr>
          <w:rFonts w:asciiTheme="minorHAnsi" w:hAnsiTheme="minorHAnsi" w:cstheme="minorHAnsi"/>
          <w:sz w:val="24"/>
          <w:szCs w:val="24"/>
        </w:rPr>
      </w:pPr>
      <w:r>
        <w:rPr>
          <w:rFonts w:asciiTheme="minorHAnsi" w:hAnsiTheme="minorHAnsi" w:cstheme="minorHAnsi"/>
          <w:sz w:val="24"/>
          <w:szCs w:val="24"/>
        </w:rPr>
        <w:lastRenderedPageBreak/>
        <w:t>Teilaufgabe c</w:t>
      </w:r>
    </w:p>
    <w:tbl>
      <w:tblPr>
        <w:tblStyle w:val="Tabellenraster"/>
        <w:tblW w:w="963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077"/>
      </w:tblGrid>
      <w:tr w:rsidR="00F24676" w14:paraId="4FFAAD82" w14:textId="77777777" w:rsidTr="00F24676">
        <w:trPr>
          <w:trHeight w:val="1701"/>
        </w:trPr>
        <w:tc>
          <w:tcPr>
            <w:tcW w:w="562" w:type="dxa"/>
          </w:tcPr>
          <w:p w14:paraId="3FAAF985" w14:textId="48AADAC6" w:rsidR="00F24676" w:rsidRDefault="00F24676" w:rsidP="006839E4">
            <w:pPr>
              <w:spacing w:before="60" w:after="120"/>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4</w:t>
            </w:r>
            <w:r>
              <w:rPr>
                <w:rFonts w:asciiTheme="minorHAnsi" w:hAnsiTheme="minorHAnsi" w:cstheme="minorHAnsi"/>
                <w:sz w:val="24"/>
                <w:szCs w:val="24"/>
              </w:rPr>
              <w:t>)</w:t>
            </w:r>
          </w:p>
        </w:tc>
        <w:tc>
          <w:tcPr>
            <w:tcW w:w="9077" w:type="dxa"/>
          </w:tcPr>
          <w:p w14:paraId="1D333165" w14:textId="77777777" w:rsidR="00F24676" w:rsidRDefault="00F24676" w:rsidP="006839E4">
            <w:pPr>
              <w:spacing w:before="60" w:after="120"/>
              <w:jc w:val="both"/>
              <w:rPr>
                <w:rFonts w:asciiTheme="minorHAnsi" w:hAnsiTheme="minorHAnsi" w:cstheme="minorHAnsi"/>
                <w:sz w:val="24"/>
                <w:szCs w:val="24"/>
              </w:rPr>
            </w:pPr>
          </w:p>
        </w:tc>
      </w:tr>
      <w:tr w:rsidR="00F24676" w14:paraId="7D203F6B" w14:textId="77777777" w:rsidTr="00F24676">
        <w:trPr>
          <w:trHeight w:val="6804"/>
        </w:trPr>
        <w:tc>
          <w:tcPr>
            <w:tcW w:w="562" w:type="dxa"/>
          </w:tcPr>
          <w:p w14:paraId="5EDF2872" w14:textId="1F60BE87" w:rsidR="00F24676" w:rsidRDefault="00F24676" w:rsidP="006839E4">
            <w:pPr>
              <w:spacing w:before="60" w:after="120"/>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5</w:t>
            </w:r>
            <w:r>
              <w:rPr>
                <w:rFonts w:asciiTheme="minorHAnsi" w:hAnsiTheme="minorHAnsi" w:cstheme="minorHAnsi"/>
                <w:sz w:val="24"/>
                <w:szCs w:val="24"/>
              </w:rPr>
              <w:t>)</w:t>
            </w:r>
          </w:p>
        </w:tc>
        <w:tc>
          <w:tcPr>
            <w:tcW w:w="9077" w:type="dxa"/>
          </w:tcPr>
          <w:p w14:paraId="321F7D8C" w14:textId="77777777" w:rsidR="00F24676" w:rsidRDefault="00F24676" w:rsidP="006839E4">
            <w:pPr>
              <w:spacing w:before="60" w:after="120"/>
              <w:jc w:val="both"/>
              <w:rPr>
                <w:rFonts w:asciiTheme="minorHAnsi" w:hAnsiTheme="minorHAnsi" w:cstheme="minorHAnsi"/>
                <w:sz w:val="24"/>
                <w:szCs w:val="24"/>
              </w:rPr>
            </w:pPr>
          </w:p>
        </w:tc>
      </w:tr>
    </w:tbl>
    <w:p w14:paraId="1DD26762" w14:textId="7191AD79" w:rsidR="00F24676" w:rsidRDefault="00F24676" w:rsidP="001A3E9D">
      <w:pPr>
        <w:spacing w:before="60"/>
        <w:jc w:val="both"/>
        <w:rPr>
          <w:rFonts w:asciiTheme="minorHAnsi" w:hAnsiTheme="minorHAnsi" w:cstheme="minorHAnsi"/>
          <w:sz w:val="24"/>
          <w:szCs w:val="24"/>
        </w:rPr>
      </w:pPr>
    </w:p>
    <w:p w14:paraId="7CB8EE45" w14:textId="77777777" w:rsidR="00F24676" w:rsidRDefault="00F24676">
      <w:pPr>
        <w:rPr>
          <w:rFonts w:asciiTheme="minorHAnsi" w:hAnsiTheme="minorHAnsi" w:cstheme="minorHAnsi"/>
          <w:sz w:val="24"/>
          <w:szCs w:val="24"/>
        </w:rPr>
      </w:pPr>
      <w:r>
        <w:rPr>
          <w:rFonts w:asciiTheme="minorHAnsi" w:hAnsiTheme="minorHAnsi" w:cstheme="minorHAnsi"/>
          <w:sz w:val="24"/>
          <w:szCs w:val="24"/>
        </w:rPr>
        <w:br w:type="page"/>
      </w:r>
    </w:p>
    <w:tbl>
      <w:tblPr>
        <w:tblStyle w:val="Tabellenraster"/>
        <w:tblW w:w="963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077"/>
      </w:tblGrid>
      <w:tr w:rsidR="00F24676" w14:paraId="1401919A" w14:textId="77777777" w:rsidTr="00F24676">
        <w:trPr>
          <w:trHeight w:val="3402"/>
        </w:trPr>
        <w:tc>
          <w:tcPr>
            <w:tcW w:w="562" w:type="dxa"/>
          </w:tcPr>
          <w:p w14:paraId="17DC7FDE" w14:textId="19BF8F3B" w:rsidR="00F24676" w:rsidRDefault="00F24676" w:rsidP="006839E4">
            <w:pPr>
              <w:spacing w:before="60" w:after="120"/>
              <w:jc w:val="both"/>
              <w:rPr>
                <w:rFonts w:asciiTheme="minorHAnsi" w:hAnsiTheme="minorHAnsi" w:cstheme="minorHAnsi"/>
                <w:sz w:val="24"/>
                <w:szCs w:val="24"/>
              </w:rPr>
            </w:pPr>
            <w:r>
              <w:rPr>
                <w:rFonts w:asciiTheme="minorHAnsi" w:hAnsiTheme="minorHAnsi" w:cstheme="minorHAnsi"/>
                <w:sz w:val="24"/>
                <w:szCs w:val="24"/>
              </w:rPr>
              <w:lastRenderedPageBreak/>
              <w:t>(</w:t>
            </w:r>
            <w:r>
              <w:rPr>
                <w:rFonts w:asciiTheme="minorHAnsi" w:hAnsiTheme="minorHAnsi" w:cstheme="minorHAnsi"/>
                <w:sz w:val="24"/>
                <w:szCs w:val="24"/>
              </w:rPr>
              <w:t>6</w:t>
            </w:r>
            <w:r>
              <w:rPr>
                <w:rFonts w:asciiTheme="minorHAnsi" w:hAnsiTheme="minorHAnsi" w:cstheme="minorHAnsi"/>
                <w:sz w:val="24"/>
                <w:szCs w:val="24"/>
              </w:rPr>
              <w:t>)</w:t>
            </w:r>
          </w:p>
        </w:tc>
        <w:tc>
          <w:tcPr>
            <w:tcW w:w="9077" w:type="dxa"/>
          </w:tcPr>
          <w:p w14:paraId="0122180E" w14:textId="77777777" w:rsidR="00F24676" w:rsidRDefault="00F24676" w:rsidP="006839E4">
            <w:pPr>
              <w:spacing w:before="60" w:after="120"/>
              <w:jc w:val="both"/>
              <w:rPr>
                <w:rFonts w:asciiTheme="minorHAnsi" w:hAnsiTheme="minorHAnsi" w:cstheme="minorHAnsi"/>
                <w:sz w:val="24"/>
                <w:szCs w:val="24"/>
              </w:rPr>
            </w:pPr>
          </w:p>
        </w:tc>
      </w:tr>
      <w:tr w:rsidR="00F24676" w14:paraId="2C0D11D8" w14:textId="77777777" w:rsidTr="00F24676">
        <w:trPr>
          <w:trHeight w:val="3402"/>
        </w:trPr>
        <w:tc>
          <w:tcPr>
            <w:tcW w:w="562" w:type="dxa"/>
          </w:tcPr>
          <w:p w14:paraId="1B3B837C" w14:textId="7A4AFBDF" w:rsidR="00F24676" w:rsidRDefault="00F24676" w:rsidP="006839E4">
            <w:pPr>
              <w:spacing w:before="60" w:after="120"/>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7</w:t>
            </w:r>
            <w:r>
              <w:rPr>
                <w:rFonts w:asciiTheme="minorHAnsi" w:hAnsiTheme="minorHAnsi" w:cstheme="minorHAnsi"/>
                <w:sz w:val="24"/>
                <w:szCs w:val="24"/>
              </w:rPr>
              <w:t>)</w:t>
            </w:r>
          </w:p>
        </w:tc>
        <w:tc>
          <w:tcPr>
            <w:tcW w:w="9077" w:type="dxa"/>
          </w:tcPr>
          <w:p w14:paraId="552FF66A" w14:textId="77777777" w:rsidR="00F24676" w:rsidRDefault="00F24676" w:rsidP="006839E4">
            <w:pPr>
              <w:spacing w:before="60" w:after="120"/>
              <w:jc w:val="both"/>
              <w:rPr>
                <w:rFonts w:asciiTheme="minorHAnsi" w:hAnsiTheme="minorHAnsi" w:cstheme="minorHAnsi"/>
                <w:sz w:val="24"/>
                <w:szCs w:val="24"/>
              </w:rPr>
            </w:pPr>
          </w:p>
        </w:tc>
      </w:tr>
    </w:tbl>
    <w:p w14:paraId="6CFDAA59" w14:textId="77777777" w:rsidR="00D022B2" w:rsidRPr="001A3E9D" w:rsidRDefault="00D022B2" w:rsidP="00D022B2">
      <w:pPr>
        <w:spacing w:before="60" w:after="120"/>
        <w:jc w:val="both"/>
        <w:rPr>
          <w:rFonts w:ascii="Calibri" w:hAnsi="Calibri" w:cs="Calibri"/>
          <w:bCs/>
          <w:iCs/>
          <w:sz w:val="24"/>
          <w:szCs w:val="24"/>
        </w:rPr>
      </w:pPr>
    </w:p>
    <w:p w14:paraId="2F4A7C6A" w14:textId="455F1D8E" w:rsidR="001903D3" w:rsidRPr="001A3E9D" w:rsidRDefault="001903D3">
      <w:pPr>
        <w:rPr>
          <w:rFonts w:ascii="Calibri" w:hAnsi="Calibri" w:cs="Calibri"/>
          <w:bCs/>
          <w:i/>
          <w:sz w:val="24"/>
          <w:szCs w:val="24"/>
        </w:rPr>
      </w:pPr>
      <w:r w:rsidRPr="001A3E9D">
        <w:rPr>
          <w:rFonts w:ascii="Calibri" w:hAnsi="Calibri" w:cs="Calibri"/>
          <w:bCs/>
          <w:i/>
          <w:sz w:val="24"/>
          <w:szCs w:val="24"/>
        </w:rPr>
        <w:br w:type="page"/>
      </w:r>
    </w:p>
    <w:p w14:paraId="6837E84D" w14:textId="77777777" w:rsidR="001B424F" w:rsidRDefault="001B424F" w:rsidP="001B424F">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 xml:space="preserve">Denn eins ist gewiss - die Prüfung kommt bestimmt </w:t>
      </w:r>
    </w:p>
    <w:p w14:paraId="43D7B9D3" w14:textId="77777777" w:rsidR="001B424F" w:rsidRPr="00396079" w:rsidRDefault="001B424F" w:rsidP="001B424F">
      <w:pPr>
        <w:jc w:val="center"/>
        <w:rPr>
          <w:rFonts w:asciiTheme="minorHAnsi" w:hAnsiTheme="minorHAnsi" w:cstheme="minorHAnsi"/>
          <w:bCs/>
          <w:sz w:val="4"/>
          <w:szCs w:val="4"/>
          <w:u w:val="single"/>
        </w:rPr>
      </w:pPr>
    </w:p>
    <w:p w14:paraId="4600A40D" w14:textId="77777777" w:rsidR="001B424F" w:rsidRPr="00AA144B" w:rsidRDefault="001B424F" w:rsidP="001B424F">
      <w:pPr>
        <w:shd w:val="clear" w:color="auto" w:fill="DAEEF3" w:themeFill="accent5" w:themeFillTint="33"/>
        <w:spacing w:after="120"/>
        <w:jc w:val="center"/>
        <w:rPr>
          <w:rFonts w:ascii="Gadugi" w:hAnsi="Gadugi" w:cs="Estrangelo Edessa"/>
          <w:b/>
          <w:sz w:val="28"/>
          <w:szCs w:val="28"/>
        </w:rPr>
      </w:pPr>
      <w:r>
        <w:rPr>
          <w:rFonts w:ascii="Gadugi" w:hAnsi="Gadugi" w:cs="Estrangelo Edessa"/>
          <w:b/>
          <w:sz w:val="28"/>
          <w:szCs w:val="28"/>
        </w:rPr>
        <w:t>Kostenrechnung im Einzelhandel</w:t>
      </w:r>
    </w:p>
    <w:p w14:paraId="21A25CBE" w14:textId="77777777" w:rsidR="001B424F" w:rsidRDefault="001B424F" w:rsidP="001B424F">
      <w:pPr>
        <w:spacing w:before="120" w:after="120"/>
        <w:jc w:val="both"/>
        <w:rPr>
          <w:rFonts w:asciiTheme="minorHAnsi" w:hAnsiTheme="minorHAnsi" w:cstheme="minorHAnsi"/>
          <w:b/>
          <w:color w:val="00B0F0"/>
          <w:sz w:val="24"/>
          <w:szCs w:val="24"/>
        </w:rPr>
      </w:pPr>
      <w:r w:rsidRPr="001B3D7B">
        <w:rPr>
          <w:rFonts w:asciiTheme="minorHAnsi" w:hAnsiTheme="minorHAnsi" w:cstheme="minorHAnsi"/>
          <w:noProof/>
          <w:sz w:val="24"/>
          <w:szCs w:val="24"/>
        </w:rPr>
        <w:drawing>
          <wp:anchor distT="0" distB="0" distL="114300" distR="114300" simplePos="0" relativeHeight="251769344" behindDoc="0" locked="0" layoutInCell="1" allowOverlap="1" wp14:anchorId="6E93BBDB" wp14:editId="349AB29A">
            <wp:simplePos x="0" y="0"/>
            <wp:positionH relativeFrom="margin">
              <wp:align>left</wp:align>
            </wp:positionH>
            <wp:positionV relativeFrom="paragraph">
              <wp:posOffset>261620</wp:posOffset>
            </wp:positionV>
            <wp:extent cx="504000" cy="680400"/>
            <wp:effectExtent l="0" t="0" r="0" b="5715"/>
            <wp:wrapSquare wrapText="bothSides"/>
            <wp:docPr id="91" name="Grafi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04000" cy="680400"/>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b/>
          <w:color w:val="00B0F0"/>
          <w:sz w:val="24"/>
          <w:szCs w:val="24"/>
        </w:rPr>
        <w:t>Sachverhalt</w:t>
      </w:r>
    </w:p>
    <w:p w14:paraId="6CCCAC94" w14:textId="77777777" w:rsidR="001B424F" w:rsidRDefault="001B424F" w:rsidP="001B424F">
      <w:pPr>
        <w:spacing w:before="60" w:after="120"/>
        <w:jc w:val="both"/>
        <w:rPr>
          <w:rFonts w:asciiTheme="minorHAnsi" w:hAnsiTheme="minorHAnsi" w:cstheme="minorHAnsi"/>
          <w:sz w:val="24"/>
          <w:szCs w:val="24"/>
        </w:rPr>
      </w:pPr>
      <w:r w:rsidRPr="001B3D7B">
        <w:rPr>
          <w:rFonts w:asciiTheme="minorHAnsi" w:hAnsiTheme="minorHAnsi" w:cstheme="minorHAnsi"/>
          <w:sz w:val="24"/>
          <w:szCs w:val="24"/>
        </w:rPr>
        <w:t xml:space="preserve">Frauke </w:t>
      </w:r>
      <w:r>
        <w:rPr>
          <w:rFonts w:asciiTheme="minorHAnsi" w:hAnsiTheme="minorHAnsi" w:cstheme="minorHAnsi"/>
          <w:sz w:val="24"/>
          <w:szCs w:val="24"/>
        </w:rPr>
        <w:t>Müller hat 2022 erfolgreich ihre Ausbildung zur Sport- und Fitnesskauffrau abgeschlossen. Ein Jahr später hat sie gemeinsam mit ihrem Freund, einem Steuerfachangestellten, ein größeres Sportgeschäft in Dresden übernommen. In ihrem Geschäft werden die Warengruppen Sportbekleidung, Sportgeräte sowie Sportschuhe verkauft.</w:t>
      </w:r>
    </w:p>
    <w:p w14:paraId="03059584" w14:textId="77777777" w:rsidR="001B424F" w:rsidRPr="00BC7794" w:rsidRDefault="001B424F" w:rsidP="001B424F">
      <w:pPr>
        <w:jc w:val="both"/>
        <w:rPr>
          <w:rFonts w:asciiTheme="minorHAnsi" w:hAnsiTheme="minorHAnsi" w:cstheme="minorHAnsi"/>
          <w:b/>
          <w:color w:val="FF0000"/>
          <w:sz w:val="24"/>
          <w:szCs w:val="24"/>
          <w:u w:val="words"/>
        </w:rPr>
      </w:pPr>
      <w:r w:rsidRPr="00BC7794">
        <w:rPr>
          <w:rFonts w:asciiTheme="minorHAnsi" w:hAnsiTheme="minorHAnsi" w:cstheme="minorHAnsi"/>
          <w:b/>
          <w:color w:val="FF0000"/>
          <w:sz w:val="24"/>
          <w:szCs w:val="24"/>
          <w:u w:val="words"/>
        </w:rPr>
        <w:t>Aufgabe 1</w:t>
      </w:r>
    </w:p>
    <w:p w14:paraId="0845A43A" w14:textId="77777777" w:rsidR="001B424F" w:rsidRDefault="001B424F" w:rsidP="001B424F">
      <w:pPr>
        <w:spacing w:after="60"/>
        <w:jc w:val="both"/>
        <w:rPr>
          <w:rFonts w:asciiTheme="minorHAnsi" w:hAnsiTheme="minorHAnsi" w:cstheme="minorHAnsi"/>
          <w:sz w:val="24"/>
          <w:szCs w:val="24"/>
        </w:rPr>
      </w:pPr>
      <w:r>
        <w:rPr>
          <w:rFonts w:asciiTheme="minorHAnsi" w:hAnsiTheme="minorHAnsi" w:cstheme="minorHAnsi"/>
          <w:sz w:val="24"/>
          <w:szCs w:val="24"/>
        </w:rPr>
        <w:t xml:space="preserve">Frau Müller möchte ihren Gewinn steigern. In einem Seminar bei der örtlichen IHK hat sie das Seminar „Erfolgreiche Unternehmensführung in Krisenzeiten“ besucht. Die Dozentin ist dabei auch auf das Thema Deckungsbeiträge eingegangen. Frauke möchte das Instrument Deckungsbeitragsrechnung gleich in die Praxis umsetzen. Sie hat sich für das Golfset Starter </w:t>
      </w:r>
      <w:r w:rsidRPr="00BE1DC5">
        <w:rPr>
          <w:rFonts w:asciiTheme="minorHAnsi" w:hAnsiTheme="minorHAnsi" w:cstheme="minorHAnsi"/>
          <w:sz w:val="24"/>
          <w:szCs w:val="24"/>
          <w:vertAlign w:val="superscript"/>
        </w:rPr>
        <w:t>Inno</w:t>
      </w:r>
      <w:r>
        <w:rPr>
          <w:rFonts w:asciiTheme="minorHAnsi" w:hAnsiTheme="minorHAnsi" w:cstheme="minorHAnsi"/>
          <w:sz w:val="24"/>
          <w:szCs w:val="24"/>
        </w:rPr>
        <w:t xml:space="preserve"> die notwendigen Informationen besorgt.</w:t>
      </w:r>
    </w:p>
    <w:p w14:paraId="72B9EC2F" w14:textId="77777777" w:rsidR="001B424F" w:rsidRDefault="001B424F" w:rsidP="001B424F">
      <w:pPr>
        <w:spacing w:before="60" w:after="60"/>
        <w:jc w:val="both"/>
        <w:rPr>
          <w:rFonts w:asciiTheme="minorHAnsi" w:hAnsiTheme="minorHAnsi" w:cstheme="minorHAnsi"/>
          <w:sz w:val="24"/>
          <w:szCs w:val="24"/>
        </w:rPr>
      </w:pPr>
      <w:r w:rsidRPr="005A0934">
        <w:rPr>
          <w:noProof/>
        </w:rPr>
        <w:drawing>
          <wp:inline distT="0" distB="0" distL="0" distR="0" wp14:anchorId="2DC2831B" wp14:editId="1A2C6F63">
            <wp:extent cx="2293200" cy="673200"/>
            <wp:effectExtent l="0" t="0" r="0"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93200" cy="673200"/>
                    </a:xfrm>
                    <a:prstGeom prst="rect">
                      <a:avLst/>
                    </a:prstGeom>
                    <a:noFill/>
                    <a:ln>
                      <a:noFill/>
                    </a:ln>
                  </pic:spPr>
                </pic:pic>
              </a:graphicData>
            </a:graphic>
          </wp:inline>
        </w:drawing>
      </w:r>
    </w:p>
    <w:p w14:paraId="61A6B0DD" w14:textId="77777777" w:rsidR="001B424F" w:rsidRDefault="001B424F" w:rsidP="001B424F">
      <w:pPr>
        <w:spacing w:before="120" w:after="120"/>
        <w:jc w:val="both"/>
        <w:rPr>
          <w:rFonts w:asciiTheme="minorHAnsi" w:hAnsiTheme="minorHAnsi" w:cstheme="minorHAnsi"/>
          <w:sz w:val="24"/>
          <w:szCs w:val="24"/>
        </w:rPr>
      </w:pPr>
      <w:r>
        <w:rPr>
          <w:rFonts w:asciiTheme="minorHAnsi" w:hAnsiTheme="minorHAnsi" w:cstheme="minorHAnsi"/>
          <w:sz w:val="24"/>
          <w:szCs w:val="24"/>
        </w:rPr>
        <w:t>Ermitteln Sie den Stückdeckungsbeitrag.</w:t>
      </w:r>
    </w:p>
    <w:p w14:paraId="52DBEB45" w14:textId="77777777" w:rsidR="001B424F" w:rsidRPr="00BC7794" w:rsidRDefault="001B424F" w:rsidP="001B424F">
      <w:pPr>
        <w:spacing w:before="120"/>
        <w:jc w:val="both"/>
        <w:rPr>
          <w:rFonts w:asciiTheme="minorHAnsi" w:hAnsiTheme="minorHAnsi" w:cstheme="minorHAnsi"/>
          <w:b/>
          <w:color w:val="FF0000"/>
          <w:sz w:val="24"/>
          <w:szCs w:val="24"/>
          <w:u w:val="words"/>
        </w:rPr>
      </w:pPr>
      <w:r w:rsidRPr="00BC7794">
        <w:rPr>
          <w:rFonts w:asciiTheme="minorHAnsi" w:hAnsiTheme="minorHAnsi" w:cstheme="minorHAnsi"/>
          <w:b/>
          <w:color w:val="FF0000"/>
          <w:sz w:val="24"/>
          <w:szCs w:val="24"/>
          <w:u w:val="words"/>
        </w:rPr>
        <w:t>Aufgabe 2</w:t>
      </w:r>
    </w:p>
    <w:p w14:paraId="59DD9FDD" w14:textId="77777777" w:rsidR="001B424F" w:rsidRDefault="001B424F" w:rsidP="001B424F">
      <w:pPr>
        <w:spacing w:after="60"/>
        <w:jc w:val="both"/>
        <w:rPr>
          <w:rFonts w:asciiTheme="minorHAnsi" w:hAnsiTheme="minorHAnsi" w:cstheme="minorHAnsi"/>
          <w:sz w:val="24"/>
          <w:szCs w:val="24"/>
        </w:rPr>
      </w:pPr>
      <w:r>
        <w:rPr>
          <w:rFonts w:asciiTheme="minorHAnsi" w:hAnsiTheme="minorHAnsi" w:cstheme="minorHAnsi"/>
          <w:sz w:val="24"/>
          <w:szCs w:val="24"/>
        </w:rPr>
        <w:t xml:space="preserve">Frau Müller möchte eine Aktion starten und überlegt, das Golfset Starter </w:t>
      </w:r>
      <w:r w:rsidRPr="00BF441E">
        <w:rPr>
          <w:rFonts w:asciiTheme="minorHAnsi" w:hAnsiTheme="minorHAnsi" w:cstheme="minorHAnsi"/>
          <w:sz w:val="24"/>
          <w:szCs w:val="24"/>
        </w:rPr>
        <w:t>Inno</w:t>
      </w:r>
      <w:r>
        <w:rPr>
          <w:rFonts w:asciiTheme="minorHAnsi" w:hAnsiTheme="minorHAnsi" w:cstheme="minorHAnsi"/>
          <w:sz w:val="24"/>
          <w:szCs w:val="24"/>
        </w:rPr>
        <w:t xml:space="preserve"> in die Aktion aufzunehmen.</w:t>
      </w:r>
    </w:p>
    <w:p w14:paraId="264ACD69" w14:textId="77777777" w:rsidR="001B424F" w:rsidRDefault="001B424F" w:rsidP="001B424F">
      <w:pPr>
        <w:spacing w:after="120"/>
        <w:jc w:val="both"/>
        <w:rPr>
          <w:rFonts w:asciiTheme="minorHAnsi" w:hAnsiTheme="minorHAnsi" w:cstheme="minorHAnsi"/>
          <w:sz w:val="24"/>
          <w:szCs w:val="24"/>
        </w:rPr>
      </w:pPr>
      <w:r>
        <w:rPr>
          <w:rFonts w:asciiTheme="minorHAnsi" w:hAnsiTheme="minorHAnsi" w:cstheme="minorHAnsi"/>
          <w:sz w:val="24"/>
          <w:szCs w:val="24"/>
        </w:rPr>
        <w:t>Ermitteln Sie die kurzfristige Preisuntergrenze.</w:t>
      </w:r>
    </w:p>
    <w:p w14:paraId="1EB6ECBE" w14:textId="77777777" w:rsidR="001B424F" w:rsidRPr="00BC7794" w:rsidRDefault="001B424F" w:rsidP="001B424F">
      <w:pPr>
        <w:spacing w:before="120"/>
        <w:jc w:val="both"/>
        <w:rPr>
          <w:rFonts w:asciiTheme="minorHAnsi" w:hAnsiTheme="minorHAnsi" w:cstheme="minorHAnsi"/>
          <w:b/>
          <w:color w:val="FF0000"/>
          <w:sz w:val="24"/>
          <w:szCs w:val="24"/>
          <w:u w:val="words"/>
        </w:rPr>
      </w:pPr>
      <w:r w:rsidRPr="00BC7794">
        <w:rPr>
          <w:rFonts w:asciiTheme="minorHAnsi" w:hAnsiTheme="minorHAnsi" w:cstheme="minorHAnsi"/>
          <w:b/>
          <w:color w:val="FF0000"/>
          <w:sz w:val="24"/>
          <w:szCs w:val="24"/>
          <w:u w:val="words"/>
        </w:rPr>
        <w:t>Aufgabe 3</w:t>
      </w:r>
    </w:p>
    <w:p w14:paraId="6AA50651" w14:textId="77777777" w:rsidR="001B424F" w:rsidRDefault="001B424F" w:rsidP="001B424F">
      <w:pPr>
        <w:spacing w:after="60"/>
        <w:jc w:val="both"/>
        <w:rPr>
          <w:rFonts w:asciiTheme="minorHAnsi" w:hAnsiTheme="minorHAnsi" w:cstheme="minorHAnsi"/>
          <w:sz w:val="24"/>
          <w:szCs w:val="24"/>
        </w:rPr>
      </w:pPr>
      <w:r>
        <w:rPr>
          <w:rFonts w:asciiTheme="minorHAnsi" w:hAnsiTheme="minorHAnsi" w:cstheme="minorHAnsi"/>
          <w:sz w:val="24"/>
          <w:szCs w:val="24"/>
        </w:rPr>
        <w:t>Frau Müller würde gerne das Golfset dauerhaft zum Aktionspreis anbieten. Sie erhofft sich dadurch, Golfinteressenten dauerhaft als Kunden zu gewinnen und halten zu können.</w:t>
      </w:r>
    </w:p>
    <w:p w14:paraId="57F054B3" w14:textId="77777777" w:rsidR="001B424F" w:rsidRDefault="001B424F" w:rsidP="001B424F">
      <w:pPr>
        <w:spacing w:before="60" w:after="120"/>
        <w:jc w:val="both"/>
        <w:rPr>
          <w:rFonts w:asciiTheme="minorHAnsi" w:hAnsiTheme="minorHAnsi" w:cstheme="minorHAnsi"/>
          <w:sz w:val="24"/>
          <w:szCs w:val="24"/>
        </w:rPr>
      </w:pPr>
      <w:r>
        <w:rPr>
          <w:rFonts w:asciiTheme="minorHAnsi" w:hAnsiTheme="minorHAnsi" w:cstheme="minorHAnsi"/>
          <w:sz w:val="24"/>
          <w:szCs w:val="24"/>
        </w:rPr>
        <w:t>Wie beurteilen Sie den Plan von Frau Müller?</w:t>
      </w:r>
    </w:p>
    <w:p w14:paraId="39EE39DC" w14:textId="77777777" w:rsidR="001B424F" w:rsidRPr="00BC7794" w:rsidRDefault="001B424F" w:rsidP="001B424F">
      <w:pPr>
        <w:spacing w:before="120"/>
        <w:jc w:val="both"/>
        <w:rPr>
          <w:rFonts w:asciiTheme="minorHAnsi" w:hAnsiTheme="minorHAnsi" w:cstheme="minorHAnsi"/>
          <w:b/>
          <w:color w:val="FF0000"/>
          <w:sz w:val="24"/>
          <w:szCs w:val="24"/>
          <w:u w:val="words"/>
        </w:rPr>
      </w:pPr>
      <w:r w:rsidRPr="00BC7794">
        <w:rPr>
          <w:rFonts w:asciiTheme="minorHAnsi" w:hAnsiTheme="minorHAnsi" w:cstheme="minorHAnsi"/>
          <w:b/>
          <w:color w:val="FF0000"/>
          <w:sz w:val="24"/>
          <w:szCs w:val="24"/>
          <w:u w:val="words"/>
        </w:rPr>
        <w:t>Aufgabe 4</w:t>
      </w:r>
    </w:p>
    <w:p w14:paraId="032E76CE" w14:textId="77777777" w:rsidR="001B424F" w:rsidRDefault="001B424F" w:rsidP="001B424F">
      <w:pPr>
        <w:spacing w:after="120"/>
        <w:jc w:val="both"/>
        <w:rPr>
          <w:rFonts w:asciiTheme="minorHAnsi" w:hAnsiTheme="minorHAnsi" w:cstheme="minorHAnsi"/>
          <w:sz w:val="24"/>
          <w:szCs w:val="24"/>
        </w:rPr>
      </w:pPr>
      <w:r>
        <w:rPr>
          <w:rFonts w:asciiTheme="minorHAnsi" w:hAnsiTheme="minorHAnsi" w:cstheme="minorHAnsi"/>
          <w:sz w:val="24"/>
          <w:szCs w:val="24"/>
        </w:rPr>
        <w:t>Unterscheiden Sie – unter Verwendung von je Beispielen – zwischen fixen und variablen Kosten.</w:t>
      </w:r>
    </w:p>
    <w:p w14:paraId="2890740F" w14:textId="77777777" w:rsidR="001B424F" w:rsidRPr="00BC7794" w:rsidRDefault="001B424F" w:rsidP="001B424F">
      <w:pPr>
        <w:spacing w:before="120"/>
        <w:jc w:val="both"/>
        <w:rPr>
          <w:rFonts w:asciiTheme="minorHAnsi" w:hAnsiTheme="minorHAnsi" w:cstheme="minorHAnsi"/>
          <w:b/>
          <w:color w:val="FF0000"/>
          <w:sz w:val="24"/>
          <w:szCs w:val="24"/>
          <w:u w:val="words"/>
        </w:rPr>
      </w:pPr>
      <w:r w:rsidRPr="00BC7794">
        <w:rPr>
          <w:rFonts w:asciiTheme="minorHAnsi" w:hAnsiTheme="minorHAnsi" w:cstheme="minorHAnsi"/>
          <w:b/>
          <w:color w:val="FF0000"/>
          <w:sz w:val="24"/>
          <w:szCs w:val="24"/>
          <w:u w:val="words"/>
        </w:rPr>
        <w:t>Aufgabe 5</w:t>
      </w:r>
    </w:p>
    <w:p w14:paraId="48C13845" w14:textId="77777777" w:rsidR="001B424F" w:rsidRDefault="001B424F" w:rsidP="001B424F">
      <w:pPr>
        <w:spacing w:after="120"/>
        <w:jc w:val="both"/>
        <w:rPr>
          <w:rFonts w:asciiTheme="minorHAnsi" w:hAnsiTheme="minorHAnsi" w:cstheme="minorHAnsi"/>
          <w:sz w:val="24"/>
          <w:szCs w:val="24"/>
        </w:rPr>
      </w:pPr>
      <w:r>
        <w:rPr>
          <w:rFonts w:asciiTheme="minorHAnsi" w:hAnsiTheme="minorHAnsi" w:cstheme="minorHAnsi"/>
          <w:sz w:val="24"/>
          <w:szCs w:val="24"/>
        </w:rPr>
        <w:t xml:space="preserve">Wie hoch ist der Betriebserfolg für das Golfset Starter </w:t>
      </w:r>
      <w:r w:rsidRPr="009510E2">
        <w:rPr>
          <w:rFonts w:asciiTheme="minorHAnsi" w:hAnsiTheme="minorHAnsi" w:cstheme="minorHAnsi"/>
          <w:sz w:val="24"/>
          <w:szCs w:val="24"/>
          <w:vertAlign w:val="superscript"/>
        </w:rPr>
        <w:t>Inno</w:t>
      </w:r>
      <w:r>
        <w:rPr>
          <w:rFonts w:asciiTheme="minorHAnsi" w:hAnsiTheme="minorHAnsi" w:cstheme="minorHAnsi"/>
          <w:sz w:val="24"/>
          <w:szCs w:val="24"/>
        </w:rPr>
        <w:t>, wenn mit stückfixen Kosten von 60,00 € pro Golfset gerechnet werden muss?</w:t>
      </w:r>
    </w:p>
    <w:p w14:paraId="37989139" w14:textId="77777777" w:rsidR="001B424F" w:rsidRPr="00BC7794" w:rsidRDefault="001B424F" w:rsidP="001B424F">
      <w:pPr>
        <w:spacing w:before="120"/>
        <w:jc w:val="both"/>
        <w:rPr>
          <w:rFonts w:asciiTheme="minorHAnsi" w:hAnsiTheme="minorHAnsi" w:cstheme="minorHAnsi"/>
          <w:b/>
          <w:color w:val="FF0000"/>
          <w:sz w:val="24"/>
          <w:szCs w:val="24"/>
          <w:u w:val="words"/>
        </w:rPr>
      </w:pPr>
      <w:r w:rsidRPr="00BC7794">
        <w:rPr>
          <w:rFonts w:asciiTheme="minorHAnsi" w:hAnsiTheme="minorHAnsi" w:cstheme="minorHAnsi"/>
          <w:b/>
          <w:color w:val="FF0000"/>
          <w:sz w:val="24"/>
          <w:szCs w:val="24"/>
          <w:u w:val="words"/>
        </w:rPr>
        <w:t>Aufgabe 6</w:t>
      </w:r>
    </w:p>
    <w:p w14:paraId="73080F98" w14:textId="77777777" w:rsidR="001B424F" w:rsidRDefault="001B424F" w:rsidP="001B424F">
      <w:pPr>
        <w:spacing w:after="120"/>
        <w:jc w:val="both"/>
        <w:rPr>
          <w:rFonts w:asciiTheme="minorHAnsi" w:hAnsiTheme="minorHAnsi" w:cstheme="minorHAnsi"/>
          <w:sz w:val="24"/>
          <w:szCs w:val="24"/>
        </w:rPr>
      </w:pPr>
      <w:r>
        <w:rPr>
          <w:rFonts w:asciiTheme="minorHAnsi" w:hAnsiTheme="minorHAnsi" w:cstheme="minorHAnsi"/>
          <w:sz w:val="24"/>
          <w:szCs w:val="24"/>
        </w:rPr>
        <w:t>Was versteht man unter einer Mischkalkulation?</w:t>
      </w:r>
    </w:p>
    <w:p w14:paraId="174B3CE6" w14:textId="77777777" w:rsidR="001B424F" w:rsidRDefault="001B424F" w:rsidP="001B424F">
      <w:pPr>
        <w:rPr>
          <w:rFonts w:asciiTheme="minorHAnsi" w:hAnsiTheme="minorHAnsi" w:cstheme="minorHAnsi"/>
          <w:b/>
          <w:color w:val="FF0000"/>
          <w:sz w:val="24"/>
          <w:szCs w:val="24"/>
        </w:rPr>
      </w:pPr>
      <w:r>
        <w:rPr>
          <w:rFonts w:asciiTheme="minorHAnsi" w:hAnsiTheme="minorHAnsi" w:cstheme="minorHAnsi"/>
          <w:b/>
          <w:color w:val="FF0000"/>
          <w:sz w:val="24"/>
          <w:szCs w:val="24"/>
        </w:rPr>
        <w:br w:type="page"/>
      </w:r>
    </w:p>
    <w:p w14:paraId="3C6BEEA4" w14:textId="77777777" w:rsidR="001B424F" w:rsidRPr="00BC7794" w:rsidRDefault="001B424F" w:rsidP="001B424F">
      <w:pPr>
        <w:spacing w:before="120"/>
        <w:jc w:val="both"/>
        <w:rPr>
          <w:rFonts w:asciiTheme="minorHAnsi" w:hAnsiTheme="minorHAnsi" w:cstheme="minorHAnsi"/>
          <w:b/>
          <w:color w:val="FF0000"/>
          <w:sz w:val="24"/>
          <w:szCs w:val="24"/>
          <w:u w:val="words"/>
        </w:rPr>
      </w:pPr>
      <w:r w:rsidRPr="00BC7794">
        <w:rPr>
          <w:rFonts w:asciiTheme="minorHAnsi" w:hAnsiTheme="minorHAnsi" w:cstheme="minorHAnsi"/>
          <w:b/>
          <w:color w:val="FF0000"/>
          <w:sz w:val="24"/>
          <w:szCs w:val="24"/>
          <w:u w:val="words"/>
        </w:rPr>
        <w:lastRenderedPageBreak/>
        <w:t>Aufgabe 7</w:t>
      </w:r>
    </w:p>
    <w:p w14:paraId="13AECE11" w14:textId="77777777" w:rsidR="001B424F" w:rsidRDefault="001B424F" w:rsidP="001B424F">
      <w:pPr>
        <w:spacing w:after="120"/>
        <w:jc w:val="both"/>
        <w:rPr>
          <w:rFonts w:asciiTheme="minorHAnsi" w:hAnsiTheme="minorHAnsi" w:cstheme="minorHAnsi"/>
          <w:sz w:val="24"/>
          <w:szCs w:val="24"/>
        </w:rPr>
      </w:pPr>
      <w:r>
        <w:rPr>
          <w:rFonts w:asciiTheme="minorHAnsi" w:hAnsiTheme="minorHAnsi" w:cstheme="minorHAnsi"/>
          <w:sz w:val="24"/>
          <w:szCs w:val="24"/>
        </w:rPr>
        <w:t>Der Freund von Frau Müller hat für sie eine kurzfristige Erfolgsrechnung (KER) erstellt.</w:t>
      </w:r>
    </w:p>
    <w:p w14:paraId="34241667" w14:textId="77777777" w:rsidR="001B424F" w:rsidRDefault="001B424F" w:rsidP="001B424F">
      <w:pPr>
        <w:spacing w:before="120" w:after="120"/>
        <w:jc w:val="both"/>
        <w:rPr>
          <w:rFonts w:asciiTheme="minorHAnsi" w:hAnsiTheme="minorHAnsi" w:cstheme="minorHAnsi"/>
          <w:sz w:val="24"/>
          <w:szCs w:val="24"/>
        </w:rPr>
      </w:pPr>
      <w:r w:rsidRPr="00BE1DC5">
        <w:rPr>
          <w:noProof/>
        </w:rPr>
        <w:drawing>
          <wp:inline distT="0" distB="0" distL="0" distR="0" wp14:anchorId="35B9F4DE" wp14:editId="39F3C290">
            <wp:extent cx="4971600" cy="2048400"/>
            <wp:effectExtent l="0" t="0" r="635" b="9525"/>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71600" cy="2048400"/>
                    </a:xfrm>
                    <a:prstGeom prst="rect">
                      <a:avLst/>
                    </a:prstGeom>
                    <a:noFill/>
                    <a:ln>
                      <a:noFill/>
                    </a:ln>
                  </pic:spPr>
                </pic:pic>
              </a:graphicData>
            </a:graphic>
          </wp:inline>
        </w:drawing>
      </w:r>
    </w:p>
    <w:p w14:paraId="677C380B" w14:textId="77777777" w:rsidR="001B424F" w:rsidRDefault="001B424F" w:rsidP="001B424F">
      <w:pPr>
        <w:pStyle w:val="Listenabsatz"/>
        <w:numPr>
          <w:ilvl w:val="0"/>
          <w:numId w:val="25"/>
        </w:numPr>
        <w:spacing w:before="60" w:after="60"/>
        <w:ind w:left="470" w:hanging="357"/>
        <w:contextualSpacing w:val="0"/>
        <w:jc w:val="both"/>
        <w:rPr>
          <w:rFonts w:asciiTheme="minorHAnsi" w:hAnsiTheme="minorHAnsi" w:cstheme="minorHAnsi"/>
          <w:sz w:val="24"/>
          <w:szCs w:val="24"/>
        </w:rPr>
      </w:pPr>
      <w:r>
        <w:rPr>
          <w:rFonts w:asciiTheme="minorHAnsi" w:hAnsiTheme="minorHAnsi" w:cstheme="minorHAnsi"/>
          <w:sz w:val="24"/>
          <w:szCs w:val="24"/>
        </w:rPr>
        <w:t>Erläutern Sie, warum eine KER erstellt wird.</w:t>
      </w:r>
    </w:p>
    <w:p w14:paraId="237EFAE7" w14:textId="77777777" w:rsidR="001B424F" w:rsidRDefault="001B424F" w:rsidP="001B424F">
      <w:pPr>
        <w:pStyle w:val="Listenabsatz"/>
        <w:numPr>
          <w:ilvl w:val="0"/>
          <w:numId w:val="25"/>
        </w:numPr>
        <w:spacing w:before="60" w:after="60"/>
        <w:ind w:left="470"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Definieren Sie die Begriffe </w:t>
      </w:r>
      <w:r w:rsidRPr="00891203">
        <w:rPr>
          <w:rFonts w:asciiTheme="minorHAnsi" w:hAnsiTheme="minorHAnsi" w:cstheme="minorHAnsi"/>
          <w:sz w:val="22"/>
          <w:szCs w:val="22"/>
        </w:rPr>
        <w:t>②</w:t>
      </w:r>
      <w:r>
        <w:rPr>
          <w:rFonts w:asciiTheme="minorHAnsi" w:hAnsiTheme="minorHAnsi" w:cstheme="minorHAnsi"/>
          <w:sz w:val="24"/>
          <w:szCs w:val="24"/>
        </w:rPr>
        <w:t xml:space="preserve"> bis </w:t>
      </w:r>
      <w:r>
        <w:rPr>
          <w:rFonts w:asciiTheme="minorHAnsi" w:hAnsiTheme="minorHAnsi" w:cstheme="minorHAnsi"/>
          <w:sz w:val="22"/>
          <w:szCs w:val="22"/>
        </w:rPr>
        <w:t>④.</w:t>
      </w:r>
    </w:p>
    <w:p w14:paraId="596C41E3" w14:textId="77777777" w:rsidR="001B424F" w:rsidRDefault="001B424F" w:rsidP="001B424F">
      <w:pPr>
        <w:pStyle w:val="Listenabsatz"/>
        <w:numPr>
          <w:ilvl w:val="0"/>
          <w:numId w:val="25"/>
        </w:numPr>
        <w:spacing w:before="60" w:after="60"/>
        <w:ind w:left="470" w:hanging="357"/>
        <w:contextualSpacing w:val="0"/>
        <w:jc w:val="both"/>
        <w:rPr>
          <w:rFonts w:asciiTheme="minorHAnsi" w:hAnsiTheme="minorHAnsi" w:cstheme="minorHAnsi"/>
          <w:sz w:val="24"/>
          <w:szCs w:val="24"/>
        </w:rPr>
      </w:pPr>
      <w:r>
        <w:rPr>
          <w:rFonts w:asciiTheme="minorHAnsi" w:hAnsiTheme="minorHAnsi" w:cstheme="minorHAnsi"/>
          <w:sz w:val="24"/>
          <w:szCs w:val="24"/>
        </w:rPr>
        <w:t>Analysieren Sie das Ergebnis der KER und stellen Sie drei Faktoren heraus, die Ihnen dabei auffallen.</w:t>
      </w:r>
    </w:p>
    <w:p w14:paraId="292896BB" w14:textId="77777777" w:rsidR="001B424F" w:rsidRPr="006B0928" w:rsidRDefault="001B424F" w:rsidP="001B424F">
      <w:pPr>
        <w:pStyle w:val="Listenabsatz"/>
        <w:numPr>
          <w:ilvl w:val="0"/>
          <w:numId w:val="25"/>
        </w:numPr>
        <w:spacing w:before="60" w:after="60"/>
        <w:ind w:left="470" w:hanging="357"/>
        <w:contextualSpacing w:val="0"/>
        <w:jc w:val="both"/>
        <w:rPr>
          <w:rFonts w:asciiTheme="minorHAnsi" w:hAnsiTheme="minorHAnsi" w:cstheme="minorHAnsi"/>
          <w:sz w:val="24"/>
          <w:szCs w:val="24"/>
        </w:rPr>
      </w:pPr>
      <w:r>
        <w:rPr>
          <w:rFonts w:asciiTheme="minorHAnsi" w:hAnsiTheme="minorHAnsi" w:cstheme="minorHAnsi"/>
          <w:sz w:val="24"/>
          <w:szCs w:val="24"/>
        </w:rPr>
        <w:t>Wie errechnet sich die Handelsspanne anhand der von Januar - Oktober 2024 aufgelaufenen Werte?</w:t>
      </w:r>
    </w:p>
    <w:p w14:paraId="152B41AD" w14:textId="77777777" w:rsidR="001B424F" w:rsidRPr="00BC7794" w:rsidRDefault="001B424F" w:rsidP="001B424F">
      <w:pPr>
        <w:spacing w:before="120"/>
        <w:jc w:val="both"/>
        <w:rPr>
          <w:rFonts w:asciiTheme="minorHAnsi" w:hAnsiTheme="minorHAnsi" w:cstheme="minorHAnsi"/>
          <w:b/>
          <w:color w:val="FF0000"/>
          <w:sz w:val="24"/>
          <w:szCs w:val="24"/>
          <w:u w:val="words"/>
        </w:rPr>
      </w:pPr>
      <w:r w:rsidRPr="00BC7794">
        <w:rPr>
          <w:rFonts w:asciiTheme="minorHAnsi" w:hAnsiTheme="minorHAnsi" w:cstheme="minorHAnsi"/>
          <w:b/>
          <w:color w:val="FF0000"/>
          <w:sz w:val="24"/>
          <w:szCs w:val="24"/>
          <w:u w:val="words"/>
        </w:rPr>
        <w:t>Aufgabe 8</w:t>
      </w:r>
    </w:p>
    <w:p w14:paraId="37835719" w14:textId="77777777" w:rsidR="001B424F" w:rsidRDefault="001B424F" w:rsidP="001B424F">
      <w:pPr>
        <w:spacing w:after="120"/>
        <w:jc w:val="both"/>
        <w:rPr>
          <w:rFonts w:asciiTheme="minorHAnsi" w:hAnsiTheme="minorHAnsi" w:cstheme="minorHAnsi"/>
          <w:sz w:val="24"/>
          <w:szCs w:val="24"/>
        </w:rPr>
      </w:pPr>
      <w:r>
        <w:rPr>
          <w:rFonts w:asciiTheme="minorHAnsi" w:hAnsiTheme="minorHAnsi" w:cstheme="minorHAnsi"/>
          <w:sz w:val="24"/>
          <w:szCs w:val="24"/>
        </w:rPr>
        <w:t>Für 2023 liegen Ihnen die folgenden Zahlen für die drei Warengruppen (WG1 = Sportgeräte, WG2 = Sportbekleidung  und WG3 = Sportschuhe) vor.</w:t>
      </w:r>
    </w:p>
    <w:p w14:paraId="44B13E56" w14:textId="77777777" w:rsidR="001B424F" w:rsidRDefault="001B424F" w:rsidP="001B424F">
      <w:pPr>
        <w:spacing w:before="120" w:after="120"/>
        <w:jc w:val="both"/>
        <w:rPr>
          <w:rFonts w:asciiTheme="minorHAnsi" w:hAnsiTheme="minorHAnsi" w:cstheme="minorHAnsi"/>
          <w:sz w:val="24"/>
          <w:szCs w:val="24"/>
        </w:rPr>
      </w:pPr>
      <w:r w:rsidRPr="002B5F89">
        <w:rPr>
          <w:noProof/>
        </w:rPr>
        <w:drawing>
          <wp:inline distT="0" distB="0" distL="0" distR="0" wp14:anchorId="577BE6F4" wp14:editId="4757F3E9">
            <wp:extent cx="3938400" cy="1789200"/>
            <wp:effectExtent l="0" t="0" r="5080" b="1905"/>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38400" cy="1789200"/>
                    </a:xfrm>
                    <a:prstGeom prst="rect">
                      <a:avLst/>
                    </a:prstGeom>
                    <a:noFill/>
                    <a:ln>
                      <a:noFill/>
                    </a:ln>
                  </pic:spPr>
                </pic:pic>
              </a:graphicData>
            </a:graphic>
          </wp:inline>
        </w:drawing>
      </w:r>
    </w:p>
    <w:p w14:paraId="5EB1446E" w14:textId="77777777" w:rsidR="001B424F" w:rsidRDefault="001B424F" w:rsidP="001B424F">
      <w:pPr>
        <w:pStyle w:val="Listenabsatz"/>
        <w:numPr>
          <w:ilvl w:val="0"/>
          <w:numId w:val="26"/>
        </w:numPr>
        <w:spacing w:before="180"/>
        <w:ind w:left="470" w:hanging="357"/>
        <w:contextualSpacing w:val="0"/>
        <w:jc w:val="both"/>
        <w:rPr>
          <w:rFonts w:asciiTheme="minorHAnsi" w:hAnsiTheme="minorHAnsi" w:cstheme="minorHAnsi"/>
          <w:sz w:val="24"/>
          <w:szCs w:val="24"/>
        </w:rPr>
      </w:pPr>
      <w:r>
        <w:rPr>
          <w:rFonts w:asciiTheme="minorHAnsi" w:hAnsiTheme="minorHAnsi" w:cstheme="minorHAnsi"/>
          <w:sz w:val="24"/>
          <w:szCs w:val="24"/>
        </w:rPr>
        <w:t>Berechnen Sie für jede Warengruppe und für den Gesamtbetrieb</w:t>
      </w:r>
    </w:p>
    <w:p w14:paraId="519B0BF9" w14:textId="77777777" w:rsidR="001B424F" w:rsidRDefault="001B424F" w:rsidP="001B424F">
      <w:pPr>
        <w:pStyle w:val="Listenabsatz"/>
        <w:numPr>
          <w:ilvl w:val="0"/>
          <w:numId w:val="27"/>
        </w:numPr>
        <w:spacing w:before="60" w:after="60"/>
        <w:ind w:left="924"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den </w:t>
      </w:r>
      <w:r>
        <w:rPr>
          <w:rFonts w:asciiTheme="minorHAnsi" w:hAnsiTheme="minorHAnsi" w:cstheme="minorHAnsi"/>
          <w:sz w:val="24"/>
          <w:szCs w:val="24"/>
        </w:rPr>
        <w:sym w:font="Symbol" w:char="F0C6"/>
      </w:r>
      <w:r>
        <w:rPr>
          <w:rFonts w:asciiTheme="minorHAnsi" w:hAnsiTheme="minorHAnsi" w:cstheme="minorHAnsi"/>
          <w:sz w:val="24"/>
          <w:szCs w:val="24"/>
        </w:rPr>
        <w:t xml:space="preserve"> Umsatz je Kunden,</w:t>
      </w:r>
    </w:p>
    <w:p w14:paraId="44272B65" w14:textId="77777777" w:rsidR="001B424F" w:rsidRDefault="001B424F" w:rsidP="001B424F">
      <w:pPr>
        <w:pStyle w:val="Listenabsatz"/>
        <w:numPr>
          <w:ilvl w:val="0"/>
          <w:numId w:val="27"/>
        </w:numPr>
        <w:spacing w:before="60" w:after="60"/>
        <w:ind w:left="924"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den </w:t>
      </w:r>
      <w:r>
        <w:rPr>
          <w:rFonts w:asciiTheme="minorHAnsi" w:hAnsiTheme="minorHAnsi" w:cstheme="minorHAnsi"/>
          <w:sz w:val="24"/>
          <w:szCs w:val="24"/>
        </w:rPr>
        <w:sym w:font="Symbol" w:char="F0C6"/>
      </w:r>
      <w:r>
        <w:rPr>
          <w:rFonts w:asciiTheme="minorHAnsi" w:hAnsiTheme="minorHAnsi" w:cstheme="minorHAnsi"/>
          <w:sz w:val="24"/>
          <w:szCs w:val="24"/>
        </w:rPr>
        <w:t xml:space="preserve"> Umsatz je Mitarbeiter</w:t>
      </w:r>
    </w:p>
    <w:p w14:paraId="2DB896A9" w14:textId="77777777" w:rsidR="001B424F" w:rsidRDefault="001B424F" w:rsidP="001B424F">
      <w:pPr>
        <w:pStyle w:val="Listenabsatz"/>
        <w:numPr>
          <w:ilvl w:val="0"/>
          <w:numId w:val="27"/>
        </w:numPr>
        <w:spacing w:before="60" w:after="60"/>
        <w:ind w:left="924"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den </w:t>
      </w:r>
      <w:r>
        <w:rPr>
          <w:rFonts w:asciiTheme="minorHAnsi" w:hAnsiTheme="minorHAnsi" w:cstheme="minorHAnsi"/>
          <w:sz w:val="24"/>
          <w:szCs w:val="24"/>
        </w:rPr>
        <w:sym w:font="Symbol" w:char="F0C6"/>
      </w:r>
      <w:r>
        <w:rPr>
          <w:rFonts w:asciiTheme="minorHAnsi" w:hAnsiTheme="minorHAnsi" w:cstheme="minorHAnsi"/>
          <w:sz w:val="24"/>
          <w:szCs w:val="24"/>
        </w:rPr>
        <w:t xml:space="preserve"> Umsatz je qm Verkaufsfläche.</w:t>
      </w:r>
    </w:p>
    <w:p w14:paraId="1D78AA7D" w14:textId="77777777" w:rsidR="001B424F" w:rsidRDefault="001B424F" w:rsidP="001B424F">
      <w:pPr>
        <w:pStyle w:val="Listenabsatz"/>
        <w:numPr>
          <w:ilvl w:val="0"/>
          <w:numId w:val="26"/>
        </w:numPr>
        <w:spacing w:before="120"/>
        <w:ind w:left="470"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Der geplante Umsatz je Mitarbeiter wurde mit 72.000,00 € veranschlagt. </w:t>
      </w:r>
    </w:p>
    <w:p w14:paraId="39312FC3" w14:textId="77777777" w:rsidR="001B424F" w:rsidRPr="00BF441E" w:rsidRDefault="001B424F" w:rsidP="001B424F">
      <w:pPr>
        <w:spacing w:before="60" w:after="120"/>
        <w:ind w:left="470"/>
        <w:jc w:val="both"/>
        <w:rPr>
          <w:rFonts w:asciiTheme="minorHAnsi" w:hAnsiTheme="minorHAnsi" w:cstheme="minorHAnsi"/>
          <w:sz w:val="24"/>
          <w:szCs w:val="24"/>
        </w:rPr>
      </w:pPr>
      <w:r w:rsidRPr="00BF441E">
        <w:rPr>
          <w:rFonts w:asciiTheme="minorHAnsi" w:hAnsiTheme="minorHAnsi" w:cstheme="minorHAnsi"/>
          <w:sz w:val="24"/>
          <w:szCs w:val="24"/>
        </w:rPr>
        <w:t>Um w</w:t>
      </w:r>
      <w:r>
        <w:rPr>
          <w:rFonts w:asciiTheme="minorHAnsi" w:hAnsiTheme="minorHAnsi" w:cstheme="minorHAnsi"/>
          <w:sz w:val="24"/>
          <w:szCs w:val="24"/>
        </w:rPr>
        <w:t>ie viel Prozent weicht der tatsächliche Umsatz je Mitarbeiter vom geplanten Umsatz ab? Erläutern Sie zwei Gründe für die Abweichung.</w:t>
      </w:r>
    </w:p>
    <w:p w14:paraId="2F022814" w14:textId="77777777" w:rsidR="001B424F" w:rsidRDefault="001B424F" w:rsidP="001B424F">
      <w:pPr>
        <w:pStyle w:val="Listenabsatz"/>
        <w:numPr>
          <w:ilvl w:val="0"/>
          <w:numId w:val="26"/>
        </w:numPr>
        <w:spacing w:before="60"/>
        <w:ind w:left="470" w:hanging="357"/>
        <w:contextualSpacing w:val="0"/>
        <w:jc w:val="both"/>
        <w:rPr>
          <w:rFonts w:asciiTheme="minorHAnsi" w:hAnsiTheme="minorHAnsi" w:cstheme="minorHAnsi"/>
          <w:sz w:val="24"/>
          <w:szCs w:val="24"/>
        </w:rPr>
      </w:pPr>
      <w:r>
        <w:rPr>
          <w:rFonts w:asciiTheme="minorHAnsi" w:hAnsiTheme="minorHAnsi" w:cstheme="minorHAnsi"/>
          <w:sz w:val="24"/>
          <w:szCs w:val="24"/>
        </w:rPr>
        <w:t>Die Geschäftsleitung bezahlt den Mitarbeitern eine Umsatzprovision von 1,5 %.</w:t>
      </w:r>
    </w:p>
    <w:p w14:paraId="00C851C0" w14:textId="77777777" w:rsidR="001B424F" w:rsidRPr="007A3BC7" w:rsidRDefault="001B424F" w:rsidP="001B424F">
      <w:pPr>
        <w:spacing w:before="60" w:after="120"/>
        <w:ind w:left="470"/>
        <w:jc w:val="both"/>
        <w:rPr>
          <w:rFonts w:asciiTheme="minorHAnsi" w:hAnsiTheme="minorHAnsi" w:cstheme="minorHAnsi"/>
          <w:sz w:val="24"/>
          <w:szCs w:val="24"/>
        </w:rPr>
      </w:pPr>
      <w:r>
        <w:rPr>
          <w:rFonts w:asciiTheme="minorHAnsi" w:hAnsiTheme="minorHAnsi" w:cstheme="minorHAnsi"/>
          <w:sz w:val="24"/>
          <w:szCs w:val="24"/>
        </w:rPr>
        <w:t>Wie hoch wäre die Umsatzprovision (in Euro), wenn der geplante Umsatz erreicht werden würde?</w:t>
      </w:r>
    </w:p>
    <w:p w14:paraId="1FF4D4FF" w14:textId="77777777" w:rsidR="001B424F" w:rsidRDefault="001B424F" w:rsidP="001B424F">
      <w:pPr>
        <w:spacing w:after="160" w:line="259" w:lineRule="auto"/>
        <w:rPr>
          <w:rFonts w:asciiTheme="minorHAnsi" w:hAnsiTheme="minorHAnsi" w:cstheme="minorHAnsi"/>
          <w:sz w:val="24"/>
          <w:szCs w:val="24"/>
        </w:rPr>
      </w:pPr>
      <w:r>
        <w:rPr>
          <w:rFonts w:asciiTheme="minorHAnsi" w:hAnsiTheme="minorHAnsi" w:cstheme="minorHAnsi"/>
          <w:sz w:val="24"/>
          <w:szCs w:val="24"/>
        </w:rPr>
        <w:br w:type="page"/>
      </w:r>
    </w:p>
    <w:p w14:paraId="0E9BEE7E" w14:textId="7F5EDBA2" w:rsidR="001B424F" w:rsidRDefault="001B424F" w:rsidP="001B424F">
      <w:pPr>
        <w:spacing w:before="240" w:after="120"/>
        <w:jc w:val="both"/>
        <w:rPr>
          <w:rFonts w:ascii="Calibri" w:hAnsi="Calibri" w:cs="Calibri"/>
          <w:b/>
          <w:bCs/>
          <w:color w:val="00B050"/>
          <w:sz w:val="24"/>
          <w:szCs w:val="24"/>
          <w:u w:val="words"/>
        </w:rPr>
      </w:pPr>
      <w:r w:rsidRPr="00DA666F">
        <w:rPr>
          <w:rFonts w:ascii="Calibri" w:hAnsi="Calibri" w:cs="Calibri"/>
          <w:b/>
          <w:bCs/>
          <w:color w:val="00B050"/>
          <w:sz w:val="24"/>
          <w:szCs w:val="24"/>
          <w:u w:val="words"/>
        </w:rPr>
        <w:lastRenderedPageBreak/>
        <w:t>Lösung</w:t>
      </w:r>
      <w:r>
        <w:rPr>
          <w:rFonts w:ascii="Calibri" w:hAnsi="Calibri" w:cs="Calibri"/>
          <w:b/>
          <w:bCs/>
          <w:color w:val="00B050"/>
          <w:sz w:val="24"/>
          <w:szCs w:val="24"/>
          <w:u w:val="words"/>
        </w:rPr>
        <w:t xml:space="preserve"> Aufgabe 1</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1B424F" w14:paraId="24307B28" w14:textId="77777777" w:rsidTr="001B424F">
        <w:trPr>
          <w:trHeight w:val="4536"/>
        </w:trPr>
        <w:tc>
          <w:tcPr>
            <w:tcW w:w="10194" w:type="dxa"/>
          </w:tcPr>
          <w:p w14:paraId="1256BA29" w14:textId="77777777" w:rsidR="001B424F" w:rsidRDefault="001B424F" w:rsidP="006839E4">
            <w:pPr>
              <w:spacing w:before="60" w:after="60"/>
              <w:jc w:val="both"/>
              <w:rPr>
                <w:rFonts w:asciiTheme="minorHAnsi" w:hAnsiTheme="minorHAnsi" w:cstheme="minorHAnsi"/>
                <w:sz w:val="24"/>
                <w:szCs w:val="24"/>
              </w:rPr>
            </w:pPr>
          </w:p>
        </w:tc>
      </w:tr>
    </w:tbl>
    <w:p w14:paraId="3EDC9966" w14:textId="72F17336" w:rsidR="001B424F" w:rsidRDefault="001B424F" w:rsidP="001B424F">
      <w:pPr>
        <w:spacing w:before="120" w:after="120"/>
        <w:jc w:val="both"/>
        <w:rPr>
          <w:rFonts w:ascii="Calibri" w:hAnsi="Calibri" w:cs="Calibri"/>
          <w:b/>
          <w:bCs/>
          <w:color w:val="00B050"/>
          <w:sz w:val="24"/>
          <w:szCs w:val="24"/>
          <w:u w:val="words"/>
        </w:rPr>
      </w:pPr>
      <w:r>
        <w:rPr>
          <w:rFonts w:ascii="Calibri" w:hAnsi="Calibri" w:cs="Calibri"/>
          <w:b/>
          <w:bCs/>
          <w:color w:val="00B050"/>
          <w:sz w:val="24"/>
          <w:szCs w:val="24"/>
          <w:u w:val="words"/>
        </w:rPr>
        <w:t>Lösung Aufgabe 2</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1B424F" w14:paraId="505512B5" w14:textId="77777777" w:rsidTr="001B424F">
        <w:trPr>
          <w:trHeight w:val="2268"/>
        </w:trPr>
        <w:tc>
          <w:tcPr>
            <w:tcW w:w="10194" w:type="dxa"/>
          </w:tcPr>
          <w:p w14:paraId="55B9B4AC" w14:textId="77777777" w:rsidR="001B424F" w:rsidRDefault="001B424F" w:rsidP="006839E4">
            <w:pPr>
              <w:spacing w:before="60" w:after="60"/>
              <w:jc w:val="both"/>
              <w:rPr>
                <w:rFonts w:asciiTheme="minorHAnsi" w:hAnsiTheme="minorHAnsi" w:cstheme="minorHAnsi"/>
                <w:sz w:val="24"/>
                <w:szCs w:val="24"/>
              </w:rPr>
            </w:pPr>
          </w:p>
        </w:tc>
      </w:tr>
    </w:tbl>
    <w:p w14:paraId="2371ECF0" w14:textId="6ABB9CFE" w:rsidR="001B424F" w:rsidRDefault="001B424F" w:rsidP="001B424F">
      <w:pPr>
        <w:spacing w:before="120" w:after="120"/>
        <w:jc w:val="both"/>
        <w:rPr>
          <w:rFonts w:ascii="Calibri" w:hAnsi="Calibri" w:cs="Calibri"/>
          <w:b/>
          <w:bCs/>
          <w:color w:val="00B050"/>
          <w:sz w:val="24"/>
          <w:szCs w:val="24"/>
          <w:u w:val="words"/>
        </w:rPr>
      </w:pPr>
      <w:r>
        <w:rPr>
          <w:rFonts w:ascii="Calibri" w:hAnsi="Calibri" w:cs="Calibri"/>
          <w:b/>
          <w:bCs/>
          <w:color w:val="00B050"/>
          <w:sz w:val="24"/>
          <w:szCs w:val="24"/>
          <w:u w:val="words"/>
        </w:rPr>
        <w:t>Lösung Aufgabe 3</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1B424F" w14:paraId="0224F9D5" w14:textId="77777777" w:rsidTr="006839E4">
        <w:trPr>
          <w:trHeight w:val="2268"/>
        </w:trPr>
        <w:tc>
          <w:tcPr>
            <w:tcW w:w="10194" w:type="dxa"/>
          </w:tcPr>
          <w:p w14:paraId="47C2402E" w14:textId="77777777" w:rsidR="001B424F" w:rsidRDefault="001B424F" w:rsidP="006839E4">
            <w:pPr>
              <w:spacing w:before="60" w:after="60"/>
              <w:jc w:val="both"/>
              <w:rPr>
                <w:rFonts w:asciiTheme="minorHAnsi" w:hAnsiTheme="minorHAnsi" w:cstheme="minorHAnsi"/>
                <w:sz w:val="24"/>
                <w:szCs w:val="24"/>
              </w:rPr>
            </w:pPr>
          </w:p>
        </w:tc>
      </w:tr>
    </w:tbl>
    <w:p w14:paraId="42445438" w14:textId="2D86E4A4" w:rsidR="001B424F" w:rsidRDefault="001B424F" w:rsidP="001B424F">
      <w:pPr>
        <w:spacing w:before="120" w:after="120"/>
        <w:jc w:val="both"/>
        <w:rPr>
          <w:rFonts w:ascii="Calibri" w:hAnsi="Calibri" w:cs="Calibri"/>
          <w:b/>
          <w:bCs/>
          <w:color w:val="00B050"/>
          <w:sz w:val="24"/>
          <w:szCs w:val="24"/>
          <w:u w:val="words"/>
        </w:rPr>
      </w:pPr>
      <w:r>
        <w:rPr>
          <w:rFonts w:ascii="Calibri" w:hAnsi="Calibri" w:cs="Calibri"/>
          <w:b/>
          <w:bCs/>
          <w:color w:val="00B050"/>
          <w:sz w:val="24"/>
          <w:szCs w:val="24"/>
          <w:u w:val="words"/>
        </w:rPr>
        <w:t>Lösung Aufgabe 4</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1B424F" w14:paraId="174CC72F" w14:textId="77777777" w:rsidTr="006839E4">
        <w:trPr>
          <w:trHeight w:val="2268"/>
        </w:trPr>
        <w:tc>
          <w:tcPr>
            <w:tcW w:w="10194" w:type="dxa"/>
          </w:tcPr>
          <w:p w14:paraId="57E56B28" w14:textId="77777777" w:rsidR="001B424F" w:rsidRDefault="001B424F" w:rsidP="006839E4">
            <w:pPr>
              <w:spacing w:before="60" w:after="60"/>
              <w:jc w:val="both"/>
              <w:rPr>
                <w:rFonts w:asciiTheme="minorHAnsi" w:hAnsiTheme="minorHAnsi" w:cstheme="minorHAnsi"/>
                <w:sz w:val="24"/>
                <w:szCs w:val="24"/>
              </w:rPr>
            </w:pPr>
          </w:p>
        </w:tc>
      </w:tr>
    </w:tbl>
    <w:p w14:paraId="2AFE26D2" w14:textId="73240573" w:rsidR="001B424F" w:rsidRPr="001B424F" w:rsidRDefault="001B424F" w:rsidP="001B424F">
      <w:pPr>
        <w:spacing w:before="60" w:after="120"/>
        <w:jc w:val="both"/>
        <w:rPr>
          <w:rFonts w:ascii="Calibri" w:hAnsi="Calibri" w:cs="Calibri"/>
          <w:bCs/>
          <w:iCs/>
          <w:sz w:val="24"/>
          <w:szCs w:val="24"/>
        </w:rPr>
      </w:pPr>
    </w:p>
    <w:p w14:paraId="47F211B3" w14:textId="77777777" w:rsidR="001B424F" w:rsidRPr="00566609" w:rsidRDefault="001B424F" w:rsidP="001B424F">
      <w:pPr>
        <w:spacing w:before="120"/>
        <w:jc w:val="both"/>
        <w:rPr>
          <w:rFonts w:ascii="Calibri" w:hAnsi="Calibri" w:cs="Calibri"/>
          <w:b/>
          <w:bCs/>
          <w:color w:val="00B050"/>
          <w:sz w:val="24"/>
          <w:szCs w:val="24"/>
          <w:u w:val="words"/>
        </w:rPr>
      </w:pPr>
    </w:p>
    <w:p w14:paraId="535BF065" w14:textId="77777777" w:rsidR="001B424F" w:rsidRDefault="001B424F">
      <w:pPr>
        <w:rPr>
          <w:rFonts w:ascii="Calibri" w:hAnsi="Calibri" w:cs="Calibri"/>
          <w:b/>
          <w:bCs/>
          <w:color w:val="00B050"/>
          <w:sz w:val="24"/>
          <w:szCs w:val="24"/>
          <w:u w:val="words"/>
        </w:rPr>
      </w:pPr>
      <w:r>
        <w:rPr>
          <w:rFonts w:ascii="Calibri" w:hAnsi="Calibri" w:cs="Calibri"/>
          <w:b/>
          <w:bCs/>
          <w:color w:val="00B050"/>
          <w:sz w:val="24"/>
          <w:szCs w:val="24"/>
          <w:u w:val="words"/>
        </w:rPr>
        <w:br w:type="page"/>
      </w:r>
    </w:p>
    <w:p w14:paraId="5FA73468" w14:textId="11CEE49E" w:rsidR="001B424F" w:rsidRDefault="001B424F" w:rsidP="00E14D77">
      <w:pPr>
        <w:spacing w:before="120" w:after="120"/>
        <w:jc w:val="both"/>
        <w:rPr>
          <w:rFonts w:ascii="Calibri" w:hAnsi="Calibri" w:cs="Calibri"/>
          <w:b/>
          <w:bCs/>
          <w:color w:val="00B050"/>
          <w:sz w:val="24"/>
          <w:szCs w:val="24"/>
          <w:u w:val="words"/>
        </w:rPr>
      </w:pPr>
      <w:r>
        <w:rPr>
          <w:rFonts w:ascii="Calibri" w:hAnsi="Calibri" w:cs="Calibri"/>
          <w:b/>
          <w:bCs/>
          <w:color w:val="00B050"/>
          <w:sz w:val="24"/>
          <w:szCs w:val="24"/>
          <w:u w:val="words"/>
        </w:rPr>
        <w:lastRenderedPageBreak/>
        <w:t>Lösung Aufgabe 5</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1B424F" w14:paraId="49E06187" w14:textId="77777777" w:rsidTr="00E14D77">
        <w:trPr>
          <w:trHeight w:val="3402"/>
        </w:trPr>
        <w:tc>
          <w:tcPr>
            <w:tcW w:w="10194" w:type="dxa"/>
          </w:tcPr>
          <w:p w14:paraId="31B362C1" w14:textId="77777777" w:rsidR="001B424F" w:rsidRDefault="001B424F" w:rsidP="006839E4">
            <w:pPr>
              <w:spacing w:before="60" w:after="60"/>
              <w:jc w:val="both"/>
              <w:rPr>
                <w:rFonts w:asciiTheme="minorHAnsi" w:hAnsiTheme="minorHAnsi" w:cstheme="minorHAnsi"/>
                <w:sz w:val="24"/>
                <w:szCs w:val="24"/>
              </w:rPr>
            </w:pPr>
          </w:p>
        </w:tc>
      </w:tr>
    </w:tbl>
    <w:p w14:paraId="60AB26CC" w14:textId="3C1161BA" w:rsidR="001B424F" w:rsidRDefault="001B424F" w:rsidP="00E14D77">
      <w:pPr>
        <w:spacing w:before="120" w:after="120"/>
        <w:jc w:val="both"/>
        <w:rPr>
          <w:rFonts w:ascii="Calibri" w:hAnsi="Calibri" w:cs="Calibri"/>
          <w:b/>
          <w:bCs/>
          <w:color w:val="00B050"/>
          <w:sz w:val="24"/>
          <w:szCs w:val="24"/>
          <w:u w:val="words"/>
        </w:rPr>
      </w:pPr>
      <w:r>
        <w:rPr>
          <w:rFonts w:ascii="Calibri" w:hAnsi="Calibri" w:cs="Calibri"/>
          <w:b/>
          <w:bCs/>
          <w:color w:val="00B050"/>
          <w:sz w:val="24"/>
          <w:szCs w:val="24"/>
          <w:u w:val="words"/>
        </w:rPr>
        <w:t>Lösung Aufgabe 6</w:t>
      </w:r>
      <w:r>
        <w:rPr>
          <w:rFonts w:ascii="Calibri" w:hAnsi="Calibri" w:cs="Calibri"/>
          <w:b/>
          <w:bCs/>
          <w:color w:val="00B050"/>
          <w:sz w:val="24"/>
          <w:szCs w:val="24"/>
          <w:u w:val="words"/>
        </w:rPr>
        <w:t xml:space="preserve"> </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E14D77" w14:paraId="62BA7FD5" w14:textId="77777777" w:rsidTr="00E14D77">
        <w:trPr>
          <w:trHeight w:val="1701"/>
        </w:trPr>
        <w:tc>
          <w:tcPr>
            <w:tcW w:w="10194" w:type="dxa"/>
          </w:tcPr>
          <w:p w14:paraId="09D8F1A2" w14:textId="77777777" w:rsidR="00E14D77" w:rsidRDefault="00E14D77" w:rsidP="006839E4">
            <w:pPr>
              <w:spacing w:before="60" w:after="60"/>
              <w:jc w:val="both"/>
              <w:rPr>
                <w:rFonts w:asciiTheme="minorHAnsi" w:hAnsiTheme="minorHAnsi" w:cstheme="minorHAnsi"/>
                <w:sz w:val="24"/>
                <w:szCs w:val="24"/>
              </w:rPr>
            </w:pPr>
          </w:p>
        </w:tc>
      </w:tr>
    </w:tbl>
    <w:p w14:paraId="38695A05" w14:textId="60FC1330" w:rsidR="001B424F" w:rsidRDefault="001B424F" w:rsidP="001B424F">
      <w:pPr>
        <w:spacing w:before="120"/>
        <w:jc w:val="both"/>
        <w:rPr>
          <w:rFonts w:ascii="Calibri" w:hAnsi="Calibri" w:cs="Calibri"/>
          <w:b/>
          <w:bCs/>
          <w:color w:val="00B050"/>
          <w:sz w:val="24"/>
          <w:szCs w:val="24"/>
          <w:u w:val="words"/>
        </w:rPr>
      </w:pPr>
      <w:r>
        <w:rPr>
          <w:rFonts w:ascii="Calibri" w:hAnsi="Calibri" w:cs="Calibri"/>
          <w:b/>
          <w:bCs/>
          <w:color w:val="00B050"/>
          <w:sz w:val="24"/>
          <w:szCs w:val="24"/>
          <w:u w:val="words"/>
        </w:rPr>
        <w:t>Lösungen Aufgabe 7</w:t>
      </w:r>
    </w:p>
    <w:p w14:paraId="037E3E5E" w14:textId="77777777" w:rsidR="00E14D77" w:rsidRPr="00891203" w:rsidRDefault="00E14D77" w:rsidP="00E14D77">
      <w:pPr>
        <w:spacing w:before="60" w:after="120"/>
        <w:jc w:val="both"/>
        <w:rPr>
          <w:rFonts w:asciiTheme="minorHAnsi" w:hAnsiTheme="minorHAnsi" w:cstheme="minorHAnsi"/>
          <w:sz w:val="24"/>
          <w:szCs w:val="24"/>
          <w:u w:val="words"/>
        </w:rPr>
      </w:pPr>
      <w:r w:rsidRPr="00891203">
        <w:rPr>
          <w:rFonts w:asciiTheme="minorHAnsi" w:hAnsiTheme="minorHAnsi" w:cstheme="minorHAnsi"/>
          <w:sz w:val="24"/>
          <w:szCs w:val="24"/>
          <w:u w:val="words"/>
        </w:rPr>
        <w:t>Teilaufgabe 1</w:t>
      </w:r>
      <w:r>
        <w:rPr>
          <w:rFonts w:asciiTheme="minorHAnsi" w:hAnsiTheme="minorHAnsi" w:cstheme="minorHAnsi"/>
          <w:sz w:val="24"/>
          <w:szCs w:val="24"/>
          <w:u w:val="words"/>
        </w:rPr>
        <w:t>:</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E14D77" w14:paraId="6D177B1B" w14:textId="77777777" w:rsidTr="00E14D77">
        <w:trPr>
          <w:trHeight w:val="3402"/>
        </w:trPr>
        <w:tc>
          <w:tcPr>
            <w:tcW w:w="10194" w:type="dxa"/>
          </w:tcPr>
          <w:p w14:paraId="3376BC03" w14:textId="77777777" w:rsidR="00E14D77" w:rsidRDefault="00E14D77" w:rsidP="006839E4">
            <w:pPr>
              <w:spacing w:before="60" w:after="60"/>
              <w:jc w:val="both"/>
              <w:rPr>
                <w:rFonts w:asciiTheme="minorHAnsi" w:hAnsiTheme="minorHAnsi" w:cstheme="minorHAnsi"/>
                <w:sz w:val="24"/>
                <w:szCs w:val="24"/>
              </w:rPr>
            </w:pPr>
          </w:p>
        </w:tc>
      </w:tr>
    </w:tbl>
    <w:p w14:paraId="36ADCE72" w14:textId="38DAA79B" w:rsidR="001B424F" w:rsidRDefault="001B424F" w:rsidP="00E14D77">
      <w:pPr>
        <w:spacing w:before="120" w:after="120"/>
        <w:jc w:val="both"/>
        <w:rPr>
          <w:rFonts w:asciiTheme="minorHAnsi" w:hAnsiTheme="minorHAnsi" w:cstheme="minorHAnsi"/>
          <w:sz w:val="24"/>
          <w:szCs w:val="24"/>
          <w:u w:val="words"/>
        </w:rPr>
      </w:pPr>
      <w:r>
        <w:rPr>
          <w:rFonts w:asciiTheme="minorHAnsi" w:hAnsiTheme="minorHAnsi" w:cstheme="minorHAnsi"/>
          <w:sz w:val="24"/>
          <w:szCs w:val="24"/>
          <w:u w:val="words"/>
        </w:rPr>
        <w:t>Teilaufgabe 2:</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E14D77" w14:paraId="1287DA3D" w14:textId="77777777" w:rsidTr="00E14D77">
        <w:trPr>
          <w:trHeight w:val="2268"/>
        </w:trPr>
        <w:tc>
          <w:tcPr>
            <w:tcW w:w="10194" w:type="dxa"/>
          </w:tcPr>
          <w:p w14:paraId="65F8BD6D" w14:textId="77777777" w:rsidR="00E14D77" w:rsidRDefault="00E14D77" w:rsidP="006839E4">
            <w:pPr>
              <w:spacing w:before="60" w:after="60"/>
              <w:jc w:val="both"/>
              <w:rPr>
                <w:rFonts w:asciiTheme="minorHAnsi" w:hAnsiTheme="minorHAnsi" w:cstheme="minorHAnsi"/>
                <w:sz w:val="24"/>
                <w:szCs w:val="24"/>
              </w:rPr>
            </w:pPr>
          </w:p>
        </w:tc>
      </w:tr>
    </w:tbl>
    <w:p w14:paraId="375CB542" w14:textId="2B5DBCDF" w:rsidR="00E14D77" w:rsidRDefault="00E14D77" w:rsidP="001B424F">
      <w:pPr>
        <w:spacing w:before="60" w:after="60"/>
        <w:jc w:val="both"/>
        <w:rPr>
          <w:rFonts w:asciiTheme="minorHAnsi" w:hAnsiTheme="minorHAnsi" w:cstheme="minorHAnsi"/>
          <w:sz w:val="24"/>
          <w:szCs w:val="24"/>
          <w:u w:val="words"/>
        </w:rPr>
      </w:pPr>
    </w:p>
    <w:p w14:paraId="46238948" w14:textId="77777777" w:rsidR="00E14D77" w:rsidRDefault="00E14D77">
      <w:pPr>
        <w:rPr>
          <w:rFonts w:asciiTheme="minorHAnsi" w:hAnsiTheme="minorHAnsi" w:cstheme="minorHAnsi"/>
          <w:sz w:val="24"/>
          <w:szCs w:val="24"/>
          <w:u w:val="words"/>
        </w:rPr>
      </w:pPr>
      <w:r>
        <w:rPr>
          <w:rFonts w:asciiTheme="minorHAnsi" w:hAnsiTheme="minorHAnsi" w:cstheme="minorHAnsi"/>
          <w:sz w:val="24"/>
          <w:szCs w:val="24"/>
          <w:u w:val="words"/>
        </w:rPr>
        <w:br w:type="page"/>
      </w:r>
    </w:p>
    <w:p w14:paraId="3864FB51" w14:textId="77777777" w:rsidR="00E14D77" w:rsidRDefault="00E14D77" w:rsidP="00E14D77">
      <w:pPr>
        <w:spacing w:before="120"/>
        <w:jc w:val="both"/>
        <w:rPr>
          <w:rFonts w:ascii="Calibri" w:hAnsi="Calibri" w:cs="Calibri"/>
          <w:b/>
          <w:bCs/>
          <w:color w:val="00B050"/>
          <w:sz w:val="24"/>
          <w:szCs w:val="24"/>
          <w:u w:val="words"/>
        </w:rPr>
      </w:pPr>
      <w:r>
        <w:rPr>
          <w:rFonts w:ascii="Calibri" w:hAnsi="Calibri" w:cs="Calibri"/>
          <w:b/>
          <w:bCs/>
          <w:color w:val="00B050"/>
          <w:sz w:val="24"/>
          <w:szCs w:val="24"/>
          <w:u w:val="words"/>
        </w:rPr>
        <w:lastRenderedPageBreak/>
        <w:t>Lösungen Aufgabe 7</w:t>
      </w:r>
    </w:p>
    <w:p w14:paraId="150A1604" w14:textId="283F2CD3" w:rsidR="00E14D77" w:rsidRPr="00891203" w:rsidRDefault="00E14D77" w:rsidP="00E14D77">
      <w:pPr>
        <w:spacing w:before="60" w:after="120"/>
        <w:jc w:val="both"/>
        <w:rPr>
          <w:rFonts w:asciiTheme="minorHAnsi" w:hAnsiTheme="minorHAnsi" w:cstheme="minorHAnsi"/>
          <w:sz w:val="24"/>
          <w:szCs w:val="24"/>
          <w:u w:val="words"/>
        </w:rPr>
      </w:pPr>
      <w:r w:rsidRPr="00891203">
        <w:rPr>
          <w:rFonts w:asciiTheme="minorHAnsi" w:hAnsiTheme="minorHAnsi" w:cstheme="minorHAnsi"/>
          <w:sz w:val="24"/>
          <w:szCs w:val="24"/>
          <w:u w:val="words"/>
        </w:rPr>
        <w:t xml:space="preserve">Teilaufgabe </w:t>
      </w:r>
      <w:r>
        <w:rPr>
          <w:rFonts w:asciiTheme="minorHAnsi" w:hAnsiTheme="minorHAnsi" w:cstheme="minorHAnsi"/>
          <w:sz w:val="24"/>
          <w:szCs w:val="24"/>
          <w:u w:val="words"/>
        </w:rPr>
        <w:t>3</w:t>
      </w:r>
      <w:r>
        <w:rPr>
          <w:rFonts w:asciiTheme="minorHAnsi" w:hAnsiTheme="minorHAnsi" w:cstheme="minorHAnsi"/>
          <w:sz w:val="24"/>
          <w:szCs w:val="24"/>
          <w:u w:val="words"/>
        </w:rPr>
        <w:t>:</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E14D77" w14:paraId="488AA8BD" w14:textId="77777777" w:rsidTr="00E14D77">
        <w:trPr>
          <w:trHeight w:val="4536"/>
        </w:trPr>
        <w:tc>
          <w:tcPr>
            <w:tcW w:w="10194" w:type="dxa"/>
          </w:tcPr>
          <w:p w14:paraId="3EFB44C9" w14:textId="77777777" w:rsidR="00E14D77" w:rsidRDefault="00E14D77" w:rsidP="006839E4">
            <w:pPr>
              <w:spacing w:before="60" w:after="60"/>
              <w:jc w:val="both"/>
              <w:rPr>
                <w:rFonts w:asciiTheme="minorHAnsi" w:hAnsiTheme="minorHAnsi" w:cstheme="minorHAnsi"/>
                <w:sz w:val="24"/>
                <w:szCs w:val="24"/>
              </w:rPr>
            </w:pPr>
          </w:p>
        </w:tc>
      </w:tr>
    </w:tbl>
    <w:p w14:paraId="0A782CB6" w14:textId="224A18AF" w:rsidR="00E14D77" w:rsidRDefault="00E14D77" w:rsidP="00E14D77">
      <w:pPr>
        <w:spacing w:before="120" w:after="120"/>
        <w:jc w:val="both"/>
        <w:rPr>
          <w:rFonts w:asciiTheme="minorHAnsi" w:hAnsiTheme="minorHAnsi" w:cstheme="minorHAnsi"/>
          <w:sz w:val="24"/>
          <w:szCs w:val="24"/>
          <w:u w:val="words"/>
        </w:rPr>
      </w:pPr>
      <w:r>
        <w:rPr>
          <w:rFonts w:asciiTheme="minorHAnsi" w:hAnsiTheme="minorHAnsi" w:cstheme="minorHAnsi"/>
          <w:sz w:val="24"/>
          <w:szCs w:val="24"/>
          <w:u w:val="words"/>
        </w:rPr>
        <w:t xml:space="preserve">Teilaufgabe </w:t>
      </w:r>
      <w:r>
        <w:rPr>
          <w:rFonts w:asciiTheme="minorHAnsi" w:hAnsiTheme="minorHAnsi" w:cstheme="minorHAnsi"/>
          <w:sz w:val="24"/>
          <w:szCs w:val="24"/>
          <w:u w:val="words"/>
        </w:rPr>
        <w:t>4</w:t>
      </w:r>
      <w:r>
        <w:rPr>
          <w:rFonts w:asciiTheme="minorHAnsi" w:hAnsiTheme="minorHAnsi" w:cstheme="minorHAnsi"/>
          <w:sz w:val="24"/>
          <w:szCs w:val="24"/>
          <w:u w:val="words"/>
        </w:rPr>
        <w:t>:</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E14D77" w14:paraId="2BDD40BF" w14:textId="77777777" w:rsidTr="00E14D77">
        <w:trPr>
          <w:trHeight w:val="1701"/>
        </w:trPr>
        <w:tc>
          <w:tcPr>
            <w:tcW w:w="10194" w:type="dxa"/>
          </w:tcPr>
          <w:p w14:paraId="3F57F19F" w14:textId="77777777" w:rsidR="00E14D77" w:rsidRDefault="00E14D77" w:rsidP="006839E4">
            <w:pPr>
              <w:spacing w:before="60" w:after="60"/>
              <w:jc w:val="both"/>
              <w:rPr>
                <w:rFonts w:asciiTheme="minorHAnsi" w:hAnsiTheme="minorHAnsi" w:cstheme="minorHAnsi"/>
                <w:sz w:val="24"/>
                <w:szCs w:val="24"/>
              </w:rPr>
            </w:pPr>
          </w:p>
        </w:tc>
      </w:tr>
    </w:tbl>
    <w:p w14:paraId="7FEECDA5" w14:textId="77777777" w:rsidR="00E14D77" w:rsidRDefault="00E14D77" w:rsidP="001B424F">
      <w:pPr>
        <w:spacing w:before="120"/>
        <w:jc w:val="both"/>
        <w:rPr>
          <w:rFonts w:ascii="Calibri" w:hAnsi="Calibri" w:cs="Calibri"/>
          <w:b/>
          <w:bCs/>
          <w:color w:val="00B050"/>
          <w:sz w:val="24"/>
          <w:szCs w:val="24"/>
          <w:u w:val="words"/>
        </w:rPr>
      </w:pPr>
    </w:p>
    <w:p w14:paraId="45491808" w14:textId="77777777" w:rsidR="00E14D77" w:rsidRDefault="00E14D77">
      <w:pPr>
        <w:rPr>
          <w:rFonts w:ascii="Calibri" w:hAnsi="Calibri" w:cs="Calibri"/>
          <w:b/>
          <w:bCs/>
          <w:color w:val="00B050"/>
          <w:sz w:val="24"/>
          <w:szCs w:val="24"/>
          <w:u w:val="words"/>
        </w:rPr>
      </w:pPr>
      <w:r>
        <w:rPr>
          <w:rFonts w:ascii="Calibri" w:hAnsi="Calibri" w:cs="Calibri"/>
          <w:b/>
          <w:bCs/>
          <w:color w:val="00B050"/>
          <w:sz w:val="24"/>
          <w:szCs w:val="24"/>
          <w:u w:val="words"/>
        </w:rPr>
        <w:br w:type="page"/>
      </w:r>
    </w:p>
    <w:p w14:paraId="3D553380" w14:textId="07543A31" w:rsidR="001B424F" w:rsidRPr="00150D0A" w:rsidRDefault="001B424F" w:rsidP="001B424F">
      <w:pPr>
        <w:spacing w:before="120"/>
        <w:jc w:val="both"/>
        <w:rPr>
          <w:rFonts w:ascii="Calibri" w:hAnsi="Calibri" w:cs="Calibri"/>
          <w:b/>
          <w:bCs/>
          <w:color w:val="00B050"/>
          <w:sz w:val="24"/>
          <w:szCs w:val="24"/>
          <w:u w:val="words"/>
        </w:rPr>
      </w:pPr>
      <w:r>
        <w:rPr>
          <w:rFonts w:ascii="Calibri" w:hAnsi="Calibri" w:cs="Calibri"/>
          <w:b/>
          <w:bCs/>
          <w:color w:val="00B050"/>
          <w:sz w:val="24"/>
          <w:szCs w:val="24"/>
          <w:u w:val="words"/>
        </w:rPr>
        <w:lastRenderedPageBreak/>
        <w:t>Lösungen Aufgabe 8</w:t>
      </w:r>
    </w:p>
    <w:p w14:paraId="08A594E4" w14:textId="45FD5A3C" w:rsidR="001B424F" w:rsidRDefault="001B424F" w:rsidP="001B424F">
      <w:pPr>
        <w:spacing w:before="60" w:after="120"/>
        <w:jc w:val="both"/>
        <w:rPr>
          <w:rFonts w:asciiTheme="minorHAnsi" w:hAnsiTheme="minorHAnsi" w:cstheme="minorHAnsi"/>
          <w:sz w:val="24"/>
          <w:szCs w:val="24"/>
          <w:u w:val="words"/>
        </w:rPr>
      </w:pPr>
      <w:r w:rsidRPr="00891203">
        <w:rPr>
          <w:rFonts w:asciiTheme="minorHAnsi" w:hAnsiTheme="minorHAnsi" w:cstheme="minorHAnsi"/>
          <w:sz w:val="24"/>
          <w:szCs w:val="24"/>
          <w:u w:val="words"/>
        </w:rPr>
        <w:t>Teilaufgabe 1</w:t>
      </w:r>
      <w:r>
        <w:rPr>
          <w:rFonts w:asciiTheme="minorHAnsi" w:hAnsiTheme="minorHAnsi" w:cstheme="minorHAnsi"/>
          <w:sz w:val="24"/>
          <w:szCs w:val="24"/>
          <w:u w:val="words"/>
        </w:rPr>
        <w:t>:</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E34943" w14:paraId="5AF57DDB" w14:textId="77777777" w:rsidTr="00E34943">
        <w:trPr>
          <w:trHeight w:val="3402"/>
        </w:trPr>
        <w:tc>
          <w:tcPr>
            <w:tcW w:w="10194" w:type="dxa"/>
          </w:tcPr>
          <w:p w14:paraId="4449B6C5" w14:textId="77777777" w:rsidR="00E34943" w:rsidRDefault="00E34943" w:rsidP="006839E4">
            <w:pPr>
              <w:spacing w:before="60" w:after="60"/>
              <w:jc w:val="both"/>
              <w:rPr>
                <w:rFonts w:asciiTheme="minorHAnsi" w:hAnsiTheme="minorHAnsi" w:cstheme="minorHAnsi"/>
                <w:sz w:val="24"/>
                <w:szCs w:val="24"/>
              </w:rPr>
            </w:pPr>
          </w:p>
        </w:tc>
      </w:tr>
    </w:tbl>
    <w:p w14:paraId="6210D642" w14:textId="202BC785" w:rsidR="001B424F" w:rsidRDefault="001B424F" w:rsidP="00E34943">
      <w:pPr>
        <w:spacing w:before="120" w:after="120"/>
        <w:jc w:val="both"/>
        <w:rPr>
          <w:rFonts w:asciiTheme="minorHAnsi" w:hAnsiTheme="minorHAnsi" w:cstheme="minorHAnsi"/>
          <w:sz w:val="24"/>
          <w:szCs w:val="24"/>
          <w:u w:val="words"/>
        </w:rPr>
      </w:pPr>
      <w:r w:rsidRPr="00891203">
        <w:rPr>
          <w:rFonts w:asciiTheme="minorHAnsi" w:hAnsiTheme="minorHAnsi" w:cstheme="minorHAnsi"/>
          <w:sz w:val="24"/>
          <w:szCs w:val="24"/>
          <w:u w:val="words"/>
        </w:rPr>
        <w:t xml:space="preserve">Teilaufgabe </w:t>
      </w:r>
      <w:r>
        <w:rPr>
          <w:rFonts w:asciiTheme="minorHAnsi" w:hAnsiTheme="minorHAnsi" w:cstheme="minorHAnsi"/>
          <w:sz w:val="24"/>
          <w:szCs w:val="24"/>
          <w:u w:val="words"/>
        </w:rPr>
        <w:t>2</w:t>
      </w:r>
      <w:r w:rsidR="00E14D77">
        <w:rPr>
          <w:rFonts w:asciiTheme="minorHAnsi" w:hAnsiTheme="minorHAnsi" w:cstheme="minorHAnsi"/>
          <w:sz w:val="24"/>
          <w:szCs w:val="24"/>
          <w:u w:val="words"/>
        </w:rPr>
        <w:t>:</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E14D77" w14:paraId="510FBD96" w14:textId="77777777" w:rsidTr="006839E4">
        <w:trPr>
          <w:trHeight w:val="1418"/>
        </w:trPr>
        <w:tc>
          <w:tcPr>
            <w:tcW w:w="10194" w:type="dxa"/>
          </w:tcPr>
          <w:p w14:paraId="7ADB7B22" w14:textId="77777777" w:rsidR="00E14D77" w:rsidRDefault="00E14D77" w:rsidP="006839E4">
            <w:pPr>
              <w:spacing w:before="60" w:after="60"/>
              <w:jc w:val="both"/>
              <w:rPr>
                <w:rFonts w:asciiTheme="minorHAnsi" w:hAnsiTheme="minorHAnsi" w:cstheme="minorHAnsi"/>
                <w:sz w:val="24"/>
                <w:szCs w:val="24"/>
              </w:rPr>
            </w:pPr>
          </w:p>
        </w:tc>
      </w:tr>
    </w:tbl>
    <w:p w14:paraId="5E386A78" w14:textId="4A920046" w:rsidR="001B424F" w:rsidRDefault="001B424F" w:rsidP="00E34943">
      <w:pPr>
        <w:spacing w:before="120" w:after="120"/>
        <w:jc w:val="both"/>
        <w:rPr>
          <w:rFonts w:asciiTheme="minorHAnsi" w:hAnsiTheme="minorHAnsi" w:cstheme="minorHAnsi"/>
          <w:sz w:val="24"/>
          <w:szCs w:val="24"/>
          <w:u w:val="words"/>
        </w:rPr>
      </w:pPr>
      <w:r>
        <w:rPr>
          <w:rFonts w:asciiTheme="minorHAnsi" w:hAnsiTheme="minorHAnsi" w:cstheme="minorHAnsi"/>
          <w:sz w:val="24"/>
          <w:szCs w:val="24"/>
          <w:u w:val="words"/>
        </w:rPr>
        <w:t>Teilaufgabe 3</w:t>
      </w:r>
      <w:r w:rsidR="00E14D77">
        <w:rPr>
          <w:rFonts w:asciiTheme="minorHAnsi" w:hAnsiTheme="minorHAnsi" w:cstheme="minorHAnsi"/>
          <w:sz w:val="24"/>
          <w:szCs w:val="24"/>
          <w:u w:val="words"/>
        </w:rPr>
        <w:t>:</w:t>
      </w:r>
    </w:p>
    <w:tbl>
      <w:tblPr>
        <w:tblStyle w:val="Tabellenraster"/>
        <w:tblW w:w="9923"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9923"/>
      </w:tblGrid>
      <w:tr w:rsidR="00E14D77" w14:paraId="4C582334" w14:textId="77777777" w:rsidTr="00E34943">
        <w:trPr>
          <w:trHeight w:val="1134"/>
        </w:trPr>
        <w:tc>
          <w:tcPr>
            <w:tcW w:w="10194" w:type="dxa"/>
          </w:tcPr>
          <w:p w14:paraId="40606038" w14:textId="77777777" w:rsidR="00E14D77" w:rsidRDefault="00E14D77" w:rsidP="006839E4">
            <w:pPr>
              <w:spacing w:before="60" w:after="60"/>
              <w:jc w:val="both"/>
              <w:rPr>
                <w:rFonts w:asciiTheme="minorHAnsi" w:hAnsiTheme="minorHAnsi" w:cstheme="minorHAnsi"/>
                <w:sz w:val="24"/>
                <w:szCs w:val="24"/>
              </w:rPr>
            </w:pPr>
          </w:p>
        </w:tc>
      </w:tr>
    </w:tbl>
    <w:p w14:paraId="4358E282" w14:textId="0FA1BBE8" w:rsidR="00E14D77" w:rsidRDefault="00E14D77">
      <w:pPr>
        <w:rPr>
          <w:rFonts w:asciiTheme="minorHAnsi" w:hAnsiTheme="minorHAnsi" w:cstheme="minorHAnsi"/>
          <w:sz w:val="24"/>
          <w:szCs w:val="24"/>
          <w:lang w:eastAsia="ja-JP"/>
        </w:rPr>
      </w:pPr>
      <w:r>
        <w:rPr>
          <w:rFonts w:asciiTheme="minorHAnsi" w:hAnsiTheme="minorHAnsi" w:cstheme="minorHAnsi"/>
          <w:sz w:val="24"/>
          <w:szCs w:val="24"/>
          <w:lang w:eastAsia="ja-JP"/>
        </w:rPr>
        <w:br w:type="page"/>
      </w:r>
    </w:p>
    <w:p w14:paraId="43F6706A" w14:textId="77777777" w:rsidR="001B424F" w:rsidRPr="0083679A" w:rsidRDefault="001B424F" w:rsidP="001B424F">
      <w:pPr>
        <w:shd w:val="clear" w:color="auto" w:fill="548DD4"/>
        <w:jc w:val="center"/>
        <w:rPr>
          <w:rFonts w:ascii="Gadugi" w:hAnsi="Gadugi" w:cs="Estrangelo Edessa"/>
          <w:b/>
          <w:color w:val="FFFFFF"/>
          <w:sz w:val="32"/>
          <w:szCs w:val="32"/>
        </w:rPr>
      </w:pPr>
      <w:r w:rsidRPr="0083679A">
        <w:rPr>
          <w:rFonts w:ascii="Gadugi" w:hAnsi="Gadugi" w:cs="Estrangelo Edessa"/>
          <w:b/>
          <w:color w:val="FFFFFF"/>
          <w:sz w:val="32"/>
          <w:szCs w:val="32"/>
        </w:rPr>
        <w:lastRenderedPageBreak/>
        <w:t xml:space="preserve">Kreuzworträtsel </w:t>
      </w:r>
      <w:r>
        <w:rPr>
          <w:rFonts w:ascii="Gadugi" w:hAnsi="Gadugi" w:cs="Estrangelo Edessa"/>
          <w:b/>
          <w:color w:val="FFFFFF"/>
          <w:sz w:val="32"/>
          <w:szCs w:val="32"/>
        </w:rPr>
        <w:t>Rechnungswesen</w:t>
      </w:r>
    </w:p>
    <w:p w14:paraId="60436E85" w14:textId="77777777" w:rsidR="001B424F" w:rsidRPr="000723DA" w:rsidRDefault="001B424F" w:rsidP="001B424F">
      <w:pPr>
        <w:ind w:left="530"/>
        <w:rPr>
          <w:rFonts w:ascii="Calibri" w:hAnsi="Calibri" w:cs="Calibri"/>
          <w:bCs/>
          <w:sz w:val="4"/>
          <w:szCs w:val="4"/>
        </w:rPr>
      </w:pPr>
    </w:p>
    <w:p w14:paraId="15F3C042" w14:textId="77777777" w:rsidR="001B424F" w:rsidRPr="0083679A" w:rsidRDefault="001B424F" w:rsidP="001B424F">
      <w:pPr>
        <w:shd w:val="clear" w:color="auto" w:fill="C6D9F1"/>
        <w:spacing w:after="60"/>
        <w:jc w:val="center"/>
        <w:rPr>
          <w:rFonts w:ascii="Gadugi" w:hAnsi="Gadugi" w:cs="Estrangelo Edessa"/>
          <w:b/>
          <w:sz w:val="28"/>
          <w:szCs w:val="28"/>
        </w:rPr>
      </w:pPr>
      <w:r w:rsidRPr="0083679A">
        <w:rPr>
          <w:rFonts w:ascii="Gadugi" w:hAnsi="Gadugi" w:cs="Estrangelo Edessa"/>
          <w:b/>
          <w:sz w:val="28"/>
          <w:szCs w:val="28"/>
        </w:rPr>
        <w:t xml:space="preserve">Wir suchen </w:t>
      </w:r>
      <w:r>
        <w:rPr>
          <w:rFonts w:ascii="Gadugi" w:hAnsi="Gadugi" w:cs="Estrangelo Edessa"/>
          <w:b/>
          <w:sz w:val="28"/>
          <w:szCs w:val="28"/>
        </w:rPr>
        <w:t>einen zentralen Begriff aus der Teilkostenrechnung</w:t>
      </w:r>
    </w:p>
    <w:p w14:paraId="43235295" w14:textId="77777777" w:rsidR="001B424F" w:rsidRPr="006F5B62" w:rsidRDefault="001B424F" w:rsidP="001B424F">
      <w:pPr>
        <w:rPr>
          <w:rFonts w:ascii="Calibri" w:hAnsi="Calibri"/>
          <w:sz w:val="6"/>
          <w:szCs w:val="6"/>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162"/>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162"/>
      </w:tblGrid>
      <w:tr w:rsidR="001B424F" w14:paraId="0F8B8296" w14:textId="77777777" w:rsidTr="006839E4">
        <w:trPr>
          <w:trHeight w:hRule="exact" w:val="57"/>
          <w:jc w:val="center"/>
        </w:trPr>
        <w:tc>
          <w:tcPr>
            <w:tcW w:w="57" w:type="dxa"/>
            <w:shd w:val="clear" w:color="auto" w:fill="C6D9F1" w:themeFill="text2" w:themeFillTint="33"/>
          </w:tcPr>
          <w:p w14:paraId="3D23F738" w14:textId="77777777" w:rsidR="001B424F" w:rsidRDefault="001B424F" w:rsidP="006839E4">
            <w:pPr>
              <w:jc w:val="center"/>
              <w:rPr>
                <w:rFonts w:ascii="Arial" w:hAnsi="Arial"/>
              </w:rPr>
            </w:pPr>
          </w:p>
        </w:tc>
        <w:tc>
          <w:tcPr>
            <w:tcW w:w="425" w:type="dxa"/>
            <w:shd w:val="clear" w:color="auto" w:fill="C6D9F1" w:themeFill="text2" w:themeFillTint="33"/>
          </w:tcPr>
          <w:p w14:paraId="27CFF810" w14:textId="77777777" w:rsidR="001B424F" w:rsidRDefault="001B424F" w:rsidP="006839E4">
            <w:pPr>
              <w:jc w:val="center"/>
              <w:rPr>
                <w:rFonts w:ascii="Arial" w:hAnsi="Arial"/>
              </w:rPr>
            </w:pPr>
          </w:p>
        </w:tc>
        <w:tc>
          <w:tcPr>
            <w:tcW w:w="425" w:type="dxa"/>
            <w:shd w:val="clear" w:color="auto" w:fill="C6D9F1" w:themeFill="text2" w:themeFillTint="33"/>
          </w:tcPr>
          <w:p w14:paraId="706C33AF" w14:textId="77777777" w:rsidR="001B424F" w:rsidRDefault="001B424F" w:rsidP="006839E4">
            <w:pPr>
              <w:jc w:val="center"/>
              <w:rPr>
                <w:rFonts w:ascii="Arial" w:hAnsi="Arial"/>
              </w:rPr>
            </w:pPr>
          </w:p>
        </w:tc>
        <w:tc>
          <w:tcPr>
            <w:tcW w:w="425" w:type="dxa"/>
            <w:shd w:val="clear" w:color="auto" w:fill="C6D9F1" w:themeFill="text2" w:themeFillTint="33"/>
          </w:tcPr>
          <w:p w14:paraId="0207B16C" w14:textId="77777777" w:rsidR="001B424F" w:rsidRDefault="001B424F" w:rsidP="006839E4">
            <w:pPr>
              <w:jc w:val="center"/>
              <w:rPr>
                <w:rFonts w:ascii="Arial" w:hAnsi="Arial"/>
              </w:rPr>
            </w:pPr>
          </w:p>
        </w:tc>
        <w:tc>
          <w:tcPr>
            <w:tcW w:w="425" w:type="dxa"/>
            <w:shd w:val="clear" w:color="auto" w:fill="C6D9F1" w:themeFill="text2" w:themeFillTint="33"/>
          </w:tcPr>
          <w:p w14:paraId="7C2E1EA0" w14:textId="77777777" w:rsidR="001B424F" w:rsidRDefault="001B424F" w:rsidP="006839E4">
            <w:pPr>
              <w:jc w:val="center"/>
              <w:rPr>
                <w:rFonts w:ascii="Arial" w:hAnsi="Arial"/>
              </w:rPr>
            </w:pPr>
          </w:p>
        </w:tc>
        <w:tc>
          <w:tcPr>
            <w:tcW w:w="425" w:type="dxa"/>
            <w:shd w:val="clear" w:color="auto" w:fill="C6D9F1" w:themeFill="text2" w:themeFillTint="33"/>
          </w:tcPr>
          <w:p w14:paraId="1059C848" w14:textId="77777777" w:rsidR="001B424F" w:rsidRDefault="001B424F" w:rsidP="006839E4">
            <w:pPr>
              <w:jc w:val="center"/>
              <w:rPr>
                <w:rFonts w:ascii="Arial" w:hAnsi="Arial"/>
              </w:rPr>
            </w:pPr>
          </w:p>
        </w:tc>
        <w:tc>
          <w:tcPr>
            <w:tcW w:w="425" w:type="dxa"/>
            <w:shd w:val="clear" w:color="auto" w:fill="C6D9F1" w:themeFill="text2" w:themeFillTint="33"/>
          </w:tcPr>
          <w:p w14:paraId="5F6528C7" w14:textId="77777777" w:rsidR="001B424F" w:rsidRDefault="001B424F" w:rsidP="006839E4">
            <w:pPr>
              <w:jc w:val="center"/>
              <w:rPr>
                <w:rFonts w:ascii="Arial" w:hAnsi="Arial"/>
              </w:rPr>
            </w:pPr>
          </w:p>
        </w:tc>
        <w:tc>
          <w:tcPr>
            <w:tcW w:w="425" w:type="dxa"/>
            <w:shd w:val="clear" w:color="auto" w:fill="C6D9F1" w:themeFill="text2" w:themeFillTint="33"/>
          </w:tcPr>
          <w:p w14:paraId="46DA4417" w14:textId="77777777" w:rsidR="001B424F" w:rsidRDefault="001B424F" w:rsidP="006839E4">
            <w:pPr>
              <w:jc w:val="center"/>
              <w:rPr>
                <w:rFonts w:ascii="Arial" w:hAnsi="Arial"/>
              </w:rPr>
            </w:pPr>
          </w:p>
        </w:tc>
        <w:tc>
          <w:tcPr>
            <w:tcW w:w="425" w:type="dxa"/>
            <w:shd w:val="clear" w:color="auto" w:fill="C6D9F1" w:themeFill="text2" w:themeFillTint="33"/>
          </w:tcPr>
          <w:p w14:paraId="3E73127A" w14:textId="77777777" w:rsidR="001B424F" w:rsidRDefault="001B424F" w:rsidP="006839E4">
            <w:pPr>
              <w:jc w:val="center"/>
              <w:rPr>
                <w:rFonts w:ascii="Arial" w:hAnsi="Arial"/>
              </w:rPr>
            </w:pPr>
          </w:p>
        </w:tc>
        <w:tc>
          <w:tcPr>
            <w:tcW w:w="425" w:type="dxa"/>
            <w:shd w:val="clear" w:color="auto" w:fill="C6D9F1" w:themeFill="text2" w:themeFillTint="33"/>
          </w:tcPr>
          <w:p w14:paraId="5F98B047" w14:textId="77777777" w:rsidR="001B424F" w:rsidRDefault="001B424F" w:rsidP="006839E4">
            <w:pPr>
              <w:jc w:val="center"/>
              <w:rPr>
                <w:rFonts w:ascii="Arial" w:hAnsi="Arial"/>
              </w:rPr>
            </w:pPr>
          </w:p>
        </w:tc>
        <w:tc>
          <w:tcPr>
            <w:tcW w:w="425" w:type="dxa"/>
            <w:shd w:val="clear" w:color="auto" w:fill="C6D9F1" w:themeFill="text2" w:themeFillTint="33"/>
          </w:tcPr>
          <w:p w14:paraId="7FAF8B73" w14:textId="77777777" w:rsidR="001B424F" w:rsidRDefault="001B424F" w:rsidP="006839E4">
            <w:pPr>
              <w:jc w:val="center"/>
              <w:rPr>
                <w:rFonts w:ascii="Arial" w:hAnsi="Arial"/>
              </w:rPr>
            </w:pPr>
          </w:p>
        </w:tc>
        <w:tc>
          <w:tcPr>
            <w:tcW w:w="425" w:type="dxa"/>
            <w:shd w:val="clear" w:color="auto" w:fill="C6D9F1" w:themeFill="text2" w:themeFillTint="33"/>
          </w:tcPr>
          <w:p w14:paraId="0C85BE0E" w14:textId="77777777" w:rsidR="001B424F" w:rsidRDefault="001B424F" w:rsidP="006839E4">
            <w:pPr>
              <w:jc w:val="center"/>
              <w:rPr>
                <w:rFonts w:ascii="Arial" w:hAnsi="Arial"/>
              </w:rPr>
            </w:pPr>
          </w:p>
        </w:tc>
        <w:tc>
          <w:tcPr>
            <w:tcW w:w="425" w:type="dxa"/>
            <w:shd w:val="clear" w:color="auto" w:fill="C6D9F1" w:themeFill="text2" w:themeFillTint="33"/>
          </w:tcPr>
          <w:p w14:paraId="01D8DB8F" w14:textId="77777777" w:rsidR="001B424F" w:rsidRDefault="001B424F" w:rsidP="006839E4">
            <w:pPr>
              <w:jc w:val="center"/>
              <w:rPr>
                <w:rFonts w:ascii="Arial" w:hAnsi="Arial"/>
              </w:rPr>
            </w:pPr>
          </w:p>
        </w:tc>
        <w:tc>
          <w:tcPr>
            <w:tcW w:w="425" w:type="dxa"/>
            <w:shd w:val="clear" w:color="auto" w:fill="C6D9F1" w:themeFill="text2" w:themeFillTint="33"/>
          </w:tcPr>
          <w:p w14:paraId="776BA076" w14:textId="77777777" w:rsidR="001B424F" w:rsidRDefault="001B424F" w:rsidP="006839E4">
            <w:pPr>
              <w:jc w:val="center"/>
              <w:rPr>
                <w:rFonts w:ascii="Arial" w:hAnsi="Arial"/>
              </w:rPr>
            </w:pPr>
          </w:p>
        </w:tc>
        <w:tc>
          <w:tcPr>
            <w:tcW w:w="425" w:type="dxa"/>
            <w:shd w:val="clear" w:color="auto" w:fill="C6D9F1" w:themeFill="text2" w:themeFillTint="33"/>
          </w:tcPr>
          <w:p w14:paraId="76F7D2D1" w14:textId="77777777" w:rsidR="001B424F" w:rsidRDefault="001B424F" w:rsidP="006839E4">
            <w:pPr>
              <w:jc w:val="center"/>
              <w:rPr>
                <w:rFonts w:ascii="Arial" w:hAnsi="Arial"/>
                <w:b/>
              </w:rPr>
            </w:pPr>
          </w:p>
        </w:tc>
        <w:tc>
          <w:tcPr>
            <w:tcW w:w="425" w:type="dxa"/>
            <w:shd w:val="clear" w:color="auto" w:fill="C6D9F1" w:themeFill="text2" w:themeFillTint="33"/>
          </w:tcPr>
          <w:p w14:paraId="1C5F87C0" w14:textId="77777777" w:rsidR="001B424F" w:rsidRDefault="001B424F" w:rsidP="006839E4">
            <w:pPr>
              <w:jc w:val="center"/>
              <w:rPr>
                <w:rFonts w:ascii="Arial" w:hAnsi="Arial"/>
              </w:rPr>
            </w:pPr>
          </w:p>
        </w:tc>
        <w:tc>
          <w:tcPr>
            <w:tcW w:w="425" w:type="dxa"/>
            <w:shd w:val="clear" w:color="auto" w:fill="C6D9F1" w:themeFill="text2" w:themeFillTint="33"/>
          </w:tcPr>
          <w:p w14:paraId="17E792EA" w14:textId="77777777" w:rsidR="001B424F" w:rsidRDefault="001B424F" w:rsidP="006839E4">
            <w:pPr>
              <w:jc w:val="center"/>
              <w:rPr>
                <w:rFonts w:ascii="Arial" w:hAnsi="Arial"/>
              </w:rPr>
            </w:pPr>
          </w:p>
        </w:tc>
        <w:tc>
          <w:tcPr>
            <w:tcW w:w="425" w:type="dxa"/>
            <w:shd w:val="clear" w:color="auto" w:fill="C6D9F1" w:themeFill="text2" w:themeFillTint="33"/>
          </w:tcPr>
          <w:p w14:paraId="29FBDD65" w14:textId="77777777" w:rsidR="001B424F" w:rsidRDefault="001B424F" w:rsidP="006839E4">
            <w:pPr>
              <w:jc w:val="center"/>
              <w:rPr>
                <w:rFonts w:ascii="Arial" w:hAnsi="Arial"/>
              </w:rPr>
            </w:pPr>
          </w:p>
        </w:tc>
        <w:tc>
          <w:tcPr>
            <w:tcW w:w="425" w:type="dxa"/>
            <w:shd w:val="clear" w:color="auto" w:fill="C6D9F1" w:themeFill="text2" w:themeFillTint="33"/>
          </w:tcPr>
          <w:p w14:paraId="3E6942FC" w14:textId="77777777" w:rsidR="001B424F" w:rsidRDefault="001B424F" w:rsidP="006839E4">
            <w:pPr>
              <w:jc w:val="center"/>
              <w:rPr>
                <w:rFonts w:ascii="Arial" w:hAnsi="Arial"/>
              </w:rPr>
            </w:pPr>
          </w:p>
        </w:tc>
        <w:tc>
          <w:tcPr>
            <w:tcW w:w="425" w:type="dxa"/>
            <w:shd w:val="clear" w:color="auto" w:fill="C6D9F1" w:themeFill="text2" w:themeFillTint="33"/>
          </w:tcPr>
          <w:p w14:paraId="673B8879" w14:textId="77777777" w:rsidR="001B424F" w:rsidRDefault="001B424F" w:rsidP="006839E4">
            <w:pPr>
              <w:jc w:val="center"/>
              <w:rPr>
                <w:rFonts w:ascii="Arial" w:hAnsi="Arial"/>
              </w:rPr>
            </w:pPr>
          </w:p>
        </w:tc>
        <w:tc>
          <w:tcPr>
            <w:tcW w:w="425" w:type="dxa"/>
            <w:shd w:val="clear" w:color="auto" w:fill="C6D9F1" w:themeFill="text2" w:themeFillTint="33"/>
          </w:tcPr>
          <w:p w14:paraId="71EF7C5F" w14:textId="77777777" w:rsidR="001B424F" w:rsidRDefault="001B424F" w:rsidP="006839E4">
            <w:pPr>
              <w:jc w:val="center"/>
              <w:rPr>
                <w:rFonts w:ascii="Arial" w:hAnsi="Arial"/>
              </w:rPr>
            </w:pPr>
          </w:p>
        </w:tc>
        <w:tc>
          <w:tcPr>
            <w:tcW w:w="425" w:type="dxa"/>
            <w:shd w:val="clear" w:color="auto" w:fill="C6D9F1" w:themeFill="text2" w:themeFillTint="33"/>
          </w:tcPr>
          <w:p w14:paraId="0B83305E" w14:textId="77777777" w:rsidR="001B424F" w:rsidRDefault="001B424F" w:rsidP="006839E4">
            <w:pPr>
              <w:jc w:val="center"/>
              <w:rPr>
                <w:rFonts w:ascii="Arial" w:hAnsi="Arial"/>
              </w:rPr>
            </w:pPr>
          </w:p>
        </w:tc>
        <w:tc>
          <w:tcPr>
            <w:tcW w:w="425" w:type="dxa"/>
            <w:shd w:val="clear" w:color="auto" w:fill="C6D9F1" w:themeFill="text2" w:themeFillTint="33"/>
          </w:tcPr>
          <w:p w14:paraId="42E33055" w14:textId="77777777" w:rsidR="001B424F" w:rsidRDefault="001B424F" w:rsidP="006839E4">
            <w:pPr>
              <w:jc w:val="center"/>
              <w:rPr>
                <w:rFonts w:ascii="Arial" w:hAnsi="Arial"/>
              </w:rPr>
            </w:pPr>
          </w:p>
        </w:tc>
        <w:tc>
          <w:tcPr>
            <w:tcW w:w="425" w:type="dxa"/>
            <w:shd w:val="clear" w:color="auto" w:fill="C6D9F1" w:themeFill="text2" w:themeFillTint="33"/>
          </w:tcPr>
          <w:p w14:paraId="20C210D6" w14:textId="77777777" w:rsidR="001B424F" w:rsidRDefault="001B424F" w:rsidP="006839E4">
            <w:pPr>
              <w:jc w:val="center"/>
              <w:rPr>
                <w:rFonts w:ascii="Arial" w:hAnsi="Arial"/>
              </w:rPr>
            </w:pPr>
          </w:p>
        </w:tc>
        <w:tc>
          <w:tcPr>
            <w:tcW w:w="162" w:type="dxa"/>
            <w:shd w:val="clear" w:color="auto" w:fill="C6D9F1" w:themeFill="text2" w:themeFillTint="33"/>
          </w:tcPr>
          <w:p w14:paraId="500CA10E" w14:textId="77777777" w:rsidR="001B424F" w:rsidRDefault="001B424F" w:rsidP="006839E4">
            <w:pPr>
              <w:jc w:val="center"/>
              <w:rPr>
                <w:rFonts w:ascii="Arial" w:hAnsi="Arial"/>
              </w:rPr>
            </w:pPr>
          </w:p>
        </w:tc>
      </w:tr>
      <w:tr w:rsidR="001B424F" w14:paraId="026BC47B" w14:textId="77777777" w:rsidTr="006839E4">
        <w:trPr>
          <w:trHeight w:hRule="exact" w:val="425"/>
          <w:jc w:val="center"/>
        </w:trPr>
        <w:tc>
          <w:tcPr>
            <w:tcW w:w="57" w:type="dxa"/>
            <w:shd w:val="clear" w:color="auto" w:fill="C6D9F1" w:themeFill="text2" w:themeFillTint="33"/>
          </w:tcPr>
          <w:p w14:paraId="761D6890" w14:textId="77777777" w:rsidR="001B424F" w:rsidRDefault="001B424F" w:rsidP="006839E4">
            <w:pPr>
              <w:jc w:val="center"/>
              <w:rPr>
                <w:rFonts w:ascii="Arial" w:hAnsi="Arial"/>
              </w:rPr>
            </w:pPr>
          </w:p>
        </w:tc>
        <w:tc>
          <w:tcPr>
            <w:tcW w:w="425" w:type="dxa"/>
            <w:shd w:val="clear" w:color="auto" w:fill="000000" w:themeFill="text1"/>
            <w:vAlign w:val="center"/>
          </w:tcPr>
          <w:p w14:paraId="614165B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4E895D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9CA44D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FBE86E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B4A0D4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2EB5F7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AB929F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C8B161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EDB166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tcPr>
          <w:p w14:paraId="25F7EB34"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1</w:t>
            </w:r>
          </w:p>
        </w:tc>
        <w:tc>
          <w:tcPr>
            <w:tcW w:w="425" w:type="dxa"/>
            <w:shd w:val="clear" w:color="auto" w:fill="FFFFFF" w:themeFill="background1"/>
            <w:vAlign w:val="center"/>
          </w:tcPr>
          <w:p w14:paraId="3306E5A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AA6427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750AB8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7CD1C4F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67D3C6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D82EFC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336175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D29265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EB1908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D01AA1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3E6E63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C196AE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626BA85"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16CE464D" w14:textId="77777777" w:rsidR="001B424F" w:rsidRDefault="001B424F" w:rsidP="006839E4">
            <w:pPr>
              <w:jc w:val="center"/>
              <w:rPr>
                <w:rFonts w:ascii="Arial" w:hAnsi="Arial"/>
              </w:rPr>
            </w:pPr>
          </w:p>
        </w:tc>
      </w:tr>
      <w:tr w:rsidR="001B424F" w14:paraId="28C7C750" w14:textId="77777777" w:rsidTr="006839E4">
        <w:trPr>
          <w:trHeight w:hRule="exact" w:val="425"/>
          <w:jc w:val="center"/>
        </w:trPr>
        <w:tc>
          <w:tcPr>
            <w:tcW w:w="57" w:type="dxa"/>
            <w:shd w:val="clear" w:color="auto" w:fill="C6D9F1" w:themeFill="text2" w:themeFillTint="33"/>
          </w:tcPr>
          <w:p w14:paraId="7B5D4140" w14:textId="77777777" w:rsidR="001B424F" w:rsidRDefault="001B424F" w:rsidP="006839E4">
            <w:pPr>
              <w:jc w:val="center"/>
              <w:rPr>
                <w:rFonts w:ascii="Arial" w:hAnsi="Arial"/>
              </w:rPr>
            </w:pPr>
          </w:p>
        </w:tc>
        <w:tc>
          <w:tcPr>
            <w:tcW w:w="425" w:type="dxa"/>
            <w:shd w:val="clear" w:color="auto" w:fill="000000" w:themeFill="text1"/>
            <w:vAlign w:val="center"/>
          </w:tcPr>
          <w:p w14:paraId="439D38A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193279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562022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BF869A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3FA23D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E3CAB9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88F3A2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9B5A84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9049C2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0E77C9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BA30FA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99B99D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169745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tcPr>
          <w:p w14:paraId="45A21AE1"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2</w:t>
            </w:r>
          </w:p>
        </w:tc>
        <w:tc>
          <w:tcPr>
            <w:tcW w:w="425" w:type="dxa"/>
            <w:shd w:val="clear" w:color="auto" w:fill="FFFFFF" w:themeFill="background1"/>
            <w:vAlign w:val="center"/>
          </w:tcPr>
          <w:p w14:paraId="76EE16A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6E920E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8A0E68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FB9DA3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7F5106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F83F20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3E8B48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161C16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E44A47E"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3A675229" w14:textId="77777777" w:rsidR="001B424F" w:rsidRDefault="001B424F" w:rsidP="006839E4">
            <w:pPr>
              <w:jc w:val="center"/>
              <w:rPr>
                <w:rFonts w:ascii="Arial" w:hAnsi="Arial"/>
              </w:rPr>
            </w:pPr>
          </w:p>
        </w:tc>
      </w:tr>
      <w:tr w:rsidR="001B424F" w14:paraId="41337C02" w14:textId="77777777" w:rsidTr="006839E4">
        <w:trPr>
          <w:trHeight w:hRule="exact" w:val="425"/>
          <w:jc w:val="center"/>
        </w:trPr>
        <w:tc>
          <w:tcPr>
            <w:tcW w:w="57" w:type="dxa"/>
            <w:shd w:val="clear" w:color="auto" w:fill="C6D9F1" w:themeFill="text2" w:themeFillTint="33"/>
          </w:tcPr>
          <w:p w14:paraId="1336086E" w14:textId="77777777" w:rsidR="001B424F" w:rsidRDefault="001B424F" w:rsidP="006839E4">
            <w:pPr>
              <w:jc w:val="center"/>
              <w:rPr>
                <w:rFonts w:ascii="Arial" w:hAnsi="Arial"/>
              </w:rPr>
            </w:pPr>
          </w:p>
        </w:tc>
        <w:tc>
          <w:tcPr>
            <w:tcW w:w="425" w:type="dxa"/>
            <w:shd w:val="clear" w:color="auto" w:fill="000000" w:themeFill="text1"/>
            <w:vAlign w:val="center"/>
          </w:tcPr>
          <w:p w14:paraId="1AEE189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B31136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4C2D82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1EBE3D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1901FA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11BD34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385949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6A1AB5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335E2B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54791B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5AD463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36C4D3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CDAA2D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tcPr>
          <w:p w14:paraId="6AA557CF"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3</w:t>
            </w:r>
          </w:p>
        </w:tc>
        <w:tc>
          <w:tcPr>
            <w:tcW w:w="425" w:type="dxa"/>
            <w:shd w:val="clear" w:color="auto" w:fill="FFFFFF" w:themeFill="background1"/>
            <w:vAlign w:val="center"/>
          </w:tcPr>
          <w:p w14:paraId="6426946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71875C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06B5A3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171B52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24018C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002476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27A297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395750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7B83DC1"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4225DA46" w14:textId="77777777" w:rsidR="001B424F" w:rsidRDefault="001B424F" w:rsidP="006839E4">
            <w:pPr>
              <w:jc w:val="center"/>
              <w:rPr>
                <w:rFonts w:ascii="Arial" w:hAnsi="Arial"/>
              </w:rPr>
            </w:pPr>
          </w:p>
        </w:tc>
      </w:tr>
      <w:tr w:rsidR="001B424F" w14:paraId="63CBD350" w14:textId="77777777" w:rsidTr="006839E4">
        <w:trPr>
          <w:trHeight w:hRule="exact" w:val="425"/>
          <w:jc w:val="center"/>
        </w:trPr>
        <w:tc>
          <w:tcPr>
            <w:tcW w:w="57" w:type="dxa"/>
            <w:shd w:val="clear" w:color="auto" w:fill="C6D9F1" w:themeFill="text2" w:themeFillTint="33"/>
          </w:tcPr>
          <w:p w14:paraId="6F2924A0" w14:textId="77777777" w:rsidR="001B424F" w:rsidRDefault="001B424F" w:rsidP="006839E4">
            <w:pPr>
              <w:jc w:val="center"/>
              <w:rPr>
                <w:rFonts w:ascii="Arial" w:hAnsi="Arial"/>
              </w:rPr>
            </w:pPr>
          </w:p>
        </w:tc>
        <w:tc>
          <w:tcPr>
            <w:tcW w:w="425" w:type="dxa"/>
            <w:shd w:val="clear" w:color="auto" w:fill="000000" w:themeFill="text1"/>
            <w:vAlign w:val="center"/>
          </w:tcPr>
          <w:p w14:paraId="186F0E6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7885E0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58D3AB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612739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CE9646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0BCFF7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DA10F0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tcPr>
          <w:p w14:paraId="16C9A1F6"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4</w:t>
            </w:r>
          </w:p>
        </w:tc>
        <w:tc>
          <w:tcPr>
            <w:tcW w:w="425" w:type="dxa"/>
            <w:shd w:val="clear" w:color="auto" w:fill="FFFFFF" w:themeFill="background1"/>
            <w:vAlign w:val="center"/>
          </w:tcPr>
          <w:p w14:paraId="505712D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77B807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7FC9A2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0B23E6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110E1C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5FB1E8B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7392CB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77439F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0E0DDB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DA6DB2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5320B9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BF3379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CA9256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00CB01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1CB593D"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312B4391" w14:textId="77777777" w:rsidR="001B424F" w:rsidRDefault="001B424F" w:rsidP="006839E4">
            <w:pPr>
              <w:jc w:val="center"/>
              <w:rPr>
                <w:rFonts w:ascii="Arial" w:hAnsi="Arial"/>
              </w:rPr>
            </w:pPr>
          </w:p>
        </w:tc>
      </w:tr>
      <w:tr w:rsidR="001B424F" w14:paraId="31A8647C" w14:textId="77777777" w:rsidTr="006839E4">
        <w:trPr>
          <w:trHeight w:hRule="exact" w:val="425"/>
          <w:jc w:val="center"/>
        </w:trPr>
        <w:tc>
          <w:tcPr>
            <w:tcW w:w="57" w:type="dxa"/>
            <w:shd w:val="clear" w:color="auto" w:fill="C6D9F1" w:themeFill="text2" w:themeFillTint="33"/>
          </w:tcPr>
          <w:p w14:paraId="1D768266" w14:textId="77777777" w:rsidR="001B424F" w:rsidRDefault="001B424F" w:rsidP="006839E4">
            <w:pPr>
              <w:jc w:val="center"/>
              <w:rPr>
                <w:rFonts w:ascii="Arial" w:hAnsi="Arial"/>
              </w:rPr>
            </w:pPr>
          </w:p>
        </w:tc>
        <w:tc>
          <w:tcPr>
            <w:tcW w:w="425" w:type="dxa"/>
            <w:shd w:val="clear" w:color="auto" w:fill="FFFFFF" w:themeFill="background1"/>
          </w:tcPr>
          <w:p w14:paraId="667550D4"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5</w:t>
            </w:r>
          </w:p>
        </w:tc>
        <w:tc>
          <w:tcPr>
            <w:tcW w:w="425" w:type="dxa"/>
            <w:shd w:val="clear" w:color="auto" w:fill="FFFFFF" w:themeFill="background1"/>
            <w:vAlign w:val="center"/>
          </w:tcPr>
          <w:p w14:paraId="3DAAC3A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B21F54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0CB836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A7DD63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8910D1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FAF51B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3DFB69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86BE2F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DF00FF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DA0C9C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C698B5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814784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6457218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DAEC4F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4C6E7B0" w14:textId="77777777" w:rsidR="001B424F" w:rsidRPr="000036DB" w:rsidRDefault="001B424F" w:rsidP="006839E4">
            <w:pPr>
              <w:rPr>
                <w:rFonts w:asciiTheme="minorHAnsi" w:hAnsiTheme="minorHAnsi" w:cstheme="minorHAnsi"/>
                <w:bCs/>
                <w:szCs w:val="23"/>
              </w:rPr>
            </w:pPr>
          </w:p>
        </w:tc>
        <w:tc>
          <w:tcPr>
            <w:tcW w:w="425" w:type="dxa"/>
            <w:shd w:val="clear" w:color="auto" w:fill="FFFFFF" w:themeFill="background1"/>
            <w:vAlign w:val="center"/>
          </w:tcPr>
          <w:p w14:paraId="4DB3080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846E9A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37D821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0F51DA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67E587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814C92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0761FD4"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2EB00479" w14:textId="77777777" w:rsidR="001B424F" w:rsidRDefault="001B424F" w:rsidP="006839E4">
            <w:pPr>
              <w:jc w:val="center"/>
              <w:rPr>
                <w:rFonts w:ascii="Arial" w:hAnsi="Arial"/>
              </w:rPr>
            </w:pPr>
          </w:p>
        </w:tc>
      </w:tr>
      <w:tr w:rsidR="001B424F" w14:paraId="622C008A" w14:textId="77777777" w:rsidTr="006839E4">
        <w:trPr>
          <w:trHeight w:hRule="exact" w:val="425"/>
          <w:jc w:val="center"/>
        </w:trPr>
        <w:tc>
          <w:tcPr>
            <w:tcW w:w="57" w:type="dxa"/>
            <w:shd w:val="clear" w:color="auto" w:fill="C6D9F1" w:themeFill="text2" w:themeFillTint="33"/>
          </w:tcPr>
          <w:p w14:paraId="2423AA50" w14:textId="77777777" w:rsidR="001B424F" w:rsidRDefault="001B424F" w:rsidP="006839E4">
            <w:pPr>
              <w:jc w:val="center"/>
              <w:rPr>
                <w:rFonts w:ascii="Arial" w:hAnsi="Arial"/>
              </w:rPr>
            </w:pPr>
          </w:p>
        </w:tc>
        <w:tc>
          <w:tcPr>
            <w:tcW w:w="425" w:type="dxa"/>
            <w:shd w:val="clear" w:color="auto" w:fill="000000" w:themeFill="text1"/>
            <w:vAlign w:val="center"/>
          </w:tcPr>
          <w:p w14:paraId="07497A8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8EF7BF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6739F8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CBBCDF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BDA5BD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3024DC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A6DA85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BDF4F5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0F4B37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tcPr>
          <w:p w14:paraId="6695F921"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6</w:t>
            </w:r>
          </w:p>
        </w:tc>
        <w:tc>
          <w:tcPr>
            <w:tcW w:w="425" w:type="dxa"/>
            <w:shd w:val="clear" w:color="auto" w:fill="FFFFFF" w:themeFill="background1"/>
            <w:vAlign w:val="center"/>
          </w:tcPr>
          <w:p w14:paraId="22834E7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265FF2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DFA3F6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446024A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76AA4E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1463A3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E35390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ADADAC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908C8F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1123AC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36644C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56967A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7B93D17"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58697EA2" w14:textId="77777777" w:rsidR="001B424F" w:rsidRDefault="001B424F" w:rsidP="006839E4">
            <w:pPr>
              <w:jc w:val="center"/>
              <w:rPr>
                <w:rFonts w:ascii="Arial" w:hAnsi="Arial"/>
              </w:rPr>
            </w:pPr>
          </w:p>
        </w:tc>
      </w:tr>
      <w:tr w:rsidR="001B424F" w14:paraId="7D5E1EDF" w14:textId="77777777" w:rsidTr="006839E4">
        <w:trPr>
          <w:trHeight w:hRule="exact" w:val="425"/>
          <w:jc w:val="center"/>
        </w:trPr>
        <w:tc>
          <w:tcPr>
            <w:tcW w:w="57" w:type="dxa"/>
            <w:shd w:val="clear" w:color="auto" w:fill="C6D9F1" w:themeFill="text2" w:themeFillTint="33"/>
          </w:tcPr>
          <w:p w14:paraId="4D1D995B" w14:textId="77777777" w:rsidR="001B424F" w:rsidRDefault="001B424F" w:rsidP="006839E4">
            <w:pPr>
              <w:jc w:val="center"/>
              <w:rPr>
                <w:rFonts w:ascii="Arial" w:hAnsi="Arial"/>
              </w:rPr>
            </w:pPr>
          </w:p>
        </w:tc>
        <w:tc>
          <w:tcPr>
            <w:tcW w:w="425" w:type="dxa"/>
            <w:shd w:val="clear" w:color="auto" w:fill="000000" w:themeFill="text1"/>
            <w:vAlign w:val="center"/>
          </w:tcPr>
          <w:p w14:paraId="03910F2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EFE1B0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55F1A8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C88AD9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27854D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D5AC36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E06E1F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918A11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0E9DF8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732146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tcPr>
          <w:p w14:paraId="674516F1"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7</w:t>
            </w:r>
          </w:p>
        </w:tc>
        <w:tc>
          <w:tcPr>
            <w:tcW w:w="425" w:type="dxa"/>
            <w:shd w:val="clear" w:color="auto" w:fill="FFFFFF" w:themeFill="background1"/>
            <w:vAlign w:val="center"/>
          </w:tcPr>
          <w:p w14:paraId="608E1AD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6A90E5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5E97DDB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321CBF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29985D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6B03FC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28CA33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85F607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E0447A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53E297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CC9728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73A823A"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6AA2A9EF" w14:textId="77777777" w:rsidR="001B424F" w:rsidRDefault="001B424F" w:rsidP="006839E4">
            <w:pPr>
              <w:jc w:val="center"/>
              <w:rPr>
                <w:rFonts w:ascii="Arial" w:hAnsi="Arial"/>
              </w:rPr>
            </w:pPr>
          </w:p>
        </w:tc>
      </w:tr>
      <w:tr w:rsidR="001B424F" w14:paraId="64745589" w14:textId="77777777" w:rsidTr="006839E4">
        <w:trPr>
          <w:trHeight w:hRule="exact" w:val="425"/>
          <w:jc w:val="center"/>
        </w:trPr>
        <w:tc>
          <w:tcPr>
            <w:tcW w:w="57" w:type="dxa"/>
            <w:shd w:val="clear" w:color="auto" w:fill="C6D9F1" w:themeFill="text2" w:themeFillTint="33"/>
          </w:tcPr>
          <w:p w14:paraId="1ED3442E" w14:textId="77777777" w:rsidR="001B424F" w:rsidRDefault="001B424F" w:rsidP="006839E4">
            <w:pPr>
              <w:jc w:val="center"/>
              <w:rPr>
                <w:rFonts w:ascii="Arial" w:hAnsi="Arial"/>
              </w:rPr>
            </w:pPr>
          </w:p>
        </w:tc>
        <w:tc>
          <w:tcPr>
            <w:tcW w:w="425" w:type="dxa"/>
            <w:shd w:val="clear" w:color="auto" w:fill="000000" w:themeFill="text1"/>
            <w:vAlign w:val="center"/>
          </w:tcPr>
          <w:p w14:paraId="29EB533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3E4D2F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C7DB04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CE0AB9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223E69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6514EA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843077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E81BC1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21A8FC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009DC8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55E9CE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tcPr>
          <w:p w14:paraId="09B56285"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8</w:t>
            </w:r>
          </w:p>
        </w:tc>
        <w:tc>
          <w:tcPr>
            <w:tcW w:w="425" w:type="dxa"/>
            <w:shd w:val="clear" w:color="auto" w:fill="FFFFFF" w:themeFill="background1"/>
            <w:vAlign w:val="center"/>
          </w:tcPr>
          <w:p w14:paraId="0E9148A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769E162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9C5837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950E18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EE85FC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3AEC1B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24B39D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AF6C03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7384F3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64430B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10DFC13"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408C610F" w14:textId="77777777" w:rsidR="001B424F" w:rsidRDefault="001B424F" w:rsidP="006839E4">
            <w:pPr>
              <w:jc w:val="center"/>
              <w:rPr>
                <w:rFonts w:ascii="Arial" w:hAnsi="Arial"/>
              </w:rPr>
            </w:pPr>
          </w:p>
        </w:tc>
      </w:tr>
      <w:tr w:rsidR="001B424F" w14:paraId="53672E77" w14:textId="77777777" w:rsidTr="006839E4">
        <w:trPr>
          <w:trHeight w:hRule="exact" w:val="425"/>
          <w:jc w:val="center"/>
        </w:trPr>
        <w:tc>
          <w:tcPr>
            <w:tcW w:w="57" w:type="dxa"/>
            <w:shd w:val="clear" w:color="auto" w:fill="C6D9F1" w:themeFill="text2" w:themeFillTint="33"/>
          </w:tcPr>
          <w:p w14:paraId="5E0267D9" w14:textId="77777777" w:rsidR="001B424F" w:rsidRDefault="001B424F" w:rsidP="006839E4">
            <w:pPr>
              <w:jc w:val="center"/>
              <w:rPr>
                <w:rFonts w:ascii="Arial" w:hAnsi="Arial"/>
              </w:rPr>
            </w:pPr>
          </w:p>
        </w:tc>
        <w:tc>
          <w:tcPr>
            <w:tcW w:w="425" w:type="dxa"/>
            <w:shd w:val="clear" w:color="auto" w:fill="000000" w:themeFill="text1"/>
            <w:vAlign w:val="center"/>
          </w:tcPr>
          <w:p w14:paraId="1D56CC1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5DF990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DFE1D6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8BB927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EEE13E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E7F564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61C7F2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E4629C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4BE46E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2B31D4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C77155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F79AD2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9F56EC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tcPr>
          <w:p w14:paraId="07A81440"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9</w:t>
            </w:r>
          </w:p>
        </w:tc>
        <w:tc>
          <w:tcPr>
            <w:tcW w:w="425" w:type="dxa"/>
            <w:shd w:val="clear" w:color="auto" w:fill="FFFFFF" w:themeFill="background1"/>
            <w:vAlign w:val="center"/>
          </w:tcPr>
          <w:p w14:paraId="561D9F0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96BEB0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C251B1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68CA17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C1A10F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F0AA8C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6FABA1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BC189E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AD42753"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67F59522" w14:textId="77777777" w:rsidR="001B424F" w:rsidRDefault="001B424F" w:rsidP="006839E4">
            <w:pPr>
              <w:jc w:val="center"/>
              <w:rPr>
                <w:rFonts w:ascii="Arial" w:hAnsi="Arial"/>
              </w:rPr>
            </w:pPr>
          </w:p>
        </w:tc>
      </w:tr>
      <w:tr w:rsidR="001B424F" w14:paraId="56894DC4" w14:textId="77777777" w:rsidTr="006839E4">
        <w:trPr>
          <w:trHeight w:hRule="exact" w:val="425"/>
          <w:jc w:val="center"/>
        </w:trPr>
        <w:tc>
          <w:tcPr>
            <w:tcW w:w="57" w:type="dxa"/>
            <w:shd w:val="clear" w:color="auto" w:fill="C6D9F1" w:themeFill="text2" w:themeFillTint="33"/>
          </w:tcPr>
          <w:p w14:paraId="386E6166" w14:textId="77777777" w:rsidR="001B424F" w:rsidRDefault="001B424F" w:rsidP="006839E4">
            <w:pPr>
              <w:jc w:val="center"/>
              <w:rPr>
                <w:rFonts w:ascii="Arial" w:hAnsi="Arial"/>
              </w:rPr>
            </w:pPr>
          </w:p>
        </w:tc>
        <w:tc>
          <w:tcPr>
            <w:tcW w:w="425" w:type="dxa"/>
            <w:shd w:val="clear" w:color="auto" w:fill="000000" w:themeFill="text1"/>
            <w:vAlign w:val="center"/>
          </w:tcPr>
          <w:p w14:paraId="7D9B5B8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C13ED5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385EB0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395D75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671F04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C1ABF7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92EECA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83988A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23C3B2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BB6CBE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EB9D46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tcPr>
          <w:p w14:paraId="5A16720C"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10</w:t>
            </w:r>
          </w:p>
        </w:tc>
        <w:tc>
          <w:tcPr>
            <w:tcW w:w="425" w:type="dxa"/>
            <w:shd w:val="clear" w:color="auto" w:fill="FFFFFF" w:themeFill="background1"/>
            <w:vAlign w:val="center"/>
          </w:tcPr>
          <w:p w14:paraId="2A220F2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77AC080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DBC217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55C01D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5BF260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5123296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CF8DB4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200A10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D2EAE3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2DF171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3853E98"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19BF2F61" w14:textId="77777777" w:rsidR="001B424F" w:rsidRDefault="001B424F" w:rsidP="006839E4">
            <w:pPr>
              <w:jc w:val="center"/>
              <w:rPr>
                <w:rFonts w:ascii="Arial" w:hAnsi="Arial"/>
              </w:rPr>
            </w:pPr>
          </w:p>
        </w:tc>
      </w:tr>
      <w:tr w:rsidR="001B424F" w14:paraId="6FEBA9D9" w14:textId="77777777" w:rsidTr="006839E4">
        <w:trPr>
          <w:trHeight w:hRule="exact" w:val="425"/>
          <w:jc w:val="center"/>
        </w:trPr>
        <w:tc>
          <w:tcPr>
            <w:tcW w:w="57" w:type="dxa"/>
            <w:shd w:val="clear" w:color="auto" w:fill="C6D9F1" w:themeFill="text2" w:themeFillTint="33"/>
          </w:tcPr>
          <w:p w14:paraId="6C793483" w14:textId="77777777" w:rsidR="001B424F" w:rsidRDefault="001B424F" w:rsidP="006839E4">
            <w:pPr>
              <w:jc w:val="center"/>
              <w:rPr>
                <w:rFonts w:ascii="Arial" w:hAnsi="Arial"/>
              </w:rPr>
            </w:pPr>
          </w:p>
        </w:tc>
        <w:tc>
          <w:tcPr>
            <w:tcW w:w="425" w:type="dxa"/>
            <w:shd w:val="clear" w:color="auto" w:fill="000000" w:themeFill="text1"/>
            <w:vAlign w:val="center"/>
          </w:tcPr>
          <w:p w14:paraId="00E07D6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F379CF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38E046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A4ACF3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2FC198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C6BC10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CDA29B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87E9C4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C3E515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DC378F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F05111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06EA73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0125B8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tcPr>
          <w:p w14:paraId="0B4DFC66"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11</w:t>
            </w:r>
          </w:p>
        </w:tc>
        <w:tc>
          <w:tcPr>
            <w:tcW w:w="425" w:type="dxa"/>
            <w:shd w:val="clear" w:color="auto" w:fill="FFFFFF" w:themeFill="background1"/>
            <w:vAlign w:val="center"/>
          </w:tcPr>
          <w:p w14:paraId="49D88AE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35696F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BE9642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3B42CB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225698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04E97E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226E2A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8D0B5D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9DCEF44"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5BD405B4" w14:textId="77777777" w:rsidR="001B424F" w:rsidRDefault="001B424F" w:rsidP="006839E4">
            <w:pPr>
              <w:jc w:val="center"/>
              <w:rPr>
                <w:rFonts w:ascii="Arial" w:hAnsi="Arial"/>
              </w:rPr>
            </w:pPr>
          </w:p>
        </w:tc>
      </w:tr>
      <w:tr w:rsidR="001B424F" w14:paraId="760921CE" w14:textId="77777777" w:rsidTr="006839E4">
        <w:trPr>
          <w:trHeight w:hRule="exact" w:val="425"/>
          <w:jc w:val="center"/>
        </w:trPr>
        <w:tc>
          <w:tcPr>
            <w:tcW w:w="57" w:type="dxa"/>
            <w:shd w:val="clear" w:color="auto" w:fill="C6D9F1" w:themeFill="text2" w:themeFillTint="33"/>
          </w:tcPr>
          <w:p w14:paraId="3EDFD368" w14:textId="77777777" w:rsidR="001B424F" w:rsidRDefault="001B424F" w:rsidP="006839E4">
            <w:pPr>
              <w:jc w:val="center"/>
              <w:rPr>
                <w:rFonts w:ascii="Arial" w:hAnsi="Arial"/>
              </w:rPr>
            </w:pPr>
          </w:p>
        </w:tc>
        <w:tc>
          <w:tcPr>
            <w:tcW w:w="425" w:type="dxa"/>
            <w:shd w:val="clear" w:color="auto" w:fill="000000" w:themeFill="text1"/>
            <w:vAlign w:val="center"/>
          </w:tcPr>
          <w:p w14:paraId="2BBE141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614E7D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B0EA26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B7A3DC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BA224F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670C76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F9DE88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7EE221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59DA17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B475FE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tcPr>
          <w:p w14:paraId="7C36809F"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12</w:t>
            </w:r>
          </w:p>
        </w:tc>
        <w:tc>
          <w:tcPr>
            <w:tcW w:w="425" w:type="dxa"/>
            <w:shd w:val="clear" w:color="auto" w:fill="FFFFFF" w:themeFill="background1"/>
            <w:vAlign w:val="center"/>
          </w:tcPr>
          <w:p w14:paraId="51F1490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08B4F5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6B7050A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ED283B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D13B8C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8A3A39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8C701C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459B7B1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8CD243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0F391D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B2FF8E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A6C3DCA"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758B24A1" w14:textId="77777777" w:rsidR="001B424F" w:rsidRDefault="001B424F" w:rsidP="006839E4">
            <w:pPr>
              <w:jc w:val="center"/>
              <w:rPr>
                <w:rFonts w:ascii="Arial" w:hAnsi="Arial"/>
              </w:rPr>
            </w:pPr>
          </w:p>
        </w:tc>
      </w:tr>
      <w:tr w:rsidR="001B424F" w14:paraId="0D31AB7A" w14:textId="77777777" w:rsidTr="006839E4">
        <w:trPr>
          <w:trHeight w:hRule="exact" w:val="425"/>
          <w:jc w:val="center"/>
        </w:trPr>
        <w:tc>
          <w:tcPr>
            <w:tcW w:w="57" w:type="dxa"/>
            <w:shd w:val="clear" w:color="auto" w:fill="C6D9F1" w:themeFill="text2" w:themeFillTint="33"/>
          </w:tcPr>
          <w:p w14:paraId="5762DCA3" w14:textId="77777777" w:rsidR="001B424F" w:rsidRDefault="001B424F" w:rsidP="006839E4">
            <w:pPr>
              <w:jc w:val="center"/>
              <w:rPr>
                <w:rFonts w:ascii="Arial" w:hAnsi="Arial"/>
              </w:rPr>
            </w:pPr>
          </w:p>
        </w:tc>
        <w:tc>
          <w:tcPr>
            <w:tcW w:w="425" w:type="dxa"/>
            <w:shd w:val="clear" w:color="auto" w:fill="000000" w:themeFill="text1"/>
            <w:vAlign w:val="center"/>
          </w:tcPr>
          <w:p w14:paraId="06B73C5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E92E1B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3EA434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D25040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017F0E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180E97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98857A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E96DC0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C850F2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7A4289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FB4CF7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688CA9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tcPr>
          <w:p w14:paraId="68D02CE9"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13</w:t>
            </w:r>
          </w:p>
        </w:tc>
        <w:tc>
          <w:tcPr>
            <w:tcW w:w="425" w:type="dxa"/>
            <w:shd w:val="clear" w:color="auto" w:fill="F2F2F2" w:themeFill="background1" w:themeFillShade="F2"/>
            <w:vAlign w:val="center"/>
          </w:tcPr>
          <w:p w14:paraId="1557D9B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648DB2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40B9F6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CEE725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2A5DB4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FDA4B4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486886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82BF5A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97C6C9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55E19DE"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66134B03" w14:textId="77777777" w:rsidR="001B424F" w:rsidRDefault="001B424F" w:rsidP="006839E4">
            <w:pPr>
              <w:jc w:val="center"/>
              <w:rPr>
                <w:rFonts w:ascii="Arial" w:hAnsi="Arial"/>
              </w:rPr>
            </w:pPr>
          </w:p>
        </w:tc>
      </w:tr>
      <w:tr w:rsidR="001B424F" w14:paraId="112D6E34" w14:textId="77777777" w:rsidTr="006839E4">
        <w:trPr>
          <w:trHeight w:hRule="exact" w:val="425"/>
          <w:jc w:val="center"/>
        </w:trPr>
        <w:tc>
          <w:tcPr>
            <w:tcW w:w="57" w:type="dxa"/>
            <w:shd w:val="clear" w:color="auto" w:fill="C6D9F1" w:themeFill="text2" w:themeFillTint="33"/>
          </w:tcPr>
          <w:p w14:paraId="458C24B0" w14:textId="77777777" w:rsidR="001B424F" w:rsidRDefault="001B424F" w:rsidP="006839E4">
            <w:pPr>
              <w:jc w:val="center"/>
              <w:rPr>
                <w:rFonts w:ascii="Arial" w:hAnsi="Arial"/>
              </w:rPr>
            </w:pPr>
          </w:p>
        </w:tc>
        <w:tc>
          <w:tcPr>
            <w:tcW w:w="425" w:type="dxa"/>
            <w:shd w:val="clear" w:color="auto" w:fill="000000" w:themeFill="text1"/>
            <w:vAlign w:val="center"/>
          </w:tcPr>
          <w:p w14:paraId="2C6844B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720CC9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0567C5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0ED4FF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tcPr>
          <w:p w14:paraId="7B211383"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14</w:t>
            </w:r>
          </w:p>
        </w:tc>
        <w:tc>
          <w:tcPr>
            <w:tcW w:w="425" w:type="dxa"/>
            <w:shd w:val="clear" w:color="auto" w:fill="FFFFFF" w:themeFill="background1"/>
            <w:vAlign w:val="center"/>
          </w:tcPr>
          <w:p w14:paraId="3EF688E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2EFAD3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FD4C48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084A66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BF0366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962D80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005F4C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F8D7D7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121431E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BCA35D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77F6BC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E570E8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CD6463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34F68C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87406E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63A30A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16A256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028CD7C"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785FE051" w14:textId="77777777" w:rsidR="001B424F" w:rsidRDefault="001B424F" w:rsidP="006839E4">
            <w:pPr>
              <w:jc w:val="center"/>
              <w:rPr>
                <w:rFonts w:ascii="Arial" w:hAnsi="Arial"/>
              </w:rPr>
            </w:pPr>
          </w:p>
        </w:tc>
      </w:tr>
      <w:tr w:rsidR="001B424F" w14:paraId="308B722E" w14:textId="77777777" w:rsidTr="006839E4">
        <w:trPr>
          <w:trHeight w:hRule="exact" w:val="425"/>
          <w:jc w:val="center"/>
        </w:trPr>
        <w:tc>
          <w:tcPr>
            <w:tcW w:w="57" w:type="dxa"/>
            <w:shd w:val="clear" w:color="auto" w:fill="C6D9F1" w:themeFill="text2" w:themeFillTint="33"/>
          </w:tcPr>
          <w:p w14:paraId="16E96E3A" w14:textId="77777777" w:rsidR="001B424F" w:rsidRDefault="001B424F" w:rsidP="006839E4">
            <w:pPr>
              <w:jc w:val="center"/>
              <w:rPr>
                <w:rFonts w:ascii="Arial" w:hAnsi="Arial"/>
              </w:rPr>
            </w:pPr>
          </w:p>
        </w:tc>
        <w:tc>
          <w:tcPr>
            <w:tcW w:w="425" w:type="dxa"/>
            <w:shd w:val="clear" w:color="auto" w:fill="000000" w:themeFill="text1"/>
            <w:vAlign w:val="center"/>
          </w:tcPr>
          <w:p w14:paraId="1436566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39E65A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EAE40C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DF9252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A1449C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75F18A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640C15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D44F85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9F74EF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F9CFFC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50DF31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333020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6E2D15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tcPr>
          <w:p w14:paraId="7685D2EA" w14:textId="77777777" w:rsidR="001B424F" w:rsidRPr="003B5E08" w:rsidRDefault="001B424F" w:rsidP="006839E4">
            <w:pPr>
              <w:rPr>
                <w:rFonts w:asciiTheme="minorHAnsi" w:hAnsiTheme="minorHAnsi" w:cstheme="minorHAnsi"/>
                <w:bCs/>
                <w:sz w:val="14"/>
                <w:szCs w:val="14"/>
              </w:rPr>
            </w:pPr>
            <w:r w:rsidRPr="003B5E08">
              <w:rPr>
                <w:rFonts w:asciiTheme="minorHAnsi" w:hAnsiTheme="minorHAnsi" w:cstheme="minorHAnsi"/>
                <w:bCs/>
                <w:sz w:val="14"/>
                <w:szCs w:val="14"/>
              </w:rPr>
              <w:t>15</w:t>
            </w:r>
          </w:p>
        </w:tc>
        <w:tc>
          <w:tcPr>
            <w:tcW w:w="425" w:type="dxa"/>
            <w:shd w:val="clear" w:color="auto" w:fill="FFFFFF" w:themeFill="background1"/>
            <w:vAlign w:val="center"/>
          </w:tcPr>
          <w:p w14:paraId="06F952D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5EB06D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472946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AB386D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44896A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FC89FD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EA9022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4C36BC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80994B2"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429A3260" w14:textId="77777777" w:rsidR="001B424F" w:rsidRDefault="001B424F" w:rsidP="006839E4">
            <w:pPr>
              <w:jc w:val="center"/>
              <w:rPr>
                <w:rFonts w:ascii="Arial" w:hAnsi="Arial"/>
              </w:rPr>
            </w:pPr>
          </w:p>
        </w:tc>
      </w:tr>
      <w:tr w:rsidR="001B424F" w14:paraId="4B12631F" w14:textId="77777777" w:rsidTr="006839E4">
        <w:trPr>
          <w:trHeight w:hRule="exact" w:val="57"/>
          <w:jc w:val="center"/>
        </w:trPr>
        <w:tc>
          <w:tcPr>
            <w:tcW w:w="57" w:type="dxa"/>
            <w:shd w:val="clear" w:color="auto" w:fill="C6D9F1" w:themeFill="text2" w:themeFillTint="33"/>
          </w:tcPr>
          <w:p w14:paraId="70A8185D" w14:textId="77777777" w:rsidR="001B424F" w:rsidRDefault="001B424F" w:rsidP="006839E4">
            <w:pPr>
              <w:jc w:val="center"/>
              <w:rPr>
                <w:rFonts w:ascii="Arial" w:hAnsi="Arial"/>
              </w:rPr>
            </w:pPr>
          </w:p>
        </w:tc>
        <w:tc>
          <w:tcPr>
            <w:tcW w:w="425" w:type="dxa"/>
            <w:shd w:val="clear" w:color="auto" w:fill="C6D9F1" w:themeFill="text2" w:themeFillTint="33"/>
          </w:tcPr>
          <w:p w14:paraId="7BBB96D3" w14:textId="77777777" w:rsidR="001B424F" w:rsidRDefault="001B424F" w:rsidP="006839E4">
            <w:pPr>
              <w:jc w:val="center"/>
              <w:rPr>
                <w:rFonts w:ascii="Arial" w:hAnsi="Arial"/>
              </w:rPr>
            </w:pPr>
          </w:p>
        </w:tc>
        <w:tc>
          <w:tcPr>
            <w:tcW w:w="425" w:type="dxa"/>
            <w:shd w:val="clear" w:color="auto" w:fill="C6D9F1" w:themeFill="text2" w:themeFillTint="33"/>
          </w:tcPr>
          <w:p w14:paraId="66962458" w14:textId="77777777" w:rsidR="001B424F" w:rsidRDefault="001B424F" w:rsidP="006839E4">
            <w:pPr>
              <w:jc w:val="center"/>
              <w:rPr>
                <w:rFonts w:ascii="Arial" w:hAnsi="Arial"/>
              </w:rPr>
            </w:pPr>
          </w:p>
        </w:tc>
        <w:tc>
          <w:tcPr>
            <w:tcW w:w="425" w:type="dxa"/>
            <w:shd w:val="clear" w:color="auto" w:fill="C6D9F1" w:themeFill="text2" w:themeFillTint="33"/>
          </w:tcPr>
          <w:p w14:paraId="28FD4260" w14:textId="77777777" w:rsidR="001B424F" w:rsidRDefault="001B424F" w:rsidP="006839E4">
            <w:pPr>
              <w:jc w:val="center"/>
              <w:rPr>
                <w:rFonts w:ascii="Arial" w:hAnsi="Arial"/>
              </w:rPr>
            </w:pPr>
          </w:p>
        </w:tc>
        <w:tc>
          <w:tcPr>
            <w:tcW w:w="425" w:type="dxa"/>
            <w:shd w:val="clear" w:color="auto" w:fill="C6D9F1" w:themeFill="text2" w:themeFillTint="33"/>
          </w:tcPr>
          <w:p w14:paraId="16E820C3" w14:textId="77777777" w:rsidR="001B424F" w:rsidRDefault="001B424F" w:rsidP="006839E4">
            <w:pPr>
              <w:jc w:val="center"/>
              <w:rPr>
                <w:rFonts w:ascii="Arial" w:hAnsi="Arial"/>
              </w:rPr>
            </w:pPr>
          </w:p>
        </w:tc>
        <w:tc>
          <w:tcPr>
            <w:tcW w:w="425" w:type="dxa"/>
            <w:shd w:val="clear" w:color="auto" w:fill="C6D9F1" w:themeFill="text2" w:themeFillTint="33"/>
          </w:tcPr>
          <w:p w14:paraId="623DA20B" w14:textId="77777777" w:rsidR="001B424F" w:rsidRDefault="001B424F" w:rsidP="006839E4">
            <w:pPr>
              <w:jc w:val="center"/>
              <w:rPr>
                <w:rFonts w:ascii="Arial" w:hAnsi="Arial"/>
              </w:rPr>
            </w:pPr>
          </w:p>
        </w:tc>
        <w:tc>
          <w:tcPr>
            <w:tcW w:w="425" w:type="dxa"/>
            <w:shd w:val="clear" w:color="auto" w:fill="C6D9F1" w:themeFill="text2" w:themeFillTint="33"/>
          </w:tcPr>
          <w:p w14:paraId="717E6B97" w14:textId="77777777" w:rsidR="001B424F" w:rsidRDefault="001B424F" w:rsidP="006839E4">
            <w:pPr>
              <w:jc w:val="center"/>
              <w:rPr>
                <w:rFonts w:ascii="Arial" w:hAnsi="Arial"/>
              </w:rPr>
            </w:pPr>
          </w:p>
        </w:tc>
        <w:tc>
          <w:tcPr>
            <w:tcW w:w="425" w:type="dxa"/>
            <w:shd w:val="clear" w:color="auto" w:fill="C6D9F1" w:themeFill="text2" w:themeFillTint="33"/>
          </w:tcPr>
          <w:p w14:paraId="19F279C4" w14:textId="77777777" w:rsidR="001B424F" w:rsidRDefault="001B424F" w:rsidP="006839E4">
            <w:pPr>
              <w:jc w:val="center"/>
              <w:rPr>
                <w:rFonts w:ascii="Arial" w:hAnsi="Arial"/>
              </w:rPr>
            </w:pPr>
          </w:p>
        </w:tc>
        <w:tc>
          <w:tcPr>
            <w:tcW w:w="425" w:type="dxa"/>
            <w:shd w:val="clear" w:color="auto" w:fill="C6D9F1" w:themeFill="text2" w:themeFillTint="33"/>
          </w:tcPr>
          <w:p w14:paraId="06361C10" w14:textId="77777777" w:rsidR="001B424F" w:rsidRDefault="001B424F" w:rsidP="006839E4">
            <w:pPr>
              <w:jc w:val="center"/>
              <w:rPr>
                <w:rFonts w:ascii="Arial" w:hAnsi="Arial"/>
              </w:rPr>
            </w:pPr>
          </w:p>
        </w:tc>
        <w:tc>
          <w:tcPr>
            <w:tcW w:w="425" w:type="dxa"/>
            <w:shd w:val="clear" w:color="auto" w:fill="C6D9F1" w:themeFill="text2" w:themeFillTint="33"/>
          </w:tcPr>
          <w:p w14:paraId="64DF4CB4" w14:textId="77777777" w:rsidR="001B424F" w:rsidRDefault="001B424F" w:rsidP="006839E4">
            <w:pPr>
              <w:jc w:val="center"/>
              <w:rPr>
                <w:rFonts w:ascii="Arial" w:hAnsi="Arial"/>
              </w:rPr>
            </w:pPr>
          </w:p>
        </w:tc>
        <w:tc>
          <w:tcPr>
            <w:tcW w:w="425" w:type="dxa"/>
            <w:shd w:val="clear" w:color="auto" w:fill="C6D9F1" w:themeFill="text2" w:themeFillTint="33"/>
          </w:tcPr>
          <w:p w14:paraId="658E8CC0" w14:textId="77777777" w:rsidR="001B424F" w:rsidRDefault="001B424F" w:rsidP="006839E4">
            <w:pPr>
              <w:jc w:val="center"/>
              <w:rPr>
                <w:rFonts w:ascii="Arial" w:hAnsi="Arial"/>
              </w:rPr>
            </w:pPr>
          </w:p>
        </w:tc>
        <w:tc>
          <w:tcPr>
            <w:tcW w:w="425" w:type="dxa"/>
            <w:shd w:val="clear" w:color="auto" w:fill="C6D9F1" w:themeFill="text2" w:themeFillTint="33"/>
          </w:tcPr>
          <w:p w14:paraId="28BA8927" w14:textId="77777777" w:rsidR="001B424F" w:rsidRDefault="001B424F" w:rsidP="006839E4">
            <w:pPr>
              <w:jc w:val="center"/>
              <w:rPr>
                <w:rFonts w:ascii="Arial" w:hAnsi="Arial"/>
              </w:rPr>
            </w:pPr>
          </w:p>
        </w:tc>
        <w:tc>
          <w:tcPr>
            <w:tcW w:w="425" w:type="dxa"/>
            <w:shd w:val="clear" w:color="auto" w:fill="C6D9F1" w:themeFill="text2" w:themeFillTint="33"/>
          </w:tcPr>
          <w:p w14:paraId="172C6A1F" w14:textId="77777777" w:rsidR="001B424F" w:rsidRDefault="001B424F" w:rsidP="006839E4">
            <w:pPr>
              <w:jc w:val="center"/>
              <w:rPr>
                <w:rFonts w:ascii="Arial" w:hAnsi="Arial"/>
              </w:rPr>
            </w:pPr>
          </w:p>
        </w:tc>
        <w:tc>
          <w:tcPr>
            <w:tcW w:w="425" w:type="dxa"/>
            <w:shd w:val="clear" w:color="auto" w:fill="C6D9F1" w:themeFill="text2" w:themeFillTint="33"/>
          </w:tcPr>
          <w:p w14:paraId="1DEFEFA5" w14:textId="77777777" w:rsidR="001B424F" w:rsidRDefault="001B424F" w:rsidP="006839E4">
            <w:pPr>
              <w:jc w:val="center"/>
              <w:rPr>
                <w:rFonts w:ascii="Arial" w:hAnsi="Arial"/>
              </w:rPr>
            </w:pPr>
          </w:p>
        </w:tc>
        <w:tc>
          <w:tcPr>
            <w:tcW w:w="425" w:type="dxa"/>
            <w:shd w:val="clear" w:color="auto" w:fill="C6D9F1" w:themeFill="text2" w:themeFillTint="33"/>
          </w:tcPr>
          <w:p w14:paraId="18C95241" w14:textId="77777777" w:rsidR="001B424F" w:rsidRDefault="001B424F" w:rsidP="006839E4">
            <w:pPr>
              <w:jc w:val="center"/>
              <w:rPr>
                <w:rFonts w:ascii="Arial" w:hAnsi="Arial"/>
                <w:b/>
              </w:rPr>
            </w:pPr>
          </w:p>
        </w:tc>
        <w:tc>
          <w:tcPr>
            <w:tcW w:w="425" w:type="dxa"/>
            <w:shd w:val="clear" w:color="auto" w:fill="C6D9F1" w:themeFill="text2" w:themeFillTint="33"/>
          </w:tcPr>
          <w:p w14:paraId="7E653BC3" w14:textId="77777777" w:rsidR="001B424F" w:rsidRDefault="001B424F" w:rsidP="006839E4">
            <w:pPr>
              <w:jc w:val="center"/>
              <w:rPr>
                <w:rFonts w:ascii="Arial" w:hAnsi="Arial"/>
              </w:rPr>
            </w:pPr>
          </w:p>
        </w:tc>
        <w:tc>
          <w:tcPr>
            <w:tcW w:w="425" w:type="dxa"/>
            <w:shd w:val="clear" w:color="auto" w:fill="C6D9F1" w:themeFill="text2" w:themeFillTint="33"/>
          </w:tcPr>
          <w:p w14:paraId="0CB291DE" w14:textId="77777777" w:rsidR="001B424F" w:rsidRDefault="001B424F" w:rsidP="006839E4">
            <w:pPr>
              <w:jc w:val="center"/>
              <w:rPr>
                <w:rFonts w:ascii="Arial" w:hAnsi="Arial"/>
              </w:rPr>
            </w:pPr>
          </w:p>
        </w:tc>
        <w:tc>
          <w:tcPr>
            <w:tcW w:w="425" w:type="dxa"/>
            <w:shd w:val="clear" w:color="auto" w:fill="C6D9F1" w:themeFill="text2" w:themeFillTint="33"/>
          </w:tcPr>
          <w:p w14:paraId="3992A606" w14:textId="77777777" w:rsidR="001B424F" w:rsidRDefault="001B424F" w:rsidP="006839E4">
            <w:pPr>
              <w:jc w:val="center"/>
              <w:rPr>
                <w:rFonts w:ascii="Arial" w:hAnsi="Arial"/>
              </w:rPr>
            </w:pPr>
          </w:p>
        </w:tc>
        <w:tc>
          <w:tcPr>
            <w:tcW w:w="425" w:type="dxa"/>
            <w:shd w:val="clear" w:color="auto" w:fill="C6D9F1" w:themeFill="text2" w:themeFillTint="33"/>
          </w:tcPr>
          <w:p w14:paraId="49F80CBF" w14:textId="77777777" w:rsidR="001B424F" w:rsidRDefault="001B424F" w:rsidP="006839E4">
            <w:pPr>
              <w:jc w:val="center"/>
              <w:rPr>
                <w:rFonts w:ascii="Arial" w:hAnsi="Arial"/>
              </w:rPr>
            </w:pPr>
          </w:p>
        </w:tc>
        <w:tc>
          <w:tcPr>
            <w:tcW w:w="425" w:type="dxa"/>
            <w:shd w:val="clear" w:color="auto" w:fill="C6D9F1" w:themeFill="text2" w:themeFillTint="33"/>
          </w:tcPr>
          <w:p w14:paraId="4C0DC9B0" w14:textId="77777777" w:rsidR="001B424F" w:rsidRDefault="001B424F" w:rsidP="006839E4">
            <w:pPr>
              <w:jc w:val="center"/>
              <w:rPr>
                <w:rFonts w:ascii="Arial" w:hAnsi="Arial"/>
              </w:rPr>
            </w:pPr>
          </w:p>
        </w:tc>
        <w:tc>
          <w:tcPr>
            <w:tcW w:w="425" w:type="dxa"/>
            <w:shd w:val="clear" w:color="auto" w:fill="C6D9F1" w:themeFill="text2" w:themeFillTint="33"/>
          </w:tcPr>
          <w:p w14:paraId="47FF37A8" w14:textId="77777777" w:rsidR="001B424F" w:rsidRDefault="001B424F" w:rsidP="006839E4">
            <w:pPr>
              <w:jc w:val="center"/>
              <w:rPr>
                <w:rFonts w:ascii="Arial" w:hAnsi="Arial"/>
              </w:rPr>
            </w:pPr>
          </w:p>
        </w:tc>
        <w:tc>
          <w:tcPr>
            <w:tcW w:w="425" w:type="dxa"/>
            <w:shd w:val="clear" w:color="auto" w:fill="C6D9F1" w:themeFill="text2" w:themeFillTint="33"/>
          </w:tcPr>
          <w:p w14:paraId="25071641" w14:textId="77777777" w:rsidR="001B424F" w:rsidRDefault="001B424F" w:rsidP="006839E4">
            <w:pPr>
              <w:jc w:val="center"/>
              <w:rPr>
                <w:rFonts w:ascii="Arial" w:hAnsi="Arial"/>
              </w:rPr>
            </w:pPr>
          </w:p>
        </w:tc>
        <w:tc>
          <w:tcPr>
            <w:tcW w:w="425" w:type="dxa"/>
            <w:shd w:val="clear" w:color="auto" w:fill="C6D9F1" w:themeFill="text2" w:themeFillTint="33"/>
          </w:tcPr>
          <w:p w14:paraId="1BED7682" w14:textId="77777777" w:rsidR="001B424F" w:rsidRDefault="001B424F" w:rsidP="006839E4">
            <w:pPr>
              <w:jc w:val="center"/>
              <w:rPr>
                <w:rFonts w:ascii="Arial" w:hAnsi="Arial"/>
              </w:rPr>
            </w:pPr>
          </w:p>
        </w:tc>
        <w:tc>
          <w:tcPr>
            <w:tcW w:w="425" w:type="dxa"/>
            <w:shd w:val="clear" w:color="auto" w:fill="C6D9F1" w:themeFill="text2" w:themeFillTint="33"/>
          </w:tcPr>
          <w:p w14:paraId="7FE82A38" w14:textId="77777777" w:rsidR="001B424F" w:rsidRDefault="001B424F" w:rsidP="006839E4">
            <w:pPr>
              <w:jc w:val="center"/>
              <w:rPr>
                <w:rFonts w:ascii="Arial" w:hAnsi="Arial"/>
              </w:rPr>
            </w:pPr>
          </w:p>
        </w:tc>
        <w:tc>
          <w:tcPr>
            <w:tcW w:w="162" w:type="dxa"/>
            <w:shd w:val="clear" w:color="auto" w:fill="C6D9F1" w:themeFill="text2" w:themeFillTint="33"/>
          </w:tcPr>
          <w:p w14:paraId="08A8B41D" w14:textId="77777777" w:rsidR="001B424F" w:rsidRDefault="001B424F" w:rsidP="006839E4">
            <w:pPr>
              <w:jc w:val="center"/>
              <w:rPr>
                <w:rFonts w:ascii="Arial" w:hAnsi="Arial"/>
              </w:rPr>
            </w:pPr>
          </w:p>
        </w:tc>
      </w:tr>
    </w:tbl>
    <w:p w14:paraId="1B718B02" w14:textId="77777777" w:rsidR="001B424F" w:rsidRPr="003517D9" w:rsidRDefault="001B424F" w:rsidP="001B424F">
      <w:pPr>
        <w:tabs>
          <w:tab w:val="left" w:pos="5103"/>
        </w:tabs>
        <w:spacing w:before="60" w:after="120"/>
        <w:jc w:val="center"/>
        <w:rPr>
          <w:rFonts w:ascii="Calibri" w:hAnsi="Calibri"/>
          <w:sz w:val="18"/>
          <w:szCs w:val="18"/>
        </w:rPr>
      </w:pPr>
      <w:r w:rsidRPr="003517D9">
        <w:rPr>
          <w:rFonts w:ascii="Calibri" w:hAnsi="Calibri"/>
          <w:sz w:val="18"/>
          <w:szCs w:val="18"/>
        </w:rPr>
        <w:t xml:space="preserve">(Umlaute ä, ö, ü = </w:t>
      </w:r>
      <w:r>
        <w:rPr>
          <w:rFonts w:ascii="Calibri" w:hAnsi="Calibri"/>
          <w:sz w:val="18"/>
          <w:szCs w:val="18"/>
        </w:rPr>
        <w:t>zwei</w:t>
      </w:r>
      <w:r w:rsidRPr="003517D9">
        <w:rPr>
          <w:rFonts w:ascii="Calibri" w:hAnsi="Calibri"/>
          <w:sz w:val="18"/>
          <w:szCs w:val="18"/>
        </w:rPr>
        <w:t xml:space="preserve"> Buchstabe</w:t>
      </w:r>
      <w:r>
        <w:rPr>
          <w:rFonts w:ascii="Calibri" w:hAnsi="Calibri"/>
          <w:sz w:val="18"/>
          <w:szCs w:val="18"/>
        </w:rPr>
        <w:t>n</w:t>
      </w:r>
      <w:r w:rsidRPr="003517D9">
        <w:rPr>
          <w:rFonts w:ascii="Calibri" w:hAnsi="Calibri"/>
          <w:sz w:val="18"/>
          <w:szCs w:val="18"/>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
        <w:gridCol w:w="9764"/>
      </w:tblGrid>
      <w:tr w:rsidR="001B424F" w14:paraId="2B4242AE" w14:textId="77777777" w:rsidTr="006839E4">
        <w:tc>
          <w:tcPr>
            <w:tcW w:w="421" w:type="dxa"/>
          </w:tcPr>
          <w:p w14:paraId="6DEE9108"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1</w:t>
            </w:r>
          </w:p>
        </w:tc>
        <w:tc>
          <w:tcPr>
            <w:tcW w:w="9773" w:type="dxa"/>
          </w:tcPr>
          <w:p w14:paraId="743EE0C8"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Kennzahl, die das Jahresergebnis vor Zinsen, Steuern, Abschreibungen auf Sachanlagen und Abschreibungen auf immaterielle Anlagen aufzeigt (engl. Abkürzung)</w:t>
            </w:r>
          </w:p>
        </w:tc>
      </w:tr>
      <w:tr w:rsidR="001B424F" w14:paraId="2F4285C5" w14:textId="77777777" w:rsidTr="006839E4">
        <w:tc>
          <w:tcPr>
            <w:tcW w:w="421" w:type="dxa"/>
          </w:tcPr>
          <w:p w14:paraId="2804E7F3"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2</w:t>
            </w:r>
          </w:p>
        </w:tc>
        <w:tc>
          <w:tcPr>
            <w:tcW w:w="9773" w:type="dxa"/>
          </w:tcPr>
          <w:p w14:paraId="5F432DD7"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Bezeichnung für den Ort, an dem die Kosten entstehen</w:t>
            </w:r>
          </w:p>
        </w:tc>
      </w:tr>
      <w:tr w:rsidR="001B424F" w14:paraId="40348AEB" w14:textId="77777777" w:rsidTr="006839E4">
        <w:tc>
          <w:tcPr>
            <w:tcW w:w="421" w:type="dxa"/>
          </w:tcPr>
          <w:p w14:paraId="2612A94A"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3</w:t>
            </w:r>
          </w:p>
        </w:tc>
        <w:tc>
          <w:tcPr>
            <w:tcW w:w="9773" w:type="dxa"/>
          </w:tcPr>
          <w:p w14:paraId="34F543BD"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Kennzahl für die Selbstfinanzierungskraft eines Unternehmens; sie zeigt auf, wie hoch die im Geschäftsjahr erwirtschafteten Mittel für die Finanzierung von Investitionen, Schuldentilgung und Gewinnausschüttung sind</w:t>
            </w:r>
          </w:p>
        </w:tc>
      </w:tr>
      <w:tr w:rsidR="001B424F" w14:paraId="46F2D12D" w14:textId="77777777" w:rsidTr="006839E4">
        <w:tc>
          <w:tcPr>
            <w:tcW w:w="421" w:type="dxa"/>
          </w:tcPr>
          <w:p w14:paraId="3AC22A5F"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4</w:t>
            </w:r>
          </w:p>
        </w:tc>
        <w:tc>
          <w:tcPr>
            <w:tcW w:w="9773" w:type="dxa"/>
          </w:tcPr>
          <w:p w14:paraId="45E03F8D"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 xml:space="preserve">Sammelbezeichnung für Kosten, denen Aufwand in anderer Höhe gegenübersteht </w:t>
            </w:r>
          </w:p>
        </w:tc>
      </w:tr>
      <w:tr w:rsidR="001B424F" w14:paraId="06522F1E" w14:textId="77777777" w:rsidTr="006839E4">
        <w:tc>
          <w:tcPr>
            <w:tcW w:w="421" w:type="dxa"/>
          </w:tcPr>
          <w:p w14:paraId="6C4F73BA"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5</w:t>
            </w:r>
          </w:p>
        </w:tc>
        <w:tc>
          <w:tcPr>
            <w:tcW w:w="9773" w:type="dxa"/>
          </w:tcPr>
          <w:p w14:paraId="3F17923E"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Differenz aus Listenverkaufspreis und Bezugspreis, ausgedrückt in Prozent des Bezugspreises</w:t>
            </w:r>
          </w:p>
        </w:tc>
      </w:tr>
      <w:tr w:rsidR="001B424F" w14:paraId="5DA2ED71" w14:textId="77777777" w:rsidTr="006839E4">
        <w:tc>
          <w:tcPr>
            <w:tcW w:w="421" w:type="dxa"/>
          </w:tcPr>
          <w:p w14:paraId="19E6362B"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6</w:t>
            </w:r>
          </w:p>
        </w:tc>
        <w:tc>
          <w:tcPr>
            <w:tcW w:w="9773" w:type="dxa"/>
          </w:tcPr>
          <w:p w14:paraId="2FB8BFCD"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Den Wert der verkauften Waren, bewertet zum Einstandspreis, bezeichnet man als …</w:t>
            </w:r>
          </w:p>
        </w:tc>
      </w:tr>
      <w:tr w:rsidR="001B424F" w14:paraId="10A5A0E0" w14:textId="77777777" w:rsidTr="006839E4">
        <w:tc>
          <w:tcPr>
            <w:tcW w:w="421" w:type="dxa"/>
          </w:tcPr>
          <w:p w14:paraId="4E7BFD50"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7</w:t>
            </w:r>
          </w:p>
        </w:tc>
        <w:tc>
          <w:tcPr>
            <w:tcW w:w="9773" w:type="dxa"/>
          </w:tcPr>
          <w:p w14:paraId="05B1CA2C"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Differenz zwischen Nettoverkaufserlösen und Wareneinsatz</w:t>
            </w:r>
          </w:p>
        </w:tc>
      </w:tr>
      <w:tr w:rsidR="001B424F" w14:paraId="6F1B2CD6" w14:textId="77777777" w:rsidTr="006839E4">
        <w:tc>
          <w:tcPr>
            <w:tcW w:w="421" w:type="dxa"/>
          </w:tcPr>
          <w:p w14:paraId="3D196F44"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8</w:t>
            </w:r>
          </w:p>
        </w:tc>
        <w:tc>
          <w:tcPr>
            <w:tcW w:w="9773" w:type="dxa"/>
          </w:tcPr>
          <w:p w14:paraId="13CE5EE5"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Unterschied zwischen dem Rückzahlungspreis und dem Auszahlungsbetrag eines aufgenommenen Darlehens</w:t>
            </w:r>
          </w:p>
        </w:tc>
      </w:tr>
      <w:tr w:rsidR="001B424F" w14:paraId="49A39EB1" w14:textId="77777777" w:rsidTr="006839E4">
        <w:tc>
          <w:tcPr>
            <w:tcW w:w="421" w:type="dxa"/>
          </w:tcPr>
          <w:p w14:paraId="0094100C"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9</w:t>
            </w:r>
          </w:p>
        </w:tc>
        <w:tc>
          <w:tcPr>
            <w:tcW w:w="9773" w:type="dxa"/>
          </w:tcPr>
          <w:p w14:paraId="4B384B0A"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Keine Buchung ohne …</w:t>
            </w:r>
          </w:p>
        </w:tc>
      </w:tr>
      <w:tr w:rsidR="001B424F" w14:paraId="670C0810" w14:textId="77777777" w:rsidTr="006839E4">
        <w:tc>
          <w:tcPr>
            <w:tcW w:w="421" w:type="dxa"/>
          </w:tcPr>
          <w:p w14:paraId="250BCC5C"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10</w:t>
            </w:r>
          </w:p>
        </w:tc>
        <w:tc>
          <w:tcPr>
            <w:tcW w:w="9773" w:type="dxa"/>
          </w:tcPr>
          <w:p w14:paraId="50ABBA04"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Rückstellungen zählen auf der Passivseite zum …</w:t>
            </w:r>
          </w:p>
        </w:tc>
      </w:tr>
      <w:tr w:rsidR="001B424F" w14:paraId="18648592" w14:textId="77777777" w:rsidTr="006839E4">
        <w:tc>
          <w:tcPr>
            <w:tcW w:w="421" w:type="dxa"/>
          </w:tcPr>
          <w:p w14:paraId="539E3B22"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11</w:t>
            </w:r>
          </w:p>
        </w:tc>
        <w:tc>
          <w:tcPr>
            <w:tcW w:w="9773" w:type="dxa"/>
          </w:tcPr>
          <w:p w14:paraId="784F61B6"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Die Bestandaufnahme von Vermögen und Schulden nach Art, Menge und Wert zum Geschäftsjahresende bezeichnet man auch als …</w:t>
            </w:r>
          </w:p>
        </w:tc>
      </w:tr>
      <w:tr w:rsidR="001B424F" w14:paraId="3C89AC2D" w14:textId="77777777" w:rsidTr="006839E4">
        <w:tc>
          <w:tcPr>
            <w:tcW w:w="421" w:type="dxa"/>
          </w:tcPr>
          <w:p w14:paraId="6364EEA7"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12</w:t>
            </w:r>
          </w:p>
        </w:tc>
        <w:tc>
          <w:tcPr>
            <w:tcW w:w="9773" w:type="dxa"/>
          </w:tcPr>
          <w:p w14:paraId="32247AD9"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Die Ordnung bzw. Gliederung aller Konten, die individuell auf eine Unternehmen ausgerichtet sind, bezeichnet man auch als …</w:t>
            </w:r>
          </w:p>
        </w:tc>
      </w:tr>
      <w:tr w:rsidR="001B424F" w14:paraId="7EC542CA" w14:textId="77777777" w:rsidTr="006839E4">
        <w:tc>
          <w:tcPr>
            <w:tcW w:w="421" w:type="dxa"/>
          </w:tcPr>
          <w:p w14:paraId="089F0FEB"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13</w:t>
            </w:r>
          </w:p>
        </w:tc>
        <w:tc>
          <w:tcPr>
            <w:tcW w:w="9773" w:type="dxa"/>
          </w:tcPr>
          <w:p w14:paraId="59326E7B"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Oberbegriff für die Differenz zwischen Leistungen und Kosten bzw. Ertrag und Aufwand</w:t>
            </w:r>
          </w:p>
        </w:tc>
      </w:tr>
      <w:tr w:rsidR="001B424F" w14:paraId="7552DFB8" w14:textId="77777777" w:rsidTr="006839E4">
        <w:tc>
          <w:tcPr>
            <w:tcW w:w="421" w:type="dxa"/>
          </w:tcPr>
          <w:p w14:paraId="70A044FA"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14</w:t>
            </w:r>
          </w:p>
        </w:tc>
        <w:tc>
          <w:tcPr>
            <w:tcW w:w="9773" w:type="dxa"/>
          </w:tcPr>
          <w:p w14:paraId="4F8325ED"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Kurzanweisung für einen Buchhalter; enthält neben den Konten auch die dazugehörigen Beträge.</w:t>
            </w:r>
          </w:p>
        </w:tc>
      </w:tr>
      <w:tr w:rsidR="001B424F" w14:paraId="0512B374" w14:textId="77777777" w:rsidTr="006839E4">
        <w:tc>
          <w:tcPr>
            <w:tcW w:w="421" w:type="dxa"/>
          </w:tcPr>
          <w:p w14:paraId="075D81E5" w14:textId="77777777" w:rsidR="001B424F" w:rsidRPr="00AF040D" w:rsidRDefault="001B424F" w:rsidP="006839E4">
            <w:pPr>
              <w:spacing w:before="40" w:after="40"/>
              <w:jc w:val="center"/>
              <w:rPr>
                <w:rFonts w:ascii="Calibri" w:hAnsi="Calibri" w:cs="Calibri"/>
                <w:i/>
                <w:iCs/>
                <w:sz w:val="22"/>
                <w:szCs w:val="22"/>
              </w:rPr>
            </w:pPr>
            <w:r w:rsidRPr="00AF040D">
              <w:rPr>
                <w:rFonts w:ascii="Calibri" w:hAnsi="Calibri" w:cs="Calibri"/>
                <w:i/>
                <w:iCs/>
                <w:sz w:val="22"/>
                <w:szCs w:val="22"/>
              </w:rPr>
              <w:t>15</w:t>
            </w:r>
          </w:p>
        </w:tc>
        <w:tc>
          <w:tcPr>
            <w:tcW w:w="9773" w:type="dxa"/>
          </w:tcPr>
          <w:p w14:paraId="294CDEF9" w14:textId="77777777" w:rsidR="001B424F" w:rsidRPr="00AF040D" w:rsidRDefault="001B424F" w:rsidP="006839E4">
            <w:pPr>
              <w:spacing w:before="40" w:after="40"/>
              <w:jc w:val="both"/>
              <w:rPr>
                <w:rFonts w:ascii="Calibri" w:hAnsi="Calibri" w:cs="Calibri"/>
                <w:i/>
                <w:iCs/>
                <w:sz w:val="22"/>
                <w:szCs w:val="22"/>
              </w:rPr>
            </w:pPr>
            <w:r w:rsidRPr="00AF040D">
              <w:rPr>
                <w:rFonts w:ascii="Calibri" w:hAnsi="Calibri" w:cs="Calibri"/>
                <w:i/>
                <w:iCs/>
                <w:sz w:val="22"/>
                <w:szCs w:val="22"/>
              </w:rPr>
              <w:t>Auf diesem Konto erfasst man die Schlussbestände der Aufwands- und Ertragskonten</w:t>
            </w:r>
          </w:p>
        </w:tc>
      </w:tr>
    </w:tbl>
    <w:p w14:paraId="397B1713" w14:textId="77777777" w:rsidR="001B424F" w:rsidRPr="00EC5317" w:rsidRDefault="001B424F" w:rsidP="001B424F">
      <w:pPr>
        <w:spacing w:before="120" w:after="240"/>
        <w:jc w:val="center"/>
        <w:rPr>
          <w:rFonts w:ascii="Calibri" w:hAnsi="Calibri" w:cs="Calibri"/>
          <w:b/>
          <w:bCs/>
          <w:color w:val="00B050"/>
          <w:sz w:val="24"/>
          <w:szCs w:val="24"/>
          <w:u w:val="single"/>
        </w:rPr>
      </w:pPr>
      <w:r w:rsidRPr="00EC5317">
        <w:rPr>
          <w:rFonts w:ascii="Calibri" w:hAnsi="Calibri" w:cs="Calibri"/>
          <w:b/>
          <w:bCs/>
          <w:color w:val="00B050"/>
          <w:sz w:val="24"/>
          <w:szCs w:val="24"/>
          <w:u w:val="single"/>
        </w:rPr>
        <w:lastRenderedPageBreak/>
        <w:t>Lösung</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162"/>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162"/>
      </w:tblGrid>
      <w:tr w:rsidR="001B424F" w14:paraId="35B6C583" w14:textId="77777777" w:rsidTr="006839E4">
        <w:trPr>
          <w:trHeight w:hRule="exact" w:val="57"/>
          <w:jc w:val="center"/>
        </w:trPr>
        <w:tc>
          <w:tcPr>
            <w:tcW w:w="57" w:type="dxa"/>
            <w:shd w:val="clear" w:color="auto" w:fill="C6D9F1" w:themeFill="text2" w:themeFillTint="33"/>
          </w:tcPr>
          <w:p w14:paraId="4230F4A4" w14:textId="77777777" w:rsidR="001B424F" w:rsidRDefault="001B424F" w:rsidP="006839E4">
            <w:pPr>
              <w:jc w:val="center"/>
              <w:rPr>
                <w:rFonts w:ascii="Arial" w:hAnsi="Arial"/>
              </w:rPr>
            </w:pPr>
          </w:p>
        </w:tc>
        <w:tc>
          <w:tcPr>
            <w:tcW w:w="425" w:type="dxa"/>
            <w:shd w:val="clear" w:color="auto" w:fill="C6D9F1" w:themeFill="text2" w:themeFillTint="33"/>
          </w:tcPr>
          <w:p w14:paraId="6B260F04" w14:textId="77777777" w:rsidR="001B424F" w:rsidRDefault="001B424F" w:rsidP="006839E4">
            <w:pPr>
              <w:jc w:val="center"/>
              <w:rPr>
                <w:rFonts w:ascii="Arial" w:hAnsi="Arial"/>
              </w:rPr>
            </w:pPr>
          </w:p>
        </w:tc>
        <w:tc>
          <w:tcPr>
            <w:tcW w:w="425" w:type="dxa"/>
            <w:shd w:val="clear" w:color="auto" w:fill="C6D9F1" w:themeFill="text2" w:themeFillTint="33"/>
          </w:tcPr>
          <w:p w14:paraId="2E1B0BAF" w14:textId="77777777" w:rsidR="001B424F" w:rsidRDefault="001B424F" w:rsidP="006839E4">
            <w:pPr>
              <w:jc w:val="center"/>
              <w:rPr>
                <w:rFonts w:ascii="Arial" w:hAnsi="Arial"/>
              </w:rPr>
            </w:pPr>
          </w:p>
        </w:tc>
        <w:tc>
          <w:tcPr>
            <w:tcW w:w="425" w:type="dxa"/>
            <w:shd w:val="clear" w:color="auto" w:fill="C6D9F1" w:themeFill="text2" w:themeFillTint="33"/>
          </w:tcPr>
          <w:p w14:paraId="5E9BFC88" w14:textId="77777777" w:rsidR="001B424F" w:rsidRDefault="001B424F" w:rsidP="006839E4">
            <w:pPr>
              <w:jc w:val="center"/>
              <w:rPr>
                <w:rFonts w:ascii="Arial" w:hAnsi="Arial"/>
              </w:rPr>
            </w:pPr>
          </w:p>
        </w:tc>
        <w:tc>
          <w:tcPr>
            <w:tcW w:w="425" w:type="dxa"/>
            <w:shd w:val="clear" w:color="auto" w:fill="C6D9F1" w:themeFill="text2" w:themeFillTint="33"/>
          </w:tcPr>
          <w:p w14:paraId="2133E3F2" w14:textId="77777777" w:rsidR="001B424F" w:rsidRDefault="001B424F" w:rsidP="006839E4">
            <w:pPr>
              <w:jc w:val="center"/>
              <w:rPr>
                <w:rFonts w:ascii="Arial" w:hAnsi="Arial"/>
              </w:rPr>
            </w:pPr>
          </w:p>
        </w:tc>
        <w:tc>
          <w:tcPr>
            <w:tcW w:w="425" w:type="dxa"/>
            <w:shd w:val="clear" w:color="auto" w:fill="C6D9F1" w:themeFill="text2" w:themeFillTint="33"/>
          </w:tcPr>
          <w:p w14:paraId="5EBC7C06" w14:textId="77777777" w:rsidR="001B424F" w:rsidRDefault="001B424F" w:rsidP="006839E4">
            <w:pPr>
              <w:jc w:val="center"/>
              <w:rPr>
                <w:rFonts w:ascii="Arial" w:hAnsi="Arial"/>
              </w:rPr>
            </w:pPr>
          </w:p>
        </w:tc>
        <w:tc>
          <w:tcPr>
            <w:tcW w:w="425" w:type="dxa"/>
            <w:shd w:val="clear" w:color="auto" w:fill="C6D9F1" w:themeFill="text2" w:themeFillTint="33"/>
          </w:tcPr>
          <w:p w14:paraId="7FEEEC76" w14:textId="77777777" w:rsidR="001B424F" w:rsidRDefault="001B424F" w:rsidP="006839E4">
            <w:pPr>
              <w:jc w:val="center"/>
              <w:rPr>
                <w:rFonts w:ascii="Arial" w:hAnsi="Arial"/>
              </w:rPr>
            </w:pPr>
          </w:p>
        </w:tc>
        <w:tc>
          <w:tcPr>
            <w:tcW w:w="425" w:type="dxa"/>
            <w:shd w:val="clear" w:color="auto" w:fill="C6D9F1" w:themeFill="text2" w:themeFillTint="33"/>
          </w:tcPr>
          <w:p w14:paraId="0BF2557E" w14:textId="77777777" w:rsidR="001B424F" w:rsidRDefault="001B424F" w:rsidP="006839E4">
            <w:pPr>
              <w:jc w:val="center"/>
              <w:rPr>
                <w:rFonts w:ascii="Arial" w:hAnsi="Arial"/>
              </w:rPr>
            </w:pPr>
          </w:p>
        </w:tc>
        <w:tc>
          <w:tcPr>
            <w:tcW w:w="425" w:type="dxa"/>
            <w:shd w:val="clear" w:color="auto" w:fill="C6D9F1" w:themeFill="text2" w:themeFillTint="33"/>
          </w:tcPr>
          <w:p w14:paraId="6AC68888" w14:textId="77777777" w:rsidR="001B424F" w:rsidRDefault="001B424F" w:rsidP="006839E4">
            <w:pPr>
              <w:jc w:val="center"/>
              <w:rPr>
                <w:rFonts w:ascii="Arial" w:hAnsi="Arial"/>
              </w:rPr>
            </w:pPr>
          </w:p>
        </w:tc>
        <w:tc>
          <w:tcPr>
            <w:tcW w:w="425" w:type="dxa"/>
            <w:shd w:val="clear" w:color="auto" w:fill="C6D9F1" w:themeFill="text2" w:themeFillTint="33"/>
          </w:tcPr>
          <w:p w14:paraId="5D70A75D" w14:textId="77777777" w:rsidR="001B424F" w:rsidRDefault="001B424F" w:rsidP="006839E4">
            <w:pPr>
              <w:jc w:val="center"/>
              <w:rPr>
                <w:rFonts w:ascii="Arial" w:hAnsi="Arial"/>
              </w:rPr>
            </w:pPr>
          </w:p>
        </w:tc>
        <w:tc>
          <w:tcPr>
            <w:tcW w:w="425" w:type="dxa"/>
            <w:shd w:val="clear" w:color="auto" w:fill="C6D9F1" w:themeFill="text2" w:themeFillTint="33"/>
          </w:tcPr>
          <w:p w14:paraId="45D19298" w14:textId="77777777" w:rsidR="001B424F" w:rsidRDefault="001B424F" w:rsidP="006839E4">
            <w:pPr>
              <w:jc w:val="center"/>
              <w:rPr>
                <w:rFonts w:ascii="Arial" w:hAnsi="Arial"/>
              </w:rPr>
            </w:pPr>
          </w:p>
        </w:tc>
        <w:tc>
          <w:tcPr>
            <w:tcW w:w="425" w:type="dxa"/>
            <w:shd w:val="clear" w:color="auto" w:fill="C6D9F1" w:themeFill="text2" w:themeFillTint="33"/>
          </w:tcPr>
          <w:p w14:paraId="13F1BC12" w14:textId="77777777" w:rsidR="001B424F" w:rsidRDefault="001B424F" w:rsidP="006839E4">
            <w:pPr>
              <w:jc w:val="center"/>
              <w:rPr>
                <w:rFonts w:ascii="Arial" w:hAnsi="Arial"/>
              </w:rPr>
            </w:pPr>
          </w:p>
        </w:tc>
        <w:tc>
          <w:tcPr>
            <w:tcW w:w="425" w:type="dxa"/>
            <w:shd w:val="clear" w:color="auto" w:fill="C6D9F1" w:themeFill="text2" w:themeFillTint="33"/>
          </w:tcPr>
          <w:p w14:paraId="3BC8B2C4" w14:textId="77777777" w:rsidR="001B424F" w:rsidRDefault="001B424F" w:rsidP="006839E4">
            <w:pPr>
              <w:jc w:val="center"/>
              <w:rPr>
                <w:rFonts w:ascii="Arial" w:hAnsi="Arial"/>
              </w:rPr>
            </w:pPr>
          </w:p>
        </w:tc>
        <w:tc>
          <w:tcPr>
            <w:tcW w:w="425" w:type="dxa"/>
            <w:shd w:val="clear" w:color="auto" w:fill="C6D9F1" w:themeFill="text2" w:themeFillTint="33"/>
          </w:tcPr>
          <w:p w14:paraId="1D7ED3D6" w14:textId="77777777" w:rsidR="001B424F" w:rsidRDefault="001B424F" w:rsidP="006839E4">
            <w:pPr>
              <w:jc w:val="center"/>
              <w:rPr>
                <w:rFonts w:ascii="Arial" w:hAnsi="Arial"/>
              </w:rPr>
            </w:pPr>
          </w:p>
        </w:tc>
        <w:tc>
          <w:tcPr>
            <w:tcW w:w="425" w:type="dxa"/>
            <w:shd w:val="clear" w:color="auto" w:fill="C6D9F1" w:themeFill="text2" w:themeFillTint="33"/>
          </w:tcPr>
          <w:p w14:paraId="259168EC" w14:textId="77777777" w:rsidR="001B424F" w:rsidRDefault="001B424F" w:rsidP="006839E4">
            <w:pPr>
              <w:jc w:val="center"/>
              <w:rPr>
                <w:rFonts w:ascii="Arial" w:hAnsi="Arial"/>
                <w:b/>
              </w:rPr>
            </w:pPr>
          </w:p>
        </w:tc>
        <w:tc>
          <w:tcPr>
            <w:tcW w:w="425" w:type="dxa"/>
            <w:shd w:val="clear" w:color="auto" w:fill="C6D9F1" w:themeFill="text2" w:themeFillTint="33"/>
          </w:tcPr>
          <w:p w14:paraId="5672F7B4" w14:textId="77777777" w:rsidR="001B424F" w:rsidRDefault="001B424F" w:rsidP="006839E4">
            <w:pPr>
              <w:jc w:val="center"/>
              <w:rPr>
                <w:rFonts w:ascii="Arial" w:hAnsi="Arial"/>
              </w:rPr>
            </w:pPr>
          </w:p>
        </w:tc>
        <w:tc>
          <w:tcPr>
            <w:tcW w:w="425" w:type="dxa"/>
            <w:shd w:val="clear" w:color="auto" w:fill="C6D9F1" w:themeFill="text2" w:themeFillTint="33"/>
          </w:tcPr>
          <w:p w14:paraId="1395A9A8" w14:textId="77777777" w:rsidR="001B424F" w:rsidRDefault="001B424F" w:rsidP="006839E4">
            <w:pPr>
              <w:jc w:val="center"/>
              <w:rPr>
                <w:rFonts w:ascii="Arial" w:hAnsi="Arial"/>
              </w:rPr>
            </w:pPr>
          </w:p>
        </w:tc>
        <w:tc>
          <w:tcPr>
            <w:tcW w:w="425" w:type="dxa"/>
            <w:shd w:val="clear" w:color="auto" w:fill="C6D9F1" w:themeFill="text2" w:themeFillTint="33"/>
          </w:tcPr>
          <w:p w14:paraId="6F9A4FC5" w14:textId="77777777" w:rsidR="001B424F" w:rsidRDefault="001B424F" w:rsidP="006839E4">
            <w:pPr>
              <w:jc w:val="center"/>
              <w:rPr>
                <w:rFonts w:ascii="Arial" w:hAnsi="Arial"/>
              </w:rPr>
            </w:pPr>
          </w:p>
        </w:tc>
        <w:tc>
          <w:tcPr>
            <w:tcW w:w="425" w:type="dxa"/>
            <w:shd w:val="clear" w:color="auto" w:fill="C6D9F1" w:themeFill="text2" w:themeFillTint="33"/>
          </w:tcPr>
          <w:p w14:paraId="0DF32C2F" w14:textId="77777777" w:rsidR="001B424F" w:rsidRDefault="001B424F" w:rsidP="006839E4">
            <w:pPr>
              <w:jc w:val="center"/>
              <w:rPr>
                <w:rFonts w:ascii="Arial" w:hAnsi="Arial"/>
              </w:rPr>
            </w:pPr>
          </w:p>
        </w:tc>
        <w:tc>
          <w:tcPr>
            <w:tcW w:w="425" w:type="dxa"/>
            <w:shd w:val="clear" w:color="auto" w:fill="C6D9F1" w:themeFill="text2" w:themeFillTint="33"/>
          </w:tcPr>
          <w:p w14:paraId="44F2C50A" w14:textId="77777777" w:rsidR="001B424F" w:rsidRDefault="001B424F" w:rsidP="006839E4">
            <w:pPr>
              <w:jc w:val="center"/>
              <w:rPr>
                <w:rFonts w:ascii="Arial" w:hAnsi="Arial"/>
              </w:rPr>
            </w:pPr>
          </w:p>
        </w:tc>
        <w:tc>
          <w:tcPr>
            <w:tcW w:w="425" w:type="dxa"/>
            <w:shd w:val="clear" w:color="auto" w:fill="C6D9F1" w:themeFill="text2" w:themeFillTint="33"/>
          </w:tcPr>
          <w:p w14:paraId="307DF2CA" w14:textId="77777777" w:rsidR="001B424F" w:rsidRDefault="001B424F" w:rsidP="006839E4">
            <w:pPr>
              <w:jc w:val="center"/>
              <w:rPr>
                <w:rFonts w:ascii="Arial" w:hAnsi="Arial"/>
              </w:rPr>
            </w:pPr>
          </w:p>
        </w:tc>
        <w:tc>
          <w:tcPr>
            <w:tcW w:w="425" w:type="dxa"/>
            <w:shd w:val="clear" w:color="auto" w:fill="C6D9F1" w:themeFill="text2" w:themeFillTint="33"/>
          </w:tcPr>
          <w:p w14:paraId="6AD80745" w14:textId="77777777" w:rsidR="001B424F" w:rsidRDefault="001B424F" w:rsidP="006839E4">
            <w:pPr>
              <w:jc w:val="center"/>
              <w:rPr>
                <w:rFonts w:ascii="Arial" w:hAnsi="Arial"/>
              </w:rPr>
            </w:pPr>
          </w:p>
        </w:tc>
        <w:tc>
          <w:tcPr>
            <w:tcW w:w="425" w:type="dxa"/>
            <w:shd w:val="clear" w:color="auto" w:fill="C6D9F1" w:themeFill="text2" w:themeFillTint="33"/>
          </w:tcPr>
          <w:p w14:paraId="7C9BE4BD" w14:textId="77777777" w:rsidR="001B424F" w:rsidRDefault="001B424F" w:rsidP="006839E4">
            <w:pPr>
              <w:jc w:val="center"/>
              <w:rPr>
                <w:rFonts w:ascii="Arial" w:hAnsi="Arial"/>
              </w:rPr>
            </w:pPr>
          </w:p>
        </w:tc>
        <w:tc>
          <w:tcPr>
            <w:tcW w:w="425" w:type="dxa"/>
            <w:shd w:val="clear" w:color="auto" w:fill="C6D9F1" w:themeFill="text2" w:themeFillTint="33"/>
          </w:tcPr>
          <w:p w14:paraId="03A31E79" w14:textId="77777777" w:rsidR="001B424F" w:rsidRDefault="001B424F" w:rsidP="006839E4">
            <w:pPr>
              <w:jc w:val="center"/>
              <w:rPr>
                <w:rFonts w:ascii="Arial" w:hAnsi="Arial"/>
              </w:rPr>
            </w:pPr>
          </w:p>
        </w:tc>
        <w:tc>
          <w:tcPr>
            <w:tcW w:w="162" w:type="dxa"/>
            <w:shd w:val="clear" w:color="auto" w:fill="C6D9F1" w:themeFill="text2" w:themeFillTint="33"/>
          </w:tcPr>
          <w:p w14:paraId="23D4CC85" w14:textId="77777777" w:rsidR="001B424F" w:rsidRDefault="001B424F" w:rsidP="006839E4">
            <w:pPr>
              <w:jc w:val="center"/>
              <w:rPr>
                <w:rFonts w:ascii="Arial" w:hAnsi="Arial"/>
              </w:rPr>
            </w:pPr>
          </w:p>
        </w:tc>
      </w:tr>
      <w:tr w:rsidR="001B424F" w14:paraId="70FAAD98" w14:textId="77777777" w:rsidTr="006839E4">
        <w:trPr>
          <w:trHeight w:hRule="exact" w:val="425"/>
          <w:jc w:val="center"/>
        </w:trPr>
        <w:tc>
          <w:tcPr>
            <w:tcW w:w="57" w:type="dxa"/>
            <w:shd w:val="clear" w:color="auto" w:fill="C6D9F1" w:themeFill="text2" w:themeFillTint="33"/>
          </w:tcPr>
          <w:p w14:paraId="3FC3F919" w14:textId="77777777" w:rsidR="001B424F" w:rsidRDefault="001B424F" w:rsidP="006839E4">
            <w:pPr>
              <w:jc w:val="center"/>
              <w:rPr>
                <w:rFonts w:ascii="Arial" w:hAnsi="Arial"/>
              </w:rPr>
            </w:pPr>
          </w:p>
        </w:tc>
        <w:tc>
          <w:tcPr>
            <w:tcW w:w="425" w:type="dxa"/>
            <w:shd w:val="clear" w:color="auto" w:fill="000000" w:themeFill="text1"/>
            <w:vAlign w:val="center"/>
          </w:tcPr>
          <w:p w14:paraId="5C380AF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D0ACD7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278956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709A97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8B690B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EDACB1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AAD3E6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340504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554C9F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0D4496B" w14:textId="77777777" w:rsidR="001B424F" w:rsidRPr="000036DB" w:rsidRDefault="001B424F" w:rsidP="006839E4">
            <w:pPr>
              <w:jc w:val="center"/>
              <w:rPr>
                <w:rFonts w:asciiTheme="minorHAnsi" w:hAnsiTheme="minorHAnsi" w:cstheme="minorHAnsi"/>
                <w:bCs/>
                <w:szCs w:val="23"/>
              </w:rPr>
            </w:pPr>
            <w:r w:rsidRPr="000036DB">
              <w:rPr>
                <w:rFonts w:asciiTheme="minorHAnsi" w:hAnsiTheme="minorHAnsi" w:cstheme="minorHAnsi"/>
                <w:bCs/>
                <w:szCs w:val="23"/>
              </w:rPr>
              <w:t>E</w:t>
            </w:r>
          </w:p>
        </w:tc>
        <w:tc>
          <w:tcPr>
            <w:tcW w:w="425" w:type="dxa"/>
            <w:shd w:val="clear" w:color="auto" w:fill="FFFFFF" w:themeFill="background1"/>
            <w:vAlign w:val="center"/>
          </w:tcPr>
          <w:p w14:paraId="0B11550E" w14:textId="77777777" w:rsidR="001B424F" w:rsidRPr="000036DB" w:rsidRDefault="001B424F" w:rsidP="006839E4">
            <w:pPr>
              <w:jc w:val="center"/>
              <w:rPr>
                <w:rFonts w:asciiTheme="minorHAnsi" w:hAnsiTheme="minorHAnsi" w:cstheme="minorHAnsi"/>
                <w:bCs/>
                <w:szCs w:val="23"/>
              </w:rPr>
            </w:pPr>
            <w:r w:rsidRPr="000036DB">
              <w:rPr>
                <w:rFonts w:asciiTheme="minorHAnsi" w:hAnsiTheme="minorHAnsi" w:cstheme="minorHAnsi"/>
                <w:bCs/>
                <w:szCs w:val="23"/>
              </w:rPr>
              <w:t>B</w:t>
            </w:r>
          </w:p>
        </w:tc>
        <w:tc>
          <w:tcPr>
            <w:tcW w:w="425" w:type="dxa"/>
            <w:shd w:val="clear" w:color="auto" w:fill="FFFFFF" w:themeFill="background1"/>
            <w:vAlign w:val="center"/>
          </w:tcPr>
          <w:p w14:paraId="32F8C2FE" w14:textId="77777777" w:rsidR="001B424F" w:rsidRPr="000036DB" w:rsidRDefault="001B424F" w:rsidP="006839E4">
            <w:pPr>
              <w:jc w:val="center"/>
              <w:rPr>
                <w:rFonts w:asciiTheme="minorHAnsi" w:hAnsiTheme="minorHAnsi" w:cstheme="minorHAnsi"/>
                <w:bCs/>
                <w:szCs w:val="23"/>
              </w:rPr>
            </w:pPr>
            <w:r w:rsidRPr="000036DB">
              <w:rPr>
                <w:rFonts w:asciiTheme="minorHAnsi" w:hAnsiTheme="minorHAnsi" w:cstheme="minorHAnsi"/>
                <w:bCs/>
                <w:szCs w:val="23"/>
              </w:rPr>
              <w:t>I</w:t>
            </w:r>
          </w:p>
        </w:tc>
        <w:tc>
          <w:tcPr>
            <w:tcW w:w="425" w:type="dxa"/>
            <w:shd w:val="clear" w:color="auto" w:fill="FFFFFF" w:themeFill="background1"/>
            <w:vAlign w:val="center"/>
          </w:tcPr>
          <w:p w14:paraId="0C5D5A00" w14:textId="77777777" w:rsidR="001B424F" w:rsidRPr="000036DB" w:rsidRDefault="001B424F" w:rsidP="006839E4">
            <w:pPr>
              <w:jc w:val="center"/>
              <w:rPr>
                <w:rFonts w:asciiTheme="minorHAnsi" w:hAnsiTheme="minorHAnsi" w:cstheme="minorHAnsi"/>
                <w:bCs/>
                <w:szCs w:val="23"/>
              </w:rPr>
            </w:pPr>
            <w:r w:rsidRPr="000036DB">
              <w:rPr>
                <w:rFonts w:asciiTheme="minorHAnsi" w:hAnsiTheme="minorHAnsi" w:cstheme="minorHAnsi"/>
                <w:bCs/>
                <w:szCs w:val="23"/>
              </w:rPr>
              <w:t>T</w:t>
            </w:r>
          </w:p>
        </w:tc>
        <w:tc>
          <w:tcPr>
            <w:tcW w:w="425" w:type="dxa"/>
            <w:shd w:val="clear" w:color="auto" w:fill="F2F2F2" w:themeFill="background1" w:themeFillShade="F2"/>
            <w:vAlign w:val="center"/>
          </w:tcPr>
          <w:p w14:paraId="74526FAA"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D</w:t>
            </w:r>
          </w:p>
        </w:tc>
        <w:tc>
          <w:tcPr>
            <w:tcW w:w="425" w:type="dxa"/>
            <w:shd w:val="clear" w:color="auto" w:fill="FFFFFF" w:themeFill="background1"/>
            <w:vAlign w:val="center"/>
          </w:tcPr>
          <w:p w14:paraId="1992B968" w14:textId="77777777" w:rsidR="001B424F" w:rsidRPr="000036DB" w:rsidRDefault="001B424F" w:rsidP="006839E4">
            <w:pPr>
              <w:jc w:val="center"/>
              <w:rPr>
                <w:rFonts w:asciiTheme="minorHAnsi" w:hAnsiTheme="minorHAnsi" w:cstheme="minorHAnsi"/>
                <w:bCs/>
                <w:szCs w:val="23"/>
              </w:rPr>
            </w:pPr>
            <w:r w:rsidRPr="000036DB">
              <w:rPr>
                <w:rFonts w:asciiTheme="minorHAnsi" w:hAnsiTheme="minorHAnsi" w:cstheme="minorHAnsi"/>
                <w:bCs/>
                <w:szCs w:val="23"/>
              </w:rPr>
              <w:t>A</w:t>
            </w:r>
          </w:p>
        </w:tc>
        <w:tc>
          <w:tcPr>
            <w:tcW w:w="425" w:type="dxa"/>
            <w:shd w:val="clear" w:color="auto" w:fill="000000" w:themeFill="text1"/>
            <w:vAlign w:val="center"/>
          </w:tcPr>
          <w:p w14:paraId="2CDF8CF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72EE24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CAC7B4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001AAA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AFBD4E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A2389C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06928D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D5013D3"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74155214" w14:textId="77777777" w:rsidR="001B424F" w:rsidRDefault="001B424F" w:rsidP="006839E4">
            <w:pPr>
              <w:jc w:val="center"/>
              <w:rPr>
                <w:rFonts w:ascii="Arial" w:hAnsi="Arial"/>
              </w:rPr>
            </w:pPr>
          </w:p>
        </w:tc>
      </w:tr>
      <w:tr w:rsidR="001B424F" w14:paraId="39EF5AA7" w14:textId="77777777" w:rsidTr="006839E4">
        <w:trPr>
          <w:trHeight w:hRule="exact" w:val="425"/>
          <w:jc w:val="center"/>
        </w:trPr>
        <w:tc>
          <w:tcPr>
            <w:tcW w:w="57" w:type="dxa"/>
            <w:shd w:val="clear" w:color="auto" w:fill="C6D9F1" w:themeFill="text2" w:themeFillTint="33"/>
          </w:tcPr>
          <w:p w14:paraId="5BE28273" w14:textId="77777777" w:rsidR="001B424F" w:rsidRDefault="001B424F" w:rsidP="006839E4">
            <w:pPr>
              <w:jc w:val="center"/>
              <w:rPr>
                <w:rFonts w:ascii="Arial" w:hAnsi="Arial"/>
              </w:rPr>
            </w:pPr>
          </w:p>
        </w:tc>
        <w:tc>
          <w:tcPr>
            <w:tcW w:w="425" w:type="dxa"/>
            <w:shd w:val="clear" w:color="auto" w:fill="000000" w:themeFill="text1"/>
            <w:vAlign w:val="center"/>
          </w:tcPr>
          <w:p w14:paraId="1BB354B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9C5A94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EFBD67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E60877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83A15C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76277E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79F392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261662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D98310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29E552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F35A82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88020E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67C2F9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653B7C1D"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E</w:t>
            </w:r>
          </w:p>
        </w:tc>
        <w:tc>
          <w:tcPr>
            <w:tcW w:w="425" w:type="dxa"/>
            <w:shd w:val="clear" w:color="auto" w:fill="FFFFFF" w:themeFill="background1"/>
            <w:vAlign w:val="center"/>
          </w:tcPr>
          <w:p w14:paraId="36155BD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FFFFF" w:themeFill="background1"/>
            <w:vAlign w:val="center"/>
          </w:tcPr>
          <w:p w14:paraId="6C7067B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S</w:t>
            </w:r>
          </w:p>
        </w:tc>
        <w:tc>
          <w:tcPr>
            <w:tcW w:w="425" w:type="dxa"/>
            <w:shd w:val="clear" w:color="auto" w:fill="FFFFFF" w:themeFill="background1"/>
            <w:vAlign w:val="center"/>
          </w:tcPr>
          <w:p w14:paraId="2F47F54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T</w:t>
            </w:r>
          </w:p>
        </w:tc>
        <w:tc>
          <w:tcPr>
            <w:tcW w:w="425" w:type="dxa"/>
            <w:shd w:val="clear" w:color="auto" w:fill="FFFFFF" w:themeFill="background1"/>
            <w:vAlign w:val="center"/>
          </w:tcPr>
          <w:p w14:paraId="7699934F"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FFFFF" w:themeFill="background1"/>
            <w:vAlign w:val="center"/>
          </w:tcPr>
          <w:p w14:paraId="7CB53AD3"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425" w:type="dxa"/>
            <w:shd w:val="clear" w:color="auto" w:fill="FFFFFF" w:themeFill="background1"/>
            <w:vAlign w:val="center"/>
          </w:tcPr>
          <w:p w14:paraId="4F9EBE0B"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425" w:type="dxa"/>
            <w:shd w:val="clear" w:color="auto" w:fill="FFFFFF" w:themeFill="background1"/>
            <w:vAlign w:val="center"/>
          </w:tcPr>
          <w:p w14:paraId="17ED7C8C"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000000" w:themeFill="text1"/>
            <w:vAlign w:val="center"/>
          </w:tcPr>
          <w:p w14:paraId="0CCFC47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9B05575"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1CCB2FA4" w14:textId="77777777" w:rsidR="001B424F" w:rsidRDefault="001B424F" w:rsidP="006839E4">
            <w:pPr>
              <w:jc w:val="center"/>
              <w:rPr>
                <w:rFonts w:ascii="Arial" w:hAnsi="Arial"/>
              </w:rPr>
            </w:pPr>
          </w:p>
        </w:tc>
      </w:tr>
      <w:tr w:rsidR="001B424F" w14:paraId="16B2BCDF" w14:textId="77777777" w:rsidTr="006839E4">
        <w:trPr>
          <w:trHeight w:hRule="exact" w:val="425"/>
          <w:jc w:val="center"/>
        </w:trPr>
        <w:tc>
          <w:tcPr>
            <w:tcW w:w="57" w:type="dxa"/>
            <w:shd w:val="clear" w:color="auto" w:fill="C6D9F1" w:themeFill="text2" w:themeFillTint="33"/>
          </w:tcPr>
          <w:p w14:paraId="2E759BB9" w14:textId="77777777" w:rsidR="001B424F" w:rsidRDefault="001B424F" w:rsidP="006839E4">
            <w:pPr>
              <w:jc w:val="center"/>
              <w:rPr>
                <w:rFonts w:ascii="Arial" w:hAnsi="Arial"/>
              </w:rPr>
            </w:pPr>
          </w:p>
        </w:tc>
        <w:tc>
          <w:tcPr>
            <w:tcW w:w="425" w:type="dxa"/>
            <w:shd w:val="clear" w:color="auto" w:fill="000000" w:themeFill="text1"/>
            <w:vAlign w:val="center"/>
          </w:tcPr>
          <w:p w14:paraId="70E3E6F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2216F7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7BF311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CCAB34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74D14B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320B3D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89FB5D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20ED8B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E9BA68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450C45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98A018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E692E1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41951D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6A647A57"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C</w:t>
            </w:r>
          </w:p>
        </w:tc>
        <w:tc>
          <w:tcPr>
            <w:tcW w:w="425" w:type="dxa"/>
            <w:shd w:val="clear" w:color="auto" w:fill="FFFFFF" w:themeFill="background1"/>
            <w:vAlign w:val="center"/>
          </w:tcPr>
          <w:p w14:paraId="2BB65D6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0E294329"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S</w:t>
            </w:r>
          </w:p>
        </w:tc>
        <w:tc>
          <w:tcPr>
            <w:tcW w:w="425" w:type="dxa"/>
            <w:shd w:val="clear" w:color="auto" w:fill="FFFFFF" w:themeFill="background1"/>
            <w:vAlign w:val="center"/>
          </w:tcPr>
          <w:p w14:paraId="6002251A"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H</w:t>
            </w:r>
          </w:p>
        </w:tc>
        <w:tc>
          <w:tcPr>
            <w:tcW w:w="425" w:type="dxa"/>
            <w:shd w:val="clear" w:color="auto" w:fill="FFFFFF" w:themeFill="background1"/>
            <w:vAlign w:val="center"/>
          </w:tcPr>
          <w:p w14:paraId="4D5652E7"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F</w:t>
            </w:r>
          </w:p>
        </w:tc>
        <w:tc>
          <w:tcPr>
            <w:tcW w:w="425" w:type="dxa"/>
            <w:shd w:val="clear" w:color="auto" w:fill="FFFFFF" w:themeFill="background1"/>
            <w:vAlign w:val="center"/>
          </w:tcPr>
          <w:p w14:paraId="03B7367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425" w:type="dxa"/>
            <w:shd w:val="clear" w:color="auto" w:fill="FFFFFF" w:themeFill="background1"/>
            <w:vAlign w:val="center"/>
          </w:tcPr>
          <w:p w14:paraId="26B074AE"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O</w:t>
            </w:r>
          </w:p>
        </w:tc>
        <w:tc>
          <w:tcPr>
            <w:tcW w:w="425" w:type="dxa"/>
            <w:shd w:val="clear" w:color="auto" w:fill="FFFFFF" w:themeFill="background1"/>
            <w:vAlign w:val="center"/>
          </w:tcPr>
          <w:p w14:paraId="5A78F2B4"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W</w:t>
            </w:r>
          </w:p>
        </w:tc>
        <w:tc>
          <w:tcPr>
            <w:tcW w:w="425" w:type="dxa"/>
            <w:shd w:val="clear" w:color="auto" w:fill="000000" w:themeFill="text1"/>
            <w:vAlign w:val="center"/>
          </w:tcPr>
          <w:p w14:paraId="6D03C5C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4C7035D"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21D8D6BC" w14:textId="77777777" w:rsidR="001B424F" w:rsidRDefault="001B424F" w:rsidP="006839E4">
            <w:pPr>
              <w:jc w:val="center"/>
              <w:rPr>
                <w:rFonts w:ascii="Arial" w:hAnsi="Arial"/>
              </w:rPr>
            </w:pPr>
          </w:p>
        </w:tc>
      </w:tr>
      <w:tr w:rsidR="001B424F" w14:paraId="3249708C" w14:textId="77777777" w:rsidTr="006839E4">
        <w:trPr>
          <w:trHeight w:hRule="exact" w:val="425"/>
          <w:jc w:val="center"/>
        </w:trPr>
        <w:tc>
          <w:tcPr>
            <w:tcW w:w="57" w:type="dxa"/>
            <w:shd w:val="clear" w:color="auto" w:fill="C6D9F1" w:themeFill="text2" w:themeFillTint="33"/>
          </w:tcPr>
          <w:p w14:paraId="620470EE" w14:textId="77777777" w:rsidR="001B424F" w:rsidRDefault="001B424F" w:rsidP="006839E4">
            <w:pPr>
              <w:jc w:val="center"/>
              <w:rPr>
                <w:rFonts w:ascii="Arial" w:hAnsi="Arial"/>
              </w:rPr>
            </w:pPr>
          </w:p>
        </w:tc>
        <w:tc>
          <w:tcPr>
            <w:tcW w:w="425" w:type="dxa"/>
            <w:shd w:val="clear" w:color="auto" w:fill="000000" w:themeFill="text1"/>
            <w:vAlign w:val="center"/>
          </w:tcPr>
          <w:p w14:paraId="5F6D43F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DD5049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01EE97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CEFE3A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9FC907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9403F7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0CF7E3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329D0A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1635A9BA"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FFFFF" w:themeFill="background1"/>
            <w:vAlign w:val="center"/>
          </w:tcPr>
          <w:p w14:paraId="23BCF401"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D</w:t>
            </w:r>
          </w:p>
        </w:tc>
        <w:tc>
          <w:tcPr>
            <w:tcW w:w="425" w:type="dxa"/>
            <w:shd w:val="clear" w:color="auto" w:fill="FFFFFF" w:themeFill="background1"/>
            <w:vAlign w:val="center"/>
          </w:tcPr>
          <w:p w14:paraId="22E97D04"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FFFFF" w:themeFill="background1"/>
            <w:vAlign w:val="center"/>
          </w:tcPr>
          <w:p w14:paraId="726DD43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R</w:t>
            </w:r>
          </w:p>
        </w:tc>
        <w:tc>
          <w:tcPr>
            <w:tcW w:w="425" w:type="dxa"/>
            <w:shd w:val="clear" w:color="auto" w:fill="FFFFFF" w:themeFill="background1"/>
            <w:vAlign w:val="center"/>
          </w:tcPr>
          <w:p w14:paraId="7A7288E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S</w:t>
            </w:r>
          </w:p>
        </w:tc>
        <w:tc>
          <w:tcPr>
            <w:tcW w:w="425" w:type="dxa"/>
            <w:shd w:val="clear" w:color="auto" w:fill="F2F2F2" w:themeFill="background1" w:themeFillShade="F2"/>
            <w:vAlign w:val="center"/>
          </w:tcPr>
          <w:p w14:paraId="16FA36B9"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K</w:t>
            </w:r>
          </w:p>
        </w:tc>
        <w:tc>
          <w:tcPr>
            <w:tcW w:w="425" w:type="dxa"/>
            <w:shd w:val="clear" w:color="auto" w:fill="FFFFFF" w:themeFill="background1"/>
            <w:vAlign w:val="center"/>
          </w:tcPr>
          <w:p w14:paraId="18120AFC"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O</w:t>
            </w:r>
          </w:p>
        </w:tc>
        <w:tc>
          <w:tcPr>
            <w:tcW w:w="425" w:type="dxa"/>
            <w:shd w:val="clear" w:color="auto" w:fill="FFFFFF" w:themeFill="background1"/>
            <w:vAlign w:val="center"/>
          </w:tcPr>
          <w:p w14:paraId="073C2CBC"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S</w:t>
            </w:r>
          </w:p>
        </w:tc>
        <w:tc>
          <w:tcPr>
            <w:tcW w:w="425" w:type="dxa"/>
            <w:shd w:val="clear" w:color="auto" w:fill="FFFFFF" w:themeFill="background1"/>
            <w:vAlign w:val="center"/>
          </w:tcPr>
          <w:p w14:paraId="2A8CCAD7"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T</w:t>
            </w:r>
          </w:p>
        </w:tc>
        <w:tc>
          <w:tcPr>
            <w:tcW w:w="425" w:type="dxa"/>
            <w:shd w:val="clear" w:color="auto" w:fill="FFFFFF" w:themeFill="background1"/>
            <w:vAlign w:val="center"/>
          </w:tcPr>
          <w:p w14:paraId="764E69D4"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FFFFF" w:themeFill="background1"/>
            <w:vAlign w:val="center"/>
          </w:tcPr>
          <w:p w14:paraId="393ECE0C"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000000" w:themeFill="text1"/>
            <w:vAlign w:val="center"/>
          </w:tcPr>
          <w:p w14:paraId="397368B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B8523D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DBC2C5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6FE0BE1"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2B1A7D66" w14:textId="77777777" w:rsidR="001B424F" w:rsidRDefault="001B424F" w:rsidP="006839E4">
            <w:pPr>
              <w:jc w:val="center"/>
              <w:rPr>
                <w:rFonts w:ascii="Arial" w:hAnsi="Arial"/>
              </w:rPr>
            </w:pPr>
          </w:p>
        </w:tc>
      </w:tr>
      <w:tr w:rsidR="001B424F" w14:paraId="665FAEB2" w14:textId="77777777" w:rsidTr="006839E4">
        <w:trPr>
          <w:trHeight w:hRule="exact" w:val="425"/>
          <w:jc w:val="center"/>
        </w:trPr>
        <w:tc>
          <w:tcPr>
            <w:tcW w:w="57" w:type="dxa"/>
            <w:shd w:val="clear" w:color="auto" w:fill="C6D9F1" w:themeFill="text2" w:themeFillTint="33"/>
          </w:tcPr>
          <w:p w14:paraId="466F7111" w14:textId="77777777" w:rsidR="001B424F" w:rsidRDefault="001B424F" w:rsidP="006839E4">
            <w:pPr>
              <w:jc w:val="center"/>
              <w:rPr>
                <w:rFonts w:ascii="Arial" w:hAnsi="Arial"/>
              </w:rPr>
            </w:pPr>
          </w:p>
        </w:tc>
        <w:tc>
          <w:tcPr>
            <w:tcW w:w="425" w:type="dxa"/>
            <w:shd w:val="clear" w:color="auto" w:fill="FFFFFF" w:themeFill="background1"/>
            <w:vAlign w:val="center"/>
          </w:tcPr>
          <w:p w14:paraId="3C517A95"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K</w:t>
            </w:r>
          </w:p>
        </w:tc>
        <w:tc>
          <w:tcPr>
            <w:tcW w:w="425" w:type="dxa"/>
            <w:shd w:val="clear" w:color="auto" w:fill="FFFFFF" w:themeFill="background1"/>
            <w:vAlign w:val="center"/>
          </w:tcPr>
          <w:p w14:paraId="1CD88511"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397595F9"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425" w:type="dxa"/>
            <w:shd w:val="clear" w:color="auto" w:fill="FFFFFF" w:themeFill="background1"/>
            <w:vAlign w:val="center"/>
          </w:tcPr>
          <w:p w14:paraId="6F073F2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K</w:t>
            </w:r>
          </w:p>
        </w:tc>
        <w:tc>
          <w:tcPr>
            <w:tcW w:w="425" w:type="dxa"/>
            <w:shd w:val="clear" w:color="auto" w:fill="FFFFFF" w:themeFill="background1"/>
            <w:vAlign w:val="center"/>
          </w:tcPr>
          <w:p w14:paraId="040EC93C"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U</w:t>
            </w:r>
          </w:p>
        </w:tc>
        <w:tc>
          <w:tcPr>
            <w:tcW w:w="425" w:type="dxa"/>
            <w:shd w:val="clear" w:color="auto" w:fill="FFFFFF" w:themeFill="background1"/>
            <w:vAlign w:val="center"/>
          </w:tcPr>
          <w:p w14:paraId="464AC54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425" w:type="dxa"/>
            <w:shd w:val="clear" w:color="auto" w:fill="FFFFFF" w:themeFill="background1"/>
            <w:vAlign w:val="center"/>
          </w:tcPr>
          <w:p w14:paraId="3D7E533D"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324C11F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T</w:t>
            </w:r>
          </w:p>
        </w:tc>
        <w:tc>
          <w:tcPr>
            <w:tcW w:w="425" w:type="dxa"/>
            <w:shd w:val="clear" w:color="auto" w:fill="FFFFFF" w:themeFill="background1"/>
            <w:vAlign w:val="center"/>
          </w:tcPr>
          <w:p w14:paraId="2B5A2386"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I</w:t>
            </w:r>
          </w:p>
        </w:tc>
        <w:tc>
          <w:tcPr>
            <w:tcW w:w="425" w:type="dxa"/>
            <w:shd w:val="clear" w:color="auto" w:fill="FFFFFF" w:themeFill="background1"/>
            <w:vAlign w:val="center"/>
          </w:tcPr>
          <w:p w14:paraId="3C1189A5"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O</w:t>
            </w:r>
          </w:p>
        </w:tc>
        <w:tc>
          <w:tcPr>
            <w:tcW w:w="425" w:type="dxa"/>
            <w:shd w:val="clear" w:color="auto" w:fill="FFFFFF" w:themeFill="background1"/>
            <w:vAlign w:val="center"/>
          </w:tcPr>
          <w:p w14:paraId="07DA611A"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FFFFF" w:themeFill="background1"/>
            <w:vAlign w:val="center"/>
          </w:tcPr>
          <w:p w14:paraId="5FCBD3F9"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S</w:t>
            </w:r>
          </w:p>
        </w:tc>
        <w:tc>
          <w:tcPr>
            <w:tcW w:w="425" w:type="dxa"/>
            <w:shd w:val="clear" w:color="auto" w:fill="FFFFFF" w:themeFill="background1"/>
            <w:vAlign w:val="center"/>
          </w:tcPr>
          <w:p w14:paraId="298FD3C5"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Z</w:t>
            </w:r>
          </w:p>
        </w:tc>
        <w:tc>
          <w:tcPr>
            <w:tcW w:w="425" w:type="dxa"/>
            <w:shd w:val="clear" w:color="auto" w:fill="F2F2F2" w:themeFill="background1" w:themeFillShade="F2"/>
            <w:vAlign w:val="center"/>
          </w:tcPr>
          <w:p w14:paraId="0DBBFE04"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U</w:t>
            </w:r>
          </w:p>
        </w:tc>
        <w:tc>
          <w:tcPr>
            <w:tcW w:w="425" w:type="dxa"/>
            <w:shd w:val="clear" w:color="auto" w:fill="FFFFFF" w:themeFill="background1"/>
            <w:vAlign w:val="center"/>
          </w:tcPr>
          <w:p w14:paraId="000CA3F1"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S</w:t>
            </w:r>
          </w:p>
        </w:tc>
        <w:tc>
          <w:tcPr>
            <w:tcW w:w="425" w:type="dxa"/>
            <w:shd w:val="clear" w:color="auto" w:fill="FFFFFF" w:themeFill="background1"/>
            <w:vAlign w:val="center"/>
          </w:tcPr>
          <w:p w14:paraId="7FFA08C6" w14:textId="77777777" w:rsidR="001B424F" w:rsidRPr="000036DB" w:rsidRDefault="001B424F" w:rsidP="006839E4">
            <w:pPr>
              <w:rPr>
                <w:rFonts w:asciiTheme="minorHAnsi" w:hAnsiTheme="minorHAnsi" w:cstheme="minorHAnsi"/>
                <w:bCs/>
                <w:szCs w:val="23"/>
              </w:rPr>
            </w:pPr>
            <w:r>
              <w:rPr>
                <w:rFonts w:asciiTheme="minorHAnsi" w:hAnsiTheme="minorHAnsi" w:cstheme="minorHAnsi"/>
                <w:bCs/>
                <w:szCs w:val="23"/>
              </w:rPr>
              <w:t>C</w:t>
            </w:r>
          </w:p>
        </w:tc>
        <w:tc>
          <w:tcPr>
            <w:tcW w:w="425" w:type="dxa"/>
            <w:shd w:val="clear" w:color="auto" w:fill="FFFFFF" w:themeFill="background1"/>
            <w:vAlign w:val="center"/>
          </w:tcPr>
          <w:p w14:paraId="362F84ED"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H</w:t>
            </w:r>
          </w:p>
        </w:tc>
        <w:tc>
          <w:tcPr>
            <w:tcW w:w="425" w:type="dxa"/>
            <w:shd w:val="clear" w:color="auto" w:fill="FFFFFF" w:themeFill="background1"/>
            <w:vAlign w:val="center"/>
          </w:tcPr>
          <w:p w14:paraId="580B361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425" w:type="dxa"/>
            <w:shd w:val="clear" w:color="auto" w:fill="FFFFFF" w:themeFill="background1"/>
            <w:vAlign w:val="center"/>
          </w:tcPr>
          <w:p w14:paraId="4125E5F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65F432FC"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G</w:t>
            </w:r>
          </w:p>
        </w:tc>
        <w:tc>
          <w:tcPr>
            <w:tcW w:w="425" w:type="dxa"/>
            <w:shd w:val="clear" w:color="auto" w:fill="000000" w:themeFill="text1"/>
            <w:vAlign w:val="center"/>
          </w:tcPr>
          <w:p w14:paraId="6454C9D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3D0CE5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C89D700"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6F09CF39" w14:textId="77777777" w:rsidR="001B424F" w:rsidRDefault="001B424F" w:rsidP="006839E4">
            <w:pPr>
              <w:jc w:val="center"/>
              <w:rPr>
                <w:rFonts w:ascii="Arial" w:hAnsi="Arial"/>
              </w:rPr>
            </w:pPr>
          </w:p>
        </w:tc>
      </w:tr>
      <w:tr w:rsidR="001B424F" w14:paraId="314134A2" w14:textId="77777777" w:rsidTr="006839E4">
        <w:trPr>
          <w:trHeight w:hRule="exact" w:val="425"/>
          <w:jc w:val="center"/>
        </w:trPr>
        <w:tc>
          <w:tcPr>
            <w:tcW w:w="57" w:type="dxa"/>
            <w:shd w:val="clear" w:color="auto" w:fill="C6D9F1" w:themeFill="text2" w:themeFillTint="33"/>
          </w:tcPr>
          <w:p w14:paraId="7FBDDF91" w14:textId="77777777" w:rsidR="001B424F" w:rsidRDefault="001B424F" w:rsidP="006839E4">
            <w:pPr>
              <w:jc w:val="center"/>
              <w:rPr>
                <w:rFonts w:ascii="Arial" w:hAnsi="Arial"/>
              </w:rPr>
            </w:pPr>
          </w:p>
        </w:tc>
        <w:tc>
          <w:tcPr>
            <w:tcW w:w="425" w:type="dxa"/>
            <w:shd w:val="clear" w:color="auto" w:fill="000000" w:themeFill="text1"/>
            <w:vAlign w:val="center"/>
          </w:tcPr>
          <w:p w14:paraId="3236B60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7F1602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20210C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449A7A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8B0E4C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54622A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EAC318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EF46E7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23FB3F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0E6C1B3"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W</w:t>
            </w:r>
          </w:p>
        </w:tc>
        <w:tc>
          <w:tcPr>
            <w:tcW w:w="425" w:type="dxa"/>
            <w:shd w:val="clear" w:color="auto" w:fill="FFFFFF" w:themeFill="background1"/>
            <w:vAlign w:val="center"/>
          </w:tcPr>
          <w:p w14:paraId="1FA1BCC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1AD311F4"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R</w:t>
            </w:r>
          </w:p>
        </w:tc>
        <w:tc>
          <w:tcPr>
            <w:tcW w:w="425" w:type="dxa"/>
            <w:shd w:val="clear" w:color="auto" w:fill="FFFFFF" w:themeFill="background1"/>
            <w:vAlign w:val="center"/>
          </w:tcPr>
          <w:p w14:paraId="2E648F5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2F2F2" w:themeFill="background1" w:themeFillShade="F2"/>
            <w:vAlign w:val="center"/>
          </w:tcPr>
          <w:p w14:paraId="62DAC973"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N</w:t>
            </w:r>
          </w:p>
        </w:tc>
        <w:tc>
          <w:tcPr>
            <w:tcW w:w="425" w:type="dxa"/>
            <w:shd w:val="clear" w:color="auto" w:fill="FFFFFF" w:themeFill="background1"/>
            <w:vAlign w:val="center"/>
          </w:tcPr>
          <w:p w14:paraId="7E6F355D"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FFFFF" w:themeFill="background1"/>
            <w:vAlign w:val="center"/>
          </w:tcPr>
          <w:p w14:paraId="0B5F22E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I</w:t>
            </w:r>
          </w:p>
        </w:tc>
        <w:tc>
          <w:tcPr>
            <w:tcW w:w="425" w:type="dxa"/>
            <w:shd w:val="clear" w:color="auto" w:fill="FFFFFF" w:themeFill="background1"/>
            <w:vAlign w:val="center"/>
          </w:tcPr>
          <w:p w14:paraId="5BCAC3F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FFFFF" w:themeFill="background1"/>
            <w:vAlign w:val="center"/>
          </w:tcPr>
          <w:p w14:paraId="0CCCE8F3"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S</w:t>
            </w:r>
          </w:p>
        </w:tc>
        <w:tc>
          <w:tcPr>
            <w:tcW w:w="425" w:type="dxa"/>
            <w:shd w:val="clear" w:color="auto" w:fill="FFFFFF" w:themeFill="background1"/>
            <w:vAlign w:val="center"/>
          </w:tcPr>
          <w:p w14:paraId="2C115C5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310F3F15"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T</w:t>
            </w:r>
          </w:p>
        </w:tc>
        <w:tc>
          <w:tcPr>
            <w:tcW w:w="425" w:type="dxa"/>
            <w:shd w:val="clear" w:color="auto" w:fill="FFFFFF" w:themeFill="background1"/>
            <w:vAlign w:val="center"/>
          </w:tcPr>
          <w:p w14:paraId="30F3D03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Z</w:t>
            </w:r>
          </w:p>
        </w:tc>
        <w:tc>
          <w:tcPr>
            <w:tcW w:w="425" w:type="dxa"/>
            <w:shd w:val="clear" w:color="auto" w:fill="000000" w:themeFill="text1"/>
            <w:vAlign w:val="center"/>
          </w:tcPr>
          <w:p w14:paraId="148686D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7EF07C6"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7809F677" w14:textId="77777777" w:rsidR="001B424F" w:rsidRDefault="001B424F" w:rsidP="006839E4">
            <w:pPr>
              <w:jc w:val="center"/>
              <w:rPr>
                <w:rFonts w:ascii="Arial" w:hAnsi="Arial"/>
              </w:rPr>
            </w:pPr>
          </w:p>
        </w:tc>
      </w:tr>
      <w:tr w:rsidR="001B424F" w14:paraId="626760E2" w14:textId="77777777" w:rsidTr="006839E4">
        <w:trPr>
          <w:trHeight w:hRule="exact" w:val="425"/>
          <w:jc w:val="center"/>
        </w:trPr>
        <w:tc>
          <w:tcPr>
            <w:tcW w:w="57" w:type="dxa"/>
            <w:shd w:val="clear" w:color="auto" w:fill="C6D9F1" w:themeFill="text2" w:themeFillTint="33"/>
          </w:tcPr>
          <w:p w14:paraId="2D8CF901" w14:textId="77777777" w:rsidR="001B424F" w:rsidRDefault="001B424F" w:rsidP="006839E4">
            <w:pPr>
              <w:jc w:val="center"/>
              <w:rPr>
                <w:rFonts w:ascii="Arial" w:hAnsi="Arial"/>
              </w:rPr>
            </w:pPr>
          </w:p>
        </w:tc>
        <w:tc>
          <w:tcPr>
            <w:tcW w:w="425" w:type="dxa"/>
            <w:shd w:val="clear" w:color="auto" w:fill="000000" w:themeFill="text1"/>
            <w:vAlign w:val="center"/>
          </w:tcPr>
          <w:p w14:paraId="1439602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82A61E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CFABB6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9F51CA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B58837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DB8357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EE6CEE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79D074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E2D1CE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3BBFD7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6DF80683"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R</w:t>
            </w:r>
          </w:p>
        </w:tc>
        <w:tc>
          <w:tcPr>
            <w:tcW w:w="425" w:type="dxa"/>
            <w:shd w:val="clear" w:color="auto" w:fill="FFFFFF" w:themeFill="background1"/>
            <w:vAlign w:val="center"/>
          </w:tcPr>
          <w:p w14:paraId="5F1EBD95"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O</w:t>
            </w:r>
          </w:p>
        </w:tc>
        <w:tc>
          <w:tcPr>
            <w:tcW w:w="425" w:type="dxa"/>
            <w:shd w:val="clear" w:color="auto" w:fill="FFFFFF" w:themeFill="background1"/>
            <w:vAlign w:val="center"/>
          </w:tcPr>
          <w:p w14:paraId="395BEFD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H</w:t>
            </w:r>
          </w:p>
        </w:tc>
        <w:tc>
          <w:tcPr>
            <w:tcW w:w="425" w:type="dxa"/>
            <w:shd w:val="clear" w:color="auto" w:fill="F2F2F2" w:themeFill="background1" w:themeFillShade="F2"/>
            <w:vAlign w:val="center"/>
          </w:tcPr>
          <w:p w14:paraId="170D0ED5"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G</w:t>
            </w:r>
          </w:p>
        </w:tc>
        <w:tc>
          <w:tcPr>
            <w:tcW w:w="425" w:type="dxa"/>
            <w:shd w:val="clear" w:color="auto" w:fill="FFFFFF" w:themeFill="background1"/>
            <w:vAlign w:val="center"/>
          </w:tcPr>
          <w:p w14:paraId="6AFEC14A"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FFFFF" w:themeFill="background1"/>
            <w:vAlign w:val="center"/>
          </w:tcPr>
          <w:p w14:paraId="4A4A31C3"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W</w:t>
            </w:r>
          </w:p>
        </w:tc>
        <w:tc>
          <w:tcPr>
            <w:tcW w:w="425" w:type="dxa"/>
            <w:shd w:val="clear" w:color="auto" w:fill="FFFFFF" w:themeFill="background1"/>
            <w:vAlign w:val="center"/>
          </w:tcPr>
          <w:p w14:paraId="1B63E5AD"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I</w:t>
            </w:r>
          </w:p>
        </w:tc>
        <w:tc>
          <w:tcPr>
            <w:tcW w:w="425" w:type="dxa"/>
            <w:shd w:val="clear" w:color="auto" w:fill="FFFFFF" w:themeFill="background1"/>
            <w:vAlign w:val="center"/>
          </w:tcPr>
          <w:p w14:paraId="626EDD89"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FFFFF" w:themeFill="background1"/>
            <w:vAlign w:val="center"/>
          </w:tcPr>
          <w:p w14:paraId="5235B9BE"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000000" w:themeFill="text1"/>
            <w:vAlign w:val="center"/>
          </w:tcPr>
          <w:p w14:paraId="72239A3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AE03B4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74EB9A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2362C77"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0354AC6C" w14:textId="77777777" w:rsidR="001B424F" w:rsidRDefault="001B424F" w:rsidP="006839E4">
            <w:pPr>
              <w:jc w:val="center"/>
              <w:rPr>
                <w:rFonts w:ascii="Arial" w:hAnsi="Arial"/>
              </w:rPr>
            </w:pPr>
          </w:p>
        </w:tc>
      </w:tr>
      <w:tr w:rsidR="001B424F" w14:paraId="506A9A1A" w14:textId="77777777" w:rsidTr="006839E4">
        <w:trPr>
          <w:trHeight w:hRule="exact" w:val="425"/>
          <w:jc w:val="center"/>
        </w:trPr>
        <w:tc>
          <w:tcPr>
            <w:tcW w:w="57" w:type="dxa"/>
            <w:shd w:val="clear" w:color="auto" w:fill="C6D9F1" w:themeFill="text2" w:themeFillTint="33"/>
          </w:tcPr>
          <w:p w14:paraId="32FC9A0B" w14:textId="77777777" w:rsidR="001B424F" w:rsidRDefault="001B424F" w:rsidP="006839E4">
            <w:pPr>
              <w:jc w:val="center"/>
              <w:rPr>
                <w:rFonts w:ascii="Arial" w:hAnsi="Arial"/>
              </w:rPr>
            </w:pPr>
          </w:p>
        </w:tc>
        <w:tc>
          <w:tcPr>
            <w:tcW w:w="425" w:type="dxa"/>
            <w:shd w:val="clear" w:color="auto" w:fill="000000" w:themeFill="text1"/>
            <w:vAlign w:val="center"/>
          </w:tcPr>
          <w:p w14:paraId="1FAE5D9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F49D35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E3D3D6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E6A0E1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5AC12A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554594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FF1ACA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579041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E9ED18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DD811F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535EAD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30806B6B"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D</w:t>
            </w:r>
          </w:p>
        </w:tc>
        <w:tc>
          <w:tcPr>
            <w:tcW w:w="425" w:type="dxa"/>
            <w:shd w:val="clear" w:color="auto" w:fill="FFFFFF" w:themeFill="background1"/>
            <w:vAlign w:val="center"/>
          </w:tcPr>
          <w:p w14:paraId="49A5ABD5"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I</w:t>
            </w:r>
          </w:p>
        </w:tc>
        <w:tc>
          <w:tcPr>
            <w:tcW w:w="425" w:type="dxa"/>
            <w:shd w:val="clear" w:color="auto" w:fill="F2F2F2" w:themeFill="background1" w:themeFillShade="F2"/>
            <w:vAlign w:val="center"/>
          </w:tcPr>
          <w:p w14:paraId="73BDDA8D"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S</w:t>
            </w:r>
          </w:p>
        </w:tc>
        <w:tc>
          <w:tcPr>
            <w:tcW w:w="425" w:type="dxa"/>
            <w:shd w:val="clear" w:color="auto" w:fill="FFFFFF" w:themeFill="background1"/>
            <w:vAlign w:val="center"/>
          </w:tcPr>
          <w:p w14:paraId="55763AB3"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33B6B906"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G</w:t>
            </w:r>
          </w:p>
        </w:tc>
        <w:tc>
          <w:tcPr>
            <w:tcW w:w="425" w:type="dxa"/>
            <w:shd w:val="clear" w:color="auto" w:fill="FFFFFF" w:themeFill="background1"/>
            <w:vAlign w:val="center"/>
          </w:tcPr>
          <w:p w14:paraId="03E4E669"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I</w:t>
            </w:r>
          </w:p>
        </w:tc>
        <w:tc>
          <w:tcPr>
            <w:tcW w:w="425" w:type="dxa"/>
            <w:shd w:val="clear" w:color="auto" w:fill="FFFFFF" w:themeFill="background1"/>
            <w:vAlign w:val="center"/>
          </w:tcPr>
          <w:p w14:paraId="7F680BB4"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O</w:t>
            </w:r>
          </w:p>
        </w:tc>
        <w:tc>
          <w:tcPr>
            <w:tcW w:w="425" w:type="dxa"/>
            <w:shd w:val="clear" w:color="auto" w:fill="000000" w:themeFill="text1"/>
            <w:vAlign w:val="center"/>
          </w:tcPr>
          <w:p w14:paraId="5595F61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50FD54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B770D9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15053D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1AC07D7"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5FB57C33" w14:textId="77777777" w:rsidR="001B424F" w:rsidRDefault="001B424F" w:rsidP="006839E4">
            <w:pPr>
              <w:jc w:val="center"/>
              <w:rPr>
                <w:rFonts w:ascii="Arial" w:hAnsi="Arial"/>
              </w:rPr>
            </w:pPr>
          </w:p>
        </w:tc>
      </w:tr>
      <w:tr w:rsidR="001B424F" w14:paraId="4CE9E5FB" w14:textId="77777777" w:rsidTr="006839E4">
        <w:trPr>
          <w:trHeight w:hRule="exact" w:val="425"/>
          <w:jc w:val="center"/>
        </w:trPr>
        <w:tc>
          <w:tcPr>
            <w:tcW w:w="57" w:type="dxa"/>
            <w:shd w:val="clear" w:color="auto" w:fill="C6D9F1" w:themeFill="text2" w:themeFillTint="33"/>
          </w:tcPr>
          <w:p w14:paraId="24A6AEAA" w14:textId="77777777" w:rsidR="001B424F" w:rsidRDefault="001B424F" w:rsidP="006839E4">
            <w:pPr>
              <w:jc w:val="center"/>
              <w:rPr>
                <w:rFonts w:ascii="Arial" w:hAnsi="Arial"/>
              </w:rPr>
            </w:pPr>
          </w:p>
        </w:tc>
        <w:tc>
          <w:tcPr>
            <w:tcW w:w="425" w:type="dxa"/>
            <w:shd w:val="clear" w:color="auto" w:fill="000000" w:themeFill="text1"/>
            <w:vAlign w:val="center"/>
          </w:tcPr>
          <w:p w14:paraId="298773B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C6F2A0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FABC2E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B61F86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8828BD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33C62F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EAD9B1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523706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B9C48A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59D219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81D6FF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C5C809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3BCF28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52AFD857"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B</w:t>
            </w:r>
          </w:p>
        </w:tc>
        <w:tc>
          <w:tcPr>
            <w:tcW w:w="425" w:type="dxa"/>
            <w:shd w:val="clear" w:color="auto" w:fill="FFFFFF" w:themeFill="background1"/>
            <w:vAlign w:val="center"/>
          </w:tcPr>
          <w:p w14:paraId="3F0B5227"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FFFFF" w:themeFill="background1"/>
            <w:vAlign w:val="center"/>
          </w:tcPr>
          <w:p w14:paraId="305B862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425" w:type="dxa"/>
            <w:shd w:val="clear" w:color="auto" w:fill="FFFFFF" w:themeFill="background1"/>
            <w:vAlign w:val="center"/>
          </w:tcPr>
          <w:p w14:paraId="423538F1"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FFFFF" w:themeFill="background1"/>
            <w:vAlign w:val="center"/>
          </w:tcPr>
          <w:p w14:paraId="0ED63BB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G</w:t>
            </w:r>
          </w:p>
        </w:tc>
        <w:tc>
          <w:tcPr>
            <w:tcW w:w="425" w:type="dxa"/>
            <w:shd w:val="clear" w:color="auto" w:fill="000000" w:themeFill="text1"/>
            <w:vAlign w:val="center"/>
          </w:tcPr>
          <w:p w14:paraId="4BBC830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9FAED2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A68833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67F194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4FA2830"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3BE4A064" w14:textId="77777777" w:rsidR="001B424F" w:rsidRDefault="001B424F" w:rsidP="006839E4">
            <w:pPr>
              <w:jc w:val="center"/>
              <w:rPr>
                <w:rFonts w:ascii="Arial" w:hAnsi="Arial"/>
              </w:rPr>
            </w:pPr>
          </w:p>
        </w:tc>
      </w:tr>
      <w:tr w:rsidR="001B424F" w14:paraId="6CC2FD49" w14:textId="77777777" w:rsidTr="006839E4">
        <w:trPr>
          <w:trHeight w:hRule="exact" w:val="425"/>
          <w:jc w:val="center"/>
        </w:trPr>
        <w:tc>
          <w:tcPr>
            <w:tcW w:w="57" w:type="dxa"/>
            <w:shd w:val="clear" w:color="auto" w:fill="C6D9F1" w:themeFill="text2" w:themeFillTint="33"/>
          </w:tcPr>
          <w:p w14:paraId="4428BD3A" w14:textId="77777777" w:rsidR="001B424F" w:rsidRDefault="001B424F" w:rsidP="006839E4">
            <w:pPr>
              <w:jc w:val="center"/>
              <w:rPr>
                <w:rFonts w:ascii="Arial" w:hAnsi="Arial"/>
              </w:rPr>
            </w:pPr>
          </w:p>
        </w:tc>
        <w:tc>
          <w:tcPr>
            <w:tcW w:w="425" w:type="dxa"/>
            <w:shd w:val="clear" w:color="auto" w:fill="000000" w:themeFill="text1"/>
            <w:vAlign w:val="center"/>
          </w:tcPr>
          <w:p w14:paraId="69F03B4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01DF6A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88BDD1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8ADFB0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583E11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F5EBC8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073F92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C29890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07BDA1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A6A95C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6018D1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248ED7B1"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F</w:t>
            </w:r>
          </w:p>
        </w:tc>
        <w:tc>
          <w:tcPr>
            <w:tcW w:w="425" w:type="dxa"/>
            <w:shd w:val="clear" w:color="auto" w:fill="FFFFFF" w:themeFill="background1"/>
            <w:vAlign w:val="center"/>
          </w:tcPr>
          <w:p w14:paraId="16F57273"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R</w:t>
            </w:r>
          </w:p>
        </w:tc>
        <w:tc>
          <w:tcPr>
            <w:tcW w:w="425" w:type="dxa"/>
            <w:shd w:val="clear" w:color="auto" w:fill="F2F2F2" w:themeFill="background1" w:themeFillShade="F2"/>
            <w:vAlign w:val="center"/>
          </w:tcPr>
          <w:p w14:paraId="613474C0"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E</w:t>
            </w:r>
          </w:p>
        </w:tc>
        <w:tc>
          <w:tcPr>
            <w:tcW w:w="425" w:type="dxa"/>
            <w:shd w:val="clear" w:color="auto" w:fill="FFFFFF" w:themeFill="background1"/>
            <w:vAlign w:val="center"/>
          </w:tcPr>
          <w:p w14:paraId="346FD4D3"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M</w:t>
            </w:r>
          </w:p>
        </w:tc>
        <w:tc>
          <w:tcPr>
            <w:tcW w:w="425" w:type="dxa"/>
            <w:shd w:val="clear" w:color="auto" w:fill="FFFFFF" w:themeFill="background1"/>
            <w:vAlign w:val="center"/>
          </w:tcPr>
          <w:p w14:paraId="41446BC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D</w:t>
            </w:r>
          </w:p>
        </w:tc>
        <w:tc>
          <w:tcPr>
            <w:tcW w:w="425" w:type="dxa"/>
            <w:shd w:val="clear" w:color="auto" w:fill="FFFFFF" w:themeFill="background1"/>
            <w:vAlign w:val="center"/>
          </w:tcPr>
          <w:p w14:paraId="78E7BC4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K</w:t>
            </w:r>
          </w:p>
        </w:tc>
        <w:tc>
          <w:tcPr>
            <w:tcW w:w="425" w:type="dxa"/>
            <w:shd w:val="clear" w:color="auto" w:fill="FFFFFF" w:themeFill="background1"/>
            <w:vAlign w:val="center"/>
          </w:tcPr>
          <w:p w14:paraId="6D2F142F"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42263CFF"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P</w:t>
            </w:r>
          </w:p>
        </w:tc>
        <w:tc>
          <w:tcPr>
            <w:tcW w:w="425" w:type="dxa"/>
            <w:shd w:val="clear" w:color="auto" w:fill="FFFFFF" w:themeFill="background1"/>
            <w:vAlign w:val="center"/>
          </w:tcPr>
          <w:p w14:paraId="4FFEC81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I</w:t>
            </w:r>
          </w:p>
        </w:tc>
        <w:tc>
          <w:tcPr>
            <w:tcW w:w="425" w:type="dxa"/>
            <w:shd w:val="clear" w:color="auto" w:fill="FFFFFF" w:themeFill="background1"/>
            <w:vAlign w:val="center"/>
          </w:tcPr>
          <w:p w14:paraId="7C4F292A"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T</w:t>
            </w:r>
          </w:p>
        </w:tc>
        <w:tc>
          <w:tcPr>
            <w:tcW w:w="425" w:type="dxa"/>
            <w:shd w:val="clear" w:color="auto" w:fill="FFFFFF" w:themeFill="background1"/>
            <w:vAlign w:val="center"/>
          </w:tcPr>
          <w:p w14:paraId="03EB386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71DFA2E7"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162" w:type="dxa"/>
            <w:shd w:val="clear" w:color="auto" w:fill="C6D9F1" w:themeFill="text2" w:themeFillTint="33"/>
          </w:tcPr>
          <w:p w14:paraId="2B796FCE" w14:textId="77777777" w:rsidR="001B424F" w:rsidRDefault="001B424F" w:rsidP="006839E4">
            <w:pPr>
              <w:jc w:val="center"/>
              <w:rPr>
                <w:rFonts w:ascii="Arial" w:hAnsi="Arial"/>
              </w:rPr>
            </w:pPr>
          </w:p>
        </w:tc>
      </w:tr>
      <w:tr w:rsidR="001B424F" w14:paraId="6A074784" w14:textId="77777777" w:rsidTr="006839E4">
        <w:trPr>
          <w:trHeight w:hRule="exact" w:val="425"/>
          <w:jc w:val="center"/>
        </w:trPr>
        <w:tc>
          <w:tcPr>
            <w:tcW w:w="57" w:type="dxa"/>
            <w:shd w:val="clear" w:color="auto" w:fill="C6D9F1" w:themeFill="text2" w:themeFillTint="33"/>
          </w:tcPr>
          <w:p w14:paraId="0F7BD65A" w14:textId="77777777" w:rsidR="001B424F" w:rsidRDefault="001B424F" w:rsidP="006839E4">
            <w:pPr>
              <w:jc w:val="center"/>
              <w:rPr>
                <w:rFonts w:ascii="Arial" w:hAnsi="Arial"/>
              </w:rPr>
            </w:pPr>
          </w:p>
        </w:tc>
        <w:tc>
          <w:tcPr>
            <w:tcW w:w="425" w:type="dxa"/>
            <w:shd w:val="clear" w:color="auto" w:fill="000000" w:themeFill="text1"/>
            <w:vAlign w:val="center"/>
          </w:tcPr>
          <w:p w14:paraId="1CDB05D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97C36C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D4EBED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0FD428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EEE4D3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7155A2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9313B81"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0C47E7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D3429F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53BC6CC"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1464B9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0CDA9C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CF728A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70DFAE6A"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I</w:t>
            </w:r>
          </w:p>
        </w:tc>
        <w:tc>
          <w:tcPr>
            <w:tcW w:w="425" w:type="dxa"/>
            <w:shd w:val="clear" w:color="auto" w:fill="FFFFFF" w:themeFill="background1"/>
            <w:vAlign w:val="center"/>
          </w:tcPr>
          <w:p w14:paraId="5032FC3D"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FFFFF" w:themeFill="background1"/>
            <w:vAlign w:val="center"/>
          </w:tcPr>
          <w:p w14:paraId="4F03810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V</w:t>
            </w:r>
          </w:p>
        </w:tc>
        <w:tc>
          <w:tcPr>
            <w:tcW w:w="425" w:type="dxa"/>
            <w:shd w:val="clear" w:color="auto" w:fill="FFFFFF" w:themeFill="background1"/>
            <w:vAlign w:val="center"/>
          </w:tcPr>
          <w:p w14:paraId="54790331"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FFFFF" w:themeFill="background1"/>
            <w:vAlign w:val="center"/>
          </w:tcPr>
          <w:p w14:paraId="417C43FF"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FFFFF" w:themeFill="background1"/>
            <w:vAlign w:val="center"/>
          </w:tcPr>
          <w:p w14:paraId="57495544"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T</w:t>
            </w:r>
          </w:p>
        </w:tc>
        <w:tc>
          <w:tcPr>
            <w:tcW w:w="425" w:type="dxa"/>
            <w:shd w:val="clear" w:color="auto" w:fill="FFFFFF" w:themeFill="background1"/>
            <w:vAlign w:val="center"/>
          </w:tcPr>
          <w:p w14:paraId="3359046B"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U</w:t>
            </w:r>
          </w:p>
        </w:tc>
        <w:tc>
          <w:tcPr>
            <w:tcW w:w="425" w:type="dxa"/>
            <w:shd w:val="clear" w:color="auto" w:fill="FFFFFF" w:themeFill="background1"/>
            <w:vAlign w:val="center"/>
          </w:tcPr>
          <w:p w14:paraId="790B5A3B"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R</w:t>
            </w:r>
          </w:p>
        </w:tc>
        <w:tc>
          <w:tcPr>
            <w:tcW w:w="425" w:type="dxa"/>
            <w:shd w:val="clear" w:color="auto" w:fill="000000" w:themeFill="text1"/>
            <w:vAlign w:val="center"/>
          </w:tcPr>
          <w:p w14:paraId="43916FB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D7770B5"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2A2BB68F" w14:textId="77777777" w:rsidR="001B424F" w:rsidRDefault="001B424F" w:rsidP="006839E4">
            <w:pPr>
              <w:jc w:val="center"/>
              <w:rPr>
                <w:rFonts w:ascii="Arial" w:hAnsi="Arial"/>
              </w:rPr>
            </w:pPr>
          </w:p>
        </w:tc>
      </w:tr>
      <w:tr w:rsidR="001B424F" w14:paraId="5BD26737" w14:textId="77777777" w:rsidTr="006839E4">
        <w:trPr>
          <w:trHeight w:hRule="exact" w:val="425"/>
          <w:jc w:val="center"/>
        </w:trPr>
        <w:tc>
          <w:tcPr>
            <w:tcW w:w="57" w:type="dxa"/>
            <w:shd w:val="clear" w:color="auto" w:fill="C6D9F1" w:themeFill="text2" w:themeFillTint="33"/>
          </w:tcPr>
          <w:p w14:paraId="344F7C4E" w14:textId="77777777" w:rsidR="001B424F" w:rsidRDefault="001B424F" w:rsidP="006839E4">
            <w:pPr>
              <w:jc w:val="center"/>
              <w:rPr>
                <w:rFonts w:ascii="Arial" w:hAnsi="Arial"/>
              </w:rPr>
            </w:pPr>
          </w:p>
        </w:tc>
        <w:tc>
          <w:tcPr>
            <w:tcW w:w="425" w:type="dxa"/>
            <w:shd w:val="clear" w:color="auto" w:fill="000000" w:themeFill="text1"/>
            <w:vAlign w:val="center"/>
          </w:tcPr>
          <w:p w14:paraId="68607EA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8E776A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2BECD8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CDFF2D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672DA9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F37F80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133922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27A483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832523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D88937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1B8D4E3D"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K</w:t>
            </w:r>
          </w:p>
        </w:tc>
        <w:tc>
          <w:tcPr>
            <w:tcW w:w="425" w:type="dxa"/>
            <w:shd w:val="clear" w:color="auto" w:fill="FFFFFF" w:themeFill="background1"/>
            <w:vAlign w:val="center"/>
          </w:tcPr>
          <w:p w14:paraId="16FF3B2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O</w:t>
            </w:r>
          </w:p>
        </w:tc>
        <w:tc>
          <w:tcPr>
            <w:tcW w:w="425" w:type="dxa"/>
            <w:shd w:val="clear" w:color="auto" w:fill="FFFFFF" w:themeFill="background1"/>
            <w:vAlign w:val="center"/>
          </w:tcPr>
          <w:p w14:paraId="588C009B"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2F2F2" w:themeFill="background1" w:themeFillShade="F2"/>
            <w:vAlign w:val="center"/>
          </w:tcPr>
          <w:p w14:paraId="0E002D2D"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T</w:t>
            </w:r>
          </w:p>
        </w:tc>
        <w:tc>
          <w:tcPr>
            <w:tcW w:w="425" w:type="dxa"/>
            <w:shd w:val="clear" w:color="auto" w:fill="FFFFFF" w:themeFill="background1"/>
            <w:vAlign w:val="center"/>
          </w:tcPr>
          <w:p w14:paraId="37D1DC4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FFFFF" w:themeFill="background1"/>
            <w:vAlign w:val="center"/>
          </w:tcPr>
          <w:p w14:paraId="08FC943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FFFFF" w:themeFill="background1"/>
            <w:vAlign w:val="center"/>
          </w:tcPr>
          <w:p w14:paraId="5CCDF411"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P</w:t>
            </w:r>
          </w:p>
        </w:tc>
        <w:tc>
          <w:tcPr>
            <w:tcW w:w="425" w:type="dxa"/>
            <w:shd w:val="clear" w:color="auto" w:fill="FFFFFF" w:themeFill="background1"/>
            <w:vAlign w:val="center"/>
          </w:tcPr>
          <w:p w14:paraId="641908F7"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425" w:type="dxa"/>
            <w:shd w:val="clear" w:color="auto" w:fill="FFFFFF" w:themeFill="background1"/>
            <w:vAlign w:val="center"/>
          </w:tcPr>
          <w:p w14:paraId="2F79CEF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A</w:t>
            </w:r>
          </w:p>
        </w:tc>
        <w:tc>
          <w:tcPr>
            <w:tcW w:w="425" w:type="dxa"/>
            <w:shd w:val="clear" w:color="auto" w:fill="FFFFFF" w:themeFill="background1"/>
            <w:vAlign w:val="center"/>
          </w:tcPr>
          <w:p w14:paraId="6F04938B"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000000" w:themeFill="text1"/>
            <w:vAlign w:val="center"/>
          </w:tcPr>
          <w:p w14:paraId="1D9D2AD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18150F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90B41C2"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4FE69441" w14:textId="77777777" w:rsidR="001B424F" w:rsidRDefault="001B424F" w:rsidP="006839E4">
            <w:pPr>
              <w:jc w:val="center"/>
              <w:rPr>
                <w:rFonts w:ascii="Arial" w:hAnsi="Arial"/>
              </w:rPr>
            </w:pPr>
          </w:p>
        </w:tc>
      </w:tr>
      <w:tr w:rsidR="001B424F" w14:paraId="1912E65F" w14:textId="77777777" w:rsidTr="006839E4">
        <w:trPr>
          <w:trHeight w:hRule="exact" w:val="425"/>
          <w:jc w:val="center"/>
        </w:trPr>
        <w:tc>
          <w:tcPr>
            <w:tcW w:w="57" w:type="dxa"/>
            <w:shd w:val="clear" w:color="auto" w:fill="C6D9F1" w:themeFill="text2" w:themeFillTint="33"/>
          </w:tcPr>
          <w:p w14:paraId="31CE8E82" w14:textId="77777777" w:rsidR="001B424F" w:rsidRDefault="001B424F" w:rsidP="006839E4">
            <w:pPr>
              <w:jc w:val="center"/>
              <w:rPr>
                <w:rFonts w:ascii="Arial" w:hAnsi="Arial"/>
              </w:rPr>
            </w:pPr>
          </w:p>
        </w:tc>
        <w:tc>
          <w:tcPr>
            <w:tcW w:w="425" w:type="dxa"/>
            <w:shd w:val="clear" w:color="auto" w:fill="000000" w:themeFill="text1"/>
            <w:vAlign w:val="center"/>
          </w:tcPr>
          <w:p w14:paraId="5C3DEFC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F24D4B3"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300B95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DD2D7B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CAA0ED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30786D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2CD16B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0ED22D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45DE94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1CAD62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D85969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8EE05B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0E5DB0BF"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E</w:t>
            </w:r>
          </w:p>
        </w:tc>
        <w:tc>
          <w:tcPr>
            <w:tcW w:w="425" w:type="dxa"/>
            <w:shd w:val="clear" w:color="auto" w:fill="F2F2F2" w:themeFill="background1" w:themeFillShade="F2"/>
            <w:vAlign w:val="center"/>
          </w:tcPr>
          <w:p w14:paraId="3B524782"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R</w:t>
            </w:r>
          </w:p>
        </w:tc>
        <w:tc>
          <w:tcPr>
            <w:tcW w:w="425" w:type="dxa"/>
            <w:shd w:val="clear" w:color="auto" w:fill="FFFFFF" w:themeFill="background1"/>
            <w:vAlign w:val="center"/>
          </w:tcPr>
          <w:p w14:paraId="5E8E21F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F</w:t>
            </w:r>
          </w:p>
        </w:tc>
        <w:tc>
          <w:tcPr>
            <w:tcW w:w="425" w:type="dxa"/>
            <w:shd w:val="clear" w:color="auto" w:fill="FFFFFF" w:themeFill="background1"/>
            <w:vAlign w:val="center"/>
          </w:tcPr>
          <w:p w14:paraId="0DB8DA9E"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O</w:t>
            </w:r>
          </w:p>
        </w:tc>
        <w:tc>
          <w:tcPr>
            <w:tcW w:w="425" w:type="dxa"/>
            <w:shd w:val="clear" w:color="auto" w:fill="FFFFFF" w:themeFill="background1"/>
            <w:vAlign w:val="center"/>
          </w:tcPr>
          <w:p w14:paraId="07A79E7E"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L</w:t>
            </w:r>
          </w:p>
        </w:tc>
        <w:tc>
          <w:tcPr>
            <w:tcW w:w="425" w:type="dxa"/>
            <w:shd w:val="clear" w:color="auto" w:fill="FFFFFF" w:themeFill="background1"/>
            <w:vAlign w:val="center"/>
          </w:tcPr>
          <w:p w14:paraId="4477F90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G</w:t>
            </w:r>
          </w:p>
        </w:tc>
        <w:tc>
          <w:tcPr>
            <w:tcW w:w="425" w:type="dxa"/>
            <w:shd w:val="clear" w:color="auto" w:fill="000000" w:themeFill="text1"/>
            <w:vAlign w:val="center"/>
          </w:tcPr>
          <w:p w14:paraId="49985BCD"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506A96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B9DBDC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D85F10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67C77CD"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500CE0A4" w14:textId="77777777" w:rsidR="001B424F" w:rsidRDefault="001B424F" w:rsidP="006839E4">
            <w:pPr>
              <w:jc w:val="center"/>
              <w:rPr>
                <w:rFonts w:ascii="Arial" w:hAnsi="Arial"/>
              </w:rPr>
            </w:pPr>
          </w:p>
        </w:tc>
      </w:tr>
      <w:tr w:rsidR="001B424F" w14:paraId="622CA885" w14:textId="77777777" w:rsidTr="006839E4">
        <w:trPr>
          <w:trHeight w:hRule="exact" w:val="425"/>
          <w:jc w:val="center"/>
        </w:trPr>
        <w:tc>
          <w:tcPr>
            <w:tcW w:w="57" w:type="dxa"/>
            <w:shd w:val="clear" w:color="auto" w:fill="C6D9F1" w:themeFill="text2" w:themeFillTint="33"/>
          </w:tcPr>
          <w:p w14:paraId="051C887B" w14:textId="77777777" w:rsidR="001B424F" w:rsidRDefault="001B424F" w:rsidP="006839E4">
            <w:pPr>
              <w:jc w:val="center"/>
              <w:rPr>
                <w:rFonts w:ascii="Arial" w:hAnsi="Arial"/>
              </w:rPr>
            </w:pPr>
          </w:p>
        </w:tc>
        <w:tc>
          <w:tcPr>
            <w:tcW w:w="425" w:type="dxa"/>
            <w:shd w:val="clear" w:color="auto" w:fill="000000" w:themeFill="text1"/>
            <w:vAlign w:val="center"/>
          </w:tcPr>
          <w:p w14:paraId="32AC927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17C2A3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36C35E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95DBCE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FFFFF" w:themeFill="background1"/>
            <w:vAlign w:val="center"/>
          </w:tcPr>
          <w:p w14:paraId="7C24FB20"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B</w:t>
            </w:r>
          </w:p>
        </w:tc>
        <w:tc>
          <w:tcPr>
            <w:tcW w:w="425" w:type="dxa"/>
            <w:shd w:val="clear" w:color="auto" w:fill="FFFFFF" w:themeFill="background1"/>
            <w:vAlign w:val="center"/>
          </w:tcPr>
          <w:p w14:paraId="31C2FB94"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U</w:t>
            </w:r>
          </w:p>
        </w:tc>
        <w:tc>
          <w:tcPr>
            <w:tcW w:w="425" w:type="dxa"/>
            <w:shd w:val="clear" w:color="auto" w:fill="FFFFFF" w:themeFill="background1"/>
            <w:vAlign w:val="center"/>
          </w:tcPr>
          <w:p w14:paraId="203A2779"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C</w:t>
            </w:r>
          </w:p>
        </w:tc>
        <w:tc>
          <w:tcPr>
            <w:tcW w:w="425" w:type="dxa"/>
            <w:shd w:val="clear" w:color="auto" w:fill="FFFFFF" w:themeFill="background1"/>
            <w:vAlign w:val="center"/>
          </w:tcPr>
          <w:p w14:paraId="7209041A"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H</w:t>
            </w:r>
          </w:p>
        </w:tc>
        <w:tc>
          <w:tcPr>
            <w:tcW w:w="425" w:type="dxa"/>
            <w:shd w:val="clear" w:color="auto" w:fill="FFFFFF" w:themeFill="background1"/>
            <w:vAlign w:val="center"/>
          </w:tcPr>
          <w:p w14:paraId="5EEF4DA8"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U</w:t>
            </w:r>
          </w:p>
        </w:tc>
        <w:tc>
          <w:tcPr>
            <w:tcW w:w="425" w:type="dxa"/>
            <w:shd w:val="clear" w:color="auto" w:fill="FFFFFF" w:themeFill="background1"/>
            <w:vAlign w:val="center"/>
          </w:tcPr>
          <w:p w14:paraId="1D831BBF"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N</w:t>
            </w:r>
          </w:p>
        </w:tc>
        <w:tc>
          <w:tcPr>
            <w:tcW w:w="425" w:type="dxa"/>
            <w:shd w:val="clear" w:color="auto" w:fill="FFFFFF" w:themeFill="background1"/>
            <w:vAlign w:val="center"/>
          </w:tcPr>
          <w:p w14:paraId="49CC2F93"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G</w:t>
            </w:r>
          </w:p>
        </w:tc>
        <w:tc>
          <w:tcPr>
            <w:tcW w:w="425" w:type="dxa"/>
            <w:shd w:val="clear" w:color="auto" w:fill="FFFFFF" w:themeFill="background1"/>
            <w:vAlign w:val="center"/>
          </w:tcPr>
          <w:p w14:paraId="3949F54B"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S</w:t>
            </w:r>
          </w:p>
        </w:tc>
        <w:tc>
          <w:tcPr>
            <w:tcW w:w="425" w:type="dxa"/>
            <w:shd w:val="clear" w:color="auto" w:fill="FFFFFF" w:themeFill="background1"/>
            <w:vAlign w:val="center"/>
          </w:tcPr>
          <w:p w14:paraId="6553FE62"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S</w:t>
            </w:r>
          </w:p>
        </w:tc>
        <w:tc>
          <w:tcPr>
            <w:tcW w:w="425" w:type="dxa"/>
            <w:shd w:val="clear" w:color="auto" w:fill="F2F2F2" w:themeFill="background1" w:themeFillShade="F2"/>
            <w:vAlign w:val="center"/>
          </w:tcPr>
          <w:p w14:paraId="6252E205"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A</w:t>
            </w:r>
          </w:p>
        </w:tc>
        <w:tc>
          <w:tcPr>
            <w:tcW w:w="425" w:type="dxa"/>
            <w:shd w:val="clear" w:color="auto" w:fill="FFFFFF" w:themeFill="background1"/>
            <w:vAlign w:val="center"/>
          </w:tcPr>
          <w:p w14:paraId="20B5D3A7"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T</w:t>
            </w:r>
          </w:p>
        </w:tc>
        <w:tc>
          <w:tcPr>
            <w:tcW w:w="425" w:type="dxa"/>
            <w:shd w:val="clear" w:color="auto" w:fill="FFFFFF" w:themeFill="background1"/>
            <w:vAlign w:val="center"/>
          </w:tcPr>
          <w:p w14:paraId="7A856E7A"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Z</w:t>
            </w:r>
          </w:p>
        </w:tc>
        <w:tc>
          <w:tcPr>
            <w:tcW w:w="425" w:type="dxa"/>
            <w:shd w:val="clear" w:color="auto" w:fill="000000" w:themeFill="text1"/>
            <w:vAlign w:val="center"/>
          </w:tcPr>
          <w:p w14:paraId="6BEC431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1D6C47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73BCD7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C47207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FB4FF7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DBA808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6E2A41F"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7FBF1F9C" w14:textId="77777777" w:rsidR="001B424F" w:rsidRDefault="001B424F" w:rsidP="006839E4">
            <w:pPr>
              <w:jc w:val="center"/>
              <w:rPr>
                <w:rFonts w:ascii="Arial" w:hAnsi="Arial"/>
              </w:rPr>
            </w:pPr>
          </w:p>
        </w:tc>
      </w:tr>
      <w:tr w:rsidR="001B424F" w14:paraId="05B40E4A" w14:textId="77777777" w:rsidTr="006839E4">
        <w:trPr>
          <w:trHeight w:hRule="exact" w:val="425"/>
          <w:jc w:val="center"/>
        </w:trPr>
        <w:tc>
          <w:tcPr>
            <w:tcW w:w="57" w:type="dxa"/>
            <w:shd w:val="clear" w:color="auto" w:fill="C6D9F1" w:themeFill="text2" w:themeFillTint="33"/>
          </w:tcPr>
          <w:p w14:paraId="6649D21A" w14:textId="77777777" w:rsidR="001B424F" w:rsidRDefault="001B424F" w:rsidP="006839E4">
            <w:pPr>
              <w:jc w:val="center"/>
              <w:rPr>
                <w:rFonts w:ascii="Arial" w:hAnsi="Arial"/>
              </w:rPr>
            </w:pPr>
          </w:p>
        </w:tc>
        <w:tc>
          <w:tcPr>
            <w:tcW w:w="425" w:type="dxa"/>
            <w:shd w:val="clear" w:color="auto" w:fill="000000" w:themeFill="text1"/>
            <w:vAlign w:val="center"/>
          </w:tcPr>
          <w:p w14:paraId="390E1CD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6D75456F"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6F5B1A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AAD371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227955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39933F4"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76AC91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46B17310"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098026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02A02DB7"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6067D3A"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51FEF94E"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DAF110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F2F2F2" w:themeFill="background1" w:themeFillShade="F2"/>
            <w:vAlign w:val="center"/>
          </w:tcPr>
          <w:p w14:paraId="002C543F" w14:textId="77777777" w:rsidR="001B424F" w:rsidRPr="009F1961" w:rsidRDefault="001B424F" w:rsidP="006839E4">
            <w:pPr>
              <w:jc w:val="center"/>
              <w:rPr>
                <w:rFonts w:asciiTheme="minorHAnsi" w:hAnsiTheme="minorHAnsi" w:cstheme="minorHAnsi"/>
                <w:b/>
                <w:szCs w:val="23"/>
              </w:rPr>
            </w:pPr>
            <w:r w:rsidRPr="009F1961">
              <w:rPr>
                <w:rFonts w:asciiTheme="minorHAnsi" w:hAnsiTheme="minorHAnsi" w:cstheme="minorHAnsi"/>
                <w:b/>
                <w:szCs w:val="23"/>
              </w:rPr>
              <w:t>G</w:t>
            </w:r>
          </w:p>
        </w:tc>
        <w:tc>
          <w:tcPr>
            <w:tcW w:w="425" w:type="dxa"/>
            <w:shd w:val="clear" w:color="auto" w:fill="FFFFFF" w:themeFill="background1"/>
            <w:vAlign w:val="center"/>
          </w:tcPr>
          <w:p w14:paraId="3FA8922F"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U</w:t>
            </w:r>
          </w:p>
        </w:tc>
        <w:tc>
          <w:tcPr>
            <w:tcW w:w="425" w:type="dxa"/>
            <w:shd w:val="clear" w:color="auto" w:fill="FFFFFF" w:themeFill="background1"/>
            <w:vAlign w:val="center"/>
          </w:tcPr>
          <w:p w14:paraId="40FCEFBD" w14:textId="77777777" w:rsidR="001B424F" w:rsidRPr="000036DB" w:rsidRDefault="001B424F" w:rsidP="006839E4">
            <w:pPr>
              <w:jc w:val="center"/>
              <w:rPr>
                <w:rFonts w:asciiTheme="minorHAnsi" w:hAnsiTheme="minorHAnsi" w:cstheme="minorHAnsi"/>
                <w:bCs/>
                <w:szCs w:val="23"/>
              </w:rPr>
            </w:pPr>
            <w:r>
              <w:rPr>
                <w:rFonts w:asciiTheme="minorHAnsi" w:hAnsiTheme="minorHAnsi" w:cstheme="minorHAnsi"/>
                <w:bCs/>
                <w:szCs w:val="23"/>
              </w:rPr>
              <w:t>V</w:t>
            </w:r>
          </w:p>
        </w:tc>
        <w:tc>
          <w:tcPr>
            <w:tcW w:w="425" w:type="dxa"/>
            <w:shd w:val="clear" w:color="auto" w:fill="000000" w:themeFill="text1"/>
            <w:vAlign w:val="center"/>
          </w:tcPr>
          <w:p w14:paraId="428605A5"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A935892"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1B99368"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7758E9B9"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290B629B"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34D2ACA6" w14:textId="77777777" w:rsidR="001B424F" w:rsidRPr="000036DB" w:rsidRDefault="001B424F" w:rsidP="006839E4">
            <w:pPr>
              <w:jc w:val="center"/>
              <w:rPr>
                <w:rFonts w:asciiTheme="minorHAnsi" w:hAnsiTheme="minorHAnsi" w:cstheme="minorHAnsi"/>
                <w:bCs/>
                <w:szCs w:val="23"/>
              </w:rPr>
            </w:pPr>
          </w:p>
        </w:tc>
        <w:tc>
          <w:tcPr>
            <w:tcW w:w="425" w:type="dxa"/>
            <w:shd w:val="clear" w:color="auto" w:fill="000000" w:themeFill="text1"/>
            <w:vAlign w:val="center"/>
          </w:tcPr>
          <w:p w14:paraId="11363C11" w14:textId="77777777" w:rsidR="001B424F" w:rsidRPr="000036DB" w:rsidRDefault="001B424F" w:rsidP="006839E4">
            <w:pPr>
              <w:jc w:val="center"/>
              <w:rPr>
                <w:rFonts w:asciiTheme="minorHAnsi" w:hAnsiTheme="minorHAnsi" w:cstheme="minorHAnsi"/>
                <w:bCs/>
                <w:szCs w:val="23"/>
              </w:rPr>
            </w:pPr>
          </w:p>
        </w:tc>
        <w:tc>
          <w:tcPr>
            <w:tcW w:w="162" w:type="dxa"/>
            <w:shd w:val="clear" w:color="auto" w:fill="C6D9F1" w:themeFill="text2" w:themeFillTint="33"/>
          </w:tcPr>
          <w:p w14:paraId="68AB10E5" w14:textId="77777777" w:rsidR="001B424F" w:rsidRDefault="001B424F" w:rsidP="006839E4">
            <w:pPr>
              <w:jc w:val="center"/>
              <w:rPr>
                <w:rFonts w:ascii="Arial" w:hAnsi="Arial"/>
              </w:rPr>
            </w:pPr>
          </w:p>
        </w:tc>
      </w:tr>
      <w:tr w:rsidR="001B424F" w14:paraId="68DEE5E8" w14:textId="77777777" w:rsidTr="006839E4">
        <w:trPr>
          <w:trHeight w:hRule="exact" w:val="57"/>
          <w:jc w:val="center"/>
        </w:trPr>
        <w:tc>
          <w:tcPr>
            <w:tcW w:w="57" w:type="dxa"/>
            <w:shd w:val="clear" w:color="auto" w:fill="C6D9F1" w:themeFill="text2" w:themeFillTint="33"/>
          </w:tcPr>
          <w:p w14:paraId="6794F257" w14:textId="77777777" w:rsidR="001B424F" w:rsidRDefault="001B424F" w:rsidP="006839E4">
            <w:pPr>
              <w:jc w:val="center"/>
              <w:rPr>
                <w:rFonts w:ascii="Arial" w:hAnsi="Arial"/>
              </w:rPr>
            </w:pPr>
          </w:p>
        </w:tc>
        <w:tc>
          <w:tcPr>
            <w:tcW w:w="425" w:type="dxa"/>
            <w:shd w:val="clear" w:color="auto" w:fill="C6D9F1" w:themeFill="text2" w:themeFillTint="33"/>
          </w:tcPr>
          <w:p w14:paraId="5821DC0E" w14:textId="77777777" w:rsidR="001B424F" w:rsidRDefault="001B424F" w:rsidP="006839E4">
            <w:pPr>
              <w:jc w:val="center"/>
              <w:rPr>
                <w:rFonts w:ascii="Arial" w:hAnsi="Arial"/>
              </w:rPr>
            </w:pPr>
          </w:p>
        </w:tc>
        <w:tc>
          <w:tcPr>
            <w:tcW w:w="425" w:type="dxa"/>
            <w:shd w:val="clear" w:color="auto" w:fill="C6D9F1" w:themeFill="text2" w:themeFillTint="33"/>
          </w:tcPr>
          <w:p w14:paraId="2603E6DF" w14:textId="77777777" w:rsidR="001B424F" w:rsidRDefault="001B424F" w:rsidP="006839E4">
            <w:pPr>
              <w:jc w:val="center"/>
              <w:rPr>
                <w:rFonts w:ascii="Arial" w:hAnsi="Arial"/>
              </w:rPr>
            </w:pPr>
          </w:p>
        </w:tc>
        <w:tc>
          <w:tcPr>
            <w:tcW w:w="425" w:type="dxa"/>
            <w:shd w:val="clear" w:color="auto" w:fill="C6D9F1" w:themeFill="text2" w:themeFillTint="33"/>
          </w:tcPr>
          <w:p w14:paraId="7EBCAE0F" w14:textId="77777777" w:rsidR="001B424F" w:rsidRDefault="001B424F" w:rsidP="006839E4">
            <w:pPr>
              <w:jc w:val="center"/>
              <w:rPr>
                <w:rFonts w:ascii="Arial" w:hAnsi="Arial"/>
              </w:rPr>
            </w:pPr>
          </w:p>
        </w:tc>
        <w:tc>
          <w:tcPr>
            <w:tcW w:w="425" w:type="dxa"/>
            <w:shd w:val="clear" w:color="auto" w:fill="C6D9F1" w:themeFill="text2" w:themeFillTint="33"/>
          </w:tcPr>
          <w:p w14:paraId="276E665E" w14:textId="77777777" w:rsidR="001B424F" w:rsidRDefault="001B424F" w:rsidP="006839E4">
            <w:pPr>
              <w:jc w:val="center"/>
              <w:rPr>
                <w:rFonts w:ascii="Arial" w:hAnsi="Arial"/>
              </w:rPr>
            </w:pPr>
          </w:p>
        </w:tc>
        <w:tc>
          <w:tcPr>
            <w:tcW w:w="425" w:type="dxa"/>
            <w:shd w:val="clear" w:color="auto" w:fill="C6D9F1" w:themeFill="text2" w:themeFillTint="33"/>
          </w:tcPr>
          <w:p w14:paraId="5159F3CC" w14:textId="77777777" w:rsidR="001B424F" w:rsidRDefault="001B424F" w:rsidP="006839E4">
            <w:pPr>
              <w:jc w:val="center"/>
              <w:rPr>
                <w:rFonts w:ascii="Arial" w:hAnsi="Arial"/>
              </w:rPr>
            </w:pPr>
          </w:p>
        </w:tc>
        <w:tc>
          <w:tcPr>
            <w:tcW w:w="425" w:type="dxa"/>
            <w:shd w:val="clear" w:color="auto" w:fill="C6D9F1" w:themeFill="text2" w:themeFillTint="33"/>
          </w:tcPr>
          <w:p w14:paraId="02EAB62D" w14:textId="77777777" w:rsidR="001B424F" w:rsidRDefault="001B424F" w:rsidP="006839E4">
            <w:pPr>
              <w:jc w:val="center"/>
              <w:rPr>
                <w:rFonts w:ascii="Arial" w:hAnsi="Arial"/>
              </w:rPr>
            </w:pPr>
          </w:p>
        </w:tc>
        <w:tc>
          <w:tcPr>
            <w:tcW w:w="425" w:type="dxa"/>
            <w:shd w:val="clear" w:color="auto" w:fill="C6D9F1" w:themeFill="text2" w:themeFillTint="33"/>
          </w:tcPr>
          <w:p w14:paraId="015B8064" w14:textId="77777777" w:rsidR="001B424F" w:rsidRDefault="001B424F" w:rsidP="006839E4">
            <w:pPr>
              <w:jc w:val="center"/>
              <w:rPr>
                <w:rFonts w:ascii="Arial" w:hAnsi="Arial"/>
              </w:rPr>
            </w:pPr>
          </w:p>
        </w:tc>
        <w:tc>
          <w:tcPr>
            <w:tcW w:w="425" w:type="dxa"/>
            <w:shd w:val="clear" w:color="auto" w:fill="C6D9F1" w:themeFill="text2" w:themeFillTint="33"/>
          </w:tcPr>
          <w:p w14:paraId="2E593DF8" w14:textId="77777777" w:rsidR="001B424F" w:rsidRDefault="001B424F" w:rsidP="006839E4">
            <w:pPr>
              <w:jc w:val="center"/>
              <w:rPr>
                <w:rFonts w:ascii="Arial" w:hAnsi="Arial"/>
              </w:rPr>
            </w:pPr>
          </w:p>
        </w:tc>
        <w:tc>
          <w:tcPr>
            <w:tcW w:w="425" w:type="dxa"/>
            <w:shd w:val="clear" w:color="auto" w:fill="C6D9F1" w:themeFill="text2" w:themeFillTint="33"/>
          </w:tcPr>
          <w:p w14:paraId="30AB2210" w14:textId="77777777" w:rsidR="001B424F" w:rsidRDefault="001B424F" w:rsidP="006839E4">
            <w:pPr>
              <w:jc w:val="center"/>
              <w:rPr>
                <w:rFonts w:ascii="Arial" w:hAnsi="Arial"/>
              </w:rPr>
            </w:pPr>
          </w:p>
        </w:tc>
        <w:tc>
          <w:tcPr>
            <w:tcW w:w="425" w:type="dxa"/>
            <w:shd w:val="clear" w:color="auto" w:fill="C6D9F1" w:themeFill="text2" w:themeFillTint="33"/>
          </w:tcPr>
          <w:p w14:paraId="304697BE" w14:textId="77777777" w:rsidR="001B424F" w:rsidRDefault="001B424F" w:rsidP="006839E4">
            <w:pPr>
              <w:jc w:val="center"/>
              <w:rPr>
                <w:rFonts w:ascii="Arial" w:hAnsi="Arial"/>
              </w:rPr>
            </w:pPr>
          </w:p>
        </w:tc>
        <w:tc>
          <w:tcPr>
            <w:tcW w:w="425" w:type="dxa"/>
            <w:shd w:val="clear" w:color="auto" w:fill="C6D9F1" w:themeFill="text2" w:themeFillTint="33"/>
          </w:tcPr>
          <w:p w14:paraId="1F3820A4" w14:textId="77777777" w:rsidR="001B424F" w:rsidRDefault="001B424F" w:rsidP="006839E4">
            <w:pPr>
              <w:jc w:val="center"/>
              <w:rPr>
                <w:rFonts w:ascii="Arial" w:hAnsi="Arial"/>
              </w:rPr>
            </w:pPr>
          </w:p>
        </w:tc>
        <w:tc>
          <w:tcPr>
            <w:tcW w:w="425" w:type="dxa"/>
            <w:shd w:val="clear" w:color="auto" w:fill="C6D9F1" w:themeFill="text2" w:themeFillTint="33"/>
          </w:tcPr>
          <w:p w14:paraId="4748EFC8" w14:textId="77777777" w:rsidR="001B424F" w:rsidRDefault="001B424F" w:rsidP="006839E4">
            <w:pPr>
              <w:jc w:val="center"/>
              <w:rPr>
                <w:rFonts w:ascii="Arial" w:hAnsi="Arial"/>
              </w:rPr>
            </w:pPr>
          </w:p>
        </w:tc>
        <w:tc>
          <w:tcPr>
            <w:tcW w:w="425" w:type="dxa"/>
            <w:shd w:val="clear" w:color="auto" w:fill="C6D9F1" w:themeFill="text2" w:themeFillTint="33"/>
          </w:tcPr>
          <w:p w14:paraId="5423B6B1" w14:textId="77777777" w:rsidR="001B424F" w:rsidRDefault="001B424F" w:rsidP="006839E4">
            <w:pPr>
              <w:jc w:val="center"/>
              <w:rPr>
                <w:rFonts w:ascii="Arial" w:hAnsi="Arial"/>
              </w:rPr>
            </w:pPr>
          </w:p>
        </w:tc>
        <w:tc>
          <w:tcPr>
            <w:tcW w:w="425" w:type="dxa"/>
            <w:shd w:val="clear" w:color="auto" w:fill="C6D9F1" w:themeFill="text2" w:themeFillTint="33"/>
          </w:tcPr>
          <w:p w14:paraId="79247D2A" w14:textId="77777777" w:rsidR="001B424F" w:rsidRDefault="001B424F" w:rsidP="006839E4">
            <w:pPr>
              <w:jc w:val="center"/>
              <w:rPr>
                <w:rFonts w:ascii="Arial" w:hAnsi="Arial"/>
                <w:b/>
              </w:rPr>
            </w:pPr>
          </w:p>
        </w:tc>
        <w:tc>
          <w:tcPr>
            <w:tcW w:w="425" w:type="dxa"/>
            <w:shd w:val="clear" w:color="auto" w:fill="C6D9F1" w:themeFill="text2" w:themeFillTint="33"/>
          </w:tcPr>
          <w:p w14:paraId="07E29E6F" w14:textId="77777777" w:rsidR="001B424F" w:rsidRDefault="001B424F" w:rsidP="006839E4">
            <w:pPr>
              <w:jc w:val="center"/>
              <w:rPr>
                <w:rFonts w:ascii="Arial" w:hAnsi="Arial"/>
              </w:rPr>
            </w:pPr>
          </w:p>
        </w:tc>
        <w:tc>
          <w:tcPr>
            <w:tcW w:w="425" w:type="dxa"/>
            <w:shd w:val="clear" w:color="auto" w:fill="C6D9F1" w:themeFill="text2" w:themeFillTint="33"/>
          </w:tcPr>
          <w:p w14:paraId="1BE4CAA3" w14:textId="77777777" w:rsidR="001B424F" w:rsidRDefault="001B424F" w:rsidP="006839E4">
            <w:pPr>
              <w:jc w:val="center"/>
              <w:rPr>
                <w:rFonts w:ascii="Arial" w:hAnsi="Arial"/>
              </w:rPr>
            </w:pPr>
          </w:p>
        </w:tc>
        <w:tc>
          <w:tcPr>
            <w:tcW w:w="425" w:type="dxa"/>
            <w:shd w:val="clear" w:color="auto" w:fill="C6D9F1" w:themeFill="text2" w:themeFillTint="33"/>
          </w:tcPr>
          <w:p w14:paraId="333E9F8A" w14:textId="77777777" w:rsidR="001B424F" w:rsidRDefault="001B424F" w:rsidP="006839E4">
            <w:pPr>
              <w:jc w:val="center"/>
              <w:rPr>
                <w:rFonts w:ascii="Arial" w:hAnsi="Arial"/>
              </w:rPr>
            </w:pPr>
          </w:p>
        </w:tc>
        <w:tc>
          <w:tcPr>
            <w:tcW w:w="425" w:type="dxa"/>
            <w:shd w:val="clear" w:color="auto" w:fill="C6D9F1" w:themeFill="text2" w:themeFillTint="33"/>
          </w:tcPr>
          <w:p w14:paraId="047B4030" w14:textId="77777777" w:rsidR="001B424F" w:rsidRDefault="001B424F" w:rsidP="006839E4">
            <w:pPr>
              <w:jc w:val="center"/>
              <w:rPr>
                <w:rFonts w:ascii="Arial" w:hAnsi="Arial"/>
              </w:rPr>
            </w:pPr>
          </w:p>
        </w:tc>
        <w:tc>
          <w:tcPr>
            <w:tcW w:w="425" w:type="dxa"/>
            <w:shd w:val="clear" w:color="auto" w:fill="C6D9F1" w:themeFill="text2" w:themeFillTint="33"/>
          </w:tcPr>
          <w:p w14:paraId="075A16C1" w14:textId="77777777" w:rsidR="001B424F" w:rsidRDefault="001B424F" w:rsidP="006839E4">
            <w:pPr>
              <w:jc w:val="center"/>
              <w:rPr>
                <w:rFonts w:ascii="Arial" w:hAnsi="Arial"/>
              </w:rPr>
            </w:pPr>
          </w:p>
        </w:tc>
        <w:tc>
          <w:tcPr>
            <w:tcW w:w="425" w:type="dxa"/>
            <w:shd w:val="clear" w:color="auto" w:fill="C6D9F1" w:themeFill="text2" w:themeFillTint="33"/>
          </w:tcPr>
          <w:p w14:paraId="2627AF20" w14:textId="77777777" w:rsidR="001B424F" w:rsidRDefault="001B424F" w:rsidP="006839E4">
            <w:pPr>
              <w:jc w:val="center"/>
              <w:rPr>
                <w:rFonts w:ascii="Arial" w:hAnsi="Arial"/>
              </w:rPr>
            </w:pPr>
          </w:p>
        </w:tc>
        <w:tc>
          <w:tcPr>
            <w:tcW w:w="425" w:type="dxa"/>
            <w:shd w:val="clear" w:color="auto" w:fill="C6D9F1" w:themeFill="text2" w:themeFillTint="33"/>
          </w:tcPr>
          <w:p w14:paraId="5B761D44" w14:textId="77777777" w:rsidR="001B424F" w:rsidRDefault="001B424F" w:rsidP="006839E4">
            <w:pPr>
              <w:jc w:val="center"/>
              <w:rPr>
                <w:rFonts w:ascii="Arial" w:hAnsi="Arial"/>
              </w:rPr>
            </w:pPr>
          </w:p>
        </w:tc>
        <w:tc>
          <w:tcPr>
            <w:tcW w:w="425" w:type="dxa"/>
            <w:shd w:val="clear" w:color="auto" w:fill="C6D9F1" w:themeFill="text2" w:themeFillTint="33"/>
          </w:tcPr>
          <w:p w14:paraId="5D4D8DD9" w14:textId="77777777" w:rsidR="001B424F" w:rsidRDefault="001B424F" w:rsidP="006839E4">
            <w:pPr>
              <w:jc w:val="center"/>
              <w:rPr>
                <w:rFonts w:ascii="Arial" w:hAnsi="Arial"/>
              </w:rPr>
            </w:pPr>
          </w:p>
        </w:tc>
        <w:tc>
          <w:tcPr>
            <w:tcW w:w="425" w:type="dxa"/>
            <w:shd w:val="clear" w:color="auto" w:fill="C6D9F1" w:themeFill="text2" w:themeFillTint="33"/>
          </w:tcPr>
          <w:p w14:paraId="03479700" w14:textId="77777777" w:rsidR="001B424F" w:rsidRDefault="001B424F" w:rsidP="006839E4">
            <w:pPr>
              <w:jc w:val="center"/>
              <w:rPr>
                <w:rFonts w:ascii="Arial" w:hAnsi="Arial"/>
              </w:rPr>
            </w:pPr>
          </w:p>
        </w:tc>
        <w:tc>
          <w:tcPr>
            <w:tcW w:w="162" w:type="dxa"/>
            <w:shd w:val="clear" w:color="auto" w:fill="C6D9F1" w:themeFill="text2" w:themeFillTint="33"/>
          </w:tcPr>
          <w:p w14:paraId="6C789451" w14:textId="77777777" w:rsidR="001B424F" w:rsidRDefault="001B424F" w:rsidP="006839E4">
            <w:pPr>
              <w:jc w:val="center"/>
              <w:rPr>
                <w:rFonts w:ascii="Arial" w:hAnsi="Arial"/>
              </w:rPr>
            </w:pPr>
          </w:p>
        </w:tc>
      </w:tr>
    </w:tbl>
    <w:p w14:paraId="4A26D736" w14:textId="77777777" w:rsidR="001B424F" w:rsidRPr="00E2744B" w:rsidRDefault="001B424F" w:rsidP="001B424F">
      <w:pPr>
        <w:jc w:val="center"/>
        <w:rPr>
          <w:rFonts w:ascii="Calibri" w:hAnsi="Calibri" w:cs="Calibri"/>
          <w:sz w:val="24"/>
          <w:szCs w:val="24"/>
        </w:rPr>
      </w:pPr>
    </w:p>
    <w:p w14:paraId="4F1B1BF7" w14:textId="77777777" w:rsidR="001B424F" w:rsidRPr="000A1DE0" w:rsidRDefault="001B424F" w:rsidP="001B424F">
      <w:pPr>
        <w:spacing w:before="120" w:after="120"/>
        <w:jc w:val="both"/>
        <w:rPr>
          <w:rFonts w:ascii="Calibri" w:hAnsi="Calibri" w:cs="Calibri"/>
          <w:b/>
          <w:bCs/>
          <w:sz w:val="24"/>
          <w:szCs w:val="24"/>
          <w:u w:val="words"/>
        </w:rPr>
      </w:pPr>
      <w:r w:rsidRPr="000A1DE0">
        <w:rPr>
          <w:rFonts w:ascii="Calibri" w:hAnsi="Calibri" w:cs="Calibri"/>
          <w:b/>
          <w:bCs/>
          <w:sz w:val="24"/>
          <w:szCs w:val="24"/>
          <w:u w:val="words"/>
        </w:rPr>
        <w:t>Lösungswort</w:t>
      </w:r>
      <w:r>
        <w:rPr>
          <w:rFonts w:ascii="Calibri" w:hAnsi="Calibri" w:cs="Calibri"/>
          <w:b/>
          <w:bCs/>
          <w:sz w:val="24"/>
          <w:szCs w:val="24"/>
          <w:u w:val="words"/>
        </w:rPr>
        <w:t xml:space="preserve">: </w:t>
      </w:r>
      <w:r w:rsidRPr="000A1DE0">
        <w:rPr>
          <w:rFonts w:ascii="Calibri" w:hAnsi="Calibri" w:cs="Calibri"/>
          <w:b/>
          <w:bCs/>
          <w:sz w:val="24"/>
          <w:szCs w:val="24"/>
          <w:u w:val="words"/>
        </w:rPr>
        <w:t>Deckungsbeitrag</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194"/>
      </w:tblGrid>
      <w:tr w:rsidR="0079359E" w14:paraId="78C4C6CD" w14:textId="77777777" w:rsidTr="0079359E">
        <w:trPr>
          <w:trHeight w:val="4536"/>
        </w:trPr>
        <w:tc>
          <w:tcPr>
            <w:tcW w:w="10194" w:type="dxa"/>
          </w:tcPr>
          <w:p w14:paraId="79D19818" w14:textId="77777777" w:rsidR="0079359E" w:rsidRDefault="0079359E" w:rsidP="001B424F">
            <w:pPr>
              <w:spacing w:before="60" w:after="60"/>
              <w:jc w:val="both"/>
              <w:rPr>
                <w:rFonts w:ascii="Calibri" w:hAnsi="Calibri" w:cs="Calibri"/>
                <w:sz w:val="24"/>
                <w:szCs w:val="24"/>
              </w:rPr>
            </w:pPr>
          </w:p>
        </w:tc>
      </w:tr>
    </w:tbl>
    <w:p w14:paraId="01523807" w14:textId="77777777" w:rsidR="009D72A5" w:rsidRDefault="009D72A5" w:rsidP="009D72A5">
      <w:pPr>
        <w:spacing w:before="60" w:after="120"/>
        <w:jc w:val="both"/>
        <w:rPr>
          <w:rFonts w:ascii="Calibri" w:hAnsi="Calibri" w:cs="Calibri"/>
          <w:bCs/>
          <w:sz w:val="24"/>
          <w:szCs w:val="24"/>
          <w:u w:val="words"/>
        </w:rPr>
      </w:pPr>
    </w:p>
    <w:p w14:paraId="7DBD31A2" w14:textId="77777777" w:rsidR="009D72A5" w:rsidRDefault="009D72A5" w:rsidP="009D72A5">
      <w:pPr>
        <w:spacing w:before="60" w:after="120"/>
        <w:jc w:val="both"/>
        <w:rPr>
          <w:rFonts w:ascii="Calibri" w:hAnsi="Calibri" w:cs="Calibri"/>
          <w:bCs/>
          <w:sz w:val="24"/>
          <w:szCs w:val="24"/>
          <w:u w:val="words"/>
        </w:rPr>
      </w:pPr>
    </w:p>
    <w:bookmarkEnd w:id="0"/>
    <w:bookmarkEnd w:id="1"/>
    <w:p w14:paraId="36ECF6F9" w14:textId="140D830F" w:rsidR="00974591" w:rsidRDefault="00974591">
      <w:pPr>
        <w:rPr>
          <w:rFonts w:ascii="Calibri" w:hAnsi="Calibri" w:cs="Calibri"/>
          <w:bCs/>
          <w:sz w:val="24"/>
          <w:szCs w:val="24"/>
          <w:u w:val="words"/>
        </w:rPr>
      </w:pPr>
    </w:p>
    <w:sectPr w:rsidR="00974591" w:rsidSect="00277F93">
      <w:headerReference w:type="first" r:id="rId28"/>
      <w:pgSz w:w="11906" w:h="16838" w:code="9"/>
      <w:pgMar w:top="1105" w:right="851" w:bottom="993" w:left="851" w:header="567" w:footer="709" w:gutter="0"/>
      <w:cols w:space="45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A984D" w14:textId="77777777" w:rsidR="00DA75EF" w:rsidRDefault="00DA75EF" w:rsidP="00B36015">
      <w:r>
        <w:separator/>
      </w:r>
    </w:p>
  </w:endnote>
  <w:endnote w:type="continuationSeparator" w:id="0">
    <w:p w14:paraId="7A30EEE4" w14:textId="77777777" w:rsidR="00DA75EF" w:rsidRDefault="00DA75EF" w:rsidP="00B3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Gadugi">
    <w:panose1 w:val="020B0502040204020203"/>
    <w:charset w:val="00"/>
    <w:family w:val="swiss"/>
    <w:pitch w:val="variable"/>
    <w:sig w:usb0="80000003" w:usb1="02000000" w:usb2="00003000" w:usb3="00000000" w:csb0="00000001" w:csb1="00000000"/>
  </w:font>
  <w:font w:name="Estrangelo Edessa">
    <w:altName w:val="Comic Sans MS"/>
    <w:panose1 w:val="00000000000000000000"/>
    <w:charset w:val="00"/>
    <w:family w:val="script"/>
    <w:pitch w:val="variable"/>
    <w:sig w:usb0="80002043" w:usb1="00000000" w:usb2="00000080" w:usb3="00000000" w:csb0="00000001" w:csb1="00000000"/>
  </w:font>
  <w:font w:name="Bradley Hand ITC">
    <w:panose1 w:val="03070402050302030203"/>
    <w:charset w:val="00"/>
    <w:family w:val="script"/>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1C6D1" w14:textId="77777777" w:rsidR="00DA75EF" w:rsidRDefault="00DA75EF" w:rsidP="00B36015">
      <w:r>
        <w:separator/>
      </w:r>
    </w:p>
  </w:footnote>
  <w:footnote w:type="continuationSeparator" w:id="0">
    <w:p w14:paraId="2C247154" w14:textId="77777777" w:rsidR="00DA75EF" w:rsidRDefault="00DA75EF" w:rsidP="00B3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4795"/>
      <w:gridCol w:w="4843"/>
    </w:tblGrid>
    <w:tr w:rsidR="007535B2" w:rsidRPr="00D022B2" w14:paraId="69CF4B0E" w14:textId="77777777" w:rsidTr="005C799C">
      <w:trPr>
        <w:jc w:val="center"/>
      </w:trPr>
      <w:tc>
        <w:tcPr>
          <w:tcW w:w="4795" w:type="dxa"/>
          <w:shd w:val="clear" w:color="auto" w:fill="auto"/>
        </w:tcPr>
        <w:p w14:paraId="545608C2" w14:textId="77777777" w:rsidR="007535B2" w:rsidRPr="0083303E" w:rsidRDefault="007535B2"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08/2022</w:t>
          </w:r>
        </w:p>
      </w:tc>
      <w:tc>
        <w:tcPr>
          <w:tcW w:w="4843" w:type="dxa"/>
          <w:shd w:val="clear" w:color="auto" w:fill="auto"/>
        </w:tcPr>
        <w:p w14:paraId="039AEEFE" w14:textId="77777777" w:rsidR="007535B2" w:rsidRPr="0083303E" w:rsidRDefault="007535B2"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507F4E8C" w14:textId="77777777" w:rsidR="007535B2" w:rsidRDefault="007535B2">
    <w:pPr>
      <w:pStyle w:val="Kopfzeile"/>
    </w:pPr>
    <w:r>
      <w:rPr>
        <w:noProof/>
      </w:rPr>
      <mc:AlternateContent>
        <mc:Choice Requires="wps">
          <w:drawing>
            <wp:anchor distT="0" distB="0" distL="114300" distR="114300" simplePos="0" relativeHeight="251718656" behindDoc="0" locked="0" layoutInCell="0" allowOverlap="1" wp14:anchorId="0EF74A76" wp14:editId="3FF040F9">
              <wp:simplePos x="0" y="0"/>
              <wp:positionH relativeFrom="leftMargin">
                <wp:posOffset>64135</wp:posOffset>
              </wp:positionH>
              <wp:positionV relativeFrom="page">
                <wp:posOffset>75565</wp:posOffset>
              </wp:positionV>
              <wp:extent cx="361950" cy="27622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5C3D13DF" w14:textId="77777777" w:rsidR="007535B2" w:rsidRPr="0083303E" w:rsidRDefault="007535B2"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0EF74A76" id="_x0000_t202" coordsize="21600,21600" o:spt="202" path="m,l,21600r21600,l21600,xe">
              <v:stroke joinstyle="miter"/>
              <v:path gradientshapeok="t" o:connecttype="rect"/>
            </v:shapetype>
            <v:shape id="Textfeld 1" o:spid="_x0000_s1028" type="#_x0000_t202" style="position:absolute;margin-left:5.05pt;margin-top:5.95pt;width:28.5pt;height:21.75pt;z-index:2517186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" o:allowincell="f" fillcolor="#4472c4" stroked="f">
              <v:textbox inset=",0,,0">
                <w:txbxContent>
                  <w:p w14:paraId="5C3D13DF" w14:textId="77777777" w:rsidR="007535B2" w:rsidRPr="0083303E" w:rsidRDefault="007535B2"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3" w:type="dxa"/>
      <w:jc w:val="center"/>
      <w:tblLook w:val="04A0" w:firstRow="1" w:lastRow="0" w:firstColumn="1" w:lastColumn="0" w:noHBand="0" w:noVBand="1"/>
    </w:tblPr>
    <w:tblGrid>
      <w:gridCol w:w="4795"/>
      <w:gridCol w:w="5368"/>
    </w:tblGrid>
    <w:tr w:rsidR="007535B2" w:rsidRPr="00D022B2" w14:paraId="5563CB24" w14:textId="77777777" w:rsidTr="005C799C">
      <w:trPr>
        <w:jc w:val="center"/>
      </w:trPr>
      <w:tc>
        <w:tcPr>
          <w:tcW w:w="4795" w:type="dxa"/>
          <w:shd w:val="clear" w:color="auto" w:fill="auto"/>
        </w:tcPr>
        <w:p w14:paraId="5F73BB30" w14:textId="5FB098F2" w:rsidR="007535B2" w:rsidRPr="0083303E" w:rsidRDefault="007535B2"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sidR="00244CC3">
            <w:rPr>
              <w:rFonts w:ascii="Gadugi" w:hAnsi="Gadugi"/>
              <w:b/>
              <w:sz w:val="16"/>
              <w:szCs w:val="16"/>
              <w:lang w:val="en-US" w:eastAsia="ja-JP"/>
            </w:rPr>
            <w:t>10</w:t>
          </w:r>
          <w:r w:rsidR="00BA1220">
            <w:rPr>
              <w:rFonts w:ascii="Gadugi" w:hAnsi="Gadugi"/>
              <w:b/>
              <w:sz w:val="16"/>
              <w:szCs w:val="16"/>
              <w:lang w:val="en-US" w:eastAsia="ja-JP"/>
            </w:rPr>
            <w:t>/2024</w:t>
          </w:r>
        </w:p>
      </w:tc>
      <w:tc>
        <w:tcPr>
          <w:tcW w:w="5368" w:type="dxa"/>
          <w:shd w:val="clear" w:color="auto" w:fill="auto"/>
        </w:tcPr>
        <w:p w14:paraId="75E10AAF" w14:textId="77777777" w:rsidR="007535B2" w:rsidRPr="0083303E" w:rsidRDefault="007535B2" w:rsidP="005C799C">
          <w:pPr>
            <w:pStyle w:val="Kopfzeile"/>
            <w:tabs>
              <w:tab w:val="clear" w:pos="4536"/>
              <w:tab w:val="clear" w:pos="9072"/>
            </w:tabs>
            <w:ind w:right="-680"/>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0750FBF" w14:textId="77777777" w:rsidR="007535B2" w:rsidRDefault="007535B2">
    <w:pPr>
      <w:pStyle w:val="Kopfzeile"/>
    </w:pPr>
    <w:r>
      <w:rPr>
        <w:noProof/>
      </w:rPr>
      <mc:AlternateContent>
        <mc:Choice Requires="wps">
          <w:drawing>
            <wp:anchor distT="0" distB="0" distL="114300" distR="114300" simplePos="0" relativeHeight="251717632" behindDoc="0" locked="0" layoutInCell="0" allowOverlap="1" wp14:anchorId="7EF95B75" wp14:editId="5F45E857">
              <wp:simplePos x="0" y="0"/>
              <wp:positionH relativeFrom="leftMargin">
                <wp:posOffset>8255</wp:posOffset>
              </wp:positionH>
              <wp:positionV relativeFrom="page">
                <wp:posOffset>8255</wp:posOffset>
              </wp:positionV>
              <wp:extent cx="323850" cy="257175"/>
              <wp:effectExtent l="0" t="0" r="0" b="952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57175"/>
                      </a:xfrm>
                      <a:prstGeom prst="rect">
                        <a:avLst/>
                      </a:prstGeom>
                      <a:solidFill>
                        <a:srgbClr val="4472C4">
                          <a:lumMod val="100000"/>
                          <a:lumOff val="0"/>
                        </a:srgbClr>
                      </a:solidFill>
                      <a:ln>
                        <a:noFill/>
                      </a:ln>
                    </wps:spPr>
                    <wps:txbx>
                      <w:txbxContent>
                        <w:p w14:paraId="08F25D2A" w14:textId="2E829BD2" w:rsidR="007535B2" w:rsidRPr="0083303E" w:rsidRDefault="007535B2" w:rsidP="005C799C">
                          <w:pPr>
                            <w:jc w:val="center"/>
                            <w:rPr>
                              <w:color w:val="FFFFFF"/>
                            </w:rPr>
                          </w:pPr>
                          <w:r w:rsidRPr="0083303E">
                            <w:fldChar w:fldCharType="begin"/>
                          </w:r>
                          <w:r>
                            <w:instrText xml:space="preserve"> PAGE   \* MERGEFORMAT </w:instrText>
                          </w:r>
                          <w:r w:rsidRPr="0083303E">
                            <w:fldChar w:fldCharType="separate"/>
                          </w:r>
                          <w:r w:rsidRPr="00647F36">
                            <w:rPr>
                              <w:noProof/>
                              <w:color w:val="FFFFFF"/>
                            </w:rPr>
                            <w:t>15</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7EF95B75" id="_x0000_t202" coordsize="21600,21600" o:spt="202" path="m,l,21600r21600,l21600,xe">
              <v:stroke joinstyle="miter"/>
              <v:path gradientshapeok="t" o:connecttype="rect"/>
            </v:shapetype>
            <v:shape id="Textfeld 4" o:spid="_x0000_s1029" type="#_x0000_t202" style="position:absolute;margin-left:.65pt;margin-top:.65pt;width:25.5pt;height:20.25pt;z-index:2517176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" o:allowincell="f" fillcolor="#4472c4" stroked="f">
              <v:textbox inset=",0,,0">
                <w:txbxContent>
                  <w:p w14:paraId="08F25D2A" w14:textId="2E829BD2" w:rsidR="007535B2" w:rsidRPr="0083303E" w:rsidRDefault="007535B2" w:rsidP="005C799C">
                    <w:pPr>
                      <w:jc w:val="center"/>
                      <w:rPr>
                        <w:color w:val="FFFFFF"/>
                      </w:rPr>
                    </w:pPr>
                    <w:r w:rsidRPr="0083303E">
                      <w:fldChar w:fldCharType="begin"/>
                    </w:r>
                    <w:r>
                      <w:instrText xml:space="preserve"> PAGE   \* MERGEFORMAT </w:instrText>
                    </w:r>
                    <w:r w:rsidRPr="0083303E">
                      <w:fldChar w:fldCharType="separate"/>
                    </w:r>
                    <w:r w:rsidRPr="00647F36">
                      <w:rPr>
                        <w:noProof/>
                        <w:color w:val="FFFFFF"/>
                      </w:rPr>
                      <w:t>15</w:t>
                    </w:r>
                    <w:r w:rsidRPr="0083303E">
                      <w:rPr>
                        <w:noProof/>
                        <w:color w:val="FFFFFF"/>
                      </w:rPr>
                      <w:fldChar w:fldCharType="end"/>
                    </w:r>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097"/>
      <w:gridCol w:w="5097"/>
    </w:tblGrid>
    <w:tr w:rsidR="007535B2" w:rsidRPr="00D022B2" w14:paraId="6669625F" w14:textId="77777777" w:rsidTr="005C799C">
      <w:trPr>
        <w:jc w:val="center"/>
      </w:trPr>
      <w:tc>
        <w:tcPr>
          <w:tcW w:w="5097" w:type="dxa"/>
          <w:shd w:val="clear" w:color="auto" w:fill="auto"/>
        </w:tcPr>
        <w:p w14:paraId="0DE1A04C" w14:textId="61A690CC" w:rsidR="007535B2" w:rsidRDefault="007535B2"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sidR="008247CC">
            <w:rPr>
              <w:rFonts w:ascii="Gadugi" w:hAnsi="Gadugi"/>
              <w:b/>
              <w:sz w:val="16"/>
              <w:szCs w:val="16"/>
              <w:lang w:val="en-US" w:eastAsia="ja-JP"/>
            </w:rPr>
            <w:t>10</w:t>
          </w:r>
          <w:r>
            <w:rPr>
              <w:rFonts w:ascii="Gadugi" w:hAnsi="Gadugi"/>
              <w:b/>
              <w:sz w:val="16"/>
              <w:szCs w:val="16"/>
              <w:lang w:val="en-US" w:eastAsia="ja-JP"/>
            </w:rPr>
            <w:t>/2024</w:t>
          </w:r>
        </w:p>
        <w:p w14:paraId="0FF1DB5E" w14:textId="4F871FF3" w:rsidR="007535B2" w:rsidRPr="0083303E" w:rsidRDefault="007535B2" w:rsidP="005C799C">
          <w:pPr>
            <w:pStyle w:val="Kopfzeile"/>
            <w:tabs>
              <w:tab w:val="clear" w:pos="9072"/>
            </w:tabs>
            <w:rPr>
              <w:rFonts w:ascii="Gadugi" w:hAnsi="Gadugi"/>
              <w:b/>
              <w:sz w:val="16"/>
              <w:szCs w:val="16"/>
              <w:lang w:val="en-US" w:eastAsia="ja-JP"/>
            </w:rPr>
          </w:pPr>
        </w:p>
      </w:tc>
      <w:tc>
        <w:tcPr>
          <w:tcW w:w="5097" w:type="dxa"/>
          <w:shd w:val="clear" w:color="auto" w:fill="auto"/>
        </w:tcPr>
        <w:p w14:paraId="4C795973" w14:textId="77777777" w:rsidR="007535B2" w:rsidRPr="0083303E" w:rsidRDefault="007535B2"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3EFCF4B" w14:textId="77777777" w:rsidR="007535B2" w:rsidRDefault="007535B2">
    <w:pPr>
      <w:pStyle w:val="Kopfzeile"/>
    </w:pPr>
    <w:r>
      <w:rPr>
        <w:noProof/>
      </w:rPr>
      <mc:AlternateContent>
        <mc:Choice Requires="wps">
          <w:drawing>
            <wp:anchor distT="0" distB="0" distL="114300" distR="114300" simplePos="0" relativeHeight="251719680" behindDoc="0" locked="0" layoutInCell="0" allowOverlap="1" wp14:anchorId="2B613832" wp14:editId="7F39C9F6">
              <wp:simplePos x="0" y="0"/>
              <wp:positionH relativeFrom="page">
                <wp:align>left</wp:align>
              </wp:positionH>
              <wp:positionV relativeFrom="page">
                <wp:posOffset>8255</wp:posOffset>
              </wp:positionV>
              <wp:extent cx="290830" cy="265430"/>
              <wp:effectExtent l="0" t="0" r="0" b="127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65430"/>
                      </a:xfrm>
                      <a:prstGeom prst="rect">
                        <a:avLst/>
                      </a:prstGeom>
                      <a:solidFill>
                        <a:srgbClr val="4472C4">
                          <a:lumMod val="100000"/>
                          <a:lumOff val="0"/>
                        </a:srgbClr>
                      </a:solidFill>
                      <a:ln>
                        <a:noFill/>
                      </a:ln>
                    </wps:spPr>
                    <wps:txbx>
                      <w:txbxContent>
                        <w:p w14:paraId="1B1344D5" w14:textId="4AEE6E4A" w:rsidR="007535B2" w:rsidRPr="0083303E" w:rsidRDefault="007535B2" w:rsidP="005C799C">
                          <w:pPr>
                            <w:jc w:val="center"/>
                            <w:rPr>
                              <w:color w:val="FFFFFF"/>
                            </w:rPr>
                          </w:pPr>
                          <w:r w:rsidRPr="0083303E">
                            <w:fldChar w:fldCharType="begin"/>
                          </w:r>
                          <w:r>
                            <w:instrText xml:space="preserve"> PAGE   \* MERGEFORMAT </w:instrText>
                          </w:r>
                          <w:r w:rsidRPr="0083303E">
                            <w:fldChar w:fldCharType="separate"/>
                          </w:r>
                          <w:r w:rsidR="00E66282" w:rsidRPr="00E66282">
                            <w:rPr>
                              <w:noProof/>
                              <w:color w:val="FFFFFF"/>
                            </w:rPr>
                            <w:t>1</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2B613832" id="_x0000_t202" coordsize="21600,21600" o:spt="202" path="m,l,21600r21600,l21600,xe">
              <v:stroke joinstyle="miter"/>
              <v:path gradientshapeok="t" o:connecttype="rect"/>
            </v:shapetype>
            <v:shape id="Textfeld 12" o:spid="_x0000_s1030" type="#_x0000_t202" style="position:absolute;margin-left:0;margin-top:.65pt;width:22.9pt;height:20.9pt;z-index:251719680;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" o:allowincell="f" fillcolor="#4472c4" stroked="f">
              <v:textbox inset=",0,,0">
                <w:txbxContent>
                  <w:p w14:paraId="1B1344D5" w14:textId="4AEE6E4A" w:rsidR="007535B2" w:rsidRPr="0083303E" w:rsidRDefault="007535B2" w:rsidP="005C799C">
                    <w:pPr>
                      <w:jc w:val="center"/>
                      <w:rPr>
                        <w:color w:val="FFFFFF"/>
                      </w:rPr>
                    </w:pPr>
                    <w:r w:rsidRPr="0083303E">
                      <w:fldChar w:fldCharType="begin"/>
                    </w:r>
                    <w:r>
                      <w:instrText xml:space="preserve"> PAGE   \* MERGEFORMAT </w:instrText>
                    </w:r>
                    <w:r w:rsidRPr="0083303E">
                      <w:fldChar w:fldCharType="separate"/>
                    </w:r>
                    <w:r w:rsidR="00E66282" w:rsidRPr="00E66282">
                      <w:rPr>
                        <w:noProof/>
                        <w:color w:val="FFFFFF"/>
                      </w:rPr>
                      <w:t>1</w:t>
                    </w:r>
                    <w:r w:rsidRPr="0083303E">
                      <w:rPr>
                        <w:noProof/>
                        <w:color w:val="FFFFFF"/>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CB28" w14:textId="77777777" w:rsidR="00A047A8" w:rsidRPr="00E67CF0" w:rsidRDefault="00A047A8" w:rsidP="0024269C">
    <w:pPr>
      <w:pStyle w:val="Kopfzeile"/>
      <w:tabs>
        <w:tab w:val="clear" w:pos="9072"/>
      </w:tabs>
      <w:spacing w:after="240"/>
      <w:rPr>
        <w:lang w:val="en-US"/>
      </w:rPr>
    </w:pPr>
    <w:r>
      <w:rPr>
        <w:noProof/>
      </w:rPr>
      <mc:AlternateContent>
        <mc:Choice Requires="wps">
          <w:drawing>
            <wp:anchor distT="0" distB="0" distL="114300" distR="114300" simplePos="0" relativeHeight="251721728" behindDoc="1" locked="0" layoutInCell="0" allowOverlap="1" wp14:anchorId="4097659F" wp14:editId="554D12B6">
              <wp:simplePos x="0" y="0"/>
              <wp:positionH relativeFrom="page">
                <wp:align>left</wp:align>
              </wp:positionH>
              <wp:positionV relativeFrom="page">
                <wp:align>top</wp:align>
              </wp:positionV>
              <wp:extent cx="248920" cy="315595"/>
              <wp:effectExtent l="0" t="0" r="0" b="8255"/>
              <wp:wrapSquare wrapText="bothSides"/>
              <wp:docPr id="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382" cy="315595"/>
                      </a:xfrm>
                      <a:prstGeom prst="rect">
                        <a:avLst/>
                      </a:prstGeom>
                      <a:solidFill>
                        <a:srgbClr val="4F81BD">
                          <a:lumMod val="100000"/>
                          <a:lumOff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07BB2" w14:textId="77777777" w:rsidR="00A047A8" w:rsidRPr="004D69C0" w:rsidRDefault="00A047A8" w:rsidP="00E67CF0">
                          <w:pPr>
                            <w:jc w:val="right"/>
                            <w:rPr>
                              <w:color w:val="FFFFFF"/>
                            </w:rPr>
                          </w:pPr>
                          <w:r w:rsidRPr="004D69C0">
                            <w:fldChar w:fldCharType="begin"/>
                          </w:r>
                          <w:r>
                            <w:instrText xml:space="preserve"> PAGE   \* MERGEFORMAT </w:instrText>
                          </w:r>
                          <w:r w:rsidRPr="004D69C0">
                            <w:fldChar w:fldCharType="separate"/>
                          </w:r>
                          <w:r w:rsidRPr="00D77CDF">
                            <w:rPr>
                              <w:noProof/>
                              <w:color w:val="FFFFFF"/>
                            </w:rPr>
                            <w:t>19</w:t>
                          </w:r>
                          <w:r w:rsidRPr="004D69C0">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4097659F" id="_x0000_t202" coordsize="21600,21600" o:spt="202" path="m,l,21600r21600,l21600,xe">
              <v:stroke joinstyle="miter"/>
              <v:path gradientshapeok="t" o:connecttype="rect"/>
            </v:shapetype>
            <v:shape id="Text Box 18" o:spid="_x0000_s1031" type="#_x0000_t202" style="position:absolute;margin-left:0;margin-top:0;width:19.6pt;height:24.85pt;z-index:-25159475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" o:allowincell="f" fillcolor="#4f81bd" stroked="f">
              <v:textbox inset=",0,,0">
                <w:txbxContent>
                  <w:p w14:paraId="6B807BB2" w14:textId="77777777" w:rsidR="00A047A8" w:rsidRPr="004D69C0" w:rsidRDefault="00A047A8" w:rsidP="00E67CF0">
                    <w:pPr>
                      <w:jc w:val="right"/>
                      <w:rPr>
                        <w:color w:val="FFFFFF"/>
                      </w:rPr>
                    </w:pPr>
                    <w:r w:rsidRPr="004D69C0">
                      <w:fldChar w:fldCharType="begin"/>
                    </w:r>
                    <w:r>
                      <w:instrText xml:space="preserve"> PAGE   \* MERGEFORMAT </w:instrText>
                    </w:r>
                    <w:r w:rsidRPr="004D69C0">
                      <w:fldChar w:fldCharType="separate"/>
                    </w:r>
                    <w:r w:rsidRPr="00D77CDF">
                      <w:rPr>
                        <w:noProof/>
                        <w:color w:val="FFFFFF"/>
                      </w:rPr>
                      <w:t>19</w:t>
                    </w:r>
                    <w:r w:rsidRPr="004D69C0">
                      <w:rPr>
                        <w:noProof/>
                        <w:color w:val="FFFFFF"/>
                      </w:rPr>
                      <w:fldChar w:fldCharType="end"/>
                    </w:r>
                  </w:p>
                </w:txbxContent>
              </v:textbox>
              <w10:wrap type="square" anchorx="page" anchory="page"/>
            </v:shape>
          </w:pict>
        </mc:Fallback>
      </mc:AlternateContent>
    </w:r>
    <w:r w:rsidRPr="00715862">
      <w:rPr>
        <w:rFonts w:ascii="Gadugi" w:hAnsi="Gadugi"/>
        <w:b/>
        <w:sz w:val="16"/>
        <w:szCs w:val="16"/>
        <w:lang w:val="en-US"/>
      </w:rPr>
      <w:t xml:space="preserve">ad rem </w:t>
    </w:r>
    <w:r>
      <w:rPr>
        <w:rFonts w:ascii="Gadugi" w:hAnsi="Gadugi"/>
        <w:b/>
        <w:sz w:val="16"/>
        <w:szCs w:val="16"/>
        <w:lang w:val="en-US"/>
      </w:rPr>
      <w:t>10/2024</w:t>
    </w:r>
    <w:r w:rsidRPr="00715862">
      <w:rPr>
        <w:rFonts w:ascii="Gadugi" w:hAnsi="Gadugi"/>
        <w:b/>
        <w:sz w:val="16"/>
        <w:szCs w:val="16"/>
        <w:lang w:val="en-US"/>
      </w:rPr>
      <w:tab/>
      <w:t xml:space="preserve">www.ad-rem-verlag.de//info@ad-rem-verlag.de//Tel.: </w:t>
    </w:r>
    <w:r>
      <w:rPr>
        <w:rFonts w:ascii="Gadugi" w:hAnsi="Gadugi"/>
        <w:b/>
        <w:sz w:val="16"/>
        <w:szCs w:val="16"/>
        <w:lang w:val="en-US"/>
      </w:rPr>
      <w:t>02203 / 928896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097"/>
      <w:gridCol w:w="5097"/>
    </w:tblGrid>
    <w:tr w:rsidR="006927ED" w:rsidRPr="00D022B2" w14:paraId="4A6E36A9" w14:textId="77777777" w:rsidTr="00396079">
      <w:trPr>
        <w:jc w:val="center"/>
      </w:trPr>
      <w:tc>
        <w:tcPr>
          <w:tcW w:w="5097" w:type="dxa"/>
          <w:shd w:val="clear" w:color="auto" w:fill="auto"/>
        </w:tcPr>
        <w:p w14:paraId="7B112EEC" w14:textId="7045EB27" w:rsidR="006927ED" w:rsidRPr="0083303E" w:rsidRDefault="006927ED" w:rsidP="00154FEA">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sidR="00277F93">
            <w:rPr>
              <w:rFonts w:ascii="Gadugi" w:hAnsi="Gadugi"/>
              <w:b/>
              <w:sz w:val="16"/>
              <w:szCs w:val="16"/>
              <w:lang w:val="en-US" w:eastAsia="ja-JP"/>
            </w:rPr>
            <w:t>10</w:t>
          </w:r>
          <w:r>
            <w:rPr>
              <w:rFonts w:ascii="Gadugi" w:hAnsi="Gadugi"/>
              <w:b/>
              <w:sz w:val="16"/>
              <w:szCs w:val="16"/>
              <w:lang w:val="en-US" w:eastAsia="ja-JP"/>
            </w:rPr>
            <w:t>/2024</w:t>
          </w:r>
        </w:p>
      </w:tc>
      <w:tc>
        <w:tcPr>
          <w:tcW w:w="5097" w:type="dxa"/>
          <w:shd w:val="clear" w:color="auto" w:fill="auto"/>
        </w:tcPr>
        <w:p w14:paraId="5D42100A" w14:textId="77777777" w:rsidR="006927ED" w:rsidRPr="0083303E" w:rsidRDefault="006927ED" w:rsidP="00154FEA">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0133C1DF" w14:textId="77777777" w:rsidR="006927ED" w:rsidRPr="00396079" w:rsidRDefault="006927ED" w:rsidP="00B36015">
    <w:pPr>
      <w:pStyle w:val="Kopfzeile"/>
      <w:tabs>
        <w:tab w:val="clear" w:pos="9072"/>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87"/>
        </w:tabs>
        <w:ind w:left="787" w:hanging="360"/>
      </w:pPr>
      <w:rPr>
        <w:rFonts w:ascii="Arial" w:eastAsia="NSimSun" w:hAnsi="Arial" w:cs="Arial"/>
        <w:kern w:val="2"/>
        <w:sz w:val="24"/>
        <w:szCs w:val="24"/>
        <w:lang w:val="de-DE" w:eastAsia="zh-CN" w:bidi="hi-IN"/>
      </w:rPr>
    </w:lvl>
    <w:lvl w:ilvl="1">
      <w:start w:val="1"/>
      <w:numFmt w:val="decimal"/>
      <w:lvlText w:val="%2."/>
      <w:lvlJc w:val="left"/>
      <w:pPr>
        <w:tabs>
          <w:tab w:val="num" w:pos="1147"/>
        </w:tabs>
        <w:ind w:left="1147" w:hanging="360"/>
      </w:pPr>
    </w:lvl>
    <w:lvl w:ilvl="2">
      <w:start w:val="1"/>
      <w:numFmt w:val="decimal"/>
      <w:lvlText w:val="%3."/>
      <w:lvlJc w:val="left"/>
      <w:pPr>
        <w:tabs>
          <w:tab w:val="num" w:pos="1507"/>
        </w:tabs>
        <w:ind w:left="1507" w:hanging="360"/>
      </w:pPr>
    </w:lvl>
    <w:lvl w:ilvl="3">
      <w:start w:val="1"/>
      <w:numFmt w:val="decimal"/>
      <w:lvlText w:val="%4."/>
      <w:lvlJc w:val="left"/>
      <w:pPr>
        <w:tabs>
          <w:tab w:val="num" w:pos="1867"/>
        </w:tabs>
        <w:ind w:left="1867" w:hanging="360"/>
      </w:pPr>
    </w:lvl>
    <w:lvl w:ilvl="4">
      <w:start w:val="1"/>
      <w:numFmt w:val="decimal"/>
      <w:lvlText w:val="%5."/>
      <w:lvlJc w:val="left"/>
      <w:pPr>
        <w:tabs>
          <w:tab w:val="num" w:pos="2227"/>
        </w:tabs>
        <w:ind w:left="2227" w:hanging="360"/>
      </w:pPr>
    </w:lvl>
    <w:lvl w:ilvl="5">
      <w:start w:val="1"/>
      <w:numFmt w:val="decimal"/>
      <w:lvlText w:val="%6."/>
      <w:lvlJc w:val="left"/>
      <w:pPr>
        <w:tabs>
          <w:tab w:val="num" w:pos="2587"/>
        </w:tabs>
        <w:ind w:left="2587" w:hanging="360"/>
      </w:pPr>
    </w:lvl>
    <w:lvl w:ilvl="6">
      <w:start w:val="1"/>
      <w:numFmt w:val="decimal"/>
      <w:lvlText w:val="%7."/>
      <w:lvlJc w:val="left"/>
      <w:pPr>
        <w:tabs>
          <w:tab w:val="num" w:pos="2947"/>
        </w:tabs>
        <w:ind w:left="2947" w:hanging="360"/>
      </w:pPr>
    </w:lvl>
    <w:lvl w:ilvl="7">
      <w:start w:val="1"/>
      <w:numFmt w:val="decimal"/>
      <w:lvlText w:val="%8."/>
      <w:lvlJc w:val="left"/>
      <w:pPr>
        <w:tabs>
          <w:tab w:val="num" w:pos="3307"/>
        </w:tabs>
        <w:ind w:left="3307" w:hanging="360"/>
      </w:pPr>
    </w:lvl>
    <w:lvl w:ilvl="8">
      <w:start w:val="1"/>
      <w:numFmt w:val="decimal"/>
      <w:lvlText w:val="%9."/>
      <w:lvlJc w:val="left"/>
      <w:pPr>
        <w:tabs>
          <w:tab w:val="num" w:pos="3667"/>
        </w:tabs>
        <w:ind w:left="3667" w:hanging="360"/>
      </w:pPr>
    </w:lvl>
  </w:abstractNum>
  <w:abstractNum w:abstractNumId="3" w15:restartNumberingAfterBreak="0">
    <w:nsid w:val="00000004"/>
    <w:multiLevelType w:val="multilevel"/>
    <w:tmpl w:val="00000004"/>
    <w:name w:val="WW8Num5"/>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rPr>
        <w:b/>
        <w:bCs/>
      </w:rPr>
    </w:lvl>
    <w:lvl w:ilvl="2">
      <w:start w:val="1"/>
      <w:numFmt w:val="decimal"/>
      <w:lvlText w:val="%3."/>
      <w:lvlJc w:val="left"/>
      <w:pPr>
        <w:tabs>
          <w:tab w:val="num" w:pos="1080"/>
        </w:tabs>
        <w:ind w:left="1080" w:hanging="360"/>
      </w:pPr>
      <w:rPr>
        <w:b/>
        <w:bCs/>
      </w:rPr>
    </w:lvl>
    <w:lvl w:ilvl="3">
      <w:start w:val="1"/>
      <w:numFmt w:val="decimal"/>
      <w:lvlText w:val="%4."/>
      <w:lvlJc w:val="left"/>
      <w:pPr>
        <w:tabs>
          <w:tab w:val="num" w:pos="1440"/>
        </w:tabs>
        <w:ind w:left="1440" w:hanging="360"/>
      </w:pPr>
      <w:rPr>
        <w:b/>
        <w:bCs/>
      </w:rPr>
    </w:lvl>
    <w:lvl w:ilvl="4">
      <w:start w:val="1"/>
      <w:numFmt w:val="decimal"/>
      <w:lvlText w:val="%5."/>
      <w:lvlJc w:val="left"/>
      <w:pPr>
        <w:tabs>
          <w:tab w:val="num" w:pos="1800"/>
        </w:tabs>
        <w:ind w:left="1800" w:hanging="360"/>
      </w:pPr>
      <w:rPr>
        <w:b/>
        <w:bCs/>
      </w:rPr>
    </w:lvl>
    <w:lvl w:ilvl="5">
      <w:start w:val="1"/>
      <w:numFmt w:val="decimal"/>
      <w:lvlText w:val="%6."/>
      <w:lvlJc w:val="left"/>
      <w:pPr>
        <w:tabs>
          <w:tab w:val="num" w:pos="2160"/>
        </w:tabs>
        <w:ind w:left="2160" w:hanging="360"/>
      </w:pPr>
      <w:rPr>
        <w:b/>
        <w:bCs/>
      </w:rPr>
    </w:lvl>
    <w:lvl w:ilvl="6">
      <w:start w:val="1"/>
      <w:numFmt w:val="decimal"/>
      <w:lvlText w:val="%7."/>
      <w:lvlJc w:val="left"/>
      <w:pPr>
        <w:tabs>
          <w:tab w:val="num" w:pos="2520"/>
        </w:tabs>
        <w:ind w:left="2520" w:hanging="360"/>
      </w:pPr>
      <w:rPr>
        <w:b/>
        <w:bCs/>
      </w:rPr>
    </w:lvl>
    <w:lvl w:ilvl="7">
      <w:start w:val="1"/>
      <w:numFmt w:val="decimal"/>
      <w:lvlText w:val="%8."/>
      <w:lvlJc w:val="left"/>
      <w:pPr>
        <w:tabs>
          <w:tab w:val="num" w:pos="2880"/>
        </w:tabs>
        <w:ind w:left="2880" w:hanging="360"/>
      </w:pPr>
      <w:rPr>
        <w:b/>
        <w:bCs/>
      </w:rPr>
    </w:lvl>
    <w:lvl w:ilvl="8">
      <w:start w:val="1"/>
      <w:numFmt w:val="decimal"/>
      <w:lvlText w:val="%9."/>
      <w:lvlJc w:val="left"/>
      <w:pPr>
        <w:tabs>
          <w:tab w:val="num" w:pos="3240"/>
        </w:tabs>
        <w:ind w:left="3240" w:hanging="360"/>
      </w:pPr>
      <w:rPr>
        <w:b/>
        <w:bCs/>
      </w:rPr>
    </w:lvl>
  </w:abstractNum>
  <w:abstractNum w:abstractNumId="4" w15:restartNumberingAfterBreak="0">
    <w:nsid w:val="00000005"/>
    <w:multiLevelType w:val="multilevel"/>
    <w:tmpl w:val="00000005"/>
    <w:name w:val="WW8Num6"/>
    <w:lvl w:ilvl="0">
      <w:start w:val="1"/>
      <w:numFmt w:val="decimal"/>
      <w:lvlText w:val="%1."/>
      <w:lvlJc w:val="left"/>
      <w:pPr>
        <w:tabs>
          <w:tab w:val="num" w:pos="720"/>
        </w:tabs>
        <w:ind w:left="720" w:hanging="360"/>
      </w:pPr>
      <w:rPr>
        <w:rFonts w:ascii="Calibri" w:hAnsi="Calibri" w:cs="Calibri"/>
        <w:b/>
        <w:bCs/>
        <w:i w:val="0"/>
        <w:iCs w:val="0"/>
        <w:lang w:val="en-GB"/>
      </w:rPr>
    </w:lvl>
    <w:lvl w:ilvl="1">
      <w:start w:val="1"/>
      <w:numFmt w:val="decimal"/>
      <w:lvlText w:val="%2."/>
      <w:lvlJc w:val="left"/>
      <w:pPr>
        <w:tabs>
          <w:tab w:val="num" w:pos="1080"/>
        </w:tabs>
        <w:ind w:left="1080" w:hanging="360"/>
      </w:pPr>
      <w:rPr>
        <w:rFonts w:ascii="Calibri" w:hAnsi="Calibri" w:cs="Calibri"/>
        <w:b/>
        <w:bCs/>
        <w:i w:val="0"/>
        <w:iCs w:val="0"/>
        <w:lang w:val="en-GB"/>
      </w:rPr>
    </w:lvl>
    <w:lvl w:ilvl="2">
      <w:start w:val="1"/>
      <w:numFmt w:val="decimal"/>
      <w:lvlText w:val="%3."/>
      <w:lvlJc w:val="left"/>
      <w:pPr>
        <w:tabs>
          <w:tab w:val="num" w:pos="1440"/>
        </w:tabs>
        <w:ind w:left="1440" w:hanging="360"/>
      </w:pPr>
      <w:rPr>
        <w:rFonts w:ascii="Calibri" w:hAnsi="Calibri" w:cs="Calibri"/>
        <w:b/>
        <w:bCs/>
        <w:i w:val="0"/>
        <w:iCs w:val="0"/>
        <w:lang w:val="en-GB"/>
      </w:rPr>
    </w:lvl>
    <w:lvl w:ilvl="3">
      <w:start w:val="1"/>
      <w:numFmt w:val="decimal"/>
      <w:lvlText w:val="%4."/>
      <w:lvlJc w:val="left"/>
      <w:pPr>
        <w:tabs>
          <w:tab w:val="num" w:pos="1800"/>
        </w:tabs>
        <w:ind w:left="1800" w:hanging="360"/>
      </w:pPr>
      <w:rPr>
        <w:rFonts w:ascii="Calibri" w:hAnsi="Calibri" w:cs="Calibri"/>
        <w:b/>
        <w:bCs/>
        <w:i w:val="0"/>
        <w:iCs w:val="0"/>
        <w:lang w:val="en-GB"/>
      </w:rPr>
    </w:lvl>
    <w:lvl w:ilvl="4">
      <w:start w:val="1"/>
      <w:numFmt w:val="decimal"/>
      <w:lvlText w:val="%5."/>
      <w:lvlJc w:val="left"/>
      <w:pPr>
        <w:tabs>
          <w:tab w:val="num" w:pos="2160"/>
        </w:tabs>
        <w:ind w:left="2160" w:hanging="360"/>
      </w:pPr>
      <w:rPr>
        <w:rFonts w:ascii="Calibri" w:hAnsi="Calibri" w:cs="Calibri"/>
        <w:b/>
        <w:bCs/>
        <w:i w:val="0"/>
        <w:iCs w:val="0"/>
        <w:lang w:val="en-GB"/>
      </w:rPr>
    </w:lvl>
    <w:lvl w:ilvl="5">
      <w:start w:val="1"/>
      <w:numFmt w:val="decimal"/>
      <w:lvlText w:val="%6."/>
      <w:lvlJc w:val="left"/>
      <w:pPr>
        <w:tabs>
          <w:tab w:val="num" w:pos="2520"/>
        </w:tabs>
        <w:ind w:left="2520" w:hanging="360"/>
      </w:pPr>
      <w:rPr>
        <w:rFonts w:ascii="Calibri" w:hAnsi="Calibri" w:cs="Calibri"/>
        <w:b/>
        <w:bCs/>
        <w:i w:val="0"/>
        <w:iCs w:val="0"/>
        <w:lang w:val="en-GB"/>
      </w:rPr>
    </w:lvl>
    <w:lvl w:ilvl="6">
      <w:start w:val="1"/>
      <w:numFmt w:val="decimal"/>
      <w:lvlText w:val="%7."/>
      <w:lvlJc w:val="left"/>
      <w:pPr>
        <w:tabs>
          <w:tab w:val="num" w:pos="2880"/>
        </w:tabs>
        <w:ind w:left="2880" w:hanging="360"/>
      </w:pPr>
      <w:rPr>
        <w:rFonts w:ascii="Calibri" w:hAnsi="Calibri" w:cs="Calibri"/>
        <w:b/>
        <w:bCs/>
        <w:i w:val="0"/>
        <w:iCs w:val="0"/>
        <w:lang w:val="en-GB"/>
      </w:rPr>
    </w:lvl>
    <w:lvl w:ilvl="7">
      <w:start w:val="1"/>
      <w:numFmt w:val="decimal"/>
      <w:lvlText w:val="%8."/>
      <w:lvlJc w:val="left"/>
      <w:pPr>
        <w:tabs>
          <w:tab w:val="num" w:pos="3240"/>
        </w:tabs>
        <w:ind w:left="3240" w:hanging="360"/>
      </w:pPr>
      <w:rPr>
        <w:rFonts w:ascii="Calibri" w:hAnsi="Calibri" w:cs="Calibri"/>
        <w:b/>
        <w:bCs/>
        <w:i w:val="0"/>
        <w:iCs w:val="0"/>
        <w:lang w:val="en-GB"/>
      </w:rPr>
    </w:lvl>
    <w:lvl w:ilvl="8">
      <w:start w:val="1"/>
      <w:numFmt w:val="decimal"/>
      <w:lvlText w:val="%9."/>
      <w:lvlJc w:val="left"/>
      <w:pPr>
        <w:tabs>
          <w:tab w:val="num" w:pos="3600"/>
        </w:tabs>
        <w:ind w:left="3600" w:hanging="360"/>
      </w:pPr>
      <w:rPr>
        <w:rFonts w:ascii="Calibri" w:hAnsi="Calibri" w:cs="Calibri"/>
        <w:b/>
        <w:bCs/>
        <w:i w:val="0"/>
        <w:iCs w:val="0"/>
        <w:lang w:val="en-GB"/>
      </w:rPr>
    </w:lvl>
  </w:abstractNum>
  <w:abstractNum w:abstractNumId="5" w15:restartNumberingAfterBreak="0">
    <w:nsid w:val="00000006"/>
    <w:multiLevelType w:val="multilevel"/>
    <w:tmpl w:val="00000006"/>
    <w:name w:val="WW8Num7"/>
    <w:lvl w:ilvl="0">
      <w:start w:val="1"/>
      <w:numFmt w:val="decimal"/>
      <w:lvlText w:val="%1."/>
      <w:lvlJc w:val="left"/>
      <w:pPr>
        <w:tabs>
          <w:tab w:val="num" w:pos="720"/>
        </w:tabs>
        <w:ind w:left="720" w:hanging="360"/>
      </w:pPr>
      <w:rPr>
        <w:rFonts w:ascii="Calibri" w:hAnsi="Calibri" w:cs="Calibri"/>
        <w:b/>
        <w:bCs/>
        <w:lang w:val="en-GB"/>
      </w:rPr>
    </w:lvl>
    <w:lvl w:ilvl="1">
      <w:start w:val="1"/>
      <w:numFmt w:val="decimal"/>
      <w:lvlText w:val="%2."/>
      <w:lvlJc w:val="left"/>
      <w:pPr>
        <w:tabs>
          <w:tab w:val="num" w:pos="1080"/>
        </w:tabs>
        <w:ind w:left="1080" w:hanging="360"/>
      </w:pPr>
      <w:rPr>
        <w:rFonts w:ascii="Calibri" w:hAnsi="Calibri" w:cs="Calibri"/>
        <w:b/>
        <w:bCs/>
        <w:lang w:val="en-GB"/>
      </w:rPr>
    </w:lvl>
    <w:lvl w:ilvl="2">
      <w:start w:val="1"/>
      <w:numFmt w:val="decimal"/>
      <w:lvlText w:val="%3."/>
      <w:lvlJc w:val="left"/>
      <w:pPr>
        <w:tabs>
          <w:tab w:val="num" w:pos="1440"/>
        </w:tabs>
        <w:ind w:left="1440" w:hanging="360"/>
      </w:pPr>
      <w:rPr>
        <w:rFonts w:ascii="Calibri" w:hAnsi="Calibri" w:cs="Calibri"/>
        <w:b/>
        <w:bCs/>
        <w:lang w:val="en-GB"/>
      </w:rPr>
    </w:lvl>
    <w:lvl w:ilvl="3">
      <w:start w:val="1"/>
      <w:numFmt w:val="decimal"/>
      <w:lvlText w:val="%4."/>
      <w:lvlJc w:val="left"/>
      <w:pPr>
        <w:tabs>
          <w:tab w:val="num" w:pos="1800"/>
        </w:tabs>
        <w:ind w:left="1800" w:hanging="360"/>
      </w:pPr>
      <w:rPr>
        <w:rFonts w:ascii="Calibri" w:hAnsi="Calibri" w:cs="Calibri"/>
        <w:b/>
        <w:bCs/>
        <w:lang w:val="en-GB"/>
      </w:rPr>
    </w:lvl>
    <w:lvl w:ilvl="4">
      <w:start w:val="1"/>
      <w:numFmt w:val="decimal"/>
      <w:lvlText w:val="%5."/>
      <w:lvlJc w:val="left"/>
      <w:pPr>
        <w:tabs>
          <w:tab w:val="num" w:pos="2160"/>
        </w:tabs>
        <w:ind w:left="2160" w:hanging="360"/>
      </w:pPr>
      <w:rPr>
        <w:rFonts w:ascii="Calibri" w:hAnsi="Calibri" w:cs="Calibri"/>
        <w:b/>
        <w:bCs/>
        <w:lang w:val="en-GB"/>
      </w:rPr>
    </w:lvl>
    <w:lvl w:ilvl="5">
      <w:start w:val="1"/>
      <w:numFmt w:val="decimal"/>
      <w:lvlText w:val="%6."/>
      <w:lvlJc w:val="left"/>
      <w:pPr>
        <w:tabs>
          <w:tab w:val="num" w:pos="2520"/>
        </w:tabs>
        <w:ind w:left="2520" w:hanging="360"/>
      </w:pPr>
      <w:rPr>
        <w:rFonts w:ascii="Calibri" w:hAnsi="Calibri" w:cs="Calibri"/>
        <w:b/>
        <w:bCs/>
        <w:lang w:val="en-GB"/>
      </w:rPr>
    </w:lvl>
    <w:lvl w:ilvl="6">
      <w:start w:val="1"/>
      <w:numFmt w:val="decimal"/>
      <w:lvlText w:val="%7."/>
      <w:lvlJc w:val="left"/>
      <w:pPr>
        <w:tabs>
          <w:tab w:val="num" w:pos="2880"/>
        </w:tabs>
        <w:ind w:left="2880" w:hanging="360"/>
      </w:pPr>
      <w:rPr>
        <w:rFonts w:ascii="Calibri" w:hAnsi="Calibri" w:cs="Calibri"/>
        <w:b/>
        <w:bCs/>
        <w:lang w:val="en-GB"/>
      </w:rPr>
    </w:lvl>
    <w:lvl w:ilvl="7">
      <w:start w:val="1"/>
      <w:numFmt w:val="decimal"/>
      <w:lvlText w:val="%8."/>
      <w:lvlJc w:val="left"/>
      <w:pPr>
        <w:tabs>
          <w:tab w:val="num" w:pos="3240"/>
        </w:tabs>
        <w:ind w:left="3240" w:hanging="360"/>
      </w:pPr>
      <w:rPr>
        <w:rFonts w:ascii="Calibri" w:hAnsi="Calibri" w:cs="Calibri"/>
        <w:b/>
        <w:bCs/>
        <w:lang w:val="en-GB"/>
      </w:rPr>
    </w:lvl>
    <w:lvl w:ilvl="8">
      <w:start w:val="1"/>
      <w:numFmt w:val="decimal"/>
      <w:lvlText w:val="%9."/>
      <w:lvlJc w:val="left"/>
      <w:pPr>
        <w:tabs>
          <w:tab w:val="num" w:pos="3600"/>
        </w:tabs>
        <w:ind w:left="3600" w:hanging="360"/>
      </w:pPr>
      <w:rPr>
        <w:rFonts w:ascii="Calibri" w:hAnsi="Calibri" w:cs="Calibri"/>
        <w:b/>
        <w:bCs/>
        <w:lang w:val="en-GB"/>
      </w:rPr>
    </w:lvl>
  </w:abstractNum>
  <w:abstractNum w:abstractNumId="6" w15:restartNumberingAfterBreak="0">
    <w:nsid w:val="0000000A"/>
    <w:multiLevelType w:val="multilevel"/>
    <w:tmpl w:val="0000000A"/>
    <w:name w:val="WW8Num8"/>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7" w15:restartNumberingAfterBreak="0">
    <w:nsid w:val="0000000B"/>
    <w:multiLevelType w:val="multilevel"/>
    <w:tmpl w:val="0000000B"/>
    <w:name w:val="WW8Num9"/>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8" w15:restartNumberingAfterBreak="0">
    <w:nsid w:val="0000000C"/>
    <w:multiLevelType w:val="multilevel"/>
    <w:tmpl w:val="0000000C"/>
    <w:name w:val="WW8Num10"/>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9" w15:restartNumberingAfterBreak="0">
    <w:nsid w:val="0000000D"/>
    <w:multiLevelType w:val="multilevel"/>
    <w:tmpl w:val="0000000D"/>
    <w:name w:val="WW8Num11"/>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10" w15:restartNumberingAfterBreak="0">
    <w:nsid w:val="0000000F"/>
    <w:multiLevelType w:val="multilevel"/>
    <w:tmpl w:val="0000000F"/>
    <w:name w:val="WW8Num13"/>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4"/>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2693818"/>
    <w:multiLevelType w:val="multilevel"/>
    <w:tmpl w:val="D788151C"/>
    <w:lvl w:ilvl="0">
      <w:start w:val="1"/>
      <w:numFmt w:val="bullet"/>
      <w:lvlText w:val="è"/>
      <w:lvlJc w:val="left"/>
      <w:pPr>
        <w:tabs>
          <w:tab w:val="num" w:pos="720"/>
        </w:tabs>
        <w:ind w:left="720" w:hanging="360"/>
      </w:pPr>
      <w:rPr>
        <w:rFonts w:ascii="Wingdings" w:hAnsi="Wingdings" w:hint="default"/>
        <w:b/>
        <w:i w:val="0"/>
        <w:color w:val="auto"/>
        <w:sz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3D82DD8"/>
    <w:multiLevelType w:val="hybridMultilevel"/>
    <w:tmpl w:val="F88A8748"/>
    <w:lvl w:ilvl="0" w:tplc="04070015">
      <w:start w:val="1"/>
      <w:numFmt w:val="decimal"/>
      <w:lvlText w:val="(%1)"/>
      <w:lvlJc w:val="left"/>
      <w:pPr>
        <w:ind w:left="2468" w:hanging="360"/>
      </w:pPr>
    </w:lvl>
    <w:lvl w:ilvl="1" w:tplc="04070019" w:tentative="1">
      <w:start w:val="1"/>
      <w:numFmt w:val="lowerLetter"/>
      <w:lvlText w:val="%2."/>
      <w:lvlJc w:val="left"/>
      <w:pPr>
        <w:ind w:left="3188" w:hanging="360"/>
      </w:pPr>
    </w:lvl>
    <w:lvl w:ilvl="2" w:tplc="0407001B" w:tentative="1">
      <w:start w:val="1"/>
      <w:numFmt w:val="lowerRoman"/>
      <w:lvlText w:val="%3."/>
      <w:lvlJc w:val="right"/>
      <w:pPr>
        <w:ind w:left="3908" w:hanging="180"/>
      </w:pPr>
    </w:lvl>
    <w:lvl w:ilvl="3" w:tplc="0407000F" w:tentative="1">
      <w:start w:val="1"/>
      <w:numFmt w:val="decimal"/>
      <w:lvlText w:val="%4."/>
      <w:lvlJc w:val="left"/>
      <w:pPr>
        <w:ind w:left="4628" w:hanging="360"/>
      </w:pPr>
    </w:lvl>
    <w:lvl w:ilvl="4" w:tplc="04070019" w:tentative="1">
      <w:start w:val="1"/>
      <w:numFmt w:val="lowerLetter"/>
      <w:lvlText w:val="%5."/>
      <w:lvlJc w:val="left"/>
      <w:pPr>
        <w:ind w:left="5348" w:hanging="360"/>
      </w:pPr>
    </w:lvl>
    <w:lvl w:ilvl="5" w:tplc="0407001B" w:tentative="1">
      <w:start w:val="1"/>
      <w:numFmt w:val="lowerRoman"/>
      <w:lvlText w:val="%6."/>
      <w:lvlJc w:val="right"/>
      <w:pPr>
        <w:ind w:left="6068" w:hanging="180"/>
      </w:pPr>
    </w:lvl>
    <w:lvl w:ilvl="6" w:tplc="0407000F" w:tentative="1">
      <w:start w:val="1"/>
      <w:numFmt w:val="decimal"/>
      <w:lvlText w:val="%7."/>
      <w:lvlJc w:val="left"/>
      <w:pPr>
        <w:ind w:left="6788" w:hanging="360"/>
      </w:pPr>
    </w:lvl>
    <w:lvl w:ilvl="7" w:tplc="04070019" w:tentative="1">
      <w:start w:val="1"/>
      <w:numFmt w:val="lowerLetter"/>
      <w:lvlText w:val="%8."/>
      <w:lvlJc w:val="left"/>
      <w:pPr>
        <w:ind w:left="7508" w:hanging="360"/>
      </w:pPr>
    </w:lvl>
    <w:lvl w:ilvl="8" w:tplc="0407001B" w:tentative="1">
      <w:start w:val="1"/>
      <w:numFmt w:val="lowerRoman"/>
      <w:lvlText w:val="%9."/>
      <w:lvlJc w:val="right"/>
      <w:pPr>
        <w:ind w:left="8228" w:hanging="180"/>
      </w:pPr>
    </w:lvl>
  </w:abstractNum>
  <w:abstractNum w:abstractNumId="14" w15:restartNumberingAfterBreak="0">
    <w:nsid w:val="0C874CB0"/>
    <w:multiLevelType w:val="hybridMultilevel"/>
    <w:tmpl w:val="60FCF782"/>
    <w:lvl w:ilvl="0" w:tplc="7AAA2900">
      <w:start w:val="1"/>
      <w:numFmt w:val="bullet"/>
      <w:lvlText w:val=""/>
      <w:lvlJc w:val="left"/>
      <w:pPr>
        <w:ind w:left="720" w:hanging="360"/>
      </w:pPr>
      <w:rPr>
        <w:rFonts w:ascii="Symbol" w:hAnsi="Symbol" w:hint="default"/>
        <w:b w:val="0"/>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0FE915E9"/>
    <w:multiLevelType w:val="multilevel"/>
    <w:tmpl w:val="8EDC1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DA57F2"/>
    <w:multiLevelType w:val="hybridMultilevel"/>
    <w:tmpl w:val="33AA7964"/>
    <w:lvl w:ilvl="0" w:tplc="1D9AED6E">
      <w:start w:val="1"/>
      <w:numFmt w:val="bullet"/>
      <w:lvlText w:val="è"/>
      <w:lvlJc w:val="left"/>
      <w:pPr>
        <w:ind w:left="720" w:hanging="360"/>
      </w:pPr>
      <w:rPr>
        <w:rFonts w:ascii="Wingdings" w:hAnsi="Wingdings" w:hint="default"/>
        <w:b/>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5E46E2C"/>
    <w:multiLevelType w:val="hybridMultilevel"/>
    <w:tmpl w:val="A496A084"/>
    <w:lvl w:ilvl="0" w:tplc="2BEED118">
      <w:start w:val="1"/>
      <w:numFmt w:val="bullet"/>
      <w:lvlText w:val="­"/>
      <w:lvlJc w:val="left"/>
      <w:pPr>
        <w:ind w:left="720" w:hanging="360"/>
      </w:pPr>
      <w:rPr>
        <w:rFonts w:ascii="Calibri" w:hAnsi="Calibri" w:hint="default"/>
        <w:b/>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6C94D25"/>
    <w:multiLevelType w:val="hybridMultilevel"/>
    <w:tmpl w:val="83C22826"/>
    <w:lvl w:ilvl="0" w:tplc="1D9AED6E">
      <w:start w:val="1"/>
      <w:numFmt w:val="bullet"/>
      <w:lvlText w:val="è"/>
      <w:lvlJc w:val="left"/>
      <w:pPr>
        <w:ind w:left="720" w:hanging="360"/>
      </w:pPr>
      <w:rPr>
        <w:rFonts w:ascii="Wingdings" w:hAnsi="Wingdings" w:hint="default"/>
        <w:b/>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A351517"/>
    <w:multiLevelType w:val="hybridMultilevel"/>
    <w:tmpl w:val="B2284ED0"/>
    <w:lvl w:ilvl="0" w:tplc="904E9B6A">
      <w:start w:val="1"/>
      <w:numFmt w:val="bullet"/>
      <w:lvlText w:val="­"/>
      <w:lvlJc w:val="left"/>
      <w:pPr>
        <w:ind w:left="720" w:hanging="360"/>
      </w:pPr>
      <w:rPr>
        <w:rFonts w:ascii="Calibri" w:hAnsi="Calibri" w:hint="default"/>
        <w:b w:val="0"/>
        <w:i w:val="0"/>
        <w:sz w:val="24"/>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A6134E9"/>
    <w:multiLevelType w:val="hybridMultilevel"/>
    <w:tmpl w:val="F3DE12AE"/>
    <w:lvl w:ilvl="0" w:tplc="1D9AED6E">
      <w:start w:val="1"/>
      <w:numFmt w:val="bullet"/>
      <w:lvlText w:val="è"/>
      <w:lvlJc w:val="left"/>
      <w:pPr>
        <w:ind w:left="720" w:hanging="360"/>
      </w:pPr>
      <w:rPr>
        <w:rFonts w:ascii="Wingdings" w:hAnsi="Wingdings" w:hint="default"/>
        <w:b/>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A98028B"/>
    <w:multiLevelType w:val="hybridMultilevel"/>
    <w:tmpl w:val="84CC1030"/>
    <w:lvl w:ilvl="0" w:tplc="FFFFFFFF">
      <w:start w:val="1"/>
      <w:numFmt w:val="decimal"/>
      <w:lvlText w:val="Aufgabe %1"/>
      <w:lvlJc w:val="left"/>
      <w:pPr>
        <w:ind w:left="1440" w:hanging="360"/>
      </w:pPr>
      <w:rPr>
        <w:rFonts w:hint="default"/>
        <w:b/>
        <w:i w:val="0"/>
        <w:u w:val="words" w:color="00B0F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1A9A3225"/>
    <w:multiLevelType w:val="hybridMultilevel"/>
    <w:tmpl w:val="064A8B70"/>
    <w:lvl w:ilvl="0" w:tplc="1D9AED6E">
      <w:start w:val="1"/>
      <w:numFmt w:val="bullet"/>
      <w:lvlText w:val="è"/>
      <w:lvlJc w:val="left"/>
      <w:pPr>
        <w:ind w:left="720" w:hanging="360"/>
      </w:pPr>
      <w:rPr>
        <w:rFonts w:ascii="Wingdings" w:hAnsi="Wingdings" w:hint="default"/>
        <w:b/>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1BDB50F5"/>
    <w:multiLevelType w:val="hybridMultilevel"/>
    <w:tmpl w:val="2E12EE66"/>
    <w:name w:val="WW8Num12"/>
    <w:lvl w:ilvl="0" w:tplc="112062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1FDA2B18"/>
    <w:multiLevelType w:val="hybridMultilevel"/>
    <w:tmpl w:val="F64C6E5E"/>
    <w:lvl w:ilvl="0" w:tplc="904E9B6A">
      <w:start w:val="1"/>
      <w:numFmt w:val="bullet"/>
      <w:lvlText w:val="­"/>
      <w:lvlJc w:val="left"/>
      <w:pPr>
        <w:ind w:left="360" w:hanging="360"/>
      </w:pPr>
      <w:rPr>
        <w:rFonts w:ascii="Calibri" w:hAnsi="Calibri" w:hint="default"/>
        <w:b w:val="0"/>
        <w:i w:val="0"/>
        <w:sz w:val="24"/>
        <w:u w:val="none"/>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20453D5A"/>
    <w:multiLevelType w:val="hybridMultilevel"/>
    <w:tmpl w:val="21DC7F60"/>
    <w:lvl w:ilvl="0" w:tplc="FFFFFFFF">
      <w:start w:val="1"/>
      <w:numFmt w:val="lowerLetter"/>
      <w:lvlText w:val="%1"/>
      <w:lvlJc w:val="left"/>
      <w:pPr>
        <w:ind w:left="720" w:hanging="360"/>
      </w:pPr>
      <w:rPr>
        <w:rFonts w:ascii="Calibri" w:hAnsi="Calibri" w:hint="default"/>
        <w:b/>
        <w:i w:val="0"/>
        <w:sz w:val="24"/>
      </w:rPr>
    </w:lvl>
    <w:lvl w:ilvl="1" w:tplc="E2E0614E">
      <w:numFmt w:val="bullet"/>
      <w:lvlText w:val=""/>
      <w:lvlJc w:val="left"/>
      <w:pPr>
        <w:ind w:left="1440" w:hanging="360"/>
      </w:pPr>
      <w:rPr>
        <w:rFonts w:ascii="Wingdings" w:eastAsia="Times New Roman" w:hAnsi="Wingdings" w:cstheme="minorHAns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45510D0"/>
    <w:multiLevelType w:val="hybridMultilevel"/>
    <w:tmpl w:val="4266D036"/>
    <w:lvl w:ilvl="0" w:tplc="FFFFFFFF">
      <w:start w:val="1"/>
      <w:numFmt w:val="lowerLetter"/>
      <w:lvlText w:val="%1"/>
      <w:lvlJc w:val="left"/>
      <w:pPr>
        <w:ind w:left="720" w:hanging="360"/>
      </w:pPr>
      <w:rPr>
        <w:rFonts w:ascii="Calibri" w:hAnsi="Calibri"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5880679"/>
    <w:multiLevelType w:val="hybridMultilevel"/>
    <w:tmpl w:val="76FE83B6"/>
    <w:lvl w:ilvl="0" w:tplc="FFFFFFFF">
      <w:start w:val="1"/>
      <w:numFmt w:val="decimal"/>
      <w:lvlText w:val="Lösung Aufgabe %1"/>
      <w:lvlJc w:val="left"/>
      <w:pPr>
        <w:ind w:left="1440" w:hanging="360"/>
      </w:pPr>
      <w:rPr>
        <w:rFonts w:hint="default"/>
        <w:b/>
        <w:i w:val="0"/>
        <w:color w:val="00B050"/>
        <w:sz w:val="24"/>
        <w:u w:val="words" w:color="00B0F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27A949AE"/>
    <w:multiLevelType w:val="hybridMultilevel"/>
    <w:tmpl w:val="AF668ACE"/>
    <w:lvl w:ilvl="0" w:tplc="F42251BE">
      <w:start w:val="1"/>
      <w:numFmt w:val="bullet"/>
      <w:lvlText w:val=""/>
      <w:lvlJc w:val="left"/>
      <w:pPr>
        <w:ind w:left="720" w:hanging="360"/>
      </w:pPr>
      <w:rPr>
        <w:rFonts w:ascii="Symbol" w:hAnsi="Symbol" w:hint="default"/>
        <w:b w:val="0"/>
        <w:i w:val="0"/>
        <w:sz w:val="24"/>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8F87114"/>
    <w:multiLevelType w:val="hybridMultilevel"/>
    <w:tmpl w:val="DAAA2E64"/>
    <w:lvl w:ilvl="0" w:tplc="2B2ED808">
      <w:start w:val="1"/>
      <w:numFmt w:val="decimal"/>
      <w:lvlText w:val="%1"/>
      <w:lvlJc w:val="center"/>
      <w:pPr>
        <w:ind w:left="6031" w:hanging="360"/>
      </w:pPr>
      <w:rPr>
        <w:rFonts w:ascii="Garamond" w:hAnsi="Garamond" w:hint="default"/>
        <w:b/>
        <w:i w:val="0"/>
        <w:sz w:val="23"/>
        <w:szCs w:val="23"/>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2B035C99"/>
    <w:multiLevelType w:val="hybridMultilevel"/>
    <w:tmpl w:val="2E1E83B0"/>
    <w:lvl w:ilvl="0" w:tplc="5386C90C">
      <w:start w:val="1"/>
      <w:numFmt w:val="bullet"/>
      <w:lvlText w:val=""/>
      <w:lvlJc w:val="left"/>
      <w:pPr>
        <w:ind w:left="720" w:hanging="360"/>
      </w:pPr>
      <w:rPr>
        <w:rFonts w:ascii="Symbol" w:hAnsi="Symbol" w:hint="default"/>
        <w:b w:val="0"/>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2C131FD8"/>
    <w:multiLevelType w:val="hybridMultilevel"/>
    <w:tmpl w:val="D6FAC4D4"/>
    <w:lvl w:ilvl="0" w:tplc="5386C90C">
      <w:start w:val="1"/>
      <w:numFmt w:val="bullet"/>
      <w:lvlText w:val=""/>
      <w:lvlJc w:val="left"/>
      <w:pPr>
        <w:ind w:left="720" w:hanging="360"/>
      </w:pPr>
      <w:rPr>
        <w:rFonts w:ascii="Symbol" w:hAnsi="Symbol" w:hint="default"/>
        <w:b w:val="0"/>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03E674E"/>
    <w:multiLevelType w:val="hybridMultilevel"/>
    <w:tmpl w:val="B29450FA"/>
    <w:lvl w:ilvl="0" w:tplc="1D9AED6E">
      <w:start w:val="1"/>
      <w:numFmt w:val="bullet"/>
      <w:lvlText w:val="è"/>
      <w:lvlJc w:val="left"/>
      <w:pPr>
        <w:ind w:left="720" w:hanging="360"/>
      </w:pPr>
      <w:rPr>
        <w:rFonts w:ascii="Wingdings" w:hAnsi="Wingdings" w:hint="default"/>
        <w:b/>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29D6A33"/>
    <w:multiLevelType w:val="hybridMultilevel"/>
    <w:tmpl w:val="0A6051F4"/>
    <w:lvl w:ilvl="0" w:tplc="FFFFFFFF">
      <w:start w:val="1"/>
      <w:numFmt w:val="decimal"/>
      <w:lvlText w:val="%1"/>
      <w:lvlJc w:val="center"/>
      <w:pPr>
        <w:ind w:left="720" w:hanging="360"/>
      </w:pPr>
      <w:rPr>
        <w:rFonts w:hint="default"/>
        <w:b/>
        <w:i w:val="0"/>
        <w:sz w:val="24"/>
        <w:szCs w:val="2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5332A5F"/>
    <w:multiLevelType w:val="hybridMultilevel"/>
    <w:tmpl w:val="5402460E"/>
    <w:lvl w:ilvl="0" w:tplc="2BEED118">
      <w:start w:val="1"/>
      <w:numFmt w:val="bullet"/>
      <w:lvlText w:val="­"/>
      <w:lvlJc w:val="left"/>
      <w:pPr>
        <w:ind w:left="720" w:hanging="360"/>
      </w:pPr>
      <w:rPr>
        <w:rFonts w:ascii="Calibri" w:hAnsi="Calibri" w:hint="default"/>
        <w:b/>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A62035A"/>
    <w:multiLevelType w:val="hybridMultilevel"/>
    <w:tmpl w:val="8E6A0524"/>
    <w:lvl w:ilvl="0" w:tplc="29F8910E">
      <w:start w:val="1"/>
      <w:numFmt w:val="decimal"/>
      <w:lvlText w:val="(%1)"/>
      <w:lvlJc w:val="left"/>
      <w:pPr>
        <w:ind w:left="720" w:hanging="360"/>
      </w:pPr>
      <w:rPr>
        <w:rFonts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3F904A33"/>
    <w:multiLevelType w:val="hybridMultilevel"/>
    <w:tmpl w:val="906E4E94"/>
    <w:lvl w:ilvl="0" w:tplc="04070001">
      <w:start w:val="1"/>
      <w:numFmt w:val="bullet"/>
      <w:lvlText w:val=""/>
      <w:lvlJc w:val="left"/>
      <w:pPr>
        <w:ind w:left="720" w:hanging="360"/>
      </w:pPr>
      <w:rPr>
        <w:rFonts w:ascii="Symbol" w:hAnsi="Symbol" w:hint="default"/>
      </w:rPr>
    </w:lvl>
    <w:lvl w:ilvl="1" w:tplc="5FC47EC6">
      <w:numFmt w:val="bullet"/>
      <w:lvlText w:val="-"/>
      <w:lvlJc w:val="left"/>
      <w:pPr>
        <w:ind w:left="1440" w:hanging="360"/>
      </w:pPr>
      <w:rPr>
        <w:rFonts w:ascii="Calibri" w:eastAsia="Times New Roman"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1A81EF4"/>
    <w:multiLevelType w:val="hybridMultilevel"/>
    <w:tmpl w:val="49F24BB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425E5BA5"/>
    <w:multiLevelType w:val="hybridMultilevel"/>
    <w:tmpl w:val="313E5D0C"/>
    <w:lvl w:ilvl="0" w:tplc="904E9B6A">
      <w:start w:val="1"/>
      <w:numFmt w:val="bullet"/>
      <w:lvlText w:val="­"/>
      <w:lvlJc w:val="left"/>
      <w:pPr>
        <w:ind w:left="720" w:hanging="360"/>
      </w:pPr>
      <w:rPr>
        <w:rFonts w:ascii="Calibri" w:hAnsi="Calibri" w:hint="default"/>
        <w:b w:val="0"/>
        <w:i w:val="0"/>
        <w:sz w:val="24"/>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7E609DF"/>
    <w:multiLevelType w:val="hybridMultilevel"/>
    <w:tmpl w:val="D466F4EC"/>
    <w:lvl w:ilvl="0" w:tplc="BD9205BE">
      <w:start w:val="1"/>
      <w:numFmt w:val="bullet"/>
      <w:lvlText w:val=""/>
      <w:lvlJc w:val="left"/>
      <w:pPr>
        <w:ind w:left="1739" w:hanging="360"/>
      </w:pPr>
      <w:rPr>
        <w:rFonts w:ascii="Wingdings" w:hAnsi="Wingdings" w:hint="default"/>
      </w:rPr>
    </w:lvl>
    <w:lvl w:ilvl="1" w:tplc="04070003" w:tentative="1">
      <w:start w:val="1"/>
      <w:numFmt w:val="bullet"/>
      <w:lvlText w:val="o"/>
      <w:lvlJc w:val="left"/>
      <w:pPr>
        <w:ind w:left="2459" w:hanging="360"/>
      </w:pPr>
      <w:rPr>
        <w:rFonts w:ascii="Courier New" w:hAnsi="Courier New" w:cs="Courier New" w:hint="default"/>
      </w:rPr>
    </w:lvl>
    <w:lvl w:ilvl="2" w:tplc="04070005" w:tentative="1">
      <w:start w:val="1"/>
      <w:numFmt w:val="bullet"/>
      <w:lvlText w:val=""/>
      <w:lvlJc w:val="left"/>
      <w:pPr>
        <w:ind w:left="3179" w:hanging="360"/>
      </w:pPr>
      <w:rPr>
        <w:rFonts w:ascii="Wingdings" w:hAnsi="Wingdings" w:hint="default"/>
      </w:rPr>
    </w:lvl>
    <w:lvl w:ilvl="3" w:tplc="04070001" w:tentative="1">
      <w:start w:val="1"/>
      <w:numFmt w:val="bullet"/>
      <w:lvlText w:val=""/>
      <w:lvlJc w:val="left"/>
      <w:pPr>
        <w:ind w:left="3899" w:hanging="360"/>
      </w:pPr>
      <w:rPr>
        <w:rFonts w:ascii="Symbol" w:hAnsi="Symbol" w:hint="default"/>
      </w:rPr>
    </w:lvl>
    <w:lvl w:ilvl="4" w:tplc="04070003" w:tentative="1">
      <w:start w:val="1"/>
      <w:numFmt w:val="bullet"/>
      <w:lvlText w:val="o"/>
      <w:lvlJc w:val="left"/>
      <w:pPr>
        <w:ind w:left="4619" w:hanging="360"/>
      </w:pPr>
      <w:rPr>
        <w:rFonts w:ascii="Courier New" w:hAnsi="Courier New" w:cs="Courier New" w:hint="default"/>
      </w:rPr>
    </w:lvl>
    <w:lvl w:ilvl="5" w:tplc="04070005" w:tentative="1">
      <w:start w:val="1"/>
      <w:numFmt w:val="bullet"/>
      <w:lvlText w:val=""/>
      <w:lvlJc w:val="left"/>
      <w:pPr>
        <w:ind w:left="5339" w:hanging="360"/>
      </w:pPr>
      <w:rPr>
        <w:rFonts w:ascii="Wingdings" w:hAnsi="Wingdings" w:hint="default"/>
      </w:rPr>
    </w:lvl>
    <w:lvl w:ilvl="6" w:tplc="04070001" w:tentative="1">
      <w:start w:val="1"/>
      <w:numFmt w:val="bullet"/>
      <w:lvlText w:val=""/>
      <w:lvlJc w:val="left"/>
      <w:pPr>
        <w:ind w:left="6059" w:hanging="360"/>
      </w:pPr>
      <w:rPr>
        <w:rFonts w:ascii="Symbol" w:hAnsi="Symbol" w:hint="default"/>
      </w:rPr>
    </w:lvl>
    <w:lvl w:ilvl="7" w:tplc="04070003" w:tentative="1">
      <w:start w:val="1"/>
      <w:numFmt w:val="bullet"/>
      <w:lvlText w:val="o"/>
      <w:lvlJc w:val="left"/>
      <w:pPr>
        <w:ind w:left="6779" w:hanging="360"/>
      </w:pPr>
      <w:rPr>
        <w:rFonts w:ascii="Courier New" w:hAnsi="Courier New" w:cs="Courier New" w:hint="default"/>
      </w:rPr>
    </w:lvl>
    <w:lvl w:ilvl="8" w:tplc="04070005" w:tentative="1">
      <w:start w:val="1"/>
      <w:numFmt w:val="bullet"/>
      <w:lvlText w:val=""/>
      <w:lvlJc w:val="left"/>
      <w:pPr>
        <w:ind w:left="7499" w:hanging="360"/>
      </w:pPr>
      <w:rPr>
        <w:rFonts w:ascii="Wingdings" w:hAnsi="Wingdings" w:hint="default"/>
      </w:rPr>
    </w:lvl>
  </w:abstractNum>
  <w:abstractNum w:abstractNumId="40" w15:restartNumberingAfterBreak="0">
    <w:nsid w:val="47F431CC"/>
    <w:multiLevelType w:val="hybridMultilevel"/>
    <w:tmpl w:val="1C88F724"/>
    <w:lvl w:ilvl="0" w:tplc="904E9B6A">
      <w:start w:val="1"/>
      <w:numFmt w:val="bullet"/>
      <w:lvlText w:val="­"/>
      <w:lvlJc w:val="left"/>
      <w:pPr>
        <w:ind w:left="830" w:hanging="360"/>
      </w:pPr>
      <w:rPr>
        <w:rFonts w:ascii="Calibri" w:hAnsi="Calibri" w:hint="default"/>
        <w:b w:val="0"/>
        <w:i w:val="0"/>
        <w:sz w:val="24"/>
        <w:u w:val="none"/>
      </w:rPr>
    </w:lvl>
    <w:lvl w:ilvl="1" w:tplc="04070003" w:tentative="1">
      <w:start w:val="1"/>
      <w:numFmt w:val="bullet"/>
      <w:lvlText w:val="o"/>
      <w:lvlJc w:val="left"/>
      <w:pPr>
        <w:ind w:left="1550" w:hanging="360"/>
      </w:pPr>
      <w:rPr>
        <w:rFonts w:ascii="Courier New" w:hAnsi="Courier New" w:cs="Courier New" w:hint="default"/>
      </w:rPr>
    </w:lvl>
    <w:lvl w:ilvl="2" w:tplc="04070005" w:tentative="1">
      <w:start w:val="1"/>
      <w:numFmt w:val="bullet"/>
      <w:lvlText w:val=""/>
      <w:lvlJc w:val="left"/>
      <w:pPr>
        <w:ind w:left="2270" w:hanging="360"/>
      </w:pPr>
      <w:rPr>
        <w:rFonts w:ascii="Wingdings" w:hAnsi="Wingdings" w:hint="default"/>
      </w:rPr>
    </w:lvl>
    <w:lvl w:ilvl="3" w:tplc="04070001" w:tentative="1">
      <w:start w:val="1"/>
      <w:numFmt w:val="bullet"/>
      <w:lvlText w:val=""/>
      <w:lvlJc w:val="left"/>
      <w:pPr>
        <w:ind w:left="2990" w:hanging="360"/>
      </w:pPr>
      <w:rPr>
        <w:rFonts w:ascii="Symbol" w:hAnsi="Symbol" w:hint="default"/>
      </w:rPr>
    </w:lvl>
    <w:lvl w:ilvl="4" w:tplc="04070003" w:tentative="1">
      <w:start w:val="1"/>
      <w:numFmt w:val="bullet"/>
      <w:lvlText w:val="o"/>
      <w:lvlJc w:val="left"/>
      <w:pPr>
        <w:ind w:left="3710" w:hanging="360"/>
      </w:pPr>
      <w:rPr>
        <w:rFonts w:ascii="Courier New" w:hAnsi="Courier New" w:cs="Courier New" w:hint="default"/>
      </w:rPr>
    </w:lvl>
    <w:lvl w:ilvl="5" w:tplc="04070005" w:tentative="1">
      <w:start w:val="1"/>
      <w:numFmt w:val="bullet"/>
      <w:lvlText w:val=""/>
      <w:lvlJc w:val="left"/>
      <w:pPr>
        <w:ind w:left="4430" w:hanging="360"/>
      </w:pPr>
      <w:rPr>
        <w:rFonts w:ascii="Wingdings" w:hAnsi="Wingdings" w:hint="default"/>
      </w:rPr>
    </w:lvl>
    <w:lvl w:ilvl="6" w:tplc="04070001" w:tentative="1">
      <w:start w:val="1"/>
      <w:numFmt w:val="bullet"/>
      <w:lvlText w:val=""/>
      <w:lvlJc w:val="left"/>
      <w:pPr>
        <w:ind w:left="5150" w:hanging="360"/>
      </w:pPr>
      <w:rPr>
        <w:rFonts w:ascii="Symbol" w:hAnsi="Symbol" w:hint="default"/>
      </w:rPr>
    </w:lvl>
    <w:lvl w:ilvl="7" w:tplc="04070003" w:tentative="1">
      <w:start w:val="1"/>
      <w:numFmt w:val="bullet"/>
      <w:lvlText w:val="o"/>
      <w:lvlJc w:val="left"/>
      <w:pPr>
        <w:ind w:left="5870" w:hanging="360"/>
      </w:pPr>
      <w:rPr>
        <w:rFonts w:ascii="Courier New" w:hAnsi="Courier New" w:cs="Courier New" w:hint="default"/>
      </w:rPr>
    </w:lvl>
    <w:lvl w:ilvl="8" w:tplc="04070005" w:tentative="1">
      <w:start w:val="1"/>
      <w:numFmt w:val="bullet"/>
      <w:lvlText w:val=""/>
      <w:lvlJc w:val="left"/>
      <w:pPr>
        <w:ind w:left="6590" w:hanging="360"/>
      </w:pPr>
      <w:rPr>
        <w:rFonts w:ascii="Wingdings" w:hAnsi="Wingdings" w:hint="default"/>
      </w:rPr>
    </w:lvl>
  </w:abstractNum>
  <w:abstractNum w:abstractNumId="41" w15:restartNumberingAfterBreak="0">
    <w:nsid w:val="57B45A74"/>
    <w:multiLevelType w:val="hybridMultilevel"/>
    <w:tmpl w:val="96860F04"/>
    <w:lvl w:ilvl="0" w:tplc="991C767A">
      <w:start w:val="1"/>
      <w:numFmt w:val="bullet"/>
      <w:lvlText w:val=""/>
      <w:lvlJc w:val="left"/>
      <w:pPr>
        <w:ind w:left="756" w:hanging="360"/>
      </w:pPr>
      <w:rPr>
        <w:rFonts w:ascii="Wingdings" w:hAnsi="Wingdings" w:hint="default"/>
        <w:b w:val="0"/>
        <w:i w:val="0"/>
        <w:sz w:val="22"/>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42" w15:restartNumberingAfterBreak="0">
    <w:nsid w:val="59196EF0"/>
    <w:multiLevelType w:val="hybridMultilevel"/>
    <w:tmpl w:val="4266D036"/>
    <w:lvl w:ilvl="0" w:tplc="FFFFFFFF">
      <w:start w:val="1"/>
      <w:numFmt w:val="lowerLetter"/>
      <w:lvlText w:val="%1"/>
      <w:lvlJc w:val="left"/>
      <w:pPr>
        <w:ind w:left="720" w:hanging="360"/>
      </w:pPr>
      <w:rPr>
        <w:rFonts w:ascii="Calibri" w:hAnsi="Calibri"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C2F4EE4"/>
    <w:multiLevelType w:val="hybridMultilevel"/>
    <w:tmpl w:val="1CF43766"/>
    <w:lvl w:ilvl="0" w:tplc="EF5885E0">
      <w:start w:val="1"/>
      <w:numFmt w:val="decimal"/>
      <w:lvlText w:val="%1"/>
      <w:lvlJc w:val="center"/>
      <w:pPr>
        <w:ind w:left="720" w:hanging="360"/>
      </w:pPr>
      <w:rPr>
        <w:rFonts w:hint="default"/>
        <w:b/>
        <w:i w:val="0"/>
        <w:sz w:val="24"/>
        <w:szCs w:val="2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C5207B4"/>
    <w:multiLevelType w:val="multilevel"/>
    <w:tmpl w:val="D7AC6846"/>
    <w:lvl w:ilvl="0">
      <w:start w:val="1"/>
      <w:numFmt w:val="bullet"/>
      <w:lvlText w:val="è"/>
      <w:lvlJc w:val="left"/>
      <w:pPr>
        <w:tabs>
          <w:tab w:val="num" w:pos="720"/>
        </w:tabs>
        <w:ind w:left="720" w:hanging="360"/>
      </w:pPr>
      <w:rPr>
        <w:rFonts w:ascii="Wingdings" w:hAnsi="Wingdings" w:hint="default"/>
        <w:b/>
        <w:i w:val="0"/>
        <w:color w:val="auto"/>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C9F0AD2"/>
    <w:multiLevelType w:val="hybridMultilevel"/>
    <w:tmpl w:val="4266D036"/>
    <w:lvl w:ilvl="0" w:tplc="FFFFFFFF">
      <w:start w:val="1"/>
      <w:numFmt w:val="lowerLetter"/>
      <w:lvlText w:val="%1"/>
      <w:lvlJc w:val="left"/>
      <w:pPr>
        <w:ind w:left="720" w:hanging="360"/>
      </w:pPr>
      <w:rPr>
        <w:rFonts w:ascii="Calibri" w:hAnsi="Calibri"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DD921D6"/>
    <w:multiLevelType w:val="hybridMultilevel"/>
    <w:tmpl w:val="7946FF14"/>
    <w:lvl w:ilvl="0" w:tplc="22F450A0">
      <w:start w:val="1"/>
      <w:numFmt w:val="decimal"/>
      <w:lvlText w:val="%1"/>
      <w:lvlJc w:val="right"/>
      <w:pPr>
        <w:ind w:left="720" w:hanging="360"/>
      </w:pPr>
      <w:rPr>
        <w:rFonts w:hint="default"/>
        <w:b/>
        <w:i w:val="0"/>
        <w:sz w:val="24"/>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5E9D6BB5"/>
    <w:multiLevelType w:val="hybridMultilevel"/>
    <w:tmpl w:val="B82AC51C"/>
    <w:lvl w:ilvl="0" w:tplc="BD9205B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63160E3D"/>
    <w:multiLevelType w:val="hybridMultilevel"/>
    <w:tmpl w:val="4266D036"/>
    <w:lvl w:ilvl="0" w:tplc="FFFFFFFF">
      <w:start w:val="1"/>
      <w:numFmt w:val="lowerLetter"/>
      <w:lvlText w:val="%1"/>
      <w:lvlJc w:val="left"/>
      <w:pPr>
        <w:ind w:left="720" w:hanging="360"/>
      </w:pPr>
      <w:rPr>
        <w:rFonts w:ascii="Calibri" w:hAnsi="Calibri"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4764C2A"/>
    <w:multiLevelType w:val="hybridMultilevel"/>
    <w:tmpl w:val="5D8C1ADA"/>
    <w:lvl w:ilvl="0" w:tplc="991C767A">
      <w:start w:val="1"/>
      <w:numFmt w:val="bullet"/>
      <w:lvlText w:val=""/>
      <w:lvlJc w:val="left"/>
      <w:pPr>
        <w:ind w:left="720" w:hanging="360"/>
      </w:pPr>
      <w:rPr>
        <w:rFonts w:ascii="Wingdings" w:hAnsi="Wingdings" w:hint="default"/>
        <w:b w:val="0"/>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67D23C2A"/>
    <w:multiLevelType w:val="hybridMultilevel"/>
    <w:tmpl w:val="9B78E480"/>
    <w:lvl w:ilvl="0" w:tplc="1D9AED6E">
      <w:start w:val="1"/>
      <w:numFmt w:val="bullet"/>
      <w:lvlText w:val="è"/>
      <w:lvlJc w:val="left"/>
      <w:pPr>
        <w:ind w:left="720" w:hanging="360"/>
      </w:pPr>
      <w:rPr>
        <w:rFonts w:ascii="Wingdings" w:hAnsi="Wingdings" w:hint="default"/>
        <w:b/>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6B4809BD"/>
    <w:multiLevelType w:val="hybridMultilevel"/>
    <w:tmpl w:val="B7B4210E"/>
    <w:lvl w:ilvl="0" w:tplc="1D9AED6E">
      <w:start w:val="1"/>
      <w:numFmt w:val="bullet"/>
      <w:lvlText w:val="è"/>
      <w:lvlJc w:val="left"/>
      <w:pPr>
        <w:ind w:left="360" w:hanging="360"/>
      </w:pPr>
      <w:rPr>
        <w:rFonts w:ascii="Wingdings" w:hAnsi="Wingdings" w:hint="default"/>
        <w:b/>
        <w:i w:val="0"/>
        <w:color w:val="auto"/>
        <w:sz w:val="24"/>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6E77152B"/>
    <w:multiLevelType w:val="hybridMultilevel"/>
    <w:tmpl w:val="AC606E9E"/>
    <w:lvl w:ilvl="0" w:tplc="991C767A">
      <w:start w:val="1"/>
      <w:numFmt w:val="bullet"/>
      <w:lvlText w:val=""/>
      <w:lvlJc w:val="left"/>
      <w:pPr>
        <w:ind w:left="720" w:hanging="360"/>
      </w:pPr>
      <w:rPr>
        <w:rFonts w:ascii="Wingdings" w:hAnsi="Wingdings" w:hint="default"/>
        <w:b w:val="0"/>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71F16E08"/>
    <w:multiLevelType w:val="hybridMultilevel"/>
    <w:tmpl w:val="E326C584"/>
    <w:lvl w:ilvl="0" w:tplc="7E7E1E9E">
      <w:start w:val="1"/>
      <w:numFmt w:val="decimal"/>
      <w:lvlText w:val="%1"/>
      <w:lvlJc w:val="left"/>
      <w:pPr>
        <w:ind w:left="720" w:hanging="360"/>
      </w:pPr>
      <w:rPr>
        <w:rFonts w:hint="default"/>
        <w:b w:val="0"/>
        <w:i/>
        <w:sz w:val="22"/>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5FD4B27"/>
    <w:multiLevelType w:val="hybridMultilevel"/>
    <w:tmpl w:val="D10C44FC"/>
    <w:lvl w:ilvl="0" w:tplc="22F450A0">
      <w:start w:val="1"/>
      <w:numFmt w:val="decimal"/>
      <w:lvlText w:val="%1"/>
      <w:lvlJc w:val="right"/>
      <w:pPr>
        <w:ind w:left="833" w:hanging="360"/>
      </w:pPr>
      <w:rPr>
        <w:rFonts w:hint="default"/>
        <w:b/>
        <w:i w:val="0"/>
        <w:sz w:val="24"/>
        <w:u w:val="none"/>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55" w15:restartNumberingAfterBreak="0">
    <w:nsid w:val="78BB6235"/>
    <w:multiLevelType w:val="hybridMultilevel"/>
    <w:tmpl w:val="8D88080E"/>
    <w:lvl w:ilvl="0" w:tplc="2BEED118">
      <w:start w:val="1"/>
      <w:numFmt w:val="bullet"/>
      <w:lvlText w:val="­"/>
      <w:lvlJc w:val="left"/>
      <w:pPr>
        <w:ind w:left="720" w:hanging="360"/>
      </w:pPr>
      <w:rPr>
        <w:rFonts w:ascii="Calibri" w:hAnsi="Calibri" w:hint="default"/>
        <w:b/>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79A8751B"/>
    <w:multiLevelType w:val="hybridMultilevel"/>
    <w:tmpl w:val="D98A126E"/>
    <w:lvl w:ilvl="0" w:tplc="1D9AED6E">
      <w:start w:val="1"/>
      <w:numFmt w:val="bullet"/>
      <w:lvlText w:val="è"/>
      <w:lvlJc w:val="left"/>
      <w:pPr>
        <w:ind w:left="720" w:hanging="360"/>
      </w:pPr>
      <w:rPr>
        <w:rFonts w:ascii="Wingdings" w:hAnsi="Wingdings" w:hint="default"/>
        <w:b/>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7B5D79B5"/>
    <w:multiLevelType w:val="hybridMultilevel"/>
    <w:tmpl w:val="BFD876C4"/>
    <w:lvl w:ilvl="0" w:tplc="457ADF8C">
      <w:start w:val="1"/>
      <w:numFmt w:val="decimal"/>
      <w:lvlText w:val="%1"/>
      <w:lvlJc w:val="left"/>
      <w:pPr>
        <w:ind w:left="720" w:hanging="360"/>
      </w:pPr>
      <w:rPr>
        <w:rFonts w:hint="default"/>
        <w:b w:val="0"/>
        <w:i/>
        <w:sz w:val="22"/>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15:restartNumberingAfterBreak="0">
    <w:nsid w:val="7D1325D1"/>
    <w:multiLevelType w:val="hybridMultilevel"/>
    <w:tmpl w:val="7F1CFD76"/>
    <w:lvl w:ilvl="0" w:tplc="2BEED118">
      <w:start w:val="1"/>
      <w:numFmt w:val="bullet"/>
      <w:lvlText w:val="­"/>
      <w:lvlJc w:val="left"/>
      <w:pPr>
        <w:ind w:left="1739" w:hanging="360"/>
      </w:pPr>
      <w:rPr>
        <w:rFonts w:ascii="Calibri" w:hAnsi="Calibri" w:hint="default"/>
        <w:b/>
        <w:i w:val="0"/>
        <w:sz w:val="24"/>
      </w:rPr>
    </w:lvl>
    <w:lvl w:ilvl="1" w:tplc="04070003" w:tentative="1">
      <w:start w:val="1"/>
      <w:numFmt w:val="bullet"/>
      <w:lvlText w:val="o"/>
      <w:lvlJc w:val="left"/>
      <w:pPr>
        <w:ind w:left="2459" w:hanging="360"/>
      </w:pPr>
      <w:rPr>
        <w:rFonts w:ascii="Courier New" w:hAnsi="Courier New" w:cs="Courier New" w:hint="default"/>
      </w:rPr>
    </w:lvl>
    <w:lvl w:ilvl="2" w:tplc="04070005" w:tentative="1">
      <w:start w:val="1"/>
      <w:numFmt w:val="bullet"/>
      <w:lvlText w:val=""/>
      <w:lvlJc w:val="left"/>
      <w:pPr>
        <w:ind w:left="3179" w:hanging="360"/>
      </w:pPr>
      <w:rPr>
        <w:rFonts w:ascii="Wingdings" w:hAnsi="Wingdings" w:hint="default"/>
      </w:rPr>
    </w:lvl>
    <w:lvl w:ilvl="3" w:tplc="04070001" w:tentative="1">
      <w:start w:val="1"/>
      <w:numFmt w:val="bullet"/>
      <w:lvlText w:val=""/>
      <w:lvlJc w:val="left"/>
      <w:pPr>
        <w:ind w:left="3899" w:hanging="360"/>
      </w:pPr>
      <w:rPr>
        <w:rFonts w:ascii="Symbol" w:hAnsi="Symbol" w:hint="default"/>
      </w:rPr>
    </w:lvl>
    <w:lvl w:ilvl="4" w:tplc="04070003" w:tentative="1">
      <w:start w:val="1"/>
      <w:numFmt w:val="bullet"/>
      <w:lvlText w:val="o"/>
      <w:lvlJc w:val="left"/>
      <w:pPr>
        <w:ind w:left="4619" w:hanging="360"/>
      </w:pPr>
      <w:rPr>
        <w:rFonts w:ascii="Courier New" w:hAnsi="Courier New" w:cs="Courier New" w:hint="default"/>
      </w:rPr>
    </w:lvl>
    <w:lvl w:ilvl="5" w:tplc="04070005" w:tentative="1">
      <w:start w:val="1"/>
      <w:numFmt w:val="bullet"/>
      <w:lvlText w:val=""/>
      <w:lvlJc w:val="left"/>
      <w:pPr>
        <w:ind w:left="5339" w:hanging="360"/>
      </w:pPr>
      <w:rPr>
        <w:rFonts w:ascii="Wingdings" w:hAnsi="Wingdings" w:hint="default"/>
      </w:rPr>
    </w:lvl>
    <w:lvl w:ilvl="6" w:tplc="04070001" w:tentative="1">
      <w:start w:val="1"/>
      <w:numFmt w:val="bullet"/>
      <w:lvlText w:val=""/>
      <w:lvlJc w:val="left"/>
      <w:pPr>
        <w:ind w:left="6059" w:hanging="360"/>
      </w:pPr>
      <w:rPr>
        <w:rFonts w:ascii="Symbol" w:hAnsi="Symbol" w:hint="default"/>
      </w:rPr>
    </w:lvl>
    <w:lvl w:ilvl="7" w:tplc="04070003" w:tentative="1">
      <w:start w:val="1"/>
      <w:numFmt w:val="bullet"/>
      <w:lvlText w:val="o"/>
      <w:lvlJc w:val="left"/>
      <w:pPr>
        <w:ind w:left="6779" w:hanging="360"/>
      </w:pPr>
      <w:rPr>
        <w:rFonts w:ascii="Courier New" w:hAnsi="Courier New" w:cs="Courier New" w:hint="default"/>
      </w:rPr>
    </w:lvl>
    <w:lvl w:ilvl="8" w:tplc="04070005" w:tentative="1">
      <w:start w:val="1"/>
      <w:numFmt w:val="bullet"/>
      <w:lvlText w:val=""/>
      <w:lvlJc w:val="left"/>
      <w:pPr>
        <w:ind w:left="7499" w:hanging="360"/>
      </w:pPr>
      <w:rPr>
        <w:rFonts w:ascii="Wingdings" w:hAnsi="Wingdings" w:hint="default"/>
      </w:rPr>
    </w:lvl>
  </w:abstractNum>
  <w:abstractNum w:abstractNumId="59" w15:restartNumberingAfterBreak="0">
    <w:nsid w:val="7EBD7325"/>
    <w:multiLevelType w:val="hybridMultilevel"/>
    <w:tmpl w:val="B004FC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9596954">
    <w:abstractNumId w:val="29"/>
  </w:num>
  <w:num w:numId="2" w16cid:durableId="1797141126">
    <w:abstractNumId w:val="15"/>
  </w:num>
  <w:num w:numId="3" w16cid:durableId="2034726636">
    <w:abstractNumId w:val="47"/>
  </w:num>
  <w:num w:numId="4" w16cid:durableId="132648243">
    <w:abstractNumId w:val="27"/>
  </w:num>
  <w:num w:numId="5" w16cid:durableId="2129548550">
    <w:abstractNumId w:val="16"/>
  </w:num>
  <w:num w:numId="6" w16cid:durableId="1066875701">
    <w:abstractNumId w:val="24"/>
  </w:num>
  <w:num w:numId="7" w16cid:durableId="549612544">
    <w:abstractNumId w:val="57"/>
  </w:num>
  <w:num w:numId="8" w16cid:durableId="220866188">
    <w:abstractNumId w:val="53"/>
  </w:num>
  <w:num w:numId="9" w16cid:durableId="300766880">
    <w:abstractNumId w:val="30"/>
  </w:num>
  <w:num w:numId="10" w16cid:durableId="604312601">
    <w:abstractNumId w:val="20"/>
  </w:num>
  <w:num w:numId="11" w16cid:durableId="1245190089">
    <w:abstractNumId w:val="22"/>
  </w:num>
  <w:num w:numId="12" w16cid:durableId="647980451">
    <w:abstractNumId w:val="32"/>
  </w:num>
  <w:num w:numId="13" w16cid:durableId="1928687968">
    <w:abstractNumId w:val="50"/>
  </w:num>
  <w:num w:numId="14" w16cid:durableId="1903786379">
    <w:abstractNumId w:val="12"/>
  </w:num>
  <w:num w:numId="15" w16cid:durableId="1007757016">
    <w:abstractNumId w:val="44"/>
  </w:num>
  <w:num w:numId="16" w16cid:durableId="1409116580">
    <w:abstractNumId w:val="38"/>
  </w:num>
  <w:num w:numId="17" w16cid:durableId="125900109">
    <w:abstractNumId w:val="28"/>
  </w:num>
  <w:num w:numId="18" w16cid:durableId="976640502">
    <w:abstractNumId w:val="21"/>
  </w:num>
  <w:num w:numId="19" w16cid:durableId="160707684">
    <w:abstractNumId w:val="45"/>
  </w:num>
  <w:num w:numId="20" w16cid:durableId="532813758">
    <w:abstractNumId w:val="48"/>
  </w:num>
  <w:num w:numId="21" w16cid:durableId="56590120">
    <w:abstractNumId w:val="42"/>
  </w:num>
  <w:num w:numId="22" w16cid:durableId="1801220776">
    <w:abstractNumId w:val="25"/>
  </w:num>
  <w:num w:numId="23" w16cid:durableId="1529485930">
    <w:abstractNumId w:val="51"/>
  </w:num>
  <w:num w:numId="24" w16cid:durableId="143088446">
    <w:abstractNumId w:val="18"/>
  </w:num>
  <w:num w:numId="25" w16cid:durableId="945770295">
    <w:abstractNumId w:val="43"/>
  </w:num>
  <w:num w:numId="26" w16cid:durableId="1174034487">
    <w:abstractNumId w:val="33"/>
  </w:num>
  <w:num w:numId="27" w16cid:durableId="2034068797">
    <w:abstractNumId w:val="40"/>
  </w:num>
  <w:num w:numId="28" w16cid:durableId="2083135204">
    <w:abstractNumId w:val="19"/>
  </w:num>
  <w:num w:numId="29" w16cid:durableId="1989939161">
    <w:abstractNumId w:val="26"/>
  </w:num>
  <w:num w:numId="30" w16cid:durableId="773985385">
    <w:abstractNumId w:val="35"/>
  </w:num>
  <w:num w:numId="31" w16cid:durableId="1186363460">
    <w:abstractNumId w:val="56"/>
  </w:num>
  <w:num w:numId="32" w16cid:durableId="1692874386">
    <w:abstractNumId w:val="13"/>
  </w:num>
  <w:num w:numId="33" w16cid:durableId="1275593353">
    <w:abstractNumId w:val="39"/>
  </w:num>
  <w:num w:numId="34" w16cid:durableId="2140806449">
    <w:abstractNumId w:val="58"/>
  </w:num>
  <w:num w:numId="35" w16cid:durableId="552935924">
    <w:abstractNumId w:val="49"/>
  </w:num>
  <w:num w:numId="36" w16cid:durableId="990518569">
    <w:abstractNumId w:val="36"/>
  </w:num>
  <w:num w:numId="37" w16cid:durableId="1697805948">
    <w:abstractNumId w:val="59"/>
  </w:num>
  <w:num w:numId="38" w16cid:durableId="862667285">
    <w:abstractNumId w:val="17"/>
  </w:num>
  <w:num w:numId="39" w16cid:durableId="1571235992">
    <w:abstractNumId w:val="34"/>
  </w:num>
  <w:num w:numId="40" w16cid:durableId="33119452">
    <w:abstractNumId w:val="52"/>
  </w:num>
  <w:num w:numId="41" w16cid:durableId="454251210">
    <w:abstractNumId w:val="14"/>
  </w:num>
  <w:num w:numId="42" w16cid:durableId="1551647849">
    <w:abstractNumId w:val="31"/>
  </w:num>
  <w:num w:numId="43" w16cid:durableId="587543595">
    <w:abstractNumId w:val="41"/>
  </w:num>
  <w:num w:numId="44" w16cid:durableId="369763787">
    <w:abstractNumId w:val="54"/>
  </w:num>
  <w:num w:numId="45" w16cid:durableId="281881125">
    <w:abstractNumId w:val="37"/>
  </w:num>
  <w:num w:numId="46" w16cid:durableId="2054840371">
    <w:abstractNumId w:val="55"/>
  </w:num>
  <w:num w:numId="47" w16cid:durableId="1304238708">
    <w:abstractNumId w:val="4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CH" w:vendorID="64" w:dllVersion="4096" w:nlCheck="1" w:checkStyle="0"/>
  <w:activeWritingStyle w:appName="MSWord" w:lang="en-AU" w:vendorID="64" w:dllVersion="4096" w:nlCheck="1" w:checkStyle="0"/>
  <w:activeWritingStyle w:appName="MSWord" w:lang="en-GB" w:vendorID="64" w:dllVersion="6" w:nlCheck="1" w:checkStyle="0"/>
  <w:activeWritingStyle w:appName="MSWord" w:lang="en-US" w:vendorID="64" w:dllVersion="6" w:nlCheck="1" w:checkStyle="1"/>
  <w:activeWritingStyle w:appName="MSWord" w:lang="en-AU"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5"/>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15"/>
    <w:rsid w:val="00000CD0"/>
    <w:rsid w:val="00000DB4"/>
    <w:rsid w:val="00000EA6"/>
    <w:rsid w:val="00000F9C"/>
    <w:rsid w:val="00001413"/>
    <w:rsid w:val="000014BC"/>
    <w:rsid w:val="00001900"/>
    <w:rsid w:val="0000198D"/>
    <w:rsid w:val="00001F38"/>
    <w:rsid w:val="0000253B"/>
    <w:rsid w:val="00002C33"/>
    <w:rsid w:val="00002DA4"/>
    <w:rsid w:val="0000319E"/>
    <w:rsid w:val="00003289"/>
    <w:rsid w:val="000032BF"/>
    <w:rsid w:val="000034E5"/>
    <w:rsid w:val="00003935"/>
    <w:rsid w:val="00003ADA"/>
    <w:rsid w:val="00003AE8"/>
    <w:rsid w:val="00003B7A"/>
    <w:rsid w:val="0000413B"/>
    <w:rsid w:val="000041A6"/>
    <w:rsid w:val="00004449"/>
    <w:rsid w:val="000049D3"/>
    <w:rsid w:val="00004A0D"/>
    <w:rsid w:val="00004AA4"/>
    <w:rsid w:val="00004BFF"/>
    <w:rsid w:val="0000539E"/>
    <w:rsid w:val="00005933"/>
    <w:rsid w:val="00005CA1"/>
    <w:rsid w:val="000062ED"/>
    <w:rsid w:val="000066F7"/>
    <w:rsid w:val="00006B90"/>
    <w:rsid w:val="00006BCC"/>
    <w:rsid w:val="00007763"/>
    <w:rsid w:val="00007A17"/>
    <w:rsid w:val="00007F11"/>
    <w:rsid w:val="000106C6"/>
    <w:rsid w:val="00010902"/>
    <w:rsid w:val="000109AF"/>
    <w:rsid w:val="00011363"/>
    <w:rsid w:val="000113D6"/>
    <w:rsid w:val="00011567"/>
    <w:rsid w:val="000117C1"/>
    <w:rsid w:val="000120B9"/>
    <w:rsid w:val="00012908"/>
    <w:rsid w:val="00013002"/>
    <w:rsid w:val="00013777"/>
    <w:rsid w:val="000137B3"/>
    <w:rsid w:val="00013E2E"/>
    <w:rsid w:val="00014B7D"/>
    <w:rsid w:val="00015503"/>
    <w:rsid w:val="0001557B"/>
    <w:rsid w:val="00016277"/>
    <w:rsid w:val="0001666F"/>
    <w:rsid w:val="000168D5"/>
    <w:rsid w:val="0001690C"/>
    <w:rsid w:val="00016F5B"/>
    <w:rsid w:val="00016F62"/>
    <w:rsid w:val="000171DF"/>
    <w:rsid w:val="00017296"/>
    <w:rsid w:val="000172AE"/>
    <w:rsid w:val="00017590"/>
    <w:rsid w:val="0001763A"/>
    <w:rsid w:val="00017D05"/>
    <w:rsid w:val="0002080B"/>
    <w:rsid w:val="00020B21"/>
    <w:rsid w:val="000210E2"/>
    <w:rsid w:val="00022629"/>
    <w:rsid w:val="00022815"/>
    <w:rsid w:val="0002284B"/>
    <w:rsid w:val="000231BC"/>
    <w:rsid w:val="000233D0"/>
    <w:rsid w:val="00023656"/>
    <w:rsid w:val="00023AA9"/>
    <w:rsid w:val="000240BA"/>
    <w:rsid w:val="000243F4"/>
    <w:rsid w:val="000247CA"/>
    <w:rsid w:val="00024D6B"/>
    <w:rsid w:val="00024E72"/>
    <w:rsid w:val="00024F98"/>
    <w:rsid w:val="000251DE"/>
    <w:rsid w:val="0002555D"/>
    <w:rsid w:val="000259E6"/>
    <w:rsid w:val="00025A01"/>
    <w:rsid w:val="00025B23"/>
    <w:rsid w:val="000260BF"/>
    <w:rsid w:val="00026673"/>
    <w:rsid w:val="00026AEA"/>
    <w:rsid w:val="00026BE1"/>
    <w:rsid w:val="00026E4E"/>
    <w:rsid w:val="00026E53"/>
    <w:rsid w:val="00027309"/>
    <w:rsid w:val="000273FE"/>
    <w:rsid w:val="00027696"/>
    <w:rsid w:val="000276D3"/>
    <w:rsid w:val="00027BB9"/>
    <w:rsid w:val="00027F69"/>
    <w:rsid w:val="00030350"/>
    <w:rsid w:val="000307C3"/>
    <w:rsid w:val="00030C2F"/>
    <w:rsid w:val="00030E0C"/>
    <w:rsid w:val="00030EE8"/>
    <w:rsid w:val="00031368"/>
    <w:rsid w:val="00031750"/>
    <w:rsid w:val="000318C6"/>
    <w:rsid w:val="00031B4C"/>
    <w:rsid w:val="00031F4E"/>
    <w:rsid w:val="00032F71"/>
    <w:rsid w:val="00033454"/>
    <w:rsid w:val="0003345A"/>
    <w:rsid w:val="00033FBB"/>
    <w:rsid w:val="0003417D"/>
    <w:rsid w:val="000348CF"/>
    <w:rsid w:val="000349EF"/>
    <w:rsid w:val="00034FE8"/>
    <w:rsid w:val="0003506F"/>
    <w:rsid w:val="00035288"/>
    <w:rsid w:val="000352E2"/>
    <w:rsid w:val="00035C3C"/>
    <w:rsid w:val="00035D11"/>
    <w:rsid w:val="0003661E"/>
    <w:rsid w:val="000372CC"/>
    <w:rsid w:val="00037376"/>
    <w:rsid w:val="00037577"/>
    <w:rsid w:val="000375E6"/>
    <w:rsid w:val="00037BED"/>
    <w:rsid w:val="00040079"/>
    <w:rsid w:val="000403F4"/>
    <w:rsid w:val="00041EAD"/>
    <w:rsid w:val="00042280"/>
    <w:rsid w:val="000425D1"/>
    <w:rsid w:val="00042677"/>
    <w:rsid w:val="0004290F"/>
    <w:rsid w:val="00043140"/>
    <w:rsid w:val="0004349C"/>
    <w:rsid w:val="00043712"/>
    <w:rsid w:val="00043A3E"/>
    <w:rsid w:val="00043F4F"/>
    <w:rsid w:val="0004426B"/>
    <w:rsid w:val="0004457B"/>
    <w:rsid w:val="00044FCC"/>
    <w:rsid w:val="000450BD"/>
    <w:rsid w:val="000454C3"/>
    <w:rsid w:val="00045814"/>
    <w:rsid w:val="000458F5"/>
    <w:rsid w:val="00045AAF"/>
    <w:rsid w:val="00046677"/>
    <w:rsid w:val="00046690"/>
    <w:rsid w:val="00046BAA"/>
    <w:rsid w:val="00046C82"/>
    <w:rsid w:val="00046EAF"/>
    <w:rsid w:val="00046F5C"/>
    <w:rsid w:val="0004703D"/>
    <w:rsid w:val="000470D3"/>
    <w:rsid w:val="000473E8"/>
    <w:rsid w:val="00047403"/>
    <w:rsid w:val="00047CF8"/>
    <w:rsid w:val="00047EC6"/>
    <w:rsid w:val="000501A7"/>
    <w:rsid w:val="0005020F"/>
    <w:rsid w:val="00050374"/>
    <w:rsid w:val="000505D4"/>
    <w:rsid w:val="00050711"/>
    <w:rsid w:val="00050952"/>
    <w:rsid w:val="00050999"/>
    <w:rsid w:val="00051039"/>
    <w:rsid w:val="00051060"/>
    <w:rsid w:val="00051088"/>
    <w:rsid w:val="000515F6"/>
    <w:rsid w:val="00051A09"/>
    <w:rsid w:val="00052B8B"/>
    <w:rsid w:val="00052EDE"/>
    <w:rsid w:val="00053C8D"/>
    <w:rsid w:val="00053F91"/>
    <w:rsid w:val="00054B1E"/>
    <w:rsid w:val="00054DBD"/>
    <w:rsid w:val="00054E75"/>
    <w:rsid w:val="00055742"/>
    <w:rsid w:val="00055C23"/>
    <w:rsid w:val="00055F3B"/>
    <w:rsid w:val="0005610C"/>
    <w:rsid w:val="0005611D"/>
    <w:rsid w:val="0005672D"/>
    <w:rsid w:val="00056D72"/>
    <w:rsid w:val="00056DDB"/>
    <w:rsid w:val="00057817"/>
    <w:rsid w:val="00060645"/>
    <w:rsid w:val="0006077B"/>
    <w:rsid w:val="00060C3B"/>
    <w:rsid w:val="00060CE6"/>
    <w:rsid w:val="00061069"/>
    <w:rsid w:val="0006127E"/>
    <w:rsid w:val="000616F5"/>
    <w:rsid w:val="0006193F"/>
    <w:rsid w:val="00061ABF"/>
    <w:rsid w:val="00061E9F"/>
    <w:rsid w:val="00061F4C"/>
    <w:rsid w:val="000620C4"/>
    <w:rsid w:val="0006240C"/>
    <w:rsid w:val="00062CB1"/>
    <w:rsid w:val="00062D82"/>
    <w:rsid w:val="00063177"/>
    <w:rsid w:val="000631A9"/>
    <w:rsid w:val="000631CD"/>
    <w:rsid w:val="0006339B"/>
    <w:rsid w:val="00063F35"/>
    <w:rsid w:val="0006418D"/>
    <w:rsid w:val="00064303"/>
    <w:rsid w:val="00064C57"/>
    <w:rsid w:val="0006534E"/>
    <w:rsid w:val="000659CE"/>
    <w:rsid w:val="00065C1E"/>
    <w:rsid w:val="000661AA"/>
    <w:rsid w:val="0006667F"/>
    <w:rsid w:val="00066E39"/>
    <w:rsid w:val="00066EA0"/>
    <w:rsid w:val="00066F3C"/>
    <w:rsid w:val="000671BF"/>
    <w:rsid w:val="000671D8"/>
    <w:rsid w:val="00067769"/>
    <w:rsid w:val="0006794D"/>
    <w:rsid w:val="00067EFD"/>
    <w:rsid w:val="00067F91"/>
    <w:rsid w:val="000701E7"/>
    <w:rsid w:val="00071518"/>
    <w:rsid w:val="000727BE"/>
    <w:rsid w:val="0007391C"/>
    <w:rsid w:val="00073B38"/>
    <w:rsid w:val="00073DAD"/>
    <w:rsid w:val="000755CF"/>
    <w:rsid w:val="000761B8"/>
    <w:rsid w:val="000767F4"/>
    <w:rsid w:val="00076B8F"/>
    <w:rsid w:val="0007727D"/>
    <w:rsid w:val="000777BD"/>
    <w:rsid w:val="00077DA6"/>
    <w:rsid w:val="0008047F"/>
    <w:rsid w:val="00080D3B"/>
    <w:rsid w:val="00080DD2"/>
    <w:rsid w:val="000810A2"/>
    <w:rsid w:val="000818C9"/>
    <w:rsid w:val="00081A95"/>
    <w:rsid w:val="00081F06"/>
    <w:rsid w:val="000822CC"/>
    <w:rsid w:val="00082883"/>
    <w:rsid w:val="00082B35"/>
    <w:rsid w:val="00083104"/>
    <w:rsid w:val="000831FA"/>
    <w:rsid w:val="00083D46"/>
    <w:rsid w:val="00083F9E"/>
    <w:rsid w:val="000844E1"/>
    <w:rsid w:val="00084875"/>
    <w:rsid w:val="00084C69"/>
    <w:rsid w:val="00084D3D"/>
    <w:rsid w:val="00085061"/>
    <w:rsid w:val="00085955"/>
    <w:rsid w:val="000862C6"/>
    <w:rsid w:val="000869E0"/>
    <w:rsid w:val="00087871"/>
    <w:rsid w:val="00087B94"/>
    <w:rsid w:val="00087EB7"/>
    <w:rsid w:val="00090C04"/>
    <w:rsid w:val="00091AF2"/>
    <w:rsid w:val="00091F71"/>
    <w:rsid w:val="000922F1"/>
    <w:rsid w:val="00092871"/>
    <w:rsid w:val="00092CF4"/>
    <w:rsid w:val="000930FE"/>
    <w:rsid w:val="0009334D"/>
    <w:rsid w:val="00093504"/>
    <w:rsid w:val="00093CDF"/>
    <w:rsid w:val="00093CF5"/>
    <w:rsid w:val="000942D5"/>
    <w:rsid w:val="000947CD"/>
    <w:rsid w:val="00094A1F"/>
    <w:rsid w:val="00094DB2"/>
    <w:rsid w:val="00095DB9"/>
    <w:rsid w:val="000963FB"/>
    <w:rsid w:val="00096A69"/>
    <w:rsid w:val="00096B83"/>
    <w:rsid w:val="00096D9E"/>
    <w:rsid w:val="00097106"/>
    <w:rsid w:val="000978E2"/>
    <w:rsid w:val="0009796F"/>
    <w:rsid w:val="000979BE"/>
    <w:rsid w:val="000979FB"/>
    <w:rsid w:val="00097B57"/>
    <w:rsid w:val="00097E56"/>
    <w:rsid w:val="00097EED"/>
    <w:rsid w:val="00097F48"/>
    <w:rsid w:val="000A02DA"/>
    <w:rsid w:val="000A05B4"/>
    <w:rsid w:val="000A13F9"/>
    <w:rsid w:val="000A14C5"/>
    <w:rsid w:val="000A17CB"/>
    <w:rsid w:val="000A1914"/>
    <w:rsid w:val="000A1A3E"/>
    <w:rsid w:val="000A238C"/>
    <w:rsid w:val="000A27B4"/>
    <w:rsid w:val="000A289D"/>
    <w:rsid w:val="000A2A3B"/>
    <w:rsid w:val="000A2ED5"/>
    <w:rsid w:val="000A3052"/>
    <w:rsid w:val="000A3565"/>
    <w:rsid w:val="000A37B5"/>
    <w:rsid w:val="000A39BC"/>
    <w:rsid w:val="000A3BD9"/>
    <w:rsid w:val="000A3CB2"/>
    <w:rsid w:val="000A3D3F"/>
    <w:rsid w:val="000A4504"/>
    <w:rsid w:val="000A4C9E"/>
    <w:rsid w:val="000A4ED4"/>
    <w:rsid w:val="000A4F2A"/>
    <w:rsid w:val="000A50AE"/>
    <w:rsid w:val="000A52FF"/>
    <w:rsid w:val="000A5F18"/>
    <w:rsid w:val="000A697E"/>
    <w:rsid w:val="000A6BFE"/>
    <w:rsid w:val="000A6C45"/>
    <w:rsid w:val="000A74FF"/>
    <w:rsid w:val="000A7853"/>
    <w:rsid w:val="000A7A62"/>
    <w:rsid w:val="000B006A"/>
    <w:rsid w:val="000B04E3"/>
    <w:rsid w:val="000B0703"/>
    <w:rsid w:val="000B1CB0"/>
    <w:rsid w:val="000B1CE7"/>
    <w:rsid w:val="000B1EE1"/>
    <w:rsid w:val="000B24D6"/>
    <w:rsid w:val="000B270D"/>
    <w:rsid w:val="000B311B"/>
    <w:rsid w:val="000B3703"/>
    <w:rsid w:val="000B4023"/>
    <w:rsid w:val="000B4181"/>
    <w:rsid w:val="000B4278"/>
    <w:rsid w:val="000B4668"/>
    <w:rsid w:val="000B471E"/>
    <w:rsid w:val="000B53DC"/>
    <w:rsid w:val="000B53FE"/>
    <w:rsid w:val="000B54FE"/>
    <w:rsid w:val="000B5C60"/>
    <w:rsid w:val="000B6F52"/>
    <w:rsid w:val="000B701C"/>
    <w:rsid w:val="000B7466"/>
    <w:rsid w:val="000B759C"/>
    <w:rsid w:val="000B7862"/>
    <w:rsid w:val="000C033F"/>
    <w:rsid w:val="000C03CA"/>
    <w:rsid w:val="000C0581"/>
    <w:rsid w:val="000C0737"/>
    <w:rsid w:val="000C0739"/>
    <w:rsid w:val="000C0B2C"/>
    <w:rsid w:val="000C0B69"/>
    <w:rsid w:val="000C0C4C"/>
    <w:rsid w:val="000C0F4A"/>
    <w:rsid w:val="000C108B"/>
    <w:rsid w:val="000C13CE"/>
    <w:rsid w:val="000C159B"/>
    <w:rsid w:val="000C1CB2"/>
    <w:rsid w:val="000C216E"/>
    <w:rsid w:val="000C2738"/>
    <w:rsid w:val="000C2758"/>
    <w:rsid w:val="000C2CCC"/>
    <w:rsid w:val="000C2D5B"/>
    <w:rsid w:val="000C2E78"/>
    <w:rsid w:val="000C2EE8"/>
    <w:rsid w:val="000C3160"/>
    <w:rsid w:val="000C350A"/>
    <w:rsid w:val="000C3D16"/>
    <w:rsid w:val="000C3E94"/>
    <w:rsid w:val="000C473C"/>
    <w:rsid w:val="000C474F"/>
    <w:rsid w:val="000C480E"/>
    <w:rsid w:val="000C4A70"/>
    <w:rsid w:val="000C4CEF"/>
    <w:rsid w:val="000C4EF7"/>
    <w:rsid w:val="000C573C"/>
    <w:rsid w:val="000C5F5A"/>
    <w:rsid w:val="000C61C3"/>
    <w:rsid w:val="000C6833"/>
    <w:rsid w:val="000C6CCD"/>
    <w:rsid w:val="000C6F2D"/>
    <w:rsid w:val="000C702E"/>
    <w:rsid w:val="000C71EF"/>
    <w:rsid w:val="000C74C0"/>
    <w:rsid w:val="000C759F"/>
    <w:rsid w:val="000C7943"/>
    <w:rsid w:val="000D0388"/>
    <w:rsid w:val="000D079F"/>
    <w:rsid w:val="000D0D89"/>
    <w:rsid w:val="000D0E1E"/>
    <w:rsid w:val="000D12D0"/>
    <w:rsid w:val="000D13F6"/>
    <w:rsid w:val="000D1472"/>
    <w:rsid w:val="000D177C"/>
    <w:rsid w:val="000D19FF"/>
    <w:rsid w:val="000D1A5B"/>
    <w:rsid w:val="000D1A65"/>
    <w:rsid w:val="000D2178"/>
    <w:rsid w:val="000D236B"/>
    <w:rsid w:val="000D2D8C"/>
    <w:rsid w:val="000D2FB3"/>
    <w:rsid w:val="000D314F"/>
    <w:rsid w:val="000D32F7"/>
    <w:rsid w:val="000D37F6"/>
    <w:rsid w:val="000D3989"/>
    <w:rsid w:val="000D3C3A"/>
    <w:rsid w:val="000D3D2E"/>
    <w:rsid w:val="000D480A"/>
    <w:rsid w:val="000D5303"/>
    <w:rsid w:val="000D5348"/>
    <w:rsid w:val="000D5A11"/>
    <w:rsid w:val="000D5C7D"/>
    <w:rsid w:val="000D5D6E"/>
    <w:rsid w:val="000D64CB"/>
    <w:rsid w:val="000D71FD"/>
    <w:rsid w:val="000D7D85"/>
    <w:rsid w:val="000E0A47"/>
    <w:rsid w:val="000E1385"/>
    <w:rsid w:val="000E1D7B"/>
    <w:rsid w:val="000E1D84"/>
    <w:rsid w:val="000E1E4A"/>
    <w:rsid w:val="000E38B1"/>
    <w:rsid w:val="000E3F5D"/>
    <w:rsid w:val="000E4261"/>
    <w:rsid w:val="000E46F8"/>
    <w:rsid w:val="000E4722"/>
    <w:rsid w:val="000E48B7"/>
    <w:rsid w:val="000E4DB1"/>
    <w:rsid w:val="000E500C"/>
    <w:rsid w:val="000E5CC2"/>
    <w:rsid w:val="000E606D"/>
    <w:rsid w:val="000E61DE"/>
    <w:rsid w:val="000E6A0A"/>
    <w:rsid w:val="000E7833"/>
    <w:rsid w:val="000E7A0F"/>
    <w:rsid w:val="000E7BA9"/>
    <w:rsid w:val="000F00E0"/>
    <w:rsid w:val="000F0480"/>
    <w:rsid w:val="000F0D66"/>
    <w:rsid w:val="000F0F3E"/>
    <w:rsid w:val="000F1D16"/>
    <w:rsid w:val="000F1FB4"/>
    <w:rsid w:val="000F24D1"/>
    <w:rsid w:val="000F2771"/>
    <w:rsid w:val="000F2912"/>
    <w:rsid w:val="000F2A3C"/>
    <w:rsid w:val="000F2B25"/>
    <w:rsid w:val="000F2B94"/>
    <w:rsid w:val="000F2F1A"/>
    <w:rsid w:val="000F3BA1"/>
    <w:rsid w:val="000F3EF5"/>
    <w:rsid w:val="000F463D"/>
    <w:rsid w:val="000F4695"/>
    <w:rsid w:val="000F474F"/>
    <w:rsid w:val="000F47C8"/>
    <w:rsid w:val="000F5046"/>
    <w:rsid w:val="000F53EC"/>
    <w:rsid w:val="000F56F4"/>
    <w:rsid w:val="000F5994"/>
    <w:rsid w:val="000F5EF0"/>
    <w:rsid w:val="000F6383"/>
    <w:rsid w:val="000F6F2A"/>
    <w:rsid w:val="000F7408"/>
    <w:rsid w:val="000F774A"/>
    <w:rsid w:val="000F77D6"/>
    <w:rsid w:val="0010069B"/>
    <w:rsid w:val="00100A32"/>
    <w:rsid w:val="00100C83"/>
    <w:rsid w:val="00100D04"/>
    <w:rsid w:val="00100D3D"/>
    <w:rsid w:val="00100E5C"/>
    <w:rsid w:val="00101080"/>
    <w:rsid w:val="001012B0"/>
    <w:rsid w:val="00101739"/>
    <w:rsid w:val="001018A2"/>
    <w:rsid w:val="00102E20"/>
    <w:rsid w:val="00102E60"/>
    <w:rsid w:val="00102EB1"/>
    <w:rsid w:val="00103373"/>
    <w:rsid w:val="0010385D"/>
    <w:rsid w:val="00103B3A"/>
    <w:rsid w:val="00103E2C"/>
    <w:rsid w:val="0010469D"/>
    <w:rsid w:val="0010567D"/>
    <w:rsid w:val="001057B6"/>
    <w:rsid w:val="001059E6"/>
    <w:rsid w:val="00105B32"/>
    <w:rsid w:val="00105FF5"/>
    <w:rsid w:val="0010611B"/>
    <w:rsid w:val="001062DB"/>
    <w:rsid w:val="0010681B"/>
    <w:rsid w:val="00106B03"/>
    <w:rsid w:val="00106D12"/>
    <w:rsid w:val="0010787F"/>
    <w:rsid w:val="00107E06"/>
    <w:rsid w:val="00107EB4"/>
    <w:rsid w:val="001101EA"/>
    <w:rsid w:val="00110A93"/>
    <w:rsid w:val="001115A7"/>
    <w:rsid w:val="0011165A"/>
    <w:rsid w:val="001119A6"/>
    <w:rsid w:val="00112244"/>
    <w:rsid w:val="0011289B"/>
    <w:rsid w:val="00113061"/>
    <w:rsid w:val="001136F8"/>
    <w:rsid w:val="00113D46"/>
    <w:rsid w:val="00113DBB"/>
    <w:rsid w:val="00113DC5"/>
    <w:rsid w:val="001143DD"/>
    <w:rsid w:val="001147CA"/>
    <w:rsid w:val="00114DEE"/>
    <w:rsid w:val="00116156"/>
    <w:rsid w:val="001168A6"/>
    <w:rsid w:val="00116E04"/>
    <w:rsid w:val="00116E5A"/>
    <w:rsid w:val="001172CD"/>
    <w:rsid w:val="0011730D"/>
    <w:rsid w:val="00117882"/>
    <w:rsid w:val="00117C8D"/>
    <w:rsid w:val="00117D37"/>
    <w:rsid w:val="001201BA"/>
    <w:rsid w:val="00120362"/>
    <w:rsid w:val="0012095C"/>
    <w:rsid w:val="00120ABE"/>
    <w:rsid w:val="00120FF8"/>
    <w:rsid w:val="0012106D"/>
    <w:rsid w:val="00121699"/>
    <w:rsid w:val="00121FB3"/>
    <w:rsid w:val="001220D5"/>
    <w:rsid w:val="001222B1"/>
    <w:rsid w:val="00122A7E"/>
    <w:rsid w:val="00122A8B"/>
    <w:rsid w:val="00122CFD"/>
    <w:rsid w:val="00122EF2"/>
    <w:rsid w:val="00122FB0"/>
    <w:rsid w:val="00122FDE"/>
    <w:rsid w:val="00123293"/>
    <w:rsid w:val="001233C6"/>
    <w:rsid w:val="00123A18"/>
    <w:rsid w:val="00123F31"/>
    <w:rsid w:val="00124377"/>
    <w:rsid w:val="001245AB"/>
    <w:rsid w:val="00125364"/>
    <w:rsid w:val="00125515"/>
    <w:rsid w:val="0012580E"/>
    <w:rsid w:val="00125E0D"/>
    <w:rsid w:val="00125E93"/>
    <w:rsid w:val="0012683A"/>
    <w:rsid w:val="00126961"/>
    <w:rsid w:val="00126C2E"/>
    <w:rsid w:val="00126F26"/>
    <w:rsid w:val="001306B1"/>
    <w:rsid w:val="00130EB3"/>
    <w:rsid w:val="00130F46"/>
    <w:rsid w:val="00130F54"/>
    <w:rsid w:val="001311B7"/>
    <w:rsid w:val="001312D2"/>
    <w:rsid w:val="001315E5"/>
    <w:rsid w:val="0013174F"/>
    <w:rsid w:val="00131C7A"/>
    <w:rsid w:val="00132566"/>
    <w:rsid w:val="00132681"/>
    <w:rsid w:val="00132BA8"/>
    <w:rsid w:val="00133806"/>
    <w:rsid w:val="00133C70"/>
    <w:rsid w:val="00133CCD"/>
    <w:rsid w:val="00133DC9"/>
    <w:rsid w:val="00133EB2"/>
    <w:rsid w:val="001345AD"/>
    <w:rsid w:val="00134FF9"/>
    <w:rsid w:val="00135BD7"/>
    <w:rsid w:val="00135D7F"/>
    <w:rsid w:val="0013641E"/>
    <w:rsid w:val="001365A0"/>
    <w:rsid w:val="001366DF"/>
    <w:rsid w:val="001374F9"/>
    <w:rsid w:val="00137E31"/>
    <w:rsid w:val="001403F1"/>
    <w:rsid w:val="0014094B"/>
    <w:rsid w:val="00140D57"/>
    <w:rsid w:val="00140E4A"/>
    <w:rsid w:val="00140E74"/>
    <w:rsid w:val="00141902"/>
    <w:rsid w:val="00141C1C"/>
    <w:rsid w:val="00141C6D"/>
    <w:rsid w:val="00141CD5"/>
    <w:rsid w:val="00141EA5"/>
    <w:rsid w:val="00141FBF"/>
    <w:rsid w:val="001421E2"/>
    <w:rsid w:val="001421FB"/>
    <w:rsid w:val="001429E7"/>
    <w:rsid w:val="00143462"/>
    <w:rsid w:val="001437F7"/>
    <w:rsid w:val="0014389A"/>
    <w:rsid w:val="00144A23"/>
    <w:rsid w:val="00145D9C"/>
    <w:rsid w:val="00145F16"/>
    <w:rsid w:val="001460B1"/>
    <w:rsid w:val="001461ED"/>
    <w:rsid w:val="001463D8"/>
    <w:rsid w:val="00146723"/>
    <w:rsid w:val="0014689F"/>
    <w:rsid w:val="0014690A"/>
    <w:rsid w:val="00147084"/>
    <w:rsid w:val="001477C2"/>
    <w:rsid w:val="00147A5E"/>
    <w:rsid w:val="00147B91"/>
    <w:rsid w:val="00147B97"/>
    <w:rsid w:val="00147C3F"/>
    <w:rsid w:val="00147C47"/>
    <w:rsid w:val="00150011"/>
    <w:rsid w:val="001501D9"/>
    <w:rsid w:val="00150543"/>
    <w:rsid w:val="0015089E"/>
    <w:rsid w:val="00150AFF"/>
    <w:rsid w:val="00150B59"/>
    <w:rsid w:val="00150BDF"/>
    <w:rsid w:val="001517AE"/>
    <w:rsid w:val="00151FAC"/>
    <w:rsid w:val="001520CF"/>
    <w:rsid w:val="00152575"/>
    <w:rsid w:val="001526CF"/>
    <w:rsid w:val="0015320B"/>
    <w:rsid w:val="001533C9"/>
    <w:rsid w:val="00153404"/>
    <w:rsid w:val="001534D7"/>
    <w:rsid w:val="00154868"/>
    <w:rsid w:val="00154ABF"/>
    <w:rsid w:val="0015501E"/>
    <w:rsid w:val="0015505A"/>
    <w:rsid w:val="00156078"/>
    <w:rsid w:val="001564E5"/>
    <w:rsid w:val="00156C6F"/>
    <w:rsid w:val="00156DF4"/>
    <w:rsid w:val="00156EEA"/>
    <w:rsid w:val="00156FA4"/>
    <w:rsid w:val="001574BF"/>
    <w:rsid w:val="001577D9"/>
    <w:rsid w:val="0015784A"/>
    <w:rsid w:val="001578D2"/>
    <w:rsid w:val="001579EA"/>
    <w:rsid w:val="00160AAD"/>
    <w:rsid w:val="00160C35"/>
    <w:rsid w:val="00160E13"/>
    <w:rsid w:val="0016122F"/>
    <w:rsid w:val="00162105"/>
    <w:rsid w:val="001629C6"/>
    <w:rsid w:val="00162C03"/>
    <w:rsid w:val="00162D0B"/>
    <w:rsid w:val="00163971"/>
    <w:rsid w:val="00163DEC"/>
    <w:rsid w:val="00163F75"/>
    <w:rsid w:val="00164043"/>
    <w:rsid w:val="0016452B"/>
    <w:rsid w:val="00164553"/>
    <w:rsid w:val="001651E5"/>
    <w:rsid w:val="001653CB"/>
    <w:rsid w:val="001657EF"/>
    <w:rsid w:val="00165A3A"/>
    <w:rsid w:val="00165DBE"/>
    <w:rsid w:val="00166338"/>
    <w:rsid w:val="00166D0C"/>
    <w:rsid w:val="00166EC8"/>
    <w:rsid w:val="00167252"/>
    <w:rsid w:val="001678ED"/>
    <w:rsid w:val="001700A9"/>
    <w:rsid w:val="001700E5"/>
    <w:rsid w:val="00170180"/>
    <w:rsid w:val="00170314"/>
    <w:rsid w:val="0017057B"/>
    <w:rsid w:val="001708C0"/>
    <w:rsid w:val="00170900"/>
    <w:rsid w:val="00170DEE"/>
    <w:rsid w:val="0017147C"/>
    <w:rsid w:val="00171523"/>
    <w:rsid w:val="00171B88"/>
    <w:rsid w:val="001722F4"/>
    <w:rsid w:val="001726B4"/>
    <w:rsid w:val="001727CC"/>
    <w:rsid w:val="001728FA"/>
    <w:rsid w:val="00172A9D"/>
    <w:rsid w:val="00172BBE"/>
    <w:rsid w:val="001732CB"/>
    <w:rsid w:val="001737FA"/>
    <w:rsid w:val="00173868"/>
    <w:rsid w:val="00173D6C"/>
    <w:rsid w:val="001744C1"/>
    <w:rsid w:val="00175141"/>
    <w:rsid w:val="001751C0"/>
    <w:rsid w:val="0017625B"/>
    <w:rsid w:val="00176C27"/>
    <w:rsid w:val="00177181"/>
    <w:rsid w:val="00177541"/>
    <w:rsid w:val="00177811"/>
    <w:rsid w:val="00177974"/>
    <w:rsid w:val="00177CE3"/>
    <w:rsid w:val="00177E64"/>
    <w:rsid w:val="001801FC"/>
    <w:rsid w:val="001802A3"/>
    <w:rsid w:val="00180524"/>
    <w:rsid w:val="00180529"/>
    <w:rsid w:val="00180B75"/>
    <w:rsid w:val="00180BE7"/>
    <w:rsid w:val="001811CC"/>
    <w:rsid w:val="00181602"/>
    <w:rsid w:val="00182134"/>
    <w:rsid w:val="00182313"/>
    <w:rsid w:val="001823DF"/>
    <w:rsid w:val="00182B5B"/>
    <w:rsid w:val="00182F4F"/>
    <w:rsid w:val="001847B2"/>
    <w:rsid w:val="00184D56"/>
    <w:rsid w:val="0018501F"/>
    <w:rsid w:val="0018516B"/>
    <w:rsid w:val="001855E7"/>
    <w:rsid w:val="001860D6"/>
    <w:rsid w:val="0018623D"/>
    <w:rsid w:val="00186B36"/>
    <w:rsid w:val="00186B59"/>
    <w:rsid w:val="00186B78"/>
    <w:rsid w:val="00186EBB"/>
    <w:rsid w:val="00187331"/>
    <w:rsid w:val="001874C1"/>
    <w:rsid w:val="00187B0C"/>
    <w:rsid w:val="00187E43"/>
    <w:rsid w:val="00190114"/>
    <w:rsid w:val="001901FD"/>
    <w:rsid w:val="00190349"/>
    <w:rsid w:val="001903D3"/>
    <w:rsid w:val="00190E2F"/>
    <w:rsid w:val="0019128B"/>
    <w:rsid w:val="00191E26"/>
    <w:rsid w:val="0019209B"/>
    <w:rsid w:val="001924AC"/>
    <w:rsid w:val="00192571"/>
    <w:rsid w:val="00192D62"/>
    <w:rsid w:val="00193EEF"/>
    <w:rsid w:val="0019421C"/>
    <w:rsid w:val="0019493A"/>
    <w:rsid w:val="0019497B"/>
    <w:rsid w:val="00194B7E"/>
    <w:rsid w:val="00194C45"/>
    <w:rsid w:val="00194D61"/>
    <w:rsid w:val="00195CF7"/>
    <w:rsid w:val="00196349"/>
    <w:rsid w:val="001965F9"/>
    <w:rsid w:val="00196B23"/>
    <w:rsid w:val="001972A1"/>
    <w:rsid w:val="00197966"/>
    <w:rsid w:val="00197A04"/>
    <w:rsid w:val="00197B84"/>
    <w:rsid w:val="00197CE2"/>
    <w:rsid w:val="001A0977"/>
    <w:rsid w:val="001A0AAB"/>
    <w:rsid w:val="001A0BBD"/>
    <w:rsid w:val="001A0CB3"/>
    <w:rsid w:val="001A0D7C"/>
    <w:rsid w:val="001A13D4"/>
    <w:rsid w:val="001A13F1"/>
    <w:rsid w:val="001A1A1B"/>
    <w:rsid w:val="001A1D5C"/>
    <w:rsid w:val="001A1FC9"/>
    <w:rsid w:val="001A23D2"/>
    <w:rsid w:val="001A26C1"/>
    <w:rsid w:val="001A26ED"/>
    <w:rsid w:val="001A28D2"/>
    <w:rsid w:val="001A28F4"/>
    <w:rsid w:val="001A3501"/>
    <w:rsid w:val="001A356C"/>
    <w:rsid w:val="001A3817"/>
    <w:rsid w:val="001A3A20"/>
    <w:rsid w:val="001A3C04"/>
    <w:rsid w:val="001A3E9D"/>
    <w:rsid w:val="001A3FD8"/>
    <w:rsid w:val="001A4254"/>
    <w:rsid w:val="001A4492"/>
    <w:rsid w:val="001A540A"/>
    <w:rsid w:val="001A5EE6"/>
    <w:rsid w:val="001A6700"/>
    <w:rsid w:val="001A6CAF"/>
    <w:rsid w:val="001A7340"/>
    <w:rsid w:val="001A7D2D"/>
    <w:rsid w:val="001B027A"/>
    <w:rsid w:val="001B03AC"/>
    <w:rsid w:val="001B03E8"/>
    <w:rsid w:val="001B0D9F"/>
    <w:rsid w:val="001B1124"/>
    <w:rsid w:val="001B1C30"/>
    <w:rsid w:val="001B1CAF"/>
    <w:rsid w:val="001B1CC9"/>
    <w:rsid w:val="001B232F"/>
    <w:rsid w:val="001B263D"/>
    <w:rsid w:val="001B3AC7"/>
    <w:rsid w:val="001B424F"/>
    <w:rsid w:val="001B4670"/>
    <w:rsid w:val="001B4841"/>
    <w:rsid w:val="001B4BE4"/>
    <w:rsid w:val="001B4F5D"/>
    <w:rsid w:val="001B51E4"/>
    <w:rsid w:val="001B5874"/>
    <w:rsid w:val="001B5F4C"/>
    <w:rsid w:val="001B729A"/>
    <w:rsid w:val="001B7379"/>
    <w:rsid w:val="001B7C82"/>
    <w:rsid w:val="001B7EDD"/>
    <w:rsid w:val="001B7F97"/>
    <w:rsid w:val="001C0014"/>
    <w:rsid w:val="001C0313"/>
    <w:rsid w:val="001C045A"/>
    <w:rsid w:val="001C04CF"/>
    <w:rsid w:val="001C146A"/>
    <w:rsid w:val="001C17D9"/>
    <w:rsid w:val="001C1A3E"/>
    <w:rsid w:val="001C1A8D"/>
    <w:rsid w:val="001C1E39"/>
    <w:rsid w:val="001C2174"/>
    <w:rsid w:val="001C2706"/>
    <w:rsid w:val="001C3339"/>
    <w:rsid w:val="001C34D4"/>
    <w:rsid w:val="001C3628"/>
    <w:rsid w:val="001C452A"/>
    <w:rsid w:val="001C46B4"/>
    <w:rsid w:val="001C4A8C"/>
    <w:rsid w:val="001C6633"/>
    <w:rsid w:val="001C66D0"/>
    <w:rsid w:val="001C6714"/>
    <w:rsid w:val="001C6782"/>
    <w:rsid w:val="001C6C6B"/>
    <w:rsid w:val="001C7755"/>
    <w:rsid w:val="001C79FD"/>
    <w:rsid w:val="001C7BB0"/>
    <w:rsid w:val="001D01D2"/>
    <w:rsid w:val="001D0710"/>
    <w:rsid w:val="001D0B18"/>
    <w:rsid w:val="001D0DFA"/>
    <w:rsid w:val="001D0F2C"/>
    <w:rsid w:val="001D1250"/>
    <w:rsid w:val="001D1407"/>
    <w:rsid w:val="001D25CA"/>
    <w:rsid w:val="001D26F1"/>
    <w:rsid w:val="001D2745"/>
    <w:rsid w:val="001D29D9"/>
    <w:rsid w:val="001D2D34"/>
    <w:rsid w:val="001D2EFA"/>
    <w:rsid w:val="001D2F05"/>
    <w:rsid w:val="001D3278"/>
    <w:rsid w:val="001D35DE"/>
    <w:rsid w:val="001D3653"/>
    <w:rsid w:val="001D3B25"/>
    <w:rsid w:val="001D4124"/>
    <w:rsid w:val="001D4162"/>
    <w:rsid w:val="001D4B81"/>
    <w:rsid w:val="001D4E9E"/>
    <w:rsid w:val="001D530A"/>
    <w:rsid w:val="001D664D"/>
    <w:rsid w:val="001D6C37"/>
    <w:rsid w:val="001D70D3"/>
    <w:rsid w:val="001D7CCA"/>
    <w:rsid w:val="001D7D49"/>
    <w:rsid w:val="001E03A8"/>
    <w:rsid w:val="001E0456"/>
    <w:rsid w:val="001E06AE"/>
    <w:rsid w:val="001E08EC"/>
    <w:rsid w:val="001E0BC0"/>
    <w:rsid w:val="001E0C76"/>
    <w:rsid w:val="001E1477"/>
    <w:rsid w:val="001E15D4"/>
    <w:rsid w:val="001E1715"/>
    <w:rsid w:val="001E1B05"/>
    <w:rsid w:val="001E1E1E"/>
    <w:rsid w:val="001E1ECD"/>
    <w:rsid w:val="001E1FF7"/>
    <w:rsid w:val="001E2960"/>
    <w:rsid w:val="001E36E1"/>
    <w:rsid w:val="001E3FB0"/>
    <w:rsid w:val="001E405C"/>
    <w:rsid w:val="001E43F8"/>
    <w:rsid w:val="001E49F2"/>
    <w:rsid w:val="001E52F6"/>
    <w:rsid w:val="001E5A4C"/>
    <w:rsid w:val="001E674D"/>
    <w:rsid w:val="001E6A45"/>
    <w:rsid w:val="001E6F39"/>
    <w:rsid w:val="001E7227"/>
    <w:rsid w:val="001E74D2"/>
    <w:rsid w:val="001E7586"/>
    <w:rsid w:val="001E7590"/>
    <w:rsid w:val="001E7660"/>
    <w:rsid w:val="001F0115"/>
    <w:rsid w:val="001F04DA"/>
    <w:rsid w:val="001F04DD"/>
    <w:rsid w:val="001F05F6"/>
    <w:rsid w:val="001F0785"/>
    <w:rsid w:val="001F0866"/>
    <w:rsid w:val="001F0937"/>
    <w:rsid w:val="001F09C0"/>
    <w:rsid w:val="001F0B6C"/>
    <w:rsid w:val="001F17C6"/>
    <w:rsid w:val="001F20DE"/>
    <w:rsid w:val="001F2305"/>
    <w:rsid w:val="001F242D"/>
    <w:rsid w:val="001F2474"/>
    <w:rsid w:val="001F2543"/>
    <w:rsid w:val="001F3393"/>
    <w:rsid w:val="001F33BB"/>
    <w:rsid w:val="001F3452"/>
    <w:rsid w:val="001F4786"/>
    <w:rsid w:val="001F522C"/>
    <w:rsid w:val="001F5579"/>
    <w:rsid w:val="001F5F08"/>
    <w:rsid w:val="001F657E"/>
    <w:rsid w:val="001F6FF9"/>
    <w:rsid w:val="001F732A"/>
    <w:rsid w:val="001F76E1"/>
    <w:rsid w:val="001F7797"/>
    <w:rsid w:val="00200283"/>
    <w:rsid w:val="00200B87"/>
    <w:rsid w:val="00201585"/>
    <w:rsid w:val="002015EF"/>
    <w:rsid w:val="00201737"/>
    <w:rsid w:val="00201965"/>
    <w:rsid w:val="00202BD9"/>
    <w:rsid w:val="00203AE9"/>
    <w:rsid w:val="00203DD2"/>
    <w:rsid w:val="00204B61"/>
    <w:rsid w:val="002052C9"/>
    <w:rsid w:val="00205408"/>
    <w:rsid w:val="00205658"/>
    <w:rsid w:val="002057CF"/>
    <w:rsid w:val="002058A3"/>
    <w:rsid w:val="00205A49"/>
    <w:rsid w:val="00205B28"/>
    <w:rsid w:val="00205E72"/>
    <w:rsid w:val="00206A05"/>
    <w:rsid w:val="00206B23"/>
    <w:rsid w:val="00206C36"/>
    <w:rsid w:val="00206C52"/>
    <w:rsid w:val="0020756E"/>
    <w:rsid w:val="0021017A"/>
    <w:rsid w:val="0021020F"/>
    <w:rsid w:val="002103D8"/>
    <w:rsid w:val="002109E3"/>
    <w:rsid w:val="00210B86"/>
    <w:rsid w:val="002110B5"/>
    <w:rsid w:val="002117AD"/>
    <w:rsid w:val="0021198D"/>
    <w:rsid w:val="00211A09"/>
    <w:rsid w:val="00211BB3"/>
    <w:rsid w:val="00211FF3"/>
    <w:rsid w:val="0021217C"/>
    <w:rsid w:val="00212193"/>
    <w:rsid w:val="0021246A"/>
    <w:rsid w:val="002126DF"/>
    <w:rsid w:val="00212CB4"/>
    <w:rsid w:val="002134CC"/>
    <w:rsid w:val="0021393B"/>
    <w:rsid w:val="00213D1F"/>
    <w:rsid w:val="00213FB5"/>
    <w:rsid w:val="002141F3"/>
    <w:rsid w:val="00214260"/>
    <w:rsid w:val="002144DA"/>
    <w:rsid w:val="00214FDE"/>
    <w:rsid w:val="00215FEF"/>
    <w:rsid w:val="0021613E"/>
    <w:rsid w:val="00216208"/>
    <w:rsid w:val="002169B0"/>
    <w:rsid w:val="00216E5C"/>
    <w:rsid w:val="0021774D"/>
    <w:rsid w:val="00217851"/>
    <w:rsid w:val="00217D47"/>
    <w:rsid w:val="00217E35"/>
    <w:rsid w:val="00220005"/>
    <w:rsid w:val="002202FA"/>
    <w:rsid w:val="0022030D"/>
    <w:rsid w:val="002207E7"/>
    <w:rsid w:val="00220BBB"/>
    <w:rsid w:val="00220E70"/>
    <w:rsid w:val="00221031"/>
    <w:rsid w:val="00221446"/>
    <w:rsid w:val="00221560"/>
    <w:rsid w:val="0022156A"/>
    <w:rsid w:val="00221B89"/>
    <w:rsid w:val="00222C87"/>
    <w:rsid w:val="00223437"/>
    <w:rsid w:val="00223B53"/>
    <w:rsid w:val="00223D55"/>
    <w:rsid w:val="00223D90"/>
    <w:rsid w:val="002247AD"/>
    <w:rsid w:val="0022491B"/>
    <w:rsid w:val="002249E8"/>
    <w:rsid w:val="00224FCF"/>
    <w:rsid w:val="002252AB"/>
    <w:rsid w:val="00225420"/>
    <w:rsid w:val="0022552E"/>
    <w:rsid w:val="002257C7"/>
    <w:rsid w:val="00225AF3"/>
    <w:rsid w:val="00225B15"/>
    <w:rsid w:val="002264A4"/>
    <w:rsid w:val="00226A77"/>
    <w:rsid w:val="0022713F"/>
    <w:rsid w:val="0023035A"/>
    <w:rsid w:val="00230753"/>
    <w:rsid w:val="002307BF"/>
    <w:rsid w:val="0023095B"/>
    <w:rsid w:val="00230BAD"/>
    <w:rsid w:val="00230BFD"/>
    <w:rsid w:val="00230CD5"/>
    <w:rsid w:val="00230F26"/>
    <w:rsid w:val="00231105"/>
    <w:rsid w:val="00231455"/>
    <w:rsid w:val="00231578"/>
    <w:rsid w:val="002316F8"/>
    <w:rsid w:val="00231A23"/>
    <w:rsid w:val="00231C16"/>
    <w:rsid w:val="00231CCA"/>
    <w:rsid w:val="00232005"/>
    <w:rsid w:val="002327B2"/>
    <w:rsid w:val="002331F8"/>
    <w:rsid w:val="002334B5"/>
    <w:rsid w:val="00233800"/>
    <w:rsid w:val="00233EE4"/>
    <w:rsid w:val="00234099"/>
    <w:rsid w:val="00234504"/>
    <w:rsid w:val="002348ED"/>
    <w:rsid w:val="002348FC"/>
    <w:rsid w:val="00234D2E"/>
    <w:rsid w:val="00234F9E"/>
    <w:rsid w:val="0023503E"/>
    <w:rsid w:val="00235216"/>
    <w:rsid w:val="00235242"/>
    <w:rsid w:val="002359E3"/>
    <w:rsid w:val="002361E6"/>
    <w:rsid w:val="002364D4"/>
    <w:rsid w:val="00236AA5"/>
    <w:rsid w:val="00236CCC"/>
    <w:rsid w:val="0023711B"/>
    <w:rsid w:val="00237F41"/>
    <w:rsid w:val="00240300"/>
    <w:rsid w:val="002415A8"/>
    <w:rsid w:val="00241A29"/>
    <w:rsid w:val="00241CF8"/>
    <w:rsid w:val="00241E15"/>
    <w:rsid w:val="002420B7"/>
    <w:rsid w:val="002425BF"/>
    <w:rsid w:val="00242D6F"/>
    <w:rsid w:val="00242DEE"/>
    <w:rsid w:val="00243141"/>
    <w:rsid w:val="0024332C"/>
    <w:rsid w:val="0024399D"/>
    <w:rsid w:val="002440B3"/>
    <w:rsid w:val="00244474"/>
    <w:rsid w:val="0024489D"/>
    <w:rsid w:val="00244949"/>
    <w:rsid w:val="00244A26"/>
    <w:rsid w:val="00244A6D"/>
    <w:rsid w:val="00244C11"/>
    <w:rsid w:val="00244CC3"/>
    <w:rsid w:val="00244FC8"/>
    <w:rsid w:val="00245013"/>
    <w:rsid w:val="002450F5"/>
    <w:rsid w:val="0024516F"/>
    <w:rsid w:val="00245341"/>
    <w:rsid w:val="002457E2"/>
    <w:rsid w:val="00245B85"/>
    <w:rsid w:val="002467F7"/>
    <w:rsid w:val="00246904"/>
    <w:rsid w:val="00246DEA"/>
    <w:rsid w:val="00246EF1"/>
    <w:rsid w:val="002475CE"/>
    <w:rsid w:val="0024792D"/>
    <w:rsid w:val="00247E44"/>
    <w:rsid w:val="002500A2"/>
    <w:rsid w:val="00250286"/>
    <w:rsid w:val="00250380"/>
    <w:rsid w:val="002506AB"/>
    <w:rsid w:val="002509A4"/>
    <w:rsid w:val="00251708"/>
    <w:rsid w:val="00251E37"/>
    <w:rsid w:val="00252224"/>
    <w:rsid w:val="00253009"/>
    <w:rsid w:val="002530F9"/>
    <w:rsid w:val="00253492"/>
    <w:rsid w:val="0025365C"/>
    <w:rsid w:val="00254088"/>
    <w:rsid w:val="002540D8"/>
    <w:rsid w:val="00254832"/>
    <w:rsid w:val="0025535C"/>
    <w:rsid w:val="00255731"/>
    <w:rsid w:val="00255ABF"/>
    <w:rsid w:val="002560DB"/>
    <w:rsid w:val="0025648C"/>
    <w:rsid w:val="002567B1"/>
    <w:rsid w:val="002568D5"/>
    <w:rsid w:val="002569A8"/>
    <w:rsid w:val="00256AA6"/>
    <w:rsid w:val="00256FED"/>
    <w:rsid w:val="00257084"/>
    <w:rsid w:val="002573D4"/>
    <w:rsid w:val="0025775E"/>
    <w:rsid w:val="0025797A"/>
    <w:rsid w:val="00257A23"/>
    <w:rsid w:val="00257D7B"/>
    <w:rsid w:val="00257E81"/>
    <w:rsid w:val="002605A3"/>
    <w:rsid w:val="00260C70"/>
    <w:rsid w:val="00260D04"/>
    <w:rsid w:val="00261970"/>
    <w:rsid w:val="00261A40"/>
    <w:rsid w:val="00261E19"/>
    <w:rsid w:val="00262212"/>
    <w:rsid w:val="00262355"/>
    <w:rsid w:val="002624B1"/>
    <w:rsid w:val="00262BEF"/>
    <w:rsid w:val="00262C56"/>
    <w:rsid w:val="0026393D"/>
    <w:rsid w:val="00264DA4"/>
    <w:rsid w:val="002650F8"/>
    <w:rsid w:val="002652B5"/>
    <w:rsid w:val="00266156"/>
    <w:rsid w:val="002662C0"/>
    <w:rsid w:val="002662DE"/>
    <w:rsid w:val="0026641F"/>
    <w:rsid w:val="002669C8"/>
    <w:rsid w:val="00266D9F"/>
    <w:rsid w:val="00267149"/>
    <w:rsid w:val="00267658"/>
    <w:rsid w:val="00267692"/>
    <w:rsid w:val="002679CD"/>
    <w:rsid w:val="0027052A"/>
    <w:rsid w:val="00270D3C"/>
    <w:rsid w:val="00270E0C"/>
    <w:rsid w:val="002710E9"/>
    <w:rsid w:val="00271164"/>
    <w:rsid w:val="002711CB"/>
    <w:rsid w:val="002713DD"/>
    <w:rsid w:val="00271982"/>
    <w:rsid w:val="002727DA"/>
    <w:rsid w:val="00272A65"/>
    <w:rsid w:val="0027338C"/>
    <w:rsid w:val="00273652"/>
    <w:rsid w:val="00273BCB"/>
    <w:rsid w:val="00274161"/>
    <w:rsid w:val="00274177"/>
    <w:rsid w:val="00274204"/>
    <w:rsid w:val="00274458"/>
    <w:rsid w:val="002744D8"/>
    <w:rsid w:val="00275AA0"/>
    <w:rsid w:val="00275CC2"/>
    <w:rsid w:val="00275CCE"/>
    <w:rsid w:val="002761A8"/>
    <w:rsid w:val="00276779"/>
    <w:rsid w:val="00276DAB"/>
    <w:rsid w:val="00276E2F"/>
    <w:rsid w:val="00277F6F"/>
    <w:rsid w:val="00277F93"/>
    <w:rsid w:val="0028073D"/>
    <w:rsid w:val="00280A19"/>
    <w:rsid w:val="00280A7B"/>
    <w:rsid w:val="00280AC4"/>
    <w:rsid w:val="002817A3"/>
    <w:rsid w:val="0028196F"/>
    <w:rsid w:val="002819AC"/>
    <w:rsid w:val="00282320"/>
    <w:rsid w:val="0028294A"/>
    <w:rsid w:val="002829FD"/>
    <w:rsid w:val="00282EA9"/>
    <w:rsid w:val="002839BC"/>
    <w:rsid w:val="00283DC8"/>
    <w:rsid w:val="0028411B"/>
    <w:rsid w:val="00284A92"/>
    <w:rsid w:val="00284AC3"/>
    <w:rsid w:val="00284F52"/>
    <w:rsid w:val="00285029"/>
    <w:rsid w:val="002852BF"/>
    <w:rsid w:val="002856D9"/>
    <w:rsid w:val="00285B99"/>
    <w:rsid w:val="00286014"/>
    <w:rsid w:val="00286173"/>
    <w:rsid w:val="002862FE"/>
    <w:rsid w:val="002879B5"/>
    <w:rsid w:val="0029031E"/>
    <w:rsid w:val="00290548"/>
    <w:rsid w:val="00291703"/>
    <w:rsid w:val="00291953"/>
    <w:rsid w:val="002919AE"/>
    <w:rsid w:val="00291BCC"/>
    <w:rsid w:val="00291E1F"/>
    <w:rsid w:val="002923BA"/>
    <w:rsid w:val="00292A0F"/>
    <w:rsid w:val="00292D07"/>
    <w:rsid w:val="00293276"/>
    <w:rsid w:val="00293631"/>
    <w:rsid w:val="002936D5"/>
    <w:rsid w:val="0029385C"/>
    <w:rsid w:val="00293C88"/>
    <w:rsid w:val="002940C5"/>
    <w:rsid w:val="00294509"/>
    <w:rsid w:val="00294554"/>
    <w:rsid w:val="0029513B"/>
    <w:rsid w:val="00295245"/>
    <w:rsid w:val="002968FC"/>
    <w:rsid w:val="002969CB"/>
    <w:rsid w:val="002972A6"/>
    <w:rsid w:val="00297317"/>
    <w:rsid w:val="002A0715"/>
    <w:rsid w:val="002A0861"/>
    <w:rsid w:val="002A0982"/>
    <w:rsid w:val="002A0B87"/>
    <w:rsid w:val="002A0BFB"/>
    <w:rsid w:val="002A1BBD"/>
    <w:rsid w:val="002A2447"/>
    <w:rsid w:val="002A2B47"/>
    <w:rsid w:val="002A2B51"/>
    <w:rsid w:val="002A2DA9"/>
    <w:rsid w:val="002A3050"/>
    <w:rsid w:val="002A3189"/>
    <w:rsid w:val="002A35B4"/>
    <w:rsid w:val="002A406E"/>
    <w:rsid w:val="002A4537"/>
    <w:rsid w:val="002A4756"/>
    <w:rsid w:val="002A4846"/>
    <w:rsid w:val="002A4958"/>
    <w:rsid w:val="002A5023"/>
    <w:rsid w:val="002A59BF"/>
    <w:rsid w:val="002A5D21"/>
    <w:rsid w:val="002A5DF9"/>
    <w:rsid w:val="002A639A"/>
    <w:rsid w:val="002A63EA"/>
    <w:rsid w:val="002B013E"/>
    <w:rsid w:val="002B08AF"/>
    <w:rsid w:val="002B0C44"/>
    <w:rsid w:val="002B183C"/>
    <w:rsid w:val="002B1889"/>
    <w:rsid w:val="002B1CB8"/>
    <w:rsid w:val="002B1CD2"/>
    <w:rsid w:val="002B286B"/>
    <w:rsid w:val="002B3001"/>
    <w:rsid w:val="002B3312"/>
    <w:rsid w:val="002B3987"/>
    <w:rsid w:val="002B3AD4"/>
    <w:rsid w:val="002B4066"/>
    <w:rsid w:val="002B4132"/>
    <w:rsid w:val="002B42DA"/>
    <w:rsid w:val="002B471A"/>
    <w:rsid w:val="002B49F1"/>
    <w:rsid w:val="002B4A62"/>
    <w:rsid w:val="002B4D93"/>
    <w:rsid w:val="002B4FA6"/>
    <w:rsid w:val="002B5567"/>
    <w:rsid w:val="002B5649"/>
    <w:rsid w:val="002B574D"/>
    <w:rsid w:val="002B5FA9"/>
    <w:rsid w:val="002B601C"/>
    <w:rsid w:val="002B60D2"/>
    <w:rsid w:val="002B696B"/>
    <w:rsid w:val="002B73A6"/>
    <w:rsid w:val="002B77D6"/>
    <w:rsid w:val="002C0B83"/>
    <w:rsid w:val="002C0C29"/>
    <w:rsid w:val="002C0E42"/>
    <w:rsid w:val="002C0E85"/>
    <w:rsid w:val="002C1C39"/>
    <w:rsid w:val="002C1EEE"/>
    <w:rsid w:val="002C2219"/>
    <w:rsid w:val="002C2664"/>
    <w:rsid w:val="002C2801"/>
    <w:rsid w:val="002C372E"/>
    <w:rsid w:val="002C440B"/>
    <w:rsid w:val="002C508E"/>
    <w:rsid w:val="002C52A5"/>
    <w:rsid w:val="002C5427"/>
    <w:rsid w:val="002C5724"/>
    <w:rsid w:val="002C5747"/>
    <w:rsid w:val="002C5999"/>
    <w:rsid w:val="002C5BE2"/>
    <w:rsid w:val="002C5E45"/>
    <w:rsid w:val="002C5F01"/>
    <w:rsid w:val="002C6C01"/>
    <w:rsid w:val="002C70B1"/>
    <w:rsid w:val="002C73E3"/>
    <w:rsid w:val="002C77F8"/>
    <w:rsid w:val="002C78A3"/>
    <w:rsid w:val="002C7D9C"/>
    <w:rsid w:val="002C7FB1"/>
    <w:rsid w:val="002D1138"/>
    <w:rsid w:val="002D17AA"/>
    <w:rsid w:val="002D1AD8"/>
    <w:rsid w:val="002D1B89"/>
    <w:rsid w:val="002D2035"/>
    <w:rsid w:val="002D2660"/>
    <w:rsid w:val="002D2905"/>
    <w:rsid w:val="002D2F12"/>
    <w:rsid w:val="002D2F43"/>
    <w:rsid w:val="002D321E"/>
    <w:rsid w:val="002D3807"/>
    <w:rsid w:val="002D3ACE"/>
    <w:rsid w:val="002D3AF6"/>
    <w:rsid w:val="002D4531"/>
    <w:rsid w:val="002D48A1"/>
    <w:rsid w:val="002D49E7"/>
    <w:rsid w:val="002D4B88"/>
    <w:rsid w:val="002D5900"/>
    <w:rsid w:val="002D5A26"/>
    <w:rsid w:val="002D5C33"/>
    <w:rsid w:val="002D68E9"/>
    <w:rsid w:val="002D6A8E"/>
    <w:rsid w:val="002D6BF0"/>
    <w:rsid w:val="002D6E45"/>
    <w:rsid w:val="002D6FA5"/>
    <w:rsid w:val="002D7857"/>
    <w:rsid w:val="002D7B0F"/>
    <w:rsid w:val="002D7BD4"/>
    <w:rsid w:val="002E09C0"/>
    <w:rsid w:val="002E0DE0"/>
    <w:rsid w:val="002E0E4C"/>
    <w:rsid w:val="002E112F"/>
    <w:rsid w:val="002E18F6"/>
    <w:rsid w:val="002E193D"/>
    <w:rsid w:val="002E1CB1"/>
    <w:rsid w:val="002E2125"/>
    <w:rsid w:val="002E2382"/>
    <w:rsid w:val="002E2400"/>
    <w:rsid w:val="002E2A2B"/>
    <w:rsid w:val="002E2C96"/>
    <w:rsid w:val="002E2E3B"/>
    <w:rsid w:val="002E346F"/>
    <w:rsid w:val="002E52A5"/>
    <w:rsid w:val="002E563B"/>
    <w:rsid w:val="002E57E4"/>
    <w:rsid w:val="002E5CDE"/>
    <w:rsid w:val="002E5E40"/>
    <w:rsid w:val="002E5EF1"/>
    <w:rsid w:val="002E6909"/>
    <w:rsid w:val="002E69F8"/>
    <w:rsid w:val="002E702B"/>
    <w:rsid w:val="002E72B5"/>
    <w:rsid w:val="002E72BB"/>
    <w:rsid w:val="002E755D"/>
    <w:rsid w:val="002E784A"/>
    <w:rsid w:val="002E7B9B"/>
    <w:rsid w:val="002E7C1C"/>
    <w:rsid w:val="002F07CD"/>
    <w:rsid w:val="002F0974"/>
    <w:rsid w:val="002F124E"/>
    <w:rsid w:val="002F12BA"/>
    <w:rsid w:val="002F1420"/>
    <w:rsid w:val="002F1CA1"/>
    <w:rsid w:val="002F263C"/>
    <w:rsid w:val="002F27CC"/>
    <w:rsid w:val="002F34AB"/>
    <w:rsid w:val="002F3666"/>
    <w:rsid w:val="002F4162"/>
    <w:rsid w:val="002F4685"/>
    <w:rsid w:val="002F4B0B"/>
    <w:rsid w:val="002F4DD2"/>
    <w:rsid w:val="002F5B49"/>
    <w:rsid w:val="002F60E3"/>
    <w:rsid w:val="002F67C2"/>
    <w:rsid w:val="002F691B"/>
    <w:rsid w:val="002F69C1"/>
    <w:rsid w:val="002F7149"/>
    <w:rsid w:val="002F7798"/>
    <w:rsid w:val="002F7B01"/>
    <w:rsid w:val="003000F5"/>
    <w:rsid w:val="00300298"/>
    <w:rsid w:val="003007B5"/>
    <w:rsid w:val="003007DA"/>
    <w:rsid w:val="00300817"/>
    <w:rsid w:val="00300920"/>
    <w:rsid w:val="00300A49"/>
    <w:rsid w:val="0030140E"/>
    <w:rsid w:val="00301536"/>
    <w:rsid w:val="0030217D"/>
    <w:rsid w:val="00302468"/>
    <w:rsid w:val="00302469"/>
    <w:rsid w:val="00302A20"/>
    <w:rsid w:val="00302CF3"/>
    <w:rsid w:val="00303790"/>
    <w:rsid w:val="00303CF9"/>
    <w:rsid w:val="0030402B"/>
    <w:rsid w:val="0030442D"/>
    <w:rsid w:val="00305CEC"/>
    <w:rsid w:val="00305D69"/>
    <w:rsid w:val="003062A8"/>
    <w:rsid w:val="003063D1"/>
    <w:rsid w:val="00306619"/>
    <w:rsid w:val="00306E0D"/>
    <w:rsid w:val="00307499"/>
    <w:rsid w:val="003074D4"/>
    <w:rsid w:val="00307502"/>
    <w:rsid w:val="00307583"/>
    <w:rsid w:val="00307AE6"/>
    <w:rsid w:val="00307EC8"/>
    <w:rsid w:val="00310271"/>
    <w:rsid w:val="003105A0"/>
    <w:rsid w:val="0031106F"/>
    <w:rsid w:val="003112DC"/>
    <w:rsid w:val="0031149E"/>
    <w:rsid w:val="00311FF1"/>
    <w:rsid w:val="003122DC"/>
    <w:rsid w:val="003125F5"/>
    <w:rsid w:val="003126C4"/>
    <w:rsid w:val="003127D2"/>
    <w:rsid w:val="00312832"/>
    <w:rsid w:val="00312A29"/>
    <w:rsid w:val="00312B61"/>
    <w:rsid w:val="003138C4"/>
    <w:rsid w:val="00314F3E"/>
    <w:rsid w:val="00315912"/>
    <w:rsid w:val="00315BBC"/>
    <w:rsid w:val="00315E46"/>
    <w:rsid w:val="003168DA"/>
    <w:rsid w:val="003177EF"/>
    <w:rsid w:val="00317C30"/>
    <w:rsid w:val="00320231"/>
    <w:rsid w:val="00320336"/>
    <w:rsid w:val="00320979"/>
    <w:rsid w:val="00320B5A"/>
    <w:rsid w:val="00320D71"/>
    <w:rsid w:val="003217BA"/>
    <w:rsid w:val="00321B12"/>
    <w:rsid w:val="00322309"/>
    <w:rsid w:val="003228C0"/>
    <w:rsid w:val="00322B04"/>
    <w:rsid w:val="00322E5E"/>
    <w:rsid w:val="00322FAF"/>
    <w:rsid w:val="0032322F"/>
    <w:rsid w:val="0032360D"/>
    <w:rsid w:val="00323678"/>
    <w:rsid w:val="003236DE"/>
    <w:rsid w:val="00323B59"/>
    <w:rsid w:val="00323CA3"/>
    <w:rsid w:val="0032430C"/>
    <w:rsid w:val="0032443D"/>
    <w:rsid w:val="0032485C"/>
    <w:rsid w:val="00324BBC"/>
    <w:rsid w:val="00324E87"/>
    <w:rsid w:val="00325524"/>
    <w:rsid w:val="00325636"/>
    <w:rsid w:val="00325692"/>
    <w:rsid w:val="00325BDC"/>
    <w:rsid w:val="00326494"/>
    <w:rsid w:val="0032651B"/>
    <w:rsid w:val="00326804"/>
    <w:rsid w:val="00326AA8"/>
    <w:rsid w:val="00326F87"/>
    <w:rsid w:val="00327F0D"/>
    <w:rsid w:val="0033005B"/>
    <w:rsid w:val="003300D9"/>
    <w:rsid w:val="00330624"/>
    <w:rsid w:val="00330FCB"/>
    <w:rsid w:val="0033119A"/>
    <w:rsid w:val="0033192A"/>
    <w:rsid w:val="00332210"/>
    <w:rsid w:val="003322FB"/>
    <w:rsid w:val="00332A24"/>
    <w:rsid w:val="00332DCC"/>
    <w:rsid w:val="00333408"/>
    <w:rsid w:val="003339CE"/>
    <w:rsid w:val="00333AAF"/>
    <w:rsid w:val="00333C42"/>
    <w:rsid w:val="0033402E"/>
    <w:rsid w:val="003340E5"/>
    <w:rsid w:val="00334315"/>
    <w:rsid w:val="00334CE9"/>
    <w:rsid w:val="00334D88"/>
    <w:rsid w:val="00334D9A"/>
    <w:rsid w:val="00334DCC"/>
    <w:rsid w:val="0033519D"/>
    <w:rsid w:val="00335FF2"/>
    <w:rsid w:val="00337445"/>
    <w:rsid w:val="0033796E"/>
    <w:rsid w:val="00337DEB"/>
    <w:rsid w:val="003407E4"/>
    <w:rsid w:val="00341086"/>
    <w:rsid w:val="003410CD"/>
    <w:rsid w:val="0034144A"/>
    <w:rsid w:val="0034152B"/>
    <w:rsid w:val="00341866"/>
    <w:rsid w:val="00341AF7"/>
    <w:rsid w:val="00342C1D"/>
    <w:rsid w:val="00342D5C"/>
    <w:rsid w:val="00342E19"/>
    <w:rsid w:val="00342F3B"/>
    <w:rsid w:val="00343285"/>
    <w:rsid w:val="00343482"/>
    <w:rsid w:val="00343D4F"/>
    <w:rsid w:val="00343DBA"/>
    <w:rsid w:val="00344C79"/>
    <w:rsid w:val="003455F4"/>
    <w:rsid w:val="0034571C"/>
    <w:rsid w:val="00345D58"/>
    <w:rsid w:val="0034679A"/>
    <w:rsid w:val="003472D3"/>
    <w:rsid w:val="00350F46"/>
    <w:rsid w:val="0035132A"/>
    <w:rsid w:val="0035152F"/>
    <w:rsid w:val="0035154D"/>
    <w:rsid w:val="003518E0"/>
    <w:rsid w:val="003528E3"/>
    <w:rsid w:val="00352C6B"/>
    <w:rsid w:val="00352E0C"/>
    <w:rsid w:val="003531D7"/>
    <w:rsid w:val="00353267"/>
    <w:rsid w:val="003535C9"/>
    <w:rsid w:val="00353B2C"/>
    <w:rsid w:val="00354C70"/>
    <w:rsid w:val="00355088"/>
    <w:rsid w:val="00355492"/>
    <w:rsid w:val="00355E3B"/>
    <w:rsid w:val="00355F03"/>
    <w:rsid w:val="00356175"/>
    <w:rsid w:val="00356277"/>
    <w:rsid w:val="003563F8"/>
    <w:rsid w:val="003567A7"/>
    <w:rsid w:val="00356B98"/>
    <w:rsid w:val="00356C37"/>
    <w:rsid w:val="00356CC1"/>
    <w:rsid w:val="00356CD8"/>
    <w:rsid w:val="00357212"/>
    <w:rsid w:val="00357392"/>
    <w:rsid w:val="003577BE"/>
    <w:rsid w:val="00357BFD"/>
    <w:rsid w:val="003602CF"/>
    <w:rsid w:val="003602D0"/>
    <w:rsid w:val="0036119B"/>
    <w:rsid w:val="0036122E"/>
    <w:rsid w:val="00361851"/>
    <w:rsid w:val="00361B23"/>
    <w:rsid w:val="00362457"/>
    <w:rsid w:val="00362531"/>
    <w:rsid w:val="00362A0C"/>
    <w:rsid w:val="00362BE7"/>
    <w:rsid w:val="00362EBA"/>
    <w:rsid w:val="00362FE0"/>
    <w:rsid w:val="00363276"/>
    <w:rsid w:val="00363BB8"/>
    <w:rsid w:val="00363E8A"/>
    <w:rsid w:val="0036427F"/>
    <w:rsid w:val="0036441C"/>
    <w:rsid w:val="003647CF"/>
    <w:rsid w:val="00364E1C"/>
    <w:rsid w:val="003650D9"/>
    <w:rsid w:val="00365303"/>
    <w:rsid w:val="00365639"/>
    <w:rsid w:val="0036594D"/>
    <w:rsid w:val="0036618F"/>
    <w:rsid w:val="00366BF8"/>
    <w:rsid w:val="00366E12"/>
    <w:rsid w:val="00367565"/>
    <w:rsid w:val="003675A1"/>
    <w:rsid w:val="00367F4E"/>
    <w:rsid w:val="00371869"/>
    <w:rsid w:val="00371CF9"/>
    <w:rsid w:val="0037271B"/>
    <w:rsid w:val="003727A7"/>
    <w:rsid w:val="003734C6"/>
    <w:rsid w:val="003736D9"/>
    <w:rsid w:val="003739B6"/>
    <w:rsid w:val="00374249"/>
    <w:rsid w:val="0037446B"/>
    <w:rsid w:val="003746AE"/>
    <w:rsid w:val="00374B57"/>
    <w:rsid w:val="0037607E"/>
    <w:rsid w:val="003760A4"/>
    <w:rsid w:val="003765FC"/>
    <w:rsid w:val="00376A88"/>
    <w:rsid w:val="0037705C"/>
    <w:rsid w:val="003773D3"/>
    <w:rsid w:val="00377A44"/>
    <w:rsid w:val="00377C20"/>
    <w:rsid w:val="00377CCE"/>
    <w:rsid w:val="00380038"/>
    <w:rsid w:val="003801DB"/>
    <w:rsid w:val="003803EF"/>
    <w:rsid w:val="00380FA2"/>
    <w:rsid w:val="003811A3"/>
    <w:rsid w:val="00381312"/>
    <w:rsid w:val="0038132C"/>
    <w:rsid w:val="00381853"/>
    <w:rsid w:val="00381AF6"/>
    <w:rsid w:val="00381DD6"/>
    <w:rsid w:val="003820CD"/>
    <w:rsid w:val="00382453"/>
    <w:rsid w:val="003827FC"/>
    <w:rsid w:val="00383138"/>
    <w:rsid w:val="003835F2"/>
    <w:rsid w:val="003836F4"/>
    <w:rsid w:val="003839E9"/>
    <w:rsid w:val="00383D56"/>
    <w:rsid w:val="00383E7E"/>
    <w:rsid w:val="003840C6"/>
    <w:rsid w:val="0038437B"/>
    <w:rsid w:val="0038442F"/>
    <w:rsid w:val="00384748"/>
    <w:rsid w:val="003850BB"/>
    <w:rsid w:val="00385619"/>
    <w:rsid w:val="00385682"/>
    <w:rsid w:val="003857D2"/>
    <w:rsid w:val="00385F26"/>
    <w:rsid w:val="00385FC3"/>
    <w:rsid w:val="00385FF4"/>
    <w:rsid w:val="00386DDE"/>
    <w:rsid w:val="003871FE"/>
    <w:rsid w:val="003872FD"/>
    <w:rsid w:val="003875D5"/>
    <w:rsid w:val="00387DF7"/>
    <w:rsid w:val="00387ECB"/>
    <w:rsid w:val="00390250"/>
    <w:rsid w:val="00390472"/>
    <w:rsid w:val="00390BC6"/>
    <w:rsid w:val="00391341"/>
    <w:rsid w:val="00391DD1"/>
    <w:rsid w:val="00391E0A"/>
    <w:rsid w:val="00391E62"/>
    <w:rsid w:val="003921C7"/>
    <w:rsid w:val="003926EE"/>
    <w:rsid w:val="0039274C"/>
    <w:rsid w:val="0039295A"/>
    <w:rsid w:val="00392CF6"/>
    <w:rsid w:val="00392EE6"/>
    <w:rsid w:val="00392F55"/>
    <w:rsid w:val="00393629"/>
    <w:rsid w:val="0039390B"/>
    <w:rsid w:val="00394119"/>
    <w:rsid w:val="0039411F"/>
    <w:rsid w:val="003949E3"/>
    <w:rsid w:val="00394B0B"/>
    <w:rsid w:val="00394E74"/>
    <w:rsid w:val="00394ED7"/>
    <w:rsid w:val="0039519B"/>
    <w:rsid w:val="003952E7"/>
    <w:rsid w:val="00395EC8"/>
    <w:rsid w:val="00395ED8"/>
    <w:rsid w:val="00396A54"/>
    <w:rsid w:val="00397392"/>
    <w:rsid w:val="00397A8B"/>
    <w:rsid w:val="00397B1F"/>
    <w:rsid w:val="00397B4A"/>
    <w:rsid w:val="00397FB5"/>
    <w:rsid w:val="003A00AD"/>
    <w:rsid w:val="003A097A"/>
    <w:rsid w:val="003A09E8"/>
    <w:rsid w:val="003A0B51"/>
    <w:rsid w:val="003A1645"/>
    <w:rsid w:val="003A1F64"/>
    <w:rsid w:val="003A276F"/>
    <w:rsid w:val="003A2F8C"/>
    <w:rsid w:val="003A30F6"/>
    <w:rsid w:val="003A31DF"/>
    <w:rsid w:val="003A3422"/>
    <w:rsid w:val="003A3434"/>
    <w:rsid w:val="003A3A6F"/>
    <w:rsid w:val="003A437A"/>
    <w:rsid w:val="003A4461"/>
    <w:rsid w:val="003A45E0"/>
    <w:rsid w:val="003A46D7"/>
    <w:rsid w:val="003A4716"/>
    <w:rsid w:val="003A48E1"/>
    <w:rsid w:val="003A4BC3"/>
    <w:rsid w:val="003A4FCB"/>
    <w:rsid w:val="003A50BD"/>
    <w:rsid w:val="003A51FF"/>
    <w:rsid w:val="003A5547"/>
    <w:rsid w:val="003A58C9"/>
    <w:rsid w:val="003A6051"/>
    <w:rsid w:val="003A6125"/>
    <w:rsid w:val="003A6141"/>
    <w:rsid w:val="003A63D7"/>
    <w:rsid w:val="003A6C75"/>
    <w:rsid w:val="003A7300"/>
    <w:rsid w:val="003A7309"/>
    <w:rsid w:val="003A78BB"/>
    <w:rsid w:val="003A7C0B"/>
    <w:rsid w:val="003A7E03"/>
    <w:rsid w:val="003B25E2"/>
    <w:rsid w:val="003B31CA"/>
    <w:rsid w:val="003B342C"/>
    <w:rsid w:val="003B36A9"/>
    <w:rsid w:val="003B389A"/>
    <w:rsid w:val="003B3D46"/>
    <w:rsid w:val="003B42A3"/>
    <w:rsid w:val="003B5106"/>
    <w:rsid w:val="003B5308"/>
    <w:rsid w:val="003B5606"/>
    <w:rsid w:val="003B5CE9"/>
    <w:rsid w:val="003B6669"/>
    <w:rsid w:val="003B6B03"/>
    <w:rsid w:val="003B75F2"/>
    <w:rsid w:val="003B7EE3"/>
    <w:rsid w:val="003C040C"/>
    <w:rsid w:val="003C0875"/>
    <w:rsid w:val="003C0CB3"/>
    <w:rsid w:val="003C119F"/>
    <w:rsid w:val="003C14C8"/>
    <w:rsid w:val="003C15D9"/>
    <w:rsid w:val="003C1C98"/>
    <w:rsid w:val="003C1E47"/>
    <w:rsid w:val="003C1EE3"/>
    <w:rsid w:val="003C22A9"/>
    <w:rsid w:val="003C2791"/>
    <w:rsid w:val="003C325F"/>
    <w:rsid w:val="003C4089"/>
    <w:rsid w:val="003C47A5"/>
    <w:rsid w:val="003C4912"/>
    <w:rsid w:val="003C4B34"/>
    <w:rsid w:val="003C5BDF"/>
    <w:rsid w:val="003C6AC0"/>
    <w:rsid w:val="003C6CAB"/>
    <w:rsid w:val="003C7054"/>
    <w:rsid w:val="003C72F6"/>
    <w:rsid w:val="003D00C7"/>
    <w:rsid w:val="003D04AB"/>
    <w:rsid w:val="003D061F"/>
    <w:rsid w:val="003D0674"/>
    <w:rsid w:val="003D0828"/>
    <w:rsid w:val="003D0AE7"/>
    <w:rsid w:val="003D14D6"/>
    <w:rsid w:val="003D1AF3"/>
    <w:rsid w:val="003D20B9"/>
    <w:rsid w:val="003D2461"/>
    <w:rsid w:val="003D2484"/>
    <w:rsid w:val="003D267E"/>
    <w:rsid w:val="003D26DB"/>
    <w:rsid w:val="003D2E34"/>
    <w:rsid w:val="003D3187"/>
    <w:rsid w:val="003D3761"/>
    <w:rsid w:val="003D3EFA"/>
    <w:rsid w:val="003D4685"/>
    <w:rsid w:val="003D493C"/>
    <w:rsid w:val="003D4DFA"/>
    <w:rsid w:val="003D6E15"/>
    <w:rsid w:val="003D7111"/>
    <w:rsid w:val="003D7570"/>
    <w:rsid w:val="003D75B6"/>
    <w:rsid w:val="003D76EC"/>
    <w:rsid w:val="003E0958"/>
    <w:rsid w:val="003E139B"/>
    <w:rsid w:val="003E1621"/>
    <w:rsid w:val="003E1A51"/>
    <w:rsid w:val="003E1EF4"/>
    <w:rsid w:val="003E283E"/>
    <w:rsid w:val="003E2A32"/>
    <w:rsid w:val="003E2ADA"/>
    <w:rsid w:val="003E3522"/>
    <w:rsid w:val="003E3D5C"/>
    <w:rsid w:val="003E480F"/>
    <w:rsid w:val="003E4D5B"/>
    <w:rsid w:val="003E507A"/>
    <w:rsid w:val="003E5D2D"/>
    <w:rsid w:val="003E6337"/>
    <w:rsid w:val="003E741A"/>
    <w:rsid w:val="003E796F"/>
    <w:rsid w:val="003E7984"/>
    <w:rsid w:val="003E7CA0"/>
    <w:rsid w:val="003E7D85"/>
    <w:rsid w:val="003F03E3"/>
    <w:rsid w:val="003F10EC"/>
    <w:rsid w:val="003F1919"/>
    <w:rsid w:val="003F1F5E"/>
    <w:rsid w:val="003F2903"/>
    <w:rsid w:val="003F297B"/>
    <w:rsid w:val="003F2B8D"/>
    <w:rsid w:val="003F30CC"/>
    <w:rsid w:val="003F3261"/>
    <w:rsid w:val="003F3854"/>
    <w:rsid w:val="003F3BC3"/>
    <w:rsid w:val="003F3D24"/>
    <w:rsid w:val="003F4097"/>
    <w:rsid w:val="003F4831"/>
    <w:rsid w:val="003F4B45"/>
    <w:rsid w:val="003F5609"/>
    <w:rsid w:val="003F6247"/>
    <w:rsid w:val="003F6525"/>
    <w:rsid w:val="003F66EC"/>
    <w:rsid w:val="003F684B"/>
    <w:rsid w:val="003F7957"/>
    <w:rsid w:val="003F7BD1"/>
    <w:rsid w:val="003F7F00"/>
    <w:rsid w:val="00400027"/>
    <w:rsid w:val="004008B0"/>
    <w:rsid w:val="00400CB5"/>
    <w:rsid w:val="00401149"/>
    <w:rsid w:val="00401B38"/>
    <w:rsid w:val="00401BBC"/>
    <w:rsid w:val="00401C92"/>
    <w:rsid w:val="00402AF7"/>
    <w:rsid w:val="004036FF"/>
    <w:rsid w:val="0040415F"/>
    <w:rsid w:val="00404186"/>
    <w:rsid w:val="00404A6C"/>
    <w:rsid w:val="00404DCB"/>
    <w:rsid w:val="004051DF"/>
    <w:rsid w:val="0040527E"/>
    <w:rsid w:val="00405FBA"/>
    <w:rsid w:val="00406982"/>
    <w:rsid w:val="00406ABF"/>
    <w:rsid w:val="00406E6E"/>
    <w:rsid w:val="00406E88"/>
    <w:rsid w:val="00406F58"/>
    <w:rsid w:val="00407660"/>
    <w:rsid w:val="00407C73"/>
    <w:rsid w:val="00407D64"/>
    <w:rsid w:val="00407DF6"/>
    <w:rsid w:val="0041013C"/>
    <w:rsid w:val="004101B1"/>
    <w:rsid w:val="0041025B"/>
    <w:rsid w:val="00410A90"/>
    <w:rsid w:val="00410EEC"/>
    <w:rsid w:val="00411DD5"/>
    <w:rsid w:val="00411E59"/>
    <w:rsid w:val="00412514"/>
    <w:rsid w:val="00412804"/>
    <w:rsid w:val="00412E0F"/>
    <w:rsid w:val="00412E2B"/>
    <w:rsid w:val="00413155"/>
    <w:rsid w:val="0041359D"/>
    <w:rsid w:val="004136CF"/>
    <w:rsid w:val="00413710"/>
    <w:rsid w:val="00413CE9"/>
    <w:rsid w:val="00413FBD"/>
    <w:rsid w:val="00414F2E"/>
    <w:rsid w:val="004154CC"/>
    <w:rsid w:val="004157A6"/>
    <w:rsid w:val="004158E8"/>
    <w:rsid w:val="004158FA"/>
    <w:rsid w:val="0041599F"/>
    <w:rsid w:val="00415FA7"/>
    <w:rsid w:val="004166C9"/>
    <w:rsid w:val="00417007"/>
    <w:rsid w:val="004170CA"/>
    <w:rsid w:val="004171ED"/>
    <w:rsid w:val="0041741C"/>
    <w:rsid w:val="00417A62"/>
    <w:rsid w:val="00417E76"/>
    <w:rsid w:val="00420183"/>
    <w:rsid w:val="00420E4A"/>
    <w:rsid w:val="00421368"/>
    <w:rsid w:val="004214CB"/>
    <w:rsid w:val="004216CB"/>
    <w:rsid w:val="0042172E"/>
    <w:rsid w:val="004221DE"/>
    <w:rsid w:val="00422808"/>
    <w:rsid w:val="00422F28"/>
    <w:rsid w:val="0042331D"/>
    <w:rsid w:val="004236E4"/>
    <w:rsid w:val="00423A86"/>
    <w:rsid w:val="00423B3D"/>
    <w:rsid w:val="00423F0F"/>
    <w:rsid w:val="0042500F"/>
    <w:rsid w:val="0042522B"/>
    <w:rsid w:val="00425464"/>
    <w:rsid w:val="0042596E"/>
    <w:rsid w:val="00425D43"/>
    <w:rsid w:val="004266FB"/>
    <w:rsid w:val="00426758"/>
    <w:rsid w:val="00426DCD"/>
    <w:rsid w:val="004270B0"/>
    <w:rsid w:val="00427103"/>
    <w:rsid w:val="004272C3"/>
    <w:rsid w:val="0042797D"/>
    <w:rsid w:val="00427E96"/>
    <w:rsid w:val="00427F95"/>
    <w:rsid w:val="004307A3"/>
    <w:rsid w:val="004309EB"/>
    <w:rsid w:val="00430DDF"/>
    <w:rsid w:val="00431D42"/>
    <w:rsid w:val="00432239"/>
    <w:rsid w:val="004323BC"/>
    <w:rsid w:val="0043242E"/>
    <w:rsid w:val="00432530"/>
    <w:rsid w:val="0043315F"/>
    <w:rsid w:val="00433243"/>
    <w:rsid w:val="0043343F"/>
    <w:rsid w:val="004343A8"/>
    <w:rsid w:val="004345E3"/>
    <w:rsid w:val="004345FF"/>
    <w:rsid w:val="0043468C"/>
    <w:rsid w:val="00434F07"/>
    <w:rsid w:val="004352FE"/>
    <w:rsid w:val="004358C9"/>
    <w:rsid w:val="00435FB9"/>
    <w:rsid w:val="00436922"/>
    <w:rsid w:val="00436B45"/>
    <w:rsid w:val="00436F90"/>
    <w:rsid w:val="00436FC8"/>
    <w:rsid w:val="004370D5"/>
    <w:rsid w:val="00437649"/>
    <w:rsid w:val="00437843"/>
    <w:rsid w:val="00437B2C"/>
    <w:rsid w:val="0044017D"/>
    <w:rsid w:val="0044034D"/>
    <w:rsid w:val="00440512"/>
    <w:rsid w:val="0044098F"/>
    <w:rsid w:val="004411E4"/>
    <w:rsid w:val="0044135C"/>
    <w:rsid w:val="00441CC4"/>
    <w:rsid w:val="00441D2E"/>
    <w:rsid w:val="00441DA3"/>
    <w:rsid w:val="00441E00"/>
    <w:rsid w:val="00441E99"/>
    <w:rsid w:val="00442660"/>
    <w:rsid w:val="00443305"/>
    <w:rsid w:val="0044376C"/>
    <w:rsid w:val="00443875"/>
    <w:rsid w:val="00443CCF"/>
    <w:rsid w:val="00444A74"/>
    <w:rsid w:val="00444C2C"/>
    <w:rsid w:val="00444EAE"/>
    <w:rsid w:val="00445216"/>
    <w:rsid w:val="0044547C"/>
    <w:rsid w:val="0044552B"/>
    <w:rsid w:val="0044559A"/>
    <w:rsid w:val="004455BF"/>
    <w:rsid w:val="0044607A"/>
    <w:rsid w:val="0044638E"/>
    <w:rsid w:val="00446765"/>
    <w:rsid w:val="00446B47"/>
    <w:rsid w:val="004472F0"/>
    <w:rsid w:val="0044798B"/>
    <w:rsid w:val="00447BCD"/>
    <w:rsid w:val="004500D8"/>
    <w:rsid w:val="00451074"/>
    <w:rsid w:val="00451A22"/>
    <w:rsid w:val="00452515"/>
    <w:rsid w:val="00452CD1"/>
    <w:rsid w:val="0045308B"/>
    <w:rsid w:val="004530F4"/>
    <w:rsid w:val="004533BB"/>
    <w:rsid w:val="004535B3"/>
    <w:rsid w:val="00454CFA"/>
    <w:rsid w:val="00455773"/>
    <w:rsid w:val="004565F5"/>
    <w:rsid w:val="0045663D"/>
    <w:rsid w:val="00456FF5"/>
    <w:rsid w:val="0045739E"/>
    <w:rsid w:val="0045748D"/>
    <w:rsid w:val="00457515"/>
    <w:rsid w:val="00457540"/>
    <w:rsid w:val="0045788B"/>
    <w:rsid w:val="00457AD9"/>
    <w:rsid w:val="00457AF6"/>
    <w:rsid w:val="00457CF6"/>
    <w:rsid w:val="0046071A"/>
    <w:rsid w:val="00460C5A"/>
    <w:rsid w:val="0046142D"/>
    <w:rsid w:val="004615E1"/>
    <w:rsid w:val="004627AC"/>
    <w:rsid w:val="00462856"/>
    <w:rsid w:val="00462C12"/>
    <w:rsid w:val="00462F33"/>
    <w:rsid w:val="00463673"/>
    <w:rsid w:val="0046383B"/>
    <w:rsid w:val="00463A64"/>
    <w:rsid w:val="00463F42"/>
    <w:rsid w:val="00464119"/>
    <w:rsid w:val="00465355"/>
    <w:rsid w:val="00465ABB"/>
    <w:rsid w:val="0046647C"/>
    <w:rsid w:val="00466C93"/>
    <w:rsid w:val="00467550"/>
    <w:rsid w:val="004676E3"/>
    <w:rsid w:val="0046782D"/>
    <w:rsid w:val="0047001B"/>
    <w:rsid w:val="00470943"/>
    <w:rsid w:val="00470A30"/>
    <w:rsid w:val="00470C73"/>
    <w:rsid w:val="00470E92"/>
    <w:rsid w:val="00471864"/>
    <w:rsid w:val="00471E31"/>
    <w:rsid w:val="00472574"/>
    <w:rsid w:val="0047260A"/>
    <w:rsid w:val="00472EF6"/>
    <w:rsid w:val="0047357A"/>
    <w:rsid w:val="00473734"/>
    <w:rsid w:val="00473A06"/>
    <w:rsid w:val="00474342"/>
    <w:rsid w:val="00474EDD"/>
    <w:rsid w:val="004753C4"/>
    <w:rsid w:val="00475677"/>
    <w:rsid w:val="004758D3"/>
    <w:rsid w:val="00475CCC"/>
    <w:rsid w:val="00475CD9"/>
    <w:rsid w:val="00476792"/>
    <w:rsid w:val="00476D38"/>
    <w:rsid w:val="00477352"/>
    <w:rsid w:val="004803DA"/>
    <w:rsid w:val="0048064B"/>
    <w:rsid w:val="00480902"/>
    <w:rsid w:val="00480D93"/>
    <w:rsid w:val="0048172E"/>
    <w:rsid w:val="0048176A"/>
    <w:rsid w:val="00481785"/>
    <w:rsid w:val="004819B8"/>
    <w:rsid w:val="00481E22"/>
    <w:rsid w:val="00481F2C"/>
    <w:rsid w:val="00482062"/>
    <w:rsid w:val="00482082"/>
    <w:rsid w:val="0048245F"/>
    <w:rsid w:val="0048260E"/>
    <w:rsid w:val="004826C1"/>
    <w:rsid w:val="00482863"/>
    <w:rsid w:val="00482A19"/>
    <w:rsid w:val="004833A3"/>
    <w:rsid w:val="004833D7"/>
    <w:rsid w:val="0048354C"/>
    <w:rsid w:val="0048396C"/>
    <w:rsid w:val="0048398B"/>
    <w:rsid w:val="0048425F"/>
    <w:rsid w:val="004844FF"/>
    <w:rsid w:val="004845F2"/>
    <w:rsid w:val="00484B17"/>
    <w:rsid w:val="00484E80"/>
    <w:rsid w:val="00485319"/>
    <w:rsid w:val="004857B1"/>
    <w:rsid w:val="00485B1F"/>
    <w:rsid w:val="00485F34"/>
    <w:rsid w:val="00485F99"/>
    <w:rsid w:val="004861F2"/>
    <w:rsid w:val="00487068"/>
    <w:rsid w:val="00487104"/>
    <w:rsid w:val="00487628"/>
    <w:rsid w:val="004876B8"/>
    <w:rsid w:val="00487F6C"/>
    <w:rsid w:val="004903F7"/>
    <w:rsid w:val="0049042A"/>
    <w:rsid w:val="004906F6"/>
    <w:rsid w:val="00490CA2"/>
    <w:rsid w:val="00490E79"/>
    <w:rsid w:val="00491022"/>
    <w:rsid w:val="0049118E"/>
    <w:rsid w:val="00491327"/>
    <w:rsid w:val="004914DF"/>
    <w:rsid w:val="00491A53"/>
    <w:rsid w:val="00491EA8"/>
    <w:rsid w:val="0049245E"/>
    <w:rsid w:val="004939B5"/>
    <w:rsid w:val="00493A0B"/>
    <w:rsid w:val="00493B03"/>
    <w:rsid w:val="00493B19"/>
    <w:rsid w:val="00493B8E"/>
    <w:rsid w:val="00493C1A"/>
    <w:rsid w:val="00494975"/>
    <w:rsid w:val="00494C12"/>
    <w:rsid w:val="00495169"/>
    <w:rsid w:val="004959DE"/>
    <w:rsid w:val="00495A24"/>
    <w:rsid w:val="004960AE"/>
    <w:rsid w:val="0049630F"/>
    <w:rsid w:val="00496378"/>
    <w:rsid w:val="004963DA"/>
    <w:rsid w:val="004968D3"/>
    <w:rsid w:val="00496AC9"/>
    <w:rsid w:val="00496D66"/>
    <w:rsid w:val="004973EC"/>
    <w:rsid w:val="00497FDB"/>
    <w:rsid w:val="004A006F"/>
    <w:rsid w:val="004A02D6"/>
    <w:rsid w:val="004A0AD6"/>
    <w:rsid w:val="004A0D12"/>
    <w:rsid w:val="004A1111"/>
    <w:rsid w:val="004A1351"/>
    <w:rsid w:val="004A17FF"/>
    <w:rsid w:val="004A196D"/>
    <w:rsid w:val="004A1A4F"/>
    <w:rsid w:val="004A1CB7"/>
    <w:rsid w:val="004A1EB7"/>
    <w:rsid w:val="004A205E"/>
    <w:rsid w:val="004A2AB8"/>
    <w:rsid w:val="004A2B50"/>
    <w:rsid w:val="004A2F69"/>
    <w:rsid w:val="004A3075"/>
    <w:rsid w:val="004A347F"/>
    <w:rsid w:val="004A3978"/>
    <w:rsid w:val="004A3A04"/>
    <w:rsid w:val="004A3BF5"/>
    <w:rsid w:val="004A43BD"/>
    <w:rsid w:val="004A48C4"/>
    <w:rsid w:val="004A4EC4"/>
    <w:rsid w:val="004A529F"/>
    <w:rsid w:val="004A55DF"/>
    <w:rsid w:val="004A55EE"/>
    <w:rsid w:val="004A5669"/>
    <w:rsid w:val="004A57D9"/>
    <w:rsid w:val="004A61D4"/>
    <w:rsid w:val="004A6337"/>
    <w:rsid w:val="004A658D"/>
    <w:rsid w:val="004A6ED2"/>
    <w:rsid w:val="004A71C3"/>
    <w:rsid w:val="004A74D0"/>
    <w:rsid w:val="004A7854"/>
    <w:rsid w:val="004A7ACB"/>
    <w:rsid w:val="004A7B1D"/>
    <w:rsid w:val="004A7C9E"/>
    <w:rsid w:val="004A7D3D"/>
    <w:rsid w:val="004A7DA3"/>
    <w:rsid w:val="004A7F39"/>
    <w:rsid w:val="004A7F86"/>
    <w:rsid w:val="004B06E8"/>
    <w:rsid w:val="004B074B"/>
    <w:rsid w:val="004B07DF"/>
    <w:rsid w:val="004B07E1"/>
    <w:rsid w:val="004B0A4F"/>
    <w:rsid w:val="004B0D61"/>
    <w:rsid w:val="004B168B"/>
    <w:rsid w:val="004B1B37"/>
    <w:rsid w:val="004B2582"/>
    <w:rsid w:val="004B2589"/>
    <w:rsid w:val="004B2CF7"/>
    <w:rsid w:val="004B2E0B"/>
    <w:rsid w:val="004B33C3"/>
    <w:rsid w:val="004B3B30"/>
    <w:rsid w:val="004B3C4E"/>
    <w:rsid w:val="004B40D7"/>
    <w:rsid w:val="004B4614"/>
    <w:rsid w:val="004B5986"/>
    <w:rsid w:val="004B5B79"/>
    <w:rsid w:val="004B662A"/>
    <w:rsid w:val="004B6E93"/>
    <w:rsid w:val="004B72DE"/>
    <w:rsid w:val="004B7300"/>
    <w:rsid w:val="004B7548"/>
    <w:rsid w:val="004B7DE0"/>
    <w:rsid w:val="004C001E"/>
    <w:rsid w:val="004C10A8"/>
    <w:rsid w:val="004C120F"/>
    <w:rsid w:val="004C1431"/>
    <w:rsid w:val="004C151D"/>
    <w:rsid w:val="004C162A"/>
    <w:rsid w:val="004C2C00"/>
    <w:rsid w:val="004C324D"/>
    <w:rsid w:val="004C3657"/>
    <w:rsid w:val="004C3A17"/>
    <w:rsid w:val="004C3B40"/>
    <w:rsid w:val="004C3BE2"/>
    <w:rsid w:val="004C4D4B"/>
    <w:rsid w:val="004C562A"/>
    <w:rsid w:val="004C7BF2"/>
    <w:rsid w:val="004C7C84"/>
    <w:rsid w:val="004C7D02"/>
    <w:rsid w:val="004D097F"/>
    <w:rsid w:val="004D0E14"/>
    <w:rsid w:val="004D0FB9"/>
    <w:rsid w:val="004D13F9"/>
    <w:rsid w:val="004D2774"/>
    <w:rsid w:val="004D2B83"/>
    <w:rsid w:val="004D308D"/>
    <w:rsid w:val="004D32F5"/>
    <w:rsid w:val="004D341D"/>
    <w:rsid w:val="004D39A2"/>
    <w:rsid w:val="004D3D9C"/>
    <w:rsid w:val="004D3E25"/>
    <w:rsid w:val="004D41D2"/>
    <w:rsid w:val="004D424C"/>
    <w:rsid w:val="004D54C3"/>
    <w:rsid w:val="004D62DE"/>
    <w:rsid w:val="004D7561"/>
    <w:rsid w:val="004D7AE7"/>
    <w:rsid w:val="004D7B39"/>
    <w:rsid w:val="004D7CF0"/>
    <w:rsid w:val="004E0306"/>
    <w:rsid w:val="004E065F"/>
    <w:rsid w:val="004E0712"/>
    <w:rsid w:val="004E0836"/>
    <w:rsid w:val="004E0FB0"/>
    <w:rsid w:val="004E1EE4"/>
    <w:rsid w:val="004E31D6"/>
    <w:rsid w:val="004E33DE"/>
    <w:rsid w:val="004E3644"/>
    <w:rsid w:val="004E3756"/>
    <w:rsid w:val="004E392A"/>
    <w:rsid w:val="004E3AB9"/>
    <w:rsid w:val="004E3BF6"/>
    <w:rsid w:val="004E3CD5"/>
    <w:rsid w:val="004E41E1"/>
    <w:rsid w:val="004E4775"/>
    <w:rsid w:val="004E4ACF"/>
    <w:rsid w:val="004E4BC0"/>
    <w:rsid w:val="004E51D5"/>
    <w:rsid w:val="004E5AE8"/>
    <w:rsid w:val="004E6290"/>
    <w:rsid w:val="004E63C9"/>
    <w:rsid w:val="004E6D66"/>
    <w:rsid w:val="004E78C0"/>
    <w:rsid w:val="004F000C"/>
    <w:rsid w:val="004F0134"/>
    <w:rsid w:val="004F0260"/>
    <w:rsid w:val="004F034C"/>
    <w:rsid w:val="004F0627"/>
    <w:rsid w:val="004F06D0"/>
    <w:rsid w:val="004F09CE"/>
    <w:rsid w:val="004F0DB4"/>
    <w:rsid w:val="004F174A"/>
    <w:rsid w:val="004F1B4A"/>
    <w:rsid w:val="004F39E1"/>
    <w:rsid w:val="004F3D43"/>
    <w:rsid w:val="004F48BB"/>
    <w:rsid w:val="004F4F6D"/>
    <w:rsid w:val="004F4F74"/>
    <w:rsid w:val="004F5536"/>
    <w:rsid w:val="004F56E0"/>
    <w:rsid w:val="004F5B6A"/>
    <w:rsid w:val="004F5F8A"/>
    <w:rsid w:val="004F639D"/>
    <w:rsid w:val="004F6485"/>
    <w:rsid w:val="004F66EA"/>
    <w:rsid w:val="004F6B23"/>
    <w:rsid w:val="004F6F33"/>
    <w:rsid w:val="005009BC"/>
    <w:rsid w:val="00500C7B"/>
    <w:rsid w:val="00500C8A"/>
    <w:rsid w:val="00501078"/>
    <w:rsid w:val="00501B65"/>
    <w:rsid w:val="00501C89"/>
    <w:rsid w:val="00501F25"/>
    <w:rsid w:val="005020B7"/>
    <w:rsid w:val="00502BA4"/>
    <w:rsid w:val="00502E76"/>
    <w:rsid w:val="00503322"/>
    <w:rsid w:val="005037EF"/>
    <w:rsid w:val="00503A82"/>
    <w:rsid w:val="00503AD1"/>
    <w:rsid w:val="00503D69"/>
    <w:rsid w:val="00503FDC"/>
    <w:rsid w:val="005042A5"/>
    <w:rsid w:val="0050476B"/>
    <w:rsid w:val="00504ABF"/>
    <w:rsid w:val="00504C21"/>
    <w:rsid w:val="00504F3F"/>
    <w:rsid w:val="005052F3"/>
    <w:rsid w:val="00505374"/>
    <w:rsid w:val="005055BC"/>
    <w:rsid w:val="005055CA"/>
    <w:rsid w:val="00505646"/>
    <w:rsid w:val="0050591C"/>
    <w:rsid w:val="005059AF"/>
    <w:rsid w:val="00505B9A"/>
    <w:rsid w:val="00505DA9"/>
    <w:rsid w:val="00505FBC"/>
    <w:rsid w:val="00506287"/>
    <w:rsid w:val="005062B1"/>
    <w:rsid w:val="005064B3"/>
    <w:rsid w:val="005066E9"/>
    <w:rsid w:val="0050744E"/>
    <w:rsid w:val="005078AD"/>
    <w:rsid w:val="00507A43"/>
    <w:rsid w:val="00507CB8"/>
    <w:rsid w:val="00510398"/>
    <w:rsid w:val="00510675"/>
    <w:rsid w:val="00510DA0"/>
    <w:rsid w:val="00510E3D"/>
    <w:rsid w:val="00510F6B"/>
    <w:rsid w:val="00511FD7"/>
    <w:rsid w:val="00511FDC"/>
    <w:rsid w:val="0051326F"/>
    <w:rsid w:val="00513E45"/>
    <w:rsid w:val="00514687"/>
    <w:rsid w:val="005148D3"/>
    <w:rsid w:val="00514A58"/>
    <w:rsid w:val="00514FB5"/>
    <w:rsid w:val="005150F9"/>
    <w:rsid w:val="00515257"/>
    <w:rsid w:val="00515CE6"/>
    <w:rsid w:val="00516694"/>
    <w:rsid w:val="00517D7D"/>
    <w:rsid w:val="00517FDA"/>
    <w:rsid w:val="0052020D"/>
    <w:rsid w:val="00520C5A"/>
    <w:rsid w:val="0052147B"/>
    <w:rsid w:val="005215A5"/>
    <w:rsid w:val="00521649"/>
    <w:rsid w:val="005219E7"/>
    <w:rsid w:val="0052226C"/>
    <w:rsid w:val="00522602"/>
    <w:rsid w:val="005226BB"/>
    <w:rsid w:val="005227EF"/>
    <w:rsid w:val="005229CA"/>
    <w:rsid w:val="00522C24"/>
    <w:rsid w:val="00522CB7"/>
    <w:rsid w:val="00522D2E"/>
    <w:rsid w:val="00522DC8"/>
    <w:rsid w:val="005232EF"/>
    <w:rsid w:val="00523967"/>
    <w:rsid w:val="00523EC2"/>
    <w:rsid w:val="00524964"/>
    <w:rsid w:val="005249AC"/>
    <w:rsid w:val="00524B40"/>
    <w:rsid w:val="00525611"/>
    <w:rsid w:val="0052574B"/>
    <w:rsid w:val="00525CEF"/>
    <w:rsid w:val="00525D8A"/>
    <w:rsid w:val="005266F3"/>
    <w:rsid w:val="005267CF"/>
    <w:rsid w:val="00526B00"/>
    <w:rsid w:val="00526CA8"/>
    <w:rsid w:val="00526D42"/>
    <w:rsid w:val="00526FB6"/>
    <w:rsid w:val="00526FC7"/>
    <w:rsid w:val="0052727E"/>
    <w:rsid w:val="00527416"/>
    <w:rsid w:val="00527B2F"/>
    <w:rsid w:val="00527BF5"/>
    <w:rsid w:val="00527DBD"/>
    <w:rsid w:val="00530A97"/>
    <w:rsid w:val="00530E00"/>
    <w:rsid w:val="00530EF5"/>
    <w:rsid w:val="00531357"/>
    <w:rsid w:val="00531681"/>
    <w:rsid w:val="00531C13"/>
    <w:rsid w:val="00531F58"/>
    <w:rsid w:val="00532144"/>
    <w:rsid w:val="005326D9"/>
    <w:rsid w:val="00532CF3"/>
    <w:rsid w:val="005348F9"/>
    <w:rsid w:val="00534B48"/>
    <w:rsid w:val="00535051"/>
    <w:rsid w:val="00535569"/>
    <w:rsid w:val="00535863"/>
    <w:rsid w:val="005358E8"/>
    <w:rsid w:val="0053593A"/>
    <w:rsid w:val="00535DBD"/>
    <w:rsid w:val="00536072"/>
    <w:rsid w:val="005362C1"/>
    <w:rsid w:val="005363C5"/>
    <w:rsid w:val="005363DE"/>
    <w:rsid w:val="0053654C"/>
    <w:rsid w:val="00536988"/>
    <w:rsid w:val="00536EBB"/>
    <w:rsid w:val="00536F30"/>
    <w:rsid w:val="00536F8C"/>
    <w:rsid w:val="0053724D"/>
    <w:rsid w:val="0053750D"/>
    <w:rsid w:val="005375B4"/>
    <w:rsid w:val="00537DE1"/>
    <w:rsid w:val="00537E4A"/>
    <w:rsid w:val="00540CC4"/>
    <w:rsid w:val="005410A9"/>
    <w:rsid w:val="00541489"/>
    <w:rsid w:val="00541606"/>
    <w:rsid w:val="00541FCC"/>
    <w:rsid w:val="00542B80"/>
    <w:rsid w:val="00542B89"/>
    <w:rsid w:val="005431FE"/>
    <w:rsid w:val="00543202"/>
    <w:rsid w:val="00543A12"/>
    <w:rsid w:val="00543AE6"/>
    <w:rsid w:val="00544038"/>
    <w:rsid w:val="00544A73"/>
    <w:rsid w:val="005450C0"/>
    <w:rsid w:val="00545BCF"/>
    <w:rsid w:val="00545C24"/>
    <w:rsid w:val="00545DB2"/>
    <w:rsid w:val="00546AF0"/>
    <w:rsid w:val="00546B09"/>
    <w:rsid w:val="00547200"/>
    <w:rsid w:val="005472CC"/>
    <w:rsid w:val="00547312"/>
    <w:rsid w:val="00547F0B"/>
    <w:rsid w:val="00550157"/>
    <w:rsid w:val="00550DB3"/>
    <w:rsid w:val="00550DD1"/>
    <w:rsid w:val="00550E1E"/>
    <w:rsid w:val="005510D6"/>
    <w:rsid w:val="00551527"/>
    <w:rsid w:val="005515DA"/>
    <w:rsid w:val="00551C78"/>
    <w:rsid w:val="00551F49"/>
    <w:rsid w:val="0055214A"/>
    <w:rsid w:val="00552E8D"/>
    <w:rsid w:val="00553A92"/>
    <w:rsid w:val="00553B57"/>
    <w:rsid w:val="00553BE4"/>
    <w:rsid w:val="00554219"/>
    <w:rsid w:val="00554DF3"/>
    <w:rsid w:val="0055501B"/>
    <w:rsid w:val="00556126"/>
    <w:rsid w:val="005569AE"/>
    <w:rsid w:val="0055716B"/>
    <w:rsid w:val="00557A97"/>
    <w:rsid w:val="005600DA"/>
    <w:rsid w:val="00560115"/>
    <w:rsid w:val="0056041C"/>
    <w:rsid w:val="005604F8"/>
    <w:rsid w:val="00560A86"/>
    <w:rsid w:val="00561137"/>
    <w:rsid w:val="00561D00"/>
    <w:rsid w:val="00561F08"/>
    <w:rsid w:val="00562513"/>
    <w:rsid w:val="00562E5F"/>
    <w:rsid w:val="00562EE4"/>
    <w:rsid w:val="0056307F"/>
    <w:rsid w:val="0056331C"/>
    <w:rsid w:val="00563EF3"/>
    <w:rsid w:val="00563FB8"/>
    <w:rsid w:val="00564022"/>
    <w:rsid w:val="0056420E"/>
    <w:rsid w:val="0056429B"/>
    <w:rsid w:val="0056446E"/>
    <w:rsid w:val="00564601"/>
    <w:rsid w:val="005647F0"/>
    <w:rsid w:val="00564B02"/>
    <w:rsid w:val="00564C27"/>
    <w:rsid w:val="0056533A"/>
    <w:rsid w:val="005653C3"/>
    <w:rsid w:val="00565A26"/>
    <w:rsid w:val="00565E6D"/>
    <w:rsid w:val="0056650F"/>
    <w:rsid w:val="00566C17"/>
    <w:rsid w:val="00566C9F"/>
    <w:rsid w:val="00566E5B"/>
    <w:rsid w:val="00566ED1"/>
    <w:rsid w:val="00567475"/>
    <w:rsid w:val="005677ED"/>
    <w:rsid w:val="00567CAF"/>
    <w:rsid w:val="005704E5"/>
    <w:rsid w:val="005707E5"/>
    <w:rsid w:val="00572F7B"/>
    <w:rsid w:val="005733C8"/>
    <w:rsid w:val="00573687"/>
    <w:rsid w:val="005739BC"/>
    <w:rsid w:val="00574094"/>
    <w:rsid w:val="0057489A"/>
    <w:rsid w:val="00574B2D"/>
    <w:rsid w:val="00574C7F"/>
    <w:rsid w:val="00575276"/>
    <w:rsid w:val="005755CD"/>
    <w:rsid w:val="005757EC"/>
    <w:rsid w:val="00575961"/>
    <w:rsid w:val="00575DBA"/>
    <w:rsid w:val="005762AF"/>
    <w:rsid w:val="0057634B"/>
    <w:rsid w:val="00576BD7"/>
    <w:rsid w:val="005770D4"/>
    <w:rsid w:val="005771ED"/>
    <w:rsid w:val="005772F5"/>
    <w:rsid w:val="00577978"/>
    <w:rsid w:val="00577B88"/>
    <w:rsid w:val="00577D3B"/>
    <w:rsid w:val="00577DAE"/>
    <w:rsid w:val="00580235"/>
    <w:rsid w:val="005817A6"/>
    <w:rsid w:val="00581958"/>
    <w:rsid w:val="005820C5"/>
    <w:rsid w:val="00582654"/>
    <w:rsid w:val="005826E6"/>
    <w:rsid w:val="00582908"/>
    <w:rsid w:val="00583DC1"/>
    <w:rsid w:val="00583E3A"/>
    <w:rsid w:val="00583EA9"/>
    <w:rsid w:val="005842FC"/>
    <w:rsid w:val="00585381"/>
    <w:rsid w:val="005853C4"/>
    <w:rsid w:val="0058551B"/>
    <w:rsid w:val="0058581C"/>
    <w:rsid w:val="00585920"/>
    <w:rsid w:val="00585DF6"/>
    <w:rsid w:val="005865DE"/>
    <w:rsid w:val="00586A9F"/>
    <w:rsid w:val="00587309"/>
    <w:rsid w:val="00587BE7"/>
    <w:rsid w:val="00587F8C"/>
    <w:rsid w:val="00590647"/>
    <w:rsid w:val="00590774"/>
    <w:rsid w:val="005908E5"/>
    <w:rsid w:val="00590D0D"/>
    <w:rsid w:val="00590D9E"/>
    <w:rsid w:val="00590F14"/>
    <w:rsid w:val="0059144A"/>
    <w:rsid w:val="005919B1"/>
    <w:rsid w:val="00592D50"/>
    <w:rsid w:val="00592FFE"/>
    <w:rsid w:val="005937A1"/>
    <w:rsid w:val="00593D6A"/>
    <w:rsid w:val="00593E0E"/>
    <w:rsid w:val="005942AC"/>
    <w:rsid w:val="005946C2"/>
    <w:rsid w:val="00595758"/>
    <w:rsid w:val="00595A6C"/>
    <w:rsid w:val="00595B7C"/>
    <w:rsid w:val="0059609A"/>
    <w:rsid w:val="00596178"/>
    <w:rsid w:val="0059620D"/>
    <w:rsid w:val="0059668F"/>
    <w:rsid w:val="005967E1"/>
    <w:rsid w:val="00596BC5"/>
    <w:rsid w:val="00596EA7"/>
    <w:rsid w:val="00596EC6"/>
    <w:rsid w:val="005978F6"/>
    <w:rsid w:val="0059794E"/>
    <w:rsid w:val="00597F90"/>
    <w:rsid w:val="005A05A4"/>
    <w:rsid w:val="005A0744"/>
    <w:rsid w:val="005A0A87"/>
    <w:rsid w:val="005A13DE"/>
    <w:rsid w:val="005A13EF"/>
    <w:rsid w:val="005A16F1"/>
    <w:rsid w:val="005A1892"/>
    <w:rsid w:val="005A2230"/>
    <w:rsid w:val="005A2D9F"/>
    <w:rsid w:val="005A3C72"/>
    <w:rsid w:val="005A420A"/>
    <w:rsid w:val="005A4217"/>
    <w:rsid w:val="005A42C3"/>
    <w:rsid w:val="005A45CF"/>
    <w:rsid w:val="005A499A"/>
    <w:rsid w:val="005A4D0E"/>
    <w:rsid w:val="005A5CAC"/>
    <w:rsid w:val="005A5F6D"/>
    <w:rsid w:val="005A60C9"/>
    <w:rsid w:val="005A6202"/>
    <w:rsid w:val="005A6FB3"/>
    <w:rsid w:val="005A784A"/>
    <w:rsid w:val="005A7B99"/>
    <w:rsid w:val="005A7D14"/>
    <w:rsid w:val="005B0287"/>
    <w:rsid w:val="005B0BCD"/>
    <w:rsid w:val="005B0FB5"/>
    <w:rsid w:val="005B1A60"/>
    <w:rsid w:val="005B235A"/>
    <w:rsid w:val="005B241A"/>
    <w:rsid w:val="005B2516"/>
    <w:rsid w:val="005B2C3F"/>
    <w:rsid w:val="005B2C60"/>
    <w:rsid w:val="005B2CD8"/>
    <w:rsid w:val="005B2E74"/>
    <w:rsid w:val="005B2EFE"/>
    <w:rsid w:val="005B2F7A"/>
    <w:rsid w:val="005B3151"/>
    <w:rsid w:val="005B3749"/>
    <w:rsid w:val="005B3DED"/>
    <w:rsid w:val="005B462C"/>
    <w:rsid w:val="005B4B21"/>
    <w:rsid w:val="005B540A"/>
    <w:rsid w:val="005B586C"/>
    <w:rsid w:val="005B598C"/>
    <w:rsid w:val="005B5F27"/>
    <w:rsid w:val="005B65BD"/>
    <w:rsid w:val="005B6620"/>
    <w:rsid w:val="005B6A09"/>
    <w:rsid w:val="005B6C87"/>
    <w:rsid w:val="005B6F63"/>
    <w:rsid w:val="005C03C0"/>
    <w:rsid w:val="005C05FC"/>
    <w:rsid w:val="005C0641"/>
    <w:rsid w:val="005C0C0A"/>
    <w:rsid w:val="005C0E07"/>
    <w:rsid w:val="005C13E7"/>
    <w:rsid w:val="005C162B"/>
    <w:rsid w:val="005C2032"/>
    <w:rsid w:val="005C2083"/>
    <w:rsid w:val="005C232A"/>
    <w:rsid w:val="005C25BF"/>
    <w:rsid w:val="005C39B9"/>
    <w:rsid w:val="005C48F2"/>
    <w:rsid w:val="005C50C2"/>
    <w:rsid w:val="005C6595"/>
    <w:rsid w:val="005C67A2"/>
    <w:rsid w:val="005C6E7A"/>
    <w:rsid w:val="005C759C"/>
    <w:rsid w:val="005C799C"/>
    <w:rsid w:val="005C7D95"/>
    <w:rsid w:val="005D08F2"/>
    <w:rsid w:val="005D0CA2"/>
    <w:rsid w:val="005D2087"/>
    <w:rsid w:val="005D20C8"/>
    <w:rsid w:val="005D21D4"/>
    <w:rsid w:val="005D2BB2"/>
    <w:rsid w:val="005D2F25"/>
    <w:rsid w:val="005D2F2C"/>
    <w:rsid w:val="005D34BD"/>
    <w:rsid w:val="005D39FE"/>
    <w:rsid w:val="005D40CD"/>
    <w:rsid w:val="005D5711"/>
    <w:rsid w:val="005D6023"/>
    <w:rsid w:val="005D6456"/>
    <w:rsid w:val="005D6884"/>
    <w:rsid w:val="005D6BA1"/>
    <w:rsid w:val="005D6F18"/>
    <w:rsid w:val="005D796F"/>
    <w:rsid w:val="005D7A1D"/>
    <w:rsid w:val="005D7D1F"/>
    <w:rsid w:val="005D7F04"/>
    <w:rsid w:val="005E1211"/>
    <w:rsid w:val="005E193A"/>
    <w:rsid w:val="005E2871"/>
    <w:rsid w:val="005E316A"/>
    <w:rsid w:val="005E3218"/>
    <w:rsid w:val="005E3C70"/>
    <w:rsid w:val="005E3CA1"/>
    <w:rsid w:val="005E3CE7"/>
    <w:rsid w:val="005E3D1E"/>
    <w:rsid w:val="005E405E"/>
    <w:rsid w:val="005E45CB"/>
    <w:rsid w:val="005E58BB"/>
    <w:rsid w:val="005E67F2"/>
    <w:rsid w:val="005E75E5"/>
    <w:rsid w:val="005E7C7D"/>
    <w:rsid w:val="005E7CAF"/>
    <w:rsid w:val="005E7EE1"/>
    <w:rsid w:val="005F0221"/>
    <w:rsid w:val="005F0646"/>
    <w:rsid w:val="005F076D"/>
    <w:rsid w:val="005F0CB5"/>
    <w:rsid w:val="005F0FA1"/>
    <w:rsid w:val="005F109E"/>
    <w:rsid w:val="005F12D8"/>
    <w:rsid w:val="005F14D6"/>
    <w:rsid w:val="005F1873"/>
    <w:rsid w:val="005F1E2E"/>
    <w:rsid w:val="005F1E97"/>
    <w:rsid w:val="005F2177"/>
    <w:rsid w:val="005F31B2"/>
    <w:rsid w:val="005F31E3"/>
    <w:rsid w:val="005F3929"/>
    <w:rsid w:val="005F3CA9"/>
    <w:rsid w:val="005F454E"/>
    <w:rsid w:val="005F4A2C"/>
    <w:rsid w:val="005F5E56"/>
    <w:rsid w:val="005F5F84"/>
    <w:rsid w:val="005F66BE"/>
    <w:rsid w:val="005F66DE"/>
    <w:rsid w:val="005F69B1"/>
    <w:rsid w:val="005F7109"/>
    <w:rsid w:val="005F7315"/>
    <w:rsid w:val="005F75F6"/>
    <w:rsid w:val="005F7932"/>
    <w:rsid w:val="005F7D7D"/>
    <w:rsid w:val="00600ABB"/>
    <w:rsid w:val="00600B3B"/>
    <w:rsid w:val="006016E5"/>
    <w:rsid w:val="006017A9"/>
    <w:rsid w:val="00601A28"/>
    <w:rsid w:val="00601A4D"/>
    <w:rsid w:val="00601A4F"/>
    <w:rsid w:val="0060200B"/>
    <w:rsid w:val="0060260C"/>
    <w:rsid w:val="00602667"/>
    <w:rsid w:val="00603CEC"/>
    <w:rsid w:val="00603E1A"/>
    <w:rsid w:val="00604053"/>
    <w:rsid w:val="00604511"/>
    <w:rsid w:val="00604A2A"/>
    <w:rsid w:val="006055BC"/>
    <w:rsid w:val="00605667"/>
    <w:rsid w:val="0060592E"/>
    <w:rsid w:val="006059BE"/>
    <w:rsid w:val="00605F52"/>
    <w:rsid w:val="0060630C"/>
    <w:rsid w:val="00606F1C"/>
    <w:rsid w:val="0061025A"/>
    <w:rsid w:val="0061056F"/>
    <w:rsid w:val="0061090D"/>
    <w:rsid w:val="00611583"/>
    <w:rsid w:val="00611DD8"/>
    <w:rsid w:val="006121AC"/>
    <w:rsid w:val="006121F1"/>
    <w:rsid w:val="006137E5"/>
    <w:rsid w:val="00613B72"/>
    <w:rsid w:val="00614910"/>
    <w:rsid w:val="00614D13"/>
    <w:rsid w:val="00615102"/>
    <w:rsid w:val="00615237"/>
    <w:rsid w:val="00615287"/>
    <w:rsid w:val="00615781"/>
    <w:rsid w:val="006157D2"/>
    <w:rsid w:val="00615C84"/>
    <w:rsid w:val="006166CB"/>
    <w:rsid w:val="00616CF9"/>
    <w:rsid w:val="00617365"/>
    <w:rsid w:val="006176B0"/>
    <w:rsid w:val="00617C2D"/>
    <w:rsid w:val="00617D9C"/>
    <w:rsid w:val="00620A06"/>
    <w:rsid w:val="00620FE6"/>
    <w:rsid w:val="00621409"/>
    <w:rsid w:val="00621693"/>
    <w:rsid w:val="00621ED7"/>
    <w:rsid w:val="006220E6"/>
    <w:rsid w:val="00622609"/>
    <w:rsid w:val="00622788"/>
    <w:rsid w:val="00622880"/>
    <w:rsid w:val="0062289A"/>
    <w:rsid w:val="00622BA0"/>
    <w:rsid w:val="00623295"/>
    <w:rsid w:val="0062354F"/>
    <w:rsid w:val="006238DD"/>
    <w:rsid w:val="006239B2"/>
    <w:rsid w:val="00623CBA"/>
    <w:rsid w:val="00624667"/>
    <w:rsid w:val="00624947"/>
    <w:rsid w:val="00624A74"/>
    <w:rsid w:val="00624CD5"/>
    <w:rsid w:val="00624D1D"/>
    <w:rsid w:val="0062591A"/>
    <w:rsid w:val="00625BE9"/>
    <w:rsid w:val="00625FC0"/>
    <w:rsid w:val="006261E3"/>
    <w:rsid w:val="00626530"/>
    <w:rsid w:val="00626984"/>
    <w:rsid w:val="00627748"/>
    <w:rsid w:val="00627A24"/>
    <w:rsid w:val="00627D44"/>
    <w:rsid w:val="00627F62"/>
    <w:rsid w:val="006305AD"/>
    <w:rsid w:val="00630BDA"/>
    <w:rsid w:val="006311F5"/>
    <w:rsid w:val="00631506"/>
    <w:rsid w:val="00631877"/>
    <w:rsid w:val="00631C77"/>
    <w:rsid w:val="006320B8"/>
    <w:rsid w:val="006323E0"/>
    <w:rsid w:val="00632E16"/>
    <w:rsid w:val="006335A0"/>
    <w:rsid w:val="00633657"/>
    <w:rsid w:val="00633C4D"/>
    <w:rsid w:val="00633D99"/>
    <w:rsid w:val="0063412E"/>
    <w:rsid w:val="00634132"/>
    <w:rsid w:val="0063427E"/>
    <w:rsid w:val="0063429F"/>
    <w:rsid w:val="006345A5"/>
    <w:rsid w:val="006346B2"/>
    <w:rsid w:val="006347D4"/>
    <w:rsid w:val="006348F3"/>
    <w:rsid w:val="00634A5D"/>
    <w:rsid w:val="00634DEB"/>
    <w:rsid w:val="0063596F"/>
    <w:rsid w:val="00635DCA"/>
    <w:rsid w:val="00635E00"/>
    <w:rsid w:val="00636168"/>
    <w:rsid w:val="00636206"/>
    <w:rsid w:val="00636931"/>
    <w:rsid w:val="00636C02"/>
    <w:rsid w:val="00636F1B"/>
    <w:rsid w:val="00636FEE"/>
    <w:rsid w:val="0063770D"/>
    <w:rsid w:val="00637D9A"/>
    <w:rsid w:val="006403C8"/>
    <w:rsid w:val="00640EFD"/>
    <w:rsid w:val="00640F90"/>
    <w:rsid w:val="0064161A"/>
    <w:rsid w:val="00641B48"/>
    <w:rsid w:val="00641C97"/>
    <w:rsid w:val="00642516"/>
    <w:rsid w:val="00642FC8"/>
    <w:rsid w:val="00643232"/>
    <w:rsid w:val="00643F1E"/>
    <w:rsid w:val="0064446E"/>
    <w:rsid w:val="006447C1"/>
    <w:rsid w:val="00644F29"/>
    <w:rsid w:val="0064558F"/>
    <w:rsid w:val="00645AB4"/>
    <w:rsid w:val="006462AB"/>
    <w:rsid w:val="0064767E"/>
    <w:rsid w:val="00647D52"/>
    <w:rsid w:val="00647E67"/>
    <w:rsid w:val="00647F36"/>
    <w:rsid w:val="00647FC8"/>
    <w:rsid w:val="00650126"/>
    <w:rsid w:val="0065031F"/>
    <w:rsid w:val="0065046E"/>
    <w:rsid w:val="006507B0"/>
    <w:rsid w:val="0065136D"/>
    <w:rsid w:val="00651431"/>
    <w:rsid w:val="00651D5C"/>
    <w:rsid w:val="006524F3"/>
    <w:rsid w:val="0065256C"/>
    <w:rsid w:val="0065352E"/>
    <w:rsid w:val="00653967"/>
    <w:rsid w:val="0065467D"/>
    <w:rsid w:val="006546B7"/>
    <w:rsid w:val="00654763"/>
    <w:rsid w:val="00655335"/>
    <w:rsid w:val="006553E9"/>
    <w:rsid w:val="0065578C"/>
    <w:rsid w:val="006561C5"/>
    <w:rsid w:val="00656205"/>
    <w:rsid w:val="006565A1"/>
    <w:rsid w:val="0065686D"/>
    <w:rsid w:val="00656D63"/>
    <w:rsid w:val="0065774B"/>
    <w:rsid w:val="00657879"/>
    <w:rsid w:val="00657A60"/>
    <w:rsid w:val="006604F0"/>
    <w:rsid w:val="006606E6"/>
    <w:rsid w:val="00660911"/>
    <w:rsid w:val="0066113B"/>
    <w:rsid w:val="00661409"/>
    <w:rsid w:val="00661564"/>
    <w:rsid w:val="00661B12"/>
    <w:rsid w:val="00661B78"/>
    <w:rsid w:val="00661C3C"/>
    <w:rsid w:val="00661F61"/>
    <w:rsid w:val="00661FAA"/>
    <w:rsid w:val="006624CD"/>
    <w:rsid w:val="00662522"/>
    <w:rsid w:val="0066402C"/>
    <w:rsid w:val="00664378"/>
    <w:rsid w:val="00664963"/>
    <w:rsid w:val="00664B69"/>
    <w:rsid w:val="00664CEB"/>
    <w:rsid w:val="00664CED"/>
    <w:rsid w:val="00665316"/>
    <w:rsid w:val="006653BF"/>
    <w:rsid w:val="00665D5E"/>
    <w:rsid w:val="00665F95"/>
    <w:rsid w:val="00665FB9"/>
    <w:rsid w:val="006661A4"/>
    <w:rsid w:val="0066626F"/>
    <w:rsid w:val="00666633"/>
    <w:rsid w:val="00666790"/>
    <w:rsid w:val="00666962"/>
    <w:rsid w:val="00667D11"/>
    <w:rsid w:val="00670361"/>
    <w:rsid w:val="0067199A"/>
    <w:rsid w:val="00671E1E"/>
    <w:rsid w:val="00672CC4"/>
    <w:rsid w:val="00672F69"/>
    <w:rsid w:val="006730EA"/>
    <w:rsid w:val="006737AB"/>
    <w:rsid w:val="006739D7"/>
    <w:rsid w:val="00673D3D"/>
    <w:rsid w:val="00673DEE"/>
    <w:rsid w:val="00674273"/>
    <w:rsid w:val="00674EA5"/>
    <w:rsid w:val="006755BF"/>
    <w:rsid w:val="006759D0"/>
    <w:rsid w:val="00675BE3"/>
    <w:rsid w:val="0067603C"/>
    <w:rsid w:val="00676157"/>
    <w:rsid w:val="006763F9"/>
    <w:rsid w:val="006765F7"/>
    <w:rsid w:val="00676966"/>
    <w:rsid w:val="00676B64"/>
    <w:rsid w:val="00676E47"/>
    <w:rsid w:val="00677462"/>
    <w:rsid w:val="00677B52"/>
    <w:rsid w:val="00677F48"/>
    <w:rsid w:val="00677FAB"/>
    <w:rsid w:val="006807CB"/>
    <w:rsid w:val="00680B64"/>
    <w:rsid w:val="00680E53"/>
    <w:rsid w:val="00681780"/>
    <w:rsid w:val="0068180C"/>
    <w:rsid w:val="00681AD1"/>
    <w:rsid w:val="00682364"/>
    <w:rsid w:val="00682477"/>
    <w:rsid w:val="006826FC"/>
    <w:rsid w:val="00682760"/>
    <w:rsid w:val="0068278D"/>
    <w:rsid w:val="00682FB4"/>
    <w:rsid w:val="00683112"/>
    <w:rsid w:val="0068317A"/>
    <w:rsid w:val="00683965"/>
    <w:rsid w:val="00683B2D"/>
    <w:rsid w:val="00683D76"/>
    <w:rsid w:val="00683EE4"/>
    <w:rsid w:val="00684687"/>
    <w:rsid w:val="006850A0"/>
    <w:rsid w:val="006850B8"/>
    <w:rsid w:val="0068546D"/>
    <w:rsid w:val="006859C2"/>
    <w:rsid w:val="00685BD8"/>
    <w:rsid w:val="00685D90"/>
    <w:rsid w:val="00685F20"/>
    <w:rsid w:val="00686452"/>
    <w:rsid w:val="00686E5C"/>
    <w:rsid w:val="00686FB7"/>
    <w:rsid w:val="0068736B"/>
    <w:rsid w:val="006873E7"/>
    <w:rsid w:val="006874BD"/>
    <w:rsid w:val="00687777"/>
    <w:rsid w:val="00687C43"/>
    <w:rsid w:val="00687D39"/>
    <w:rsid w:val="00687D87"/>
    <w:rsid w:val="00687F39"/>
    <w:rsid w:val="0069007C"/>
    <w:rsid w:val="00690175"/>
    <w:rsid w:val="0069059E"/>
    <w:rsid w:val="00690879"/>
    <w:rsid w:val="00690928"/>
    <w:rsid w:val="006909C9"/>
    <w:rsid w:val="00690F11"/>
    <w:rsid w:val="006917FD"/>
    <w:rsid w:val="006921E4"/>
    <w:rsid w:val="0069233E"/>
    <w:rsid w:val="006927A7"/>
    <w:rsid w:val="006927ED"/>
    <w:rsid w:val="00692A2D"/>
    <w:rsid w:val="00693279"/>
    <w:rsid w:val="0069359D"/>
    <w:rsid w:val="006939DF"/>
    <w:rsid w:val="006944A2"/>
    <w:rsid w:val="006944E2"/>
    <w:rsid w:val="006950F3"/>
    <w:rsid w:val="00695122"/>
    <w:rsid w:val="0069514D"/>
    <w:rsid w:val="00695569"/>
    <w:rsid w:val="00695B7F"/>
    <w:rsid w:val="006962EB"/>
    <w:rsid w:val="00696664"/>
    <w:rsid w:val="00696891"/>
    <w:rsid w:val="00696AB6"/>
    <w:rsid w:val="00696D19"/>
    <w:rsid w:val="00696E54"/>
    <w:rsid w:val="00697280"/>
    <w:rsid w:val="006972CE"/>
    <w:rsid w:val="0069755E"/>
    <w:rsid w:val="006977EC"/>
    <w:rsid w:val="00697ADA"/>
    <w:rsid w:val="006A024D"/>
    <w:rsid w:val="006A0571"/>
    <w:rsid w:val="006A06E9"/>
    <w:rsid w:val="006A16DE"/>
    <w:rsid w:val="006A1F54"/>
    <w:rsid w:val="006A1FFC"/>
    <w:rsid w:val="006A23F0"/>
    <w:rsid w:val="006A2514"/>
    <w:rsid w:val="006A2D65"/>
    <w:rsid w:val="006A368D"/>
    <w:rsid w:val="006A3725"/>
    <w:rsid w:val="006A3ABE"/>
    <w:rsid w:val="006A3AD1"/>
    <w:rsid w:val="006A3BA6"/>
    <w:rsid w:val="006A3FA8"/>
    <w:rsid w:val="006A4615"/>
    <w:rsid w:val="006A4745"/>
    <w:rsid w:val="006A4E77"/>
    <w:rsid w:val="006A4EEF"/>
    <w:rsid w:val="006A5416"/>
    <w:rsid w:val="006A6058"/>
    <w:rsid w:val="006A6549"/>
    <w:rsid w:val="006A6EF9"/>
    <w:rsid w:val="006A7169"/>
    <w:rsid w:val="006A71C1"/>
    <w:rsid w:val="006A71EA"/>
    <w:rsid w:val="006A7376"/>
    <w:rsid w:val="006A7377"/>
    <w:rsid w:val="006A77E2"/>
    <w:rsid w:val="006A77E7"/>
    <w:rsid w:val="006A7ACC"/>
    <w:rsid w:val="006B00AF"/>
    <w:rsid w:val="006B0A92"/>
    <w:rsid w:val="006B0EB4"/>
    <w:rsid w:val="006B0EDE"/>
    <w:rsid w:val="006B10EE"/>
    <w:rsid w:val="006B1106"/>
    <w:rsid w:val="006B11CF"/>
    <w:rsid w:val="006B18A4"/>
    <w:rsid w:val="006B25B9"/>
    <w:rsid w:val="006B268A"/>
    <w:rsid w:val="006B2969"/>
    <w:rsid w:val="006B29E6"/>
    <w:rsid w:val="006B2A31"/>
    <w:rsid w:val="006B2A93"/>
    <w:rsid w:val="006B2DFE"/>
    <w:rsid w:val="006B30B6"/>
    <w:rsid w:val="006B327E"/>
    <w:rsid w:val="006B3B41"/>
    <w:rsid w:val="006B3BD9"/>
    <w:rsid w:val="006B455B"/>
    <w:rsid w:val="006B4B7C"/>
    <w:rsid w:val="006B53AF"/>
    <w:rsid w:val="006B582C"/>
    <w:rsid w:val="006B592C"/>
    <w:rsid w:val="006B5D28"/>
    <w:rsid w:val="006B6090"/>
    <w:rsid w:val="006B6156"/>
    <w:rsid w:val="006B6221"/>
    <w:rsid w:val="006B630F"/>
    <w:rsid w:val="006B6629"/>
    <w:rsid w:val="006B6F4D"/>
    <w:rsid w:val="006B75C0"/>
    <w:rsid w:val="006B7BE8"/>
    <w:rsid w:val="006C0AFC"/>
    <w:rsid w:val="006C0EA8"/>
    <w:rsid w:val="006C1B67"/>
    <w:rsid w:val="006C1D4C"/>
    <w:rsid w:val="006C1DA1"/>
    <w:rsid w:val="006C1DF4"/>
    <w:rsid w:val="006C1FEA"/>
    <w:rsid w:val="006C2DAE"/>
    <w:rsid w:val="006C35D9"/>
    <w:rsid w:val="006C36D3"/>
    <w:rsid w:val="006C3C8A"/>
    <w:rsid w:val="006C3CAA"/>
    <w:rsid w:val="006C3CE0"/>
    <w:rsid w:val="006C3F37"/>
    <w:rsid w:val="006C406C"/>
    <w:rsid w:val="006C478B"/>
    <w:rsid w:val="006C597F"/>
    <w:rsid w:val="006C5ED1"/>
    <w:rsid w:val="006C61F3"/>
    <w:rsid w:val="006C63B5"/>
    <w:rsid w:val="006C64E5"/>
    <w:rsid w:val="006C6514"/>
    <w:rsid w:val="006C6806"/>
    <w:rsid w:val="006C69ED"/>
    <w:rsid w:val="006C6A52"/>
    <w:rsid w:val="006C7C6F"/>
    <w:rsid w:val="006C7DB4"/>
    <w:rsid w:val="006D0350"/>
    <w:rsid w:val="006D0430"/>
    <w:rsid w:val="006D063A"/>
    <w:rsid w:val="006D0C9E"/>
    <w:rsid w:val="006D0EBF"/>
    <w:rsid w:val="006D152E"/>
    <w:rsid w:val="006D1CBB"/>
    <w:rsid w:val="006D1DE8"/>
    <w:rsid w:val="006D3210"/>
    <w:rsid w:val="006D378A"/>
    <w:rsid w:val="006D3A2C"/>
    <w:rsid w:val="006D404C"/>
    <w:rsid w:val="006D43D0"/>
    <w:rsid w:val="006D5ACF"/>
    <w:rsid w:val="006D5AF5"/>
    <w:rsid w:val="006D5C46"/>
    <w:rsid w:val="006D62BE"/>
    <w:rsid w:val="006D66B8"/>
    <w:rsid w:val="006D6888"/>
    <w:rsid w:val="006D6BEC"/>
    <w:rsid w:val="006D6E94"/>
    <w:rsid w:val="006D7455"/>
    <w:rsid w:val="006D7D31"/>
    <w:rsid w:val="006E0874"/>
    <w:rsid w:val="006E0DF2"/>
    <w:rsid w:val="006E2C81"/>
    <w:rsid w:val="006E30D9"/>
    <w:rsid w:val="006E3289"/>
    <w:rsid w:val="006E3301"/>
    <w:rsid w:val="006E335F"/>
    <w:rsid w:val="006E37C6"/>
    <w:rsid w:val="006E3E83"/>
    <w:rsid w:val="006E40D0"/>
    <w:rsid w:val="006E464C"/>
    <w:rsid w:val="006E4ACA"/>
    <w:rsid w:val="006E5170"/>
    <w:rsid w:val="006E527F"/>
    <w:rsid w:val="006E5444"/>
    <w:rsid w:val="006E56B8"/>
    <w:rsid w:val="006E5B88"/>
    <w:rsid w:val="006E614E"/>
    <w:rsid w:val="006E6A14"/>
    <w:rsid w:val="006E6AEF"/>
    <w:rsid w:val="006E7962"/>
    <w:rsid w:val="006F01F2"/>
    <w:rsid w:val="006F0263"/>
    <w:rsid w:val="006F112B"/>
    <w:rsid w:val="006F1AAC"/>
    <w:rsid w:val="006F1FD3"/>
    <w:rsid w:val="006F2407"/>
    <w:rsid w:val="006F24F9"/>
    <w:rsid w:val="006F30D7"/>
    <w:rsid w:val="006F357E"/>
    <w:rsid w:val="006F3C37"/>
    <w:rsid w:val="006F3F01"/>
    <w:rsid w:val="006F403D"/>
    <w:rsid w:val="006F4080"/>
    <w:rsid w:val="006F4197"/>
    <w:rsid w:val="006F498C"/>
    <w:rsid w:val="006F4EE6"/>
    <w:rsid w:val="006F5241"/>
    <w:rsid w:val="006F6369"/>
    <w:rsid w:val="006F66B3"/>
    <w:rsid w:val="006F694A"/>
    <w:rsid w:val="006F7A3F"/>
    <w:rsid w:val="006F7DF9"/>
    <w:rsid w:val="007006EE"/>
    <w:rsid w:val="0070073B"/>
    <w:rsid w:val="00700CA9"/>
    <w:rsid w:val="00700E7E"/>
    <w:rsid w:val="007012AF"/>
    <w:rsid w:val="0070156F"/>
    <w:rsid w:val="007015AA"/>
    <w:rsid w:val="007018E9"/>
    <w:rsid w:val="007019C3"/>
    <w:rsid w:val="00701C09"/>
    <w:rsid w:val="00701FD0"/>
    <w:rsid w:val="0070330D"/>
    <w:rsid w:val="0070331A"/>
    <w:rsid w:val="0070332C"/>
    <w:rsid w:val="0070367D"/>
    <w:rsid w:val="0070400E"/>
    <w:rsid w:val="0070449A"/>
    <w:rsid w:val="00704723"/>
    <w:rsid w:val="00704A69"/>
    <w:rsid w:val="00704CBA"/>
    <w:rsid w:val="00705669"/>
    <w:rsid w:val="00706832"/>
    <w:rsid w:val="007071CB"/>
    <w:rsid w:val="00707B2F"/>
    <w:rsid w:val="00707CEA"/>
    <w:rsid w:val="00710415"/>
    <w:rsid w:val="00710ED2"/>
    <w:rsid w:val="007110A2"/>
    <w:rsid w:val="00711C70"/>
    <w:rsid w:val="00711CFF"/>
    <w:rsid w:val="00711FB6"/>
    <w:rsid w:val="007124E3"/>
    <w:rsid w:val="0071286A"/>
    <w:rsid w:val="00712A48"/>
    <w:rsid w:val="00712F59"/>
    <w:rsid w:val="00713943"/>
    <w:rsid w:val="00713A00"/>
    <w:rsid w:val="00713D36"/>
    <w:rsid w:val="00713E25"/>
    <w:rsid w:val="0071424A"/>
    <w:rsid w:val="007142F9"/>
    <w:rsid w:val="00714664"/>
    <w:rsid w:val="0071509B"/>
    <w:rsid w:val="007154FE"/>
    <w:rsid w:val="0071556D"/>
    <w:rsid w:val="00715695"/>
    <w:rsid w:val="00715F12"/>
    <w:rsid w:val="007165DC"/>
    <w:rsid w:val="0071692E"/>
    <w:rsid w:val="00717257"/>
    <w:rsid w:val="007178AA"/>
    <w:rsid w:val="0072055C"/>
    <w:rsid w:val="007208FB"/>
    <w:rsid w:val="007209B4"/>
    <w:rsid w:val="00721237"/>
    <w:rsid w:val="00721804"/>
    <w:rsid w:val="00721C8F"/>
    <w:rsid w:val="00721C9E"/>
    <w:rsid w:val="00722A29"/>
    <w:rsid w:val="0072359B"/>
    <w:rsid w:val="00723B6E"/>
    <w:rsid w:val="007240C9"/>
    <w:rsid w:val="007243EA"/>
    <w:rsid w:val="007248FE"/>
    <w:rsid w:val="00724C1D"/>
    <w:rsid w:val="007252F2"/>
    <w:rsid w:val="00726175"/>
    <w:rsid w:val="00726D02"/>
    <w:rsid w:val="007275A5"/>
    <w:rsid w:val="00727A95"/>
    <w:rsid w:val="00727BC0"/>
    <w:rsid w:val="0073031B"/>
    <w:rsid w:val="007303C2"/>
    <w:rsid w:val="00730C30"/>
    <w:rsid w:val="00730E5F"/>
    <w:rsid w:val="00730E9E"/>
    <w:rsid w:val="007310A4"/>
    <w:rsid w:val="00731B1E"/>
    <w:rsid w:val="007324AE"/>
    <w:rsid w:val="00732AC2"/>
    <w:rsid w:val="00733786"/>
    <w:rsid w:val="007337ED"/>
    <w:rsid w:val="007339E5"/>
    <w:rsid w:val="00733E84"/>
    <w:rsid w:val="0073408E"/>
    <w:rsid w:val="007340F5"/>
    <w:rsid w:val="007343E2"/>
    <w:rsid w:val="00734687"/>
    <w:rsid w:val="00734AA9"/>
    <w:rsid w:val="00734EC6"/>
    <w:rsid w:val="00735264"/>
    <w:rsid w:val="00735A1F"/>
    <w:rsid w:val="00735AD5"/>
    <w:rsid w:val="0073627C"/>
    <w:rsid w:val="00736F68"/>
    <w:rsid w:val="00737579"/>
    <w:rsid w:val="00737D65"/>
    <w:rsid w:val="007405A9"/>
    <w:rsid w:val="007406C0"/>
    <w:rsid w:val="007406DD"/>
    <w:rsid w:val="007407D2"/>
    <w:rsid w:val="007408AC"/>
    <w:rsid w:val="00740C7B"/>
    <w:rsid w:val="00740D68"/>
    <w:rsid w:val="0074180E"/>
    <w:rsid w:val="007418E2"/>
    <w:rsid w:val="00741ADF"/>
    <w:rsid w:val="0074241D"/>
    <w:rsid w:val="0074268D"/>
    <w:rsid w:val="007429B0"/>
    <w:rsid w:val="0074350F"/>
    <w:rsid w:val="00744D1F"/>
    <w:rsid w:val="00744FC3"/>
    <w:rsid w:val="007451C2"/>
    <w:rsid w:val="00745440"/>
    <w:rsid w:val="00745446"/>
    <w:rsid w:val="0074555A"/>
    <w:rsid w:val="00745935"/>
    <w:rsid w:val="00745C56"/>
    <w:rsid w:val="00745C99"/>
    <w:rsid w:val="00746229"/>
    <w:rsid w:val="00746477"/>
    <w:rsid w:val="0074648A"/>
    <w:rsid w:val="0074660F"/>
    <w:rsid w:val="00746B3F"/>
    <w:rsid w:val="007474B4"/>
    <w:rsid w:val="00747937"/>
    <w:rsid w:val="00747B6D"/>
    <w:rsid w:val="00747BA6"/>
    <w:rsid w:val="00747D8C"/>
    <w:rsid w:val="00747EB4"/>
    <w:rsid w:val="007505D8"/>
    <w:rsid w:val="007508C2"/>
    <w:rsid w:val="007509E4"/>
    <w:rsid w:val="00750C8A"/>
    <w:rsid w:val="00750FAB"/>
    <w:rsid w:val="00751011"/>
    <w:rsid w:val="007510D4"/>
    <w:rsid w:val="0075214F"/>
    <w:rsid w:val="0075235F"/>
    <w:rsid w:val="00752876"/>
    <w:rsid w:val="007528CD"/>
    <w:rsid w:val="00752DB0"/>
    <w:rsid w:val="00752DB5"/>
    <w:rsid w:val="00752ED2"/>
    <w:rsid w:val="00753147"/>
    <w:rsid w:val="007535B2"/>
    <w:rsid w:val="0075376E"/>
    <w:rsid w:val="007537F2"/>
    <w:rsid w:val="007542FC"/>
    <w:rsid w:val="00754757"/>
    <w:rsid w:val="00754B8E"/>
    <w:rsid w:val="00754BDE"/>
    <w:rsid w:val="00754F05"/>
    <w:rsid w:val="00755A94"/>
    <w:rsid w:val="00756295"/>
    <w:rsid w:val="00756EA6"/>
    <w:rsid w:val="00756FFF"/>
    <w:rsid w:val="0075723A"/>
    <w:rsid w:val="00757F90"/>
    <w:rsid w:val="007603FA"/>
    <w:rsid w:val="0076085F"/>
    <w:rsid w:val="007608F5"/>
    <w:rsid w:val="00760FC9"/>
    <w:rsid w:val="007615E9"/>
    <w:rsid w:val="00761BE8"/>
    <w:rsid w:val="0076208B"/>
    <w:rsid w:val="007620BA"/>
    <w:rsid w:val="00762288"/>
    <w:rsid w:val="007626A0"/>
    <w:rsid w:val="00762AE9"/>
    <w:rsid w:val="00762DA0"/>
    <w:rsid w:val="00763BCD"/>
    <w:rsid w:val="00763EC9"/>
    <w:rsid w:val="007646E5"/>
    <w:rsid w:val="00764D46"/>
    <w:rsid w:val="00766463"/>
    <w:rsid w:val="00766515"/>
    <w:rsid w:val="00766ADA"/>
    <w:rsid w:val="00766BCB"/>
    <w:rsid w:val="00766DBF"/>
    <w:rsid w:val="00766E9A"/>
    <w:rsid w:val="00767193"/>
    <w:rsid w:val="007674E9"/>
    <w:rsid w:val="00767F1F"/>
    <w:rsid w:val="007708A6"/>
    <w:rsid w:val="007709AF"/>
    <w:rsid w:val="00770C31"/>
    <w:rsid w:val="007714E0"/>
    <w:rsid w:val="00771858"/>
    <w:rsid w:val="0077233E"/>
    <w:rsid w:val="0077255A"/>
    <w:rsid w:val="007726D1"/>
    <w:rsid w:val="007728BC"/>
    <w:rsid w:val="00772ABF"/>
    <w:rsid w:val="00772C23"/>
    <w:rsid w:val="00772D53"/>
    <w:rsid w:val="007733E0"/>
    <w:rsid w:val="007748E8"/>
    <w:rsid w:val="007749FF"/>
    <w:rsid w:val="00774CC8"/>
    <w:rsid w:val="007753BC"/>
    <w:rsid w:val="00775910"/>
    <w:rsid w:val="00775ACF"/>
    <w:rsid w:val="00775C45"/>
    <w:rsid w:val="00775DD3"/>
    <w:rsid w:val="00775F3B"/>
    <w:rsid w:val="007764F8"/>
    <w:rsid w:val="00776B50"/>
    <w:rsid w:val="00777019"/>
    <w:rsid w:val="00777320"/>
    <w:rsid w:val="007806B7"/>
    <w:rsid w:val="00780977"/>
    <w:rsid w:val="00780A6B"/>
    <w:rsid w:val="00780BD9"/>
    <w:rsid w:val="00780C83"/>
    <w:rsid w:val="00780D97"/>
    <w:rsid w:val="00780DC1"/>
    <w:rsid w:val="00780DF1"/>
    <w:rsid w:val="007812C7"/>
    <w:rsid w:val="007814DE"/>
    <w:rsid w:val="00781B4B"/>
    <w:rsid w:val="007820FA"/>
    <w:rsid w:val="007828BC"/>
    <w:rsid w:val="00782AEB"/>
    <w:rsid w:val="00782C76"/>
    <w:rsid w:val="00783C23"/>
    <w:rsid w:val="00783F66"/>
    <w:rsid w:val="0078406C"/>
    <w:rsid w:val="00785431"/>
    <w:rsid w:val="00785A85"/>
    <w:rsid w:val="00786900"/>
    <w:rsid w:val="00786D33"/>
    <w:rsid w:val="00786FBE"/>
    <w:rsid w:val="00787217"/>
    <w:rsid w:val="0078722D"/>
    <w:rsid w:val="007874B7"/>
    <w:rsid w:val="007878D5"/>
    <w:rsid w:val="0078792B"/>
    <w:rsid w:val="00787F3F"/>
    <w:rsid w:val="007904E6"/>
    <w:rsid w:val="0079058B"/>
    <w:rsid w:val="0079075C"/>
    <w:rsid w:val="00790E8E"/>
    <w:rsid w:val="0079102F"/>
    <w:rsid w:val="0079128C"/>
    <w:rsid w:val="00791364"/>
    <w:rsid w:val="00791AB9"/>
    <w:rsid w:val="0079220B"/>
    <w:rsid w:val="00792843"/>
    <w:rsid w:val="007933B8"/>
    <w:rsid w:val="0079359E"/>
    <w:rsid w:val="00793802"/>
    <w:rsid w:val="00793AAF"/>
    <w:rsid w:val="00794335"/>
    <w:rsid w:val="007945B0"/>
    <w:rsid w:val="00794B37"/>
    <w:rsid w:val="00794B82"/>
    <w:rsid w:val="00794DB4"/>
    <w:rsid w:val="00794DF3"/>
    <w:rsid w:val="00795412"/>
    <w:rsid w:val="00795643"/>
    <w:rsid w:val="00795AF2"/>
    <w:rsid w:val="00795DAA"/>
    <w:rsid w:val="00796C8C"/>
    <w:rsid w:val="00797359"/>
    <w:rsid w:val="00797406"/>
    <w:rsid w:val="00797612"/>
    <w:rsid w:val="0079768C"/>
    <w:rsid w:val="00797DD4"/>
    <w:rsid w:val="00797E2C"/>
    <w:rsid w:val="00797E8D"/>
    <w:rsid w:val="007A0175"/>
    <w:rsid w:val="007A04E9"/>
    <w:rsid w:val="007A077B"/>
    <w:rsid w:val="007A07FC"/>
    <w:rsid w:val="007A0BD7"/>
    <w:rsid w:val="007A0D7F"/>
    <w:rsid w:val="007A1502"/>
    <w:rsid w:val="007A2539"/>
    <w:rsid w:val="007A26B8"/>
    <w:rsid w:val="007A30C8"/>
    <w:rsid w:val="007A345F"/>
    <w:rsid w:val="007A348B"/>
    <w:rsid w:val="007A3754"/>
    <w:rsid w:val="007A37C5"/>
    <w:rsid w:val="007A38DE"/>
    <w:rsid w:val="007A3A78"/>
    <w:rsid w:val="007A3C0D"/>
    <w:rsid w:val="007A46A6"/>
    <w:rsid w:val="007A4866"/>
    <w:rsid w:val="007A4B24"/>
    <w:rsid w:val="007A4EE3"/>
    <w:rsid w:val="007A51C3"/>
    <w:rsid w:val="007A5414"/>
    <w:rsid w:val="007A5F9C"/>
    <w:rsid w:val="007A60FE"/>
    <w:rsid w:val="007A717F"/>
    <w:rsid w:val="007A78EF"/>
    <w:rsid w:val="007B02E2"/>
    <w:rsid w:val="007B0364"/>
    <w:rsid w:val="007B0C08"/>
    <w:rsid w:val="007B1D5F"/>
    <w:rsid w:val="007B22B6"/>
    <w:rsid w:val="007B2509"/>
    <w:rsid w:val="007B26E8"/>
    <w:rsid w:val="007B2877"/>
    <w:rsid w:val="007B29C5"/>
    <w:rsid w:val="007B2BCD"/>
    <w:rsid w:val="007B2D63"/>
    <w:rsid w:val="007B2E17"/>
    <w:rsid w:val="007B2E48"/>
    <w:rsid w:val="007B2F19"/>
    <w:rsid w:val="007B323A"/>
    <w:rsid w:val="007B378A"/>
    <w:rsid w:val="007B3A1B"/>
    <w:rsid w:val="007B3D9A"/>
    <w:rsid w:val="007B44D5"/>
    <w:rsid w:val="007B4602"/>
    <w:rsid w:val="007B47EA"/>
    <w:rsid w:val="007B4B6A"/>
    <w:rsid w:val="007B4C64"/>
    <w:rsid w:val="007B5B1D"/>
    <w:rsid w:val="007B5CD2"/>
    <w:rsid w:val="007B5D8C"/>
    <w:rsid w:val="007B5E55"/>
    <w:rsid w:val="007B5E64"/>
    <w:rsid w:val="007B63FE"/>
    <w:rsid w:val="007B6470"/>
    <w:rsid w:val="007B689F"/>
    <w:rsid w:val="007B6CAF"/>
    <w:rsid w:val="007C004B"/>
    <w:rsid w:val="007C0B0A"/>
    <w:rsid w:val="007C0D64"/>
    <w:rsid w:val="007C1B34"/>
    <w:rsid w:val="007C1D4D"/>
    <w:rsid w:val="007C2977"/>
    <w:rsid w:val="007C2B60"/>
    <w:rsid w:val="007C37E7"/>
    <w:rsid w:val="007C37EE"/>
    <w:rsid w:val="007C3E07"/>
    <w:rsid w:val="007C3F49"/>
    <w:rsid w:val="007C4EC9"/>
    <w:rsid w:val="007C5399"/>
    <w:rsid w:val="007C5CF2"/>
    <w:rsid w:val="007C5E00"/>
    <w:rsid w:val="007C5E29"/>
    <w:rsid w:val="007C6725"/>
    <w:rsid w:val="007C6AC3"/>
    <w:rsid w:val="007C72A5"/>
    <w:rsid w:val="007C7831"/>
    <w:rsid w:val="007C7B77"/>
    <w:rsid w:val="007D0024"/>
    <w:rsid w:val="007D00DD"/>
    <w:rsid w:val="007D0424"/>
    <w:rsid w:val="007D0837"/>
    <w:rsid w:val="007D098A"/>
    <w:rsid w:val="007D0B64"/>
    <w:rsid w:val="007D0F69"/>
    <w:rsid w:val="007D1D93"/>
    <w:rsid w:val="007D1DA7"/>
    <w:rsid w:val="007D22C1"/>
    <w:rsid w:val="007D2664"/>
    <w:rsid w:val="007D27E8"/>
    <w:rsid w:val="007D28B0"/>
    <w:rsid w:val="007D3300"/>
    <w:rsid w:val="007D3465"/>
    <w:rsid w:val="007D34F6"/>
    <w:rsid w:val="007D3A48"/>
    <w:rsid w:val="007D4895"/>
    <w:rsid w:val="007D496E"/>
    <w:rsid w:val="007D50CB"/>
    <w:rsid w:val="007D54C9"/>
    <w:rsid w:val="007D63D7"/>
    <w:rsid w:val="007D6482"/>
    <w:rsid w:val="007D6548"/>
    <w:rsid w:val="007D6658"/>
    <w:rsid w:val="007D6D79"/>
    <w:rsid w:val="007D73AA"/>
    <w:rsid w:val="007D73CD"/>
    <w:rsid w:val="007D7DE6"/>
    <w:rsid w:val="007D7E4B"/>
    <w:rsid w:val="007E0602"/>
    <w:rsid w:val="007E096E"/>
    <w:rsid w:val="007E09A8"/>
    <w:rsid w:val="007E0A4E"/>
    <w:rsid w:val="007E16DE"/>
    <w:rsid w:val="007E1CFC"/>
    <w:rsid w:val="007E25F8"/>
    <w:rsid w:val="007E2D38"/>
    <w:rsid w:val="007E3290"/>
    <w:rsid w:val="007E3FFC"/>
    <w:rsid w:val="007E461F"/>
    <w:rsid w:val="007E522B"/>
    <w:rsid w:val="007E5340"/>
    <w:rsid w:val="007E5A7D"/>
    <w:rsid w:val="007E5EB6"/>
    <w:rsid w:val="007E660E"/>
    <w:rsid w:val="007E774C"/>
    <w:rsid w:val="007E7999"/>
    <w:rsid w:val="007F0DE2"/>
    <w:rsid w:val="007F1F81"/>
    <w:rsid w:val="007F2516"/>
    <w:rsid w:val="007F317C"/>
    <w:rsid w:val="007F3448"/>
    <w:rsid w:val="007F399D"/>
    <w:rsid w:val="007F3F4D"/>
    <w:rsid w:val="007F43A3"/>
    <w:rsid w:val="007F4AA5"/>
    <w:rsid w:val="007F4E35"/>
    <w:rsid w:val="007F55A4"/>
    <w:rsid w:val="007F57F2"/>
    <w:rsid w:val="007F5CC6"/>
    <w:rsid w:val="007F5E82"/>
    <w:rsid w:val="007F6354"/>
    <w:rsid w:val="007F6CBC"/>
    <w:rsid w:val="007F6E6A"/>
    <w:rsid w:val="007F714E"/>
    <w:rsid w:val="007F7664"/>
    <w:rsid w:val="007F7A5A"/>
    <w:rsid w:val="007F7F59"/>
    <w:rsid w:val="008005F7"/>
    <w:rsid w:val="00800DDD"/>
    <w:rsid w:val="00801023"/>
    <w:rsid w:val="00801061"/>
    <w:rsid w:val="00801210"/>
    <w:rsid w:val="0080173A"/>
    <w:rsid w:val="00801B96"/>
    <w:rsid w:val="00802056"/>
    <w:rsid w:val="0080210D"/>
    <w:rsid w:val="008029BF"/>
    <w:rsid w:val="00802B89"/>
    <w:rsid w:val="00802DD1"/>
    <w:rsid w:val="00802DE5"/>
    <w:rsid w:val="008030C2"/>
    <w:rsid w:val="008032AC"/>
    <w:rsid w:val="00803527"/>
    <w:rsid w:val="00803B69"/>
    <w:rsid w:val="00803CB4"/>
    <w:rsid w:val="00804884"/>
    <w:rsid w:val="00804AD9"/>
    <w:rsid w:val="00804C3E"/>
    <w:rsid w:val="00805060"/>
    <w:rsid w:val="00805E51"/>
    <w:rsid w:val="00805ED1"/>
    <w:rsid w:val="00805F08"/>
    <w:rsid w:val="00806872"/>
    <w:rsid w:val="00806FB1"/>
    <w:rsid w:val="00807868"/>
    <w:rsid w:val="00807C59"/>
    <w:rsid w:val="00807FE9"/>
    <w:rsid w:val="0081020B"/>
    <w:rsid w:val="00810634"/>
    <w:rsid w:val="00810671"/>
    <w:rsid w:val="008112D6"/>
    <w:rsid w:val="00811421"/>
    <w:rsid w:val="00811781"/>
    <w:rsid w:val="00811F3C"/>
    <w:rsid w:val="008130BF"/>
    <w:rsid w:val="00813151"/>
    <w:rsid w:val="008132F4"/>
    <w:rsid w:val="00813A1D"/>
    <w:rsid w:val="0081452C"/>
    <w:rsid w:val="00814629"/>
    <w:rsid w:val="00814C93"/>
    <w:rsid w:val="00815631"/>
    <w:rsid w:val="00815691"/>
    <w:rsid w:val="008156DA"/>
    <w:rsid w:val="00816153"/>
    <w:rsid w:val="00816EE3"/>
    <w:rsid w:val="00817336"/>
    <w:rsid w:val="008173B7"/>
    <w:rsid w:val="00817F40"/>
    <w:rsid w:val="00820822"/>
    <w:rsid w:val="008211CF"/>
    <w:rsid w:val="00821262"/>
    <w:rsid w:val="008218FD"/>
    <w:rsid w:val="00821A79"/>
    <w:rsid w:val="00821DC2"/>
    <w:rsid w:val="00822239"/>
    <w:rsid w:val="00822AA7"/>
    <w:rsid w:val="00822B09"/>
    <w:rsid w:val="00823417"/>
    <w:rsid w:val="00823AE7"/>
    <w:rsid w:val="008247AA"/>
    <w:rsid w:val="008247CC"/>
    <w:rsid w:val="00824AAA"/>
    <w:rsid w:val="00825057"/>
    <w:rsid w:val="0082559A"/>
    <w:rsid w:val="00825EAE"/>
    <w:rsid w:val="00826003"/>
    <w:rsid w:val="008270B9"/>
    <w:rsid w:val="0082717C"/>
    <w:rsid w:val="008273C3"/>
    <w:rsid w:val="00827A3A"/>
    <w:rsid w:val="00830164"/>
    <w:rsid w:val="00830C44"/>
    <w:rsid w:val="00830F80"/>
    <w:rsid w:val="00830FA2"/>
    <w:rsid w:val="00831A16"/>
    <w:rsid w:val="00831BD5"/>
    <w:rsid w:val="00832135"/>
    <w:rsid w:val="008327A8"/>
    <w:rsid w:val="00832B21"/>
    <w:rsid w:val="00833688"/>
    <w:rsid w:val="00833AC4"/>
    <w:rsid w:val="00833E86"/>
    <w:rsid w:val="008340AC"/>
    <w:rsid w:val="0083439D"/>
    <w:rsid w:val="00834BF8"/>
    <w:rsid w:val="00835005"/>
    <w:rsid w:val="008354AE"/>
    <w:rsid w:val="008364C5"/>
    <w:rsid w:val="0083675F"/>
    <w:rsid w:val="0083679A"/>
    <w:rsid w:val="00836DC1"/>
    <w:rsid w:val="00837012"/>
    <w:rsid w:val="0083727B"/>
    <w:rsid w:val="0083746B"/>
    <w:rsid w:val="008376F0"/>
    <w:rsid w:val="0084047F"/>
    <w:rsid w:val="00840816"/>
    <w:rsid w:val="00840C54"/>
    <w:rsid w:val="00840C91"/>
    <w:rsid w:val="00840F22"/>
    <w:rsid w:val="00841312"/>
    <w:rsid w:val="008414BC"/>
    <w:rsid w:val="00841714"/>
    <w:rsid w:val="008417C7"/>
    <w:rsid w:val="008424B1"/>
    <w:rsid w:val="00842A15"/>
    <w:rsid w:val="00842C7A"/>
    <w:rsid w:val="00843343"/>
    <w:rsid w:val="00843354"/>
    <w:rsid w:val="008445EA"/>
    <w:rsid w:val="008446FF"/>
    <w:rsid w:val="00844AA5"/>
    <w:rsid w:val="00844C3D"/>
    <w:rsid w:val="0084503F"/>
    <w:rsid w:val="00845763"/>
    <w:rsid w:val="00845A45"/>
    <w:rsid w:val="00845BD1"/>
    <w:rsid w:val="008460A7"/>
    <w:rsid w:val="0084673D"/>
    <w:rsid w:val="008468B4"/>
    <w:rsid w:val="00846D27"/>
    <w:rsid w:val="0084791F"/>
    <w:rsid w:val="008501D2"/>
    <w:rsid w:val="008504E1"/>
    <w:rsid w:val="008505BE"/>
    <w:rsid w:val="00851C7D"/>
    <w:rsid w:val="00851FB0"/>
    <w:rsid w:val="008520A7"/>
    <w:rsid w:val="00852996"/>
    <w:rsid w:val="00852C1B"/>
    <w:rsid w:val="00852E0C"/>
    <w:rsid w:val="00853679"/>
    <w:rsid w:val="00853925"/>
    <w:rsid w:val="0085456C"/>
    <w:rsid w:val="00854726"/>
    <w:rsid w:val="008552B0"/>
    <w:rsid w:val="008553C0"/>
    <w:rsid w:val="008559AD"/>
    <w:rsid w:val="00855B9F"/>
    <w:rsid w:val="00857025"/>
    <w:rsid w:val="008573A7"/>
    <w:rsid w:val="00861106"/>
    <w:rsid w:val="0086115F"/>
    <w:rsid w:val="008613D9"/>
    <w:rsid w:val="008618AF"/>
    <w:rsid w:val="008619F3"/>
    <w:rsid w:val="00861C8F"/>
    <w:rsid w:val="00861F43"/>
    <w:rsid w:val="008621E0"/>
    <w:rsid w:val="00862235"/>
    <w:rsid w:val="00863527"/>
    <w:rsid w:val="008636B0"/>
    <w:rsid w:val="008636EF"/>
    <w:rsid w:val="00863AE1"/>
    <w:rsid w:val="00863C78"/>
    <w:rsid w:val="00863DAE"/>
    <w:rsid w:val="0086585C"/>
    <w:rsid w:val="00865AEA"/>
    <w:rsid w:val="00865B7E"/>
    <w:rsid w:val="0086700E"/>
    <w:rsid w:val="0087038C"/>
    <w:rsid w:val="008704D0"/>
    <w:rsid w:val="00871589"/>
    <w:rsid w:val="008715A4"/>
    <w:rsid w:val="008716F1"/>
    <w:rsid w:val="0087228A"/>
    <w:rsid w:val="00872398"/>
    <w:rsid w:val="00872575"/>
    <w:rsid w:val="00872E3B"/>
    <w:rsid w:val="00872EAE"/>
    <w:rsid w:val="00873219"/>
    <w:rsid w:val="00873222"/>
    <w:rsid w:val="0087327A"/>
    <w:rsid w:val="008736E1"/>
    <w:rsid w:val="00873770"/>
    <w:rsid w:val="00873E2D"/>
    <w:rsid w:val="00874178"/>
    <w:rsid w:val="008746AF"/>
    <w:rsid w:val="008755CE"/>
    <w:rsid w:val="008757EA"/>
    <w:rsid w:val="00875D14"/>
    <w:rsid w:val="00875F1A"/>
    <w:rsid w:val="00876453"/>
    <w:rsid w:val="00876686"/>
    <w:rsid w:val="0087691A"/>
    <w:rsid w:val="00876DE4"/>
    <w:rsid w:val="00877592"/>
    <w:rsid w:val="008806C3"/>
    <w:rsid w:val="008809A3"/>
    <w:rsid w:val="0088112E"/>
    <w:rsid w:val="008819EB"/>
    <w:rsid w:val="00881CB0"/>
    <w:rsid w:val="00881F26"/>
    <w:rsid w:val="0088219D"/>
    <w:rsid w:val="00882BD0"/>
    <w:rsid w:val="00882C48"/>
    <w:rsid w:val="0088324A"/>
    <w:rsid w:val="008832AA"/>
    <w:rsid w:val="00883972"/>
    <w:rsid w:val="008847D7"/>
    <w:rsid w:val="00885242"/>
    <w:rsid w:val="008854A1"/>
    <w:rsid w:val="00885AB9"/>
    <w:rsid w:val="008864C5"/>
    <w:rsid w:val="0088658F"/>
    <w:rsid w:val="008869DF"/>
    <w:rsid w:val="008872B1"/>
    <w:rsid w:val="00890042"/>
    <w:rsid w:val="00890094"/>
    <w:rsid w:val="00890342"/>
    <w:rsid w:val="008908C4"/>
    <w:rsid w:val="00890BF8"/>
    <w:rsid w:val="00890DB6"/>
    <w:rsid w:val="008910E0"/>
    <w:rsid w:val="0089161D"/>
    <w:rsid w:val="00891647"/>
    <w:rsid w:val="00891E4C"/>
    <w:rsid w:val="00892379"/>
    <w:rsid w:val="00893043"/>
    <w:rsid w:val="00893F50"/>
    <w:rsid w:val="0089422C"/>
    <w:rsid w:val="00894931"/>
    <w:rsid w:val="00894BC6"/>
    <w:rsid w:val="00894E78"/>
    <w:rsid w:val="008951AA"/>
    <w:rsid w:val="00895DDE"/>
    <w:rsid w:val="008969CD"/>
    <w:rsid w:val="008969DF"/>
    <w:rsid w:val="00896FF9"/>
    <w:rsid w:val="00897007"/>
    <w:rsid w:val="008973F2"/>
    <w:rsid w:val="00897DDC"/>
    <w:rsid w:val="008A0C47"/>
    <w:rsid w:val="008A0C9F"/>
    <w:rsid w:val="008A0D60"/>
    <w:rsid w:val="008A10B6"/>
    <w:rsid w:val="008A12F4"/>
    <w:rsid w:val="008A1419"/>
    <w:rsid w:val="008A1586"/>
    <w:rsid w:val="008A16D7"/>
    <w:rsid w:val="008A1804"/>
    <w:rsid w:val="008A18D2"/>
    <w:rsid w:val="008A257C"/>
    <w:rsid w:val="008A283E"/>
    <w:rsid w:val="008A2886"/>
    <w:rsid w:val="008A289B"/>
    <w:rsid w:val="008A28E2"/>
    <w:rsid w:val="008A363D"/>
    <w:rsid w:val="008A3931"/>
    <w:rsid w:val="008A3B1C"/>
    <w:rsid w:val="008A3B69"/>
    <w:rsid w:val="008A3E53"/>
    <w:rsid w:val="008A3FB3"/>
    <w:rsid w:val="008A406E"/>
    <w:rsid w:val="008A418F"/>
    <w:rsid w:val="008A4D2A"/>
    <w:rsid w:val="008A4F16"/>
    <w:rsid w:val="008A4F95"/>
    <w:rsid w:val="008A50BF"/>
    <w:rsid w:val="008A5713"/>
    <w:rsid w:val="008A6A8B"/>
    <w:rsid w:val="008A6BBC"/>
    <w:rsid w:val="008A767F"/>
    <w:rsid w:val="008A77C5"/>
    <w:rsid w:val="008A7C94"/>
    <w:rsid w:val="008A7CB4"/>
    <w:rsid w:val="008A7ED8"/>
    <w:rsid w:val="008B0377"/>
    <w:rsid w:val="008B05C4"/>
    <w:rsid w:val="008B19F8"/>
    <w:rsid w:val="008B1F4B"/>
    <w:rsid w:val="008B203E"/>
    <w:rsid w:val="008B224A"/>
    <w:rsid w:val="008B234B"/>
    <w:rsid w:val="008B2B32"/>
    <w:rsid w:val="008B37ED"/>
    <w:rsid w:val="008B38BB"/>
    <w:rsid w:val="008B39C4"/>
    <w:rsid w:val="008B43FB"/>
    <w:rsid w:val="008B4636"/>
    <w:rsid w:val="008B4786"/>
    <w:rsid w:val="008B4A43"/>
    <w:rsid w:val="008B4DBA"/>
    <w:rsid w:val="008B4E45"/>
    <w:rsid w:val="008B5A21"/>
    <w:rsid w:val="008B6922"/>
    <w:rsid w:val="008B699F"/>
    <w:rsid w:val="008B7315"/>
    <w:rsid w:val="008B7597"/>
    <w:rsid w:val="008B7811"/>
    <w:rsid w:val="008B7D64"/>
    <w:rsid w:val="008B7ECF"/>
    <w:rsid w:val="008C02B1"/>
    <w:rsid w:val="008C0408"/>
    <w:rsid w:val="008C0C39"/>
    <w:rsid w:val="008C0C9A"/>
    <w:rsid w:val="008C1660"/>
    <w:rsid w:val="008C17E6"/>
    <w:rsid w:val="008C2047"/>
    <w:rsid w:val="008C207C"/>
    <w:rsid w:val="008C25FE"/>
    <w:rsid w:val="008C2901"/>
    <w:rsid w:val="008C2C08"/>
    <w:rsid w:val="008C2F04"/>
    <w:rsid w:val="008C2F0C"/>
    <w:rsid w:val="008C3093"/>
    <w:rsid w:val="008C3193"/>
    <w:rsid w:val="008C3685"/>
    <w:rsid w:val="008C3B4C"/>
    <w:rsid w:val="008C3D46"/>
    <w:rsid w:val="008C440F"/>
    <w:rsid w:val="008C4552"/>
    <w:rsid w:val="008C4893"/>
    <w:rsid w:val="008C5E08"/>
    <w:rsid w:val="008C6517"/>
    <w:rsid w:val="008C6FEC"/>
    <w:rsid w:val="008C7C81"/>
    <w:rsid w:val="008C7D9A"/>
    <w:rsid w:val="008C7E1F"/>
    <w:rsid w:val="008D046F"/>
    <w:rsid w:val="008D0928"/>
    <w:rsid w:val="008D0FD9"/>
    <w:rsid w:val="008D1002"/>
    <w:rsid w:val="008D13ED"/>
    <w:rsid w:val="008D16D3"/>
    <w:rsid w:val="008D25B3"/>
    <w:rsid w:val="008D29D5"/>
    <w:rsid w:val="008D2D1C"/>
    <w:rsid w:val="008D31FE"/>
    <w:rsid w:val="008D39F4"/>
    <w:rsid w:val="008D3E47"/>
    <w:rsid w:val="008D4692"/>
    <w:rsid w:val="008D4C4E"/>
    <w:rsid w:val="008D509F"/>
    <w:rsid w:val="008D51BA"/>
    <w:rsid w:val="008D51E7"/>
    <w:rsid w:val="008D5AA3"/>
    <w:rsid w:val="008D6031"/>
    <w:rsid w:val="008D6BDF"/>
    <w:rsid w:val="008D762A"/>
    <w:rsid w:val="008E0633"/>
    <w:rsid w:val="008E07FD"/>
    <w:rsid w:val="008E0E6D"/>
    <w:rsid w:val="008E136D"/>
    <w:rsid w:val="008E1E29"/>
    <w:rsid w:val="008E21CD"/>
    <w:rsid w:val="008E2356"/>
    <w:rsid w:val="008E25E6"/>
    <w:rsid w:val="008E2CCF"/>
    <w:rsid w:val="008E2FCD"/>
    <w:rsid w:val="008E2FFE"/>
    <w:rsid w:val="008E316A"/>
    <w:rsid w:val="008E3321"/>
    <w:rsid w:val="008E37A1"/>
    <w:rsid w:val="008E3DC5"/>
    <w:rsid w:val="008E447B"/>
    <w:rsid w:val="008E4BFC"/>
    <w:rsid w:val="008E4DC5"/>
    <w:rsid w:val="008E5182"/>
    <w:rsid w:val="008E5CF5"/>
    <w:rsid w:val="008E62EE"/>
    <w:rsid w:val="008E6600"/>
    <w:rsid w:val="008E69D8"/>
    <w:rsid w:val="008E6A01"/>
    <w:rsid w:val="008E7D72"/>
    <w:rsid w:val="008F03F1"/>
    <w:rsid w:val="008F073F"/>
    <w:rsid w:val="008F0C95"/>
    <w:rsid w:val="008F0E15"/>
    <w:rsid w:val="008F1272"/>
    <w:rsid w:val="008F15E2"/>
    <w:rsid w:val="008F20F9"/>
    <w:rsid w:val="008F226F"/>
    <w:rsid w:val="008F2B7E"/>
    <w:rsid w:val="008F3806"/>
    <w:rsid w:val="008F3D1F"/>
    <w:rsid w:val="008F402F"/>
    <w:rsid w:val="008F6187"/>
    <w:rsid w:val="008F645B"/>
    <w:rsid w:val="008F70F1"/>
    <w:rsid w:val="008F7197"/>
    <w:rsid w:val="008F7400"/>
    <w:rsid w:val="008F75F9"/>
    <w:rsid w:val="008F7E20"/>
    <w:rsid w:val="0090023F"/>
    <w:rsid w:val="00900424"/>
    <w:rsid w:val="009004E8"/>
    <w:rsid w:val="009009C6"/>
    <w:rsid w:val="00900D81"/>
    <w:rsid w:val="00900DE2"/>
    <w:rsid w:val="00900FBB"/>
    <w:rsid w:val="009011EF"/>
    <w:rsid w:val="0090143B"/>
    <w:rsid w:val="00901B71"/>
    <w:rsid w:val="00901DF1"/>
    <w:rsid w:val="009029EB"/>
    <w:rsid w:val="00902E10"/>
    <w:rsid w:val="00902E76"/>
    <w:rsid w:val="009035E7"/>
    <w:rsid w:val="00903D63"/>
    <w:rsid w:val="009040A4"/>
    <w:rsid w:val="009041CA"/>
    <w:rsid w:val="009048CD"/>
    <w:rsid w:val="00904B0B"/>
    <w:rsid w:val="00904F76"/>
    <w:rsid w:val="00905529"/>
    <w:rsid w:val="0090572B"/>
    <w:rsid w:val="00905E90"/>
    <w:rsid w:val="00906621"/>
    <w:rsid w:val="009066A8"/>
    <w:rsid w:val="009067DF"/>
    <w:rsid w:val="00906B90"/>
    <w:rsid w:val="00906E37"/>
    <w:rsid w:val="00906E65"/>
    <w:rsid w:val="009070ED"/>
    <w:rsid w:val="00907273"/>
    <w:rsid w:val="009079A7"/>
    <w:rsid w:val="009079DA"/>
    <w:rsid w:val="00907AF9"/>
    <w:rsid w:val="00907C8E"/>
    <w:rsid w:val="00907DE8"/>
    <w:rsid w:val="00907FE7"/>
    <w:rsid w:val="009101C1"/>
    <w:rsid w:val="00910F8F"/>
    <w:rsid w:val="00911550"/>
    <w:rsid w:val="00911975"/>
    <w:rsid w:val="00911B7A"/>
    <w:rsid w:val="009121B5"/>
    <w:rsid w:val="0091236C"/>
    <w:rsid w:val="00912428"/>
    <w:rsid w:val="00912675"/>
    <w:rsid w:val="009126BC"/>
    <w:rsid w:val="00912B15"/>
    <w:rsid w:val="009133AE"/>
    <w:rsid w:val="00913502"/>
    <w:rsid w:val="00913A06"/>
    <w:rsid w:val="00913B89"/>
    <w:rsid w:val="00913EC0"/>
    <w:rsid w:val="00913FC9"/>
    <w:rsid w:val="00914308"/>
    <w:rsid w:val="009146F7"/>
    <w:rsid w:val="009147D1"/>
    <w:rsid w:val="009149E1"/>
    <w:rsid w:val="00914FE8"/>
    <w:rsid w:val="00915574"/>
    <w:rsid w:val="009157C9"/>
    <w:rsid w:val="009159FB"/>
    <w:rsid w:val="00915A79"/>
    <w:rsid w:val="00915B36"/>
    <w:rsid w:val="00916011"/>
    <w:rsid w:val="00916E6A"/>
    <w:rsid w:val="009175C2"/>
    <w:rsid w:val="009175E9"/>
    <w:rsid w:val="009179E9"/>
    <w:rsid w:val="00917CBE"/>
    <w:rsid w:val="00920077"/>
    <w:rsid w:val="0092024E"/>
    <w:rsid w:val="009219AD"/>
    <w:rsid w:val="00921C82"/>
    <w:rsid w:val="00921DD2"/>
    <w:rsid w:val="009220CF"/>
    <w:rsid w:val="00923CFB"/>
    <w:rsid w:val="0092447F"/>
    <w:rsid w:val="00924B72"/>
    <w:rsid w:val="00924BD9"/>
    <w:rsid w:val="00924F32"/>
    <w:rsid w:val="00926127"/>
    <w:rsid w:val="00926434"/>
    <w:rsid w:val="00926B1E"/>
    <w:rsid w:val="00927472"/>
    <w:rsid w:val="00927662"/>
    <w:rsid w:val="00927738"/>
    <w:rsid w:val="00927809"/>
    <w:rsid w:val="00927AB9"/>
    <w:rsid w:val="00927CF8"/>
    <w:rsid w:val="00927E09"/>
    <w:rsid w:val="00930044"/>
    <w:rsid w:val="00930FB7"/>
    <w:rsid w:val="009312E5"/>
    <w:rsid w:val="0093185B"/>
    <w:rsid w:val="00931EA8"/>
    <w:rsid w:val="0093230C"/>
    <w:rsid w:val="009334DE"/>
    <w:rsid w:val="00933668"/>
    <w:rsid w:val="00933972"/>
    <w:rsid w:val="00933D7B"/>
    <w:rsid w:val="00933EAE"/>
    <w:rsid w:val="009341D5"/>
    <w:rsid w:val="009348E6"/>
    <w:rsid w:val="00934A83"/>
    <w:rsid w:val="00934EB8"/>
    <w:rsid w:val="0093537A"/>
    <w:rsid w:val="009353F5"/>
    <w:rsid w:val="00935751"/>
    <w:rsid w:val="00935BFB"/>
    <w:rsid w:val="00936543"/>
    <w:rsid w:val="00936801"/>
    <w:rsid w:val="00936A24"/>
    <w:rsid w:val="00936E7E"/>
    <w:rsid w:val="00937B20"/>
    <w:rsid w:val="00937E4F"/>
    <w:rsid w:val="00937EF1"/>
    <w:rsid w:val="009401D1"/>
    <w:rsid w:val="00940565"/>
    <w:rsid w:val="00940D80"/>
    <w:rsid w:val="00940F39"/>
    <w:rsid w:val="0094108C"/>
    <w:rsid w:val="009410BF"/>
    <w:rsid w:val="009414EA"/>
    <w:rsid w:val="009418E2"/>
    <w:rsid w:val="00941970"/>
    <w:rsid w:val="00942F5F"/>
    <w:rsid w:val="00942FF5"/>
    <w:rsid w:val="009437FC"/>
    <w:rsid w:val="00943871"/>
    <w:rsid w:val="00943A2C"/>
    <w:rsid w:val="00943A8F"/>
    <w:rsid w:val="00943B40"/>
    <w:rsid w:val="00943EE7"/>
    <w:rsid w:val="00944428"/>
    <w:rsid w:val="00944769"/>
    <w:rsid w:val="009451E6"/>
    <w:rsid w:val="009451EB"/>
    <w:rsid w:val="00945675"/>
    <w:rsid w:val="00946035"/>
    <w:rsid w:val="009460A2"/>
    <w:rsid w:val="009463D2"/>
    <w:rsid w:val="009464E1"/>
    <w:rsid w:val="00946D43"/>
    <w:rsid w:val="009505D9"/>
    <w:rsid w:val="0095129A"/>
    <w:rsid w:val="00951E4B"/>
    <w:rsid w:val="00951F5A"/>
    <w:rsid w:val="0095266E"/>
    <w:rsid w:val="00952D2B"/>
    <w:rsid w:val="00953030"/>
    <w:rsid w:val="00953097"/>
    <w:rsid w:val="00954474"/>
    <w:rsid w:val="00954C0D"/>
    <w:rsid w:val="00955A6D"/>
    <w:rsid w:val="00955C12"/>
    <w:rsid w:val="00955DD3"/>
    <w:rsid w:val="00956371"/>
    <w:rsid w:val="00956653"/>
    <w:rsid w:val="009566FE"/>
    <w:rsid w:val="009568D7"/>
    <w:rsid w:val="00957598"/>
    <w:rsid w:val="009577A1"/>
    <w:rsid w:val="009577D5"/>
    <w:rsid w:val="009578C9"/>
    <w:rsid w:val="00957BD0"/>
    <w:rsid w:val="0096003C"/>
    <w:rsid w:val="00960EED"/>
    <w:rsid w:val="0096166E"/>
    <w:rsid w:val="0096171E"/>
    <w:rsid w:val="009619C5"/>
    <w:rsid w:val="00961B35"/>
    <w:rsid w:val="00961B7A"/>
    <w:rsid w:val="009620DA"/>
    <w:rsid w:val="009621A7"/>
    <w:rsid w:val="009634FD"/>
    <w:rsid w:val="00963A1C"/>
    <w:rsid w:val="00965510"/>
    <w:rsid w:val="00965644"/>
    <w:rsid w:val="0096582D"/>
    <w:rsid w:val="00965CAC"/>
    <w:rsid w:val="0096672F"/>
    <w:rsid w:val="009671B3"/>
    <w:rsid w:val="009675AD"/>
    <w:rsid w:val="00967C0E"/>
    <w:rsid w:val="00967C26"/>
    <w:rsid w:val="00970481"/>
    <w:rsid w:val="00970C5F"/>
    <w:rsid w:val="00970D25"/>
    <w:rsid w:val="00971015"/>
    <w:rsid w:val="00971399"/>
    <w:rsid w:val="009714AB"/>
    <w:rsid w:val="0097170B"/>
    <w:rsid w:val="00971751"/>
    <w:rsid w:val="009719A0"/>
    <w:rsid w:val="00971DB4"/>
    <w:rsid w:val="009720B3"/>
    <w:rsid w:val="00972525"/>
    <w:rsid w:val="00973234"/>
    <w:rsid w:val="00973589"/>
    <w:rsid w:val="009738C8"/>
    <w:rsid w:val="0097418A"/>
    <w:rsid w:val="00974341"/>
    <w:rsid w:val="00974591"/>
    <w:rsid w:val="0097460A"/>
    <w:rsid w:val="009746DE"/>
    <w:rsid w:val="0097495D"/>
    <w:rsid w:val="00975271"/>
    <w:rsid w:val="00975A20"/>
    <w:rsid w:val="00975AF7"/>
    <w:rsid w:val="009762F9"/>
    <w:rsid w:val="0097671C"/>
    <w:rsid w:val="00976AB5"/>
    <w:rsid w:val="00976C54"/>
    <w:rsid w:val="00976C6B"/>
    <w:rsid w:val="00976F74"/>
    <w:rsid w:val="0097730F"/>
    <w:rsid w:val="00977400"/>
    <w:rsid w:val="009779DF"/>
    <w:rsid w:val="00977B5C"/>
    <w:rsid w:val="00977C03"/>
    <w:rsid w:val="0098066C"/>
    <w:rsid w:val="00980CD8"/>
    <w:rsid w:val="00980FFE"/>
    <w:rsid w:val="009812BC"/>
    <w:rsid w:val="00981314"/>
    <w:rsid w:val="0098215D"/>
    <w:rsid w:val="0098220F"/>
    <w:rsid w:val="00982340"/>
    <w:rsid w:val="00982459"/>
    <w:rsid w:val="009827B1"/>
    <w:rsid w:val="00982814"/>
    <w:rsid w:val="00982909"/>
    <w:rsid w:val="00982B66"/>
    <w:rsid w:val="00983056"/>
    <w:rsid w:val="0098329D"/>
    <w:rsid w:val="00983A99"/>
    <w:rsid w:val="00983D1E"/>
    <w:rsid w:val="00983D82"/>
    <w:rsid w:val="00984041"/>
    <w:rsid w:val="00984108"/>
    <w:rsid w:val="00984D72"/>
    <w:rsid w:val="00984EED"/>
    <w:rsid w:val="0098557E"/>
    <w:rsid w:val="0098561B"/>
    <w:rsid w:val="00985772"/>
    <w:rsid w:val="00985B0C"/>
    <w:rsid w:val="0098609C"/>
    <w:rsid w:val="009860D5"/>
    <w:rsid w:val="00986E0B"/>
    <w:rsid w:val="00986FD6"/>
    <w:rsid w:val="0098758A"/>
    <w:rsid w:val="00987641"/>
    <w:rsid w:val="00987674"/>
    <w:rsid w:val="0098783D"/>
    <w:rsid w:val="00987AAC"/>
    <w:rsid w:val="00987B38"/>
    <w:rsid w:val="00987D56"/>
    <w:rsid w:val="00987E42"/>
    <w:rsid w:val="00990270"/>
    <w:rsid w:val="0099052E"/>
    <w:rsid w:val="00990564"/>
    <w:rsid w:val="009908BD"/>
    <w:rsid w:val="0099090C"/>
    <w:rsid w:val="00990ED6"/>
    <w:rsid w:val="0099151C"/>
    <w:rsid w:val="009915FD"/>
    <w:rsid w:val="00991AB1"/>
    <w:rsid w:val="00991CC1"/>
    <w:rsid w:val="009920E4"/>
    <w:rsid w:val="009924ED"/>
    <w:rsid w:val="009925EA"/>
    <w:rsid w:val="0099271A"/>
    <w:rsid w:val="009928C0"/>
    <w:rsid w:val="00992F03"/>
    <w:rsid w:val="009933E1"/>
    <w:rsid w:val="00993700"/>
    <w:rsid w:val="009938E2"/>
    <w:rsid w:val="0099390F"/>
    <w:rsid w:val="00993969"/>
    <w:rsid w:val="00993A96"/>
    <w:rsid w:val="0099402A"/>
    <w:rsid w:val="009941F6"/>
    <w:rsid w:val="0099477C"/>
    <w:rsid w:val="009958AB"/>
    <w:rsid w:val="00996C05"/>
    <w:rsid w:val="00997594"/>
    <w:rsid w:val="0099764A"/>
    <w:rsid w:val="00997694"/>
    <w:rsid w:val="00997977"/>
    <w:rsid w:val="009A0CCE"/>
    <w:rsid w:val="009A128A"/>
    <w:rsid w:val="009A171D"/>
    <w:rsid w:val="009A1B32"/>
    <w:rsid w:val="009A26CB"/>
    <w:rsid w:val="009A2B81"/>
    <w:rsid w:val="009A343F"/>
    <w:rsid w:val="009A407B"/>
    <w:rsid w:val="009A4653"/>
    <w:rsid w:val="009A4FC2"/>
    <w:rsid w:val="009A4FC6"/>
    <w:rsid w:val="009A5402"/>
    <w:rsid w:val="009A561B"/>
    <w:rsid w:val="009A56B0"/>
    <w:rsid w:val="009A57EC"/>
    <w:rsid w:val="009A5A5E"/>
    <w:rsid w:val="009A5D4A"/>
    <w:rsid w:val="009A61B8"/>
    <w:rsid w:val="009A662E"/>
    <w:rsid w:val="009A691D"/>
    <w:rsid w:val="009A70DC"/>
    <w:rsid w:val="009A718E"/>
    <w:rsid w:val="009A763C"/>
    <w:rsid w:val="009A7686"/>
    <w:rsid w:val="009A7795"/>
    <w:rsid w:val="009A7AEC"/>
    <w:rsid w:val="009B0BC0"/>
    <w:rsid w:val="009B12B2"/>
    <w:rsid w:val="009B1518"/>
    <w:rsid w:val="009B1734"/>
    <w:rsid w:val="009B1C09"/>
    <w:rsid w:val="009B1FB4"/>
    <w:rsid w:val="009B24EB"/>
    <w:rsid w:val="009B2958"/>
    <w:rsid w:val="009B295A"/>
    <w:rsid w:val="009B3457"/>
    <w:rsid w:val="009B358B"/>
    <w:rsid w:val="009B3722"/>
    <w:rsid w:val="009B376C"/>
    <w:rsid w:val="009B451F"/>
    <w:rsid w:val="009B49BD"/>
    <w:rsid w:val="009B4A4B"/>
    <w:rsid w:val="009B4C6C"/>
    <w:rsid w:val="009B4D6E"/>
    <w:rsid w:val="009B4FF9"/>
    <w:rsid w:val="009B53B2"/>
    <w:rsid w:val="009B5523"/>
    <w:rsid w:val="009B5A5A"/>
    <w:rsid w:val="009B5E98"/>
    <w:rsid w:val="009B656D"/>
    <w:rsid w:val="009B6B9C"/>
    <w:rsid w:val="009B6EBE"/>
    <w:rsid w:val="009B6F01"/>
    <w:rsid w:val="009B764E"/>
    <w:rsid w:val="009B7ED5"/>
    <w:rsid w:val="009C02DA"/>
    <w:rsid w:val="009C03AD"/>
    <w:rsid w:val="009C07E9"/>
    <w:rsid w:val="009C08E8"/>
    <w:rsid w:val="009C0916"/>
    <w:rsid w:val="009C093F"/>
    <w:rsid w:val="009C0A12"/>
    <w:rsid w:val="009C198C"/>
    <w:rsid w:val="009C20F8"/>
    <w:rsid w:val="009C2293"/>
    <w:rsid w:val="009C2C10"/>
    <w:rsid w:val="009C3A4F"/>
    <w:rsid w:val="009C3D2F"/>
    <w:rsid w:val="009C3DFC"/>
    <w:rsid w:val="009C3F58"/>
    <w:rsid w:val="009C418E"/>
    <w:rsid w:val="009C43CB"/>
    <w:rsid w:val="009C4653"/>
    <w:rsid w:val="009C473E"/>
    <w:rsid w:val="009C4754"/>
    <w:rsid w:val="009C479D"/>
    <w:rsid w:val="009C52DB"/>
    <w:rsid w:val="009C566E"/>
    <w:rsid w:val="009C59B1"/>
    <w:rsid w:val="009C5B4C"/>
    <w:rsid w:val="009C5DEB"/>
    <w:rsid w:val="009C63DF"/>
    <w:rsid w:val="009C680E"/>
    <w:rsid w:val="009C695D"/>
    <w:rsid w:val="009C6B45"/>
    <w:rsid w:val="009C72FA"/>
    <w:rsid w:val="009C779C"/>
    <w:rsid w:val="009C7D18"/>
    <w:rsid w:val="009D0C2B"/>
    <w:rsid w:val="009D1049"/>
    <w:rsid w:val="009D137F"/>
    <w:rsid w:val="009D13A9"/>
    <w:rsid w:val="009D1B3F"/>
    <w:rsid w:val="009D2C3A"/>
    <w:rsid w:val="009D2CE8"/>
    <w:rsid w:val="009D344F"/>
    <w:rsid w:val="009D369E"/>
    <w:rsid w:val="009D3BF1"/>
    <w:rsid w:val="009D3C7F"/>
    <w:rsid w:val="009D4129"/>
    <w:rsid w:val="009D41E7"/>
    <w:rsid w:val="009D496A"/>
    <w:rsid w:val="009D4CCA"/>
    <w:rsid w:val="009D4D12"/>
    <w:rsid w:val="009D4D9F"/>
    <w:rsid w:val="009D5444"/>
    <w:rsid w:val="009D5992"/>
    <w:rsid w:val="009D5E06"/>
    <w:rsid w:val="009D5FDD"/>
    <w:rsid w:val="009D5FEC"/>
    <w:rsid w:val="009D6276"/>
    <w:rsid w:val="009D67DD"/>
    <w:rsid w:val="009D68F7"/>
    <w:rsid w:val="009D72A5"/>
    <w:rsid w:val="009D7771"/>
    <w:rsid w:val="009D781A"/>
    <w:rsid w:val="009D7FFE"/>
    <w:rsid w:val="009E03FE"/>
    <w:rsid w:val="009E114F"/>
    <w:rsid w:val="009E1166"/>
    <w:rsid w:val="009E17B7"/>
    <w:rsid w:val="009E1DED"/>
    <w:rsid w:val="009E20A3"/>
    <w:rsid w:val="009E24DD"/>
    <w:rsid w:val="009E269D"/>
    <w:rsid w:val="009E2A5D"/>
    <w:rsid w:val="009E2A69"/>
    <w:rsid w:val="009E2B47"/>
    <w:rsid w:val="009E2B6E"/>
    <w:rsid w:val="009E2D69"/>
    <w:rsid w:val="009E35EE"/>
    <w:rsid w:val="009E4022"/>
    <w:rsid w:val="009E4069"/>
    <w:rsid w:val="009E4A32"/>
    <w:rsid w:val="009E4E4D"/>
    <w:rsid w:val="009E525E"/>
    <w:rsid w:val="009E59BC"/>
    <w:rsid w:val="009E5AF7"/>
    <w:rsid w:val="009E5E4F"/>
    <w:rsid w:val="009E6420"/>
    <w:rsid w:val="009E6C44"/>
    <w:rsid w:val="009E7502"/>
    <w:rsid w:val="009E793E"/>
    <w:rsid w:val="009E7AA4"/>
    <w:rsid w:val="009E7E75"/>
    <w:rsid w:val="009F0DAB"/>
    <w:rsid w:val="009F0FF1"/>
    <w:rsid w:val="009F12B5"/>
    <w:rsid w:val="009F15C2"/>
    <w:rsid w:val="009F1819"/>
    <w:rsid w:val="009F192A"/>
    <w:rsid w:val="009F19A4"/>
    <w:rsid w:val="009F1D44"/>
    <w:rsid w:val="009F204B"/>
    <w:rsid w:val="009F2366"/>
    <w:rsid w:val="009F23D9"/>
    <w:rsid w:val="009F281E"/>
    <w:rsid w:val="009F2BFE"/>
    <w:rsid w:val="009F3852"/>
    <w:rsid w:val="009F418F"/>
    <w:rsid w:val="009F4240"/>
    <w:rsid w:val="009F519B"/>
    <w:rsid w:val="009F5214"/>
    <w:rsid w:val="009F54A8"/>
    <w:rsid w:val="009F5BAD"/>
    <w:rsid w:val="009F71B9"/>
    <w:rsid w:val="009F7A41"/>
    <w:rsid w:val="009F7C07"/>
    <w:rsid w:val="00A00089"/>
    <w:rsid w:val="00A00247"/>
    <w:rsid w:val="00A007EC"/>
    <w:rsid w:val="00A0127C"/>
    <w:rsid w:val="00A014FE"/>
    <w:rsid w:val="00A01656"/>
    <w:rsid w:val="00A01AA6"/>
    <w:rsid w:val="00A01C81"/>
    <w:rsid w:val="00A02191"/>
    <w:rsid w:val="00A02B81"/>
    <w:rsid w:val="00A02DE5"/>
    <w:rsid w:val="00A036A8"/>
    <w:rsid w:val="00A037B9"/>
    <w:rsid w:val="00A03CA3"/>
    <w:rsid w:val="00A03D20"/>
    <w:rsid w:val="00A03D28"/>
    <w:rsid w:val="00A04324"/>
    <w:rsid w:val="00A044B8"/>
    <w:rsid w:val="00A047A8"/>
    <w:rsid w:val="00A047FD"/>
    <w:rsid w:val="00A049E5"/>
    <w:rsid w:val="00A04BC6"/>
    <w:rsid w:val="00A05968"/>
    <w:rsid w:val="00A061C0"/>
    <w:rsid w:val="00A06831"/>
    <w:rsid w:val="00A06D9A"/>
    <w:rsid w:val="00A076A7"/>
    <w:rsid w:val="00A077A8"/>
    <w:rsid w:val="00A07934"/>
    <w:rsid w:val="00A07C02"/>
    <w:rsid w:val="00A07EBB"/>
    <w:rsid w:val="00A100EC"/>
    <w:rsid w:val="00A1019E"/>
    <w:rsid w:val="00A10606"/>
    <w:rsid w:val="00A109F3"/>
    <w:rsid w:val="00A10C6B"/>
    <w:rsid w:val="00A1160A"/>
    <w:rsid w:val="00A11638"/>
    <w:rsid w:val="00A12780"/>
    <w:rsid w:val="00A129EC"/>
    <w:rsid w:val="00A12F54"/>
    <w:rsid w:val="00A13BBE"/>
    <w:rsid w:val="00A14243"/>
    <w:rsid w:val="00A143D7"/>
    <w:rsid w:val="00A1477C"/>
    <w:rsid w:val="00A14983"/>
    <w:rsid w:val="00A14C75"/>
    <w:rsid w:val="00A14EA3"/>
    <w:rsid w:val="00A14FB3"/>
    <w:rsid w:val="00A150E1"/>
    <w:rsid w:val="00A15337"/>
    <w:rsid w:val="00A154A9"/>
    <w:rsid w:val="00A15DAC"/>
    <w:rsid w:val="00A15E0E"/>
    <w:rsid w:val="00A15FA0"/>
    <w:rsid w:val="00A1645A"/>
    <w:rsid w:val="00A16AAC"/>
    <w:rsid w:val="00A16D03"/>
    <w:rsid w:val="00A1747A"/>
    <w:rsid w:val="00A175E4"/>
    <w:rsid w:val="00A1760D"/>
    <w:rsid w:val="00A179CA"/>
    <w:rsid w:val="00A17DCC"/>
    <w:rsid w:val="00A17EFF"/>
    <w:rsid w:val="00A20894"/>
    <w:rsid w:val="00A214D0"/>
    <w:rsid w:val="00A2176E"/>
    <w:rsid w:val="00A21AD9"/>
    <w:rsid w:val="00A21FD1"/>
    <w:rsid w:val="00A225E0"/>
    <w:rsid w:val="00A227C6"/>
    <w:rsid w:val="00A22A8A"/>
    <w:rsid w:val="00A22CAA"/>
    <w:rsid w:val="00A23118"/>
    <w:rsid w:val="00A23503"/>
    <w:rsid w:val="00A23578"/>
    <w:rsid w:val="00A2377E"/>
    <w:rsid w:val="00A241F8"/>
    <w:rsid w:val="00A24312"/>
    <w:rsid w:val="00A24964"/>
    <w:rsid w:val="00A24DE4"/>
    <w:rsid w:val="00A255CE"/>
    <w:rsid w:val="00A25932"/>
    <w:rsid w:val="00A26A9B"/>
    <w:rsid w:val="00A26DC1"/>
    <w:rsid w:val="00A279E1"/>
    <w:rsid w:val="00A27C1C"/>
    <w:rsid w:val="00A305DE"/>
    <w:rsid w:val="00A30679"/>
    <w:rsid w:val="00A3095F"/>
    <w:rsid w:val="00A30B4D"/>
    <w:rsid w:val="00A31639"/>
    <w:rsid w:val="00A31646"/>
    <w:rsid w:val="00A325FE"/>
    <w:rsid w:val="00A329BD"/>
    <w:rsid w:val="00A33071"/>
    <w:rsid w:val="00A338F4"/>
    <w:rsid w:val="00A33B32"/>
    <w:rsid w:val="00A33BE1"/>
    <w:rsid w:val="00A33C61"/>
    <w:rsid w:val="00A33CF1"/>
    <w:rsid w:val="00A343DF"/>
    <w:rsid w:val="00A34E21"/>
    <w:rsid w:val="00A34E4C"/>
    <w:rsid w:val="00A35217"/>
    <w:rsid w:val="00A35677"/>
    <w:rsid w:val="00A36469"/>
    <w:rsid w:val="00A369E5"/>
    <w:rsid w:val="00A3782B"/>
    <w:rsid w:val="00A37E21"/>
    <w:rsid w:val="00A40083"/>
    <w:rsid w:val="00A4029F"/>
    <w:rsid w:val="00A40448"/>
    <w:rsid w:val="00A40738"/>
    <w:rsid w:val="00A40CC9"/>
    <w:rsid w:val="00A41575"/>
    <w:rsid w:val="00A41B84"/>
    <w:rsid w:val="00A41D7B"/>
    <w:rsid w:val="00A41DB4"/>
    <w:rsid w:val="00A41F1B"/>
    <w:rsid w:val="00A42104"/>
    <w:rsid w:val="00A42E14"/>
    <w:rsid w:val="00A4326E"/>
    <w:rsid w:val="00A43ABC"/>
    <w:rsid w:val="00A444A9"/>
    <w:rsid w:val="00A446FE"/>
    <w:rsid w:val="00A45200"/>
    <w:rsid w:val="00A45370"/>
    <w:rsid w:val="00A453D6"/>
    <w:rsid w:val="00A45957"/>
    <w:rsid w:val="00A45D37"/>
    <w:rsid w:val="00A46212"/>
    <w:rsid w:val="00A467B0"/>
    <w:rsid w:val="00A467F6"/>
    <w:rsid w:val="00A46C1F"/>
    <w:rsid w:val="00A4725C"/>
    <w:rsid w:val="00A47994"/>
    <w:rsid w:val="00A479E5"/>
    <w:rsid w:val="00A47B27"/>
    <w:rsid w:val="00A47D17"/>
    <w:rsid w:val="00A500BA"/>
    <w:rsid w:val="00A506DB"/>
    <w:rsid w:val="00A506ED"/>
    <w:rsid w:val="00A50D0F"/>
    <w:rsid w:val="00A5137A"/>
    <w:rsid w:val="00A519CE"/>
    <w:rsid w:val="00A52BFE"/>
    <w:rsid w:val="00A5379D"/>
    <w:rsid w:val="00A53CCF"/>
    <w:rsid w:val="00A53E3E"/>
    <w:rsid w:val="00A53E73"/>
    <w:rsid w:val="00A547A2"/>
    <w:rsid w:val="00A54FE8"/>
    <w:rsid w:val="00A55160"/>
    <w:rsid w:val="00A55248"/>
    <w:rsid w:val="00A557A3"/>
    <w:rsid w:val="00A55A2D"/>
    <w:rsid w:val="00A5603E"/>
    <w:rsid w:val="00A56264"/>
    <w:rsid w:val="00A5691F"/>
    <w:rsid w:val="00A57533"/>
    <w:rsid w:val="00A576F4"/>
    <w:rsid w:val="00A577F5"/>
    <w:rsid w:val="00A578AF"/>
    <w:rsid w:val="00A57AA4"/>
    <w:rsid w:val="00A60098"/>
    <w:rsid w:val="00A60564"/>
    <w:rsid w:val="00A60C39"/>
    <w:rsid w:val="00A61122"/>
    <w:rsid w:val="00A612EF"/>
    <w:rsid w:val="00A61550"/>
    <w:rsid w:val="00A6158A"/>
    <w:rsid w:val="00A61D92"/>
    <w:rsid w:val="00A621F4"/>
    <w:rsid w:val="00A629A7"/>
    <w:rsid w:val="00A62AD0"/>
    <w:rsid w:val="00A62EA3"/>
    <w:rsid w:val="00A63944"/>
    <w:rsid w:val="00A65A03"/>
    <w:rsid w:val="00A65C0B"/>
    <w:rsid w:val="00A65F92"/>
    <w:rsid w:val="00A66106"/>
    <w:rsid w:val="00A662CC"/>
    <w:rsid w:val="00A662FF"/>
    <w:rsid w:val="00A67704"/>
    <w:rsid w:val="00A67C03"/>
    <w:rsid w:val="00A7010C"/>
    <w:rsid w:val="00A7050E"/>
    <w:rsid w:val="00A70A6D"/>
    <w:rsid w:val="00A70FAD"/>
    <w:rsid w:val="00A710F3"/>
    <w:rsid w:val="00A71238"/>
    <w:rsid w:val="00A71860"/>
    <w:rsid w:val="00A71BC6"/>
    <w:rsid w:val="00A71D22"/>
    <w:rsid w:val="00A72A2A"/>
    <w:rsid w:val="00A72E45"/>
    <w:rsid w:val="00A736A7"/>
    <w:rsid w:val="00A73AB9"/>
    <w:rsid w:val="00A73E91"/>
    <w:rsid w:val="00A74009"/>
    <w:rsid w:val="00A743A5"/>
    <w:rsid w:val="00A74961"/>
    <w:rsid w:val="00A75542"/>
    <w:rsid w:val="00A761A6"/>
    <w:rsid w:val="00A76218"/>
    <w:rsid w:val="00A76289"/>
    <w:rsid w:val="00A76B91"/>
    <w:rsid w:val="00A76DFB"/>
    <w:rsid w:val="00A772E3"/>
    <w:rsid w:val="00A776EA"/>
    <w:rsid w:val="00A778C6"/>
    <w:rsid w:val="00A77BCB"/>
    <w:rsid w:val="00A80726"/>
    <w:rsid w:val="00A80737"/>
    <w:rsid w:val="00A80E4A"/>
    <w:rsid w:val="00A81289"/>
    <w:rsid w:val="00A81D59"/>
    <w:rsid w:val="00A81D9A"/>
    <w:rsid w:val="00A81E2C"/>
    <w:rsid w:val="00A8320C"/>
    <w:rsid w:val="00A83404"/>
    <w:rsid w:val="00A8340D"/>
    <w:rsid w:val="00A837FE"/>
    <w:rsid w:val="00A83E36"/>
    <w:rsid w:val="00A8483A"/>
    <w:rsid w:val="00A848E2"/>
    <w:rsid w:val="00A848FF"/>
    <w:rsid w:val="00A84A9F"/>
    <w:rsid w:val="00A84D6D"/>
    <w:rsid w:val="00A84EA7"/>
    <w:rsid w:val="00A8501F"/>
    <w:rsid w:val="00A85CF4"/>
    <w:rsid w:val="00A863D7"/>
    <w:rsid w:val="00A86A25"/>
    <w:rsid w:val="00A86A32"/>
    <w:rsid w:val="00A86CE0"/>
    <w:rsid w:val="00A873C1"/>
    <w:rsid w:val="00A874BB"/>
    <w:rsid w:val="00A87887"/>
    <w:rsid w:val="00A87A69"/>
    <w:rsid w:val="00A87C5F"/>
    <w:rsid w:val="00A87E2C"/>
    <w:rsid w:val="00A87F6E"/>
    <w:rsid w:val="00A90159"/>
    <w:rsid w:val="00A903BF"/>
    <w:rsid w:val="00A90437"/>
    <w:rsid w:val="00A9072D"/>
    <w:rsid w:val="00A9143B"/>
    <w:rsid w:val="00A91E5C"/>
    <w:rsid w:val="00A9291A"/>
    <w:rsid w:val="00A92A14"/>
    <w:rsid w:val="00A93728"/>
    <w:rsid w:val="00A9374E"/>
    <w:rsid w:val="00A93920"/>
    <w:rsid w:val="00A93FD7"/>
    <w:rsid w:val="00A945F4"/>
    <w:rsid w:val="00A9468A"/>
    <w:rsid w:val="00A94921"/>
    <w:rsid w:val="00A95BE6"/>
    <w:rsid w:val="00A95DE2"/>
    <w:rsid w:val="00A968B6"/>
    <w:rsid w:val="00A9696C"/>
    <w:rsid w:val="00A96A0A"/>
    <w:rsid w:val="00A97347"/>
    <w:rsid w:val="00AA024E"/>
    <w:rsid w:val="00AA0CC8"/>
    <w:rsid w:val="00AA0ED0"/>
    <w:rsid w:val="00AA10F9"/>
    <w:rsid w:val="00AA1F37"/>
    <w:rsid w:val="00AA2020"/>
    <w:rsid w:val="00AA2175"/>
    <w:rsid w:val="00AA24F0"/>
    <w:rsid w:val="00AA2971"/>
    <w:rsid w:val="00AA2AEC"/>
    <w:rsid w:val="00AA2EEB"/>
    <w:rsid w:val="00AA30B1"/>
    <w:rsid w:val="00AA333D"/>
    <w:rsid w:val="00AA3418"/>
    <w:rsid w:val="00AA35C0"/>
    <w:rsid w:val="00AA394E"/>
    <w:rsid w:val="00AA3ABB"/>
    <w:rsid w:val="00AA3BDB"/>
    <w:rsid w:val="00AA3C57"/>
    <w:rsid w:val="00AA40A3"/>
    <w:rsid w:val="00AA4158"/>
    <w:rsid w:val="00AA4645"/>
    <w:rsid w:val="00AA4E8B"/>
    <w:rsid w:val="00AA545F"/>
    <w:rsid w:val="00AA6791"/>
    <w:rsid w:val="00AA6A2B"/>
    <w:rsid w:val="00AA6D07"/>
    <w:rsid w:val="00AA7161"/>
    <w:rsid w:val="00AA7357"/>
    <w:rsid w:val="00AA7609"/>
    <w:rsid w:val="00AA7968"/>
    <w:rsid w:val="00AA7B0A"/>
    <w:rsid w:val="00AB0387"/>
    <w:rsid w:val="00AB0695"/>
    <w:rsid w:val="00AB0AEC"/>
    <w:rsid w:val="00AB0BDF"/>
    <w:rsid w:val="00AB13B6"/>
    <w:rsid w:val="00AB13EC"/>
    <w:rsid w:val="00AB19AD"/>
    <w:rsid w:val="00AB2ACD"/>
    <w:rsid w:val="00AB3206"/>
    <w:rsid w:val="00AB3B67"/>
    <w:rsid w:val="00AB47FD"/>
    <w:rsid w:val="00AB4BAE"/>
    <w:rsid w:val="00AB4D46"/>
    <w:rsid w:val="00AB51FC"/>
    <w:rsid w:val="00AB545D"/>
    <w:rsid w:val="00AB54F0"/>
    <w:rsid w:val="00AB60A0"/>
    <w:rsid w:val="00AB61FF"/>
    <w:rsid w:val="00AB6B98"/>
    <w:rsid w:val="00AB73E5"/>
    <w:rsid w:val="00AB75D2"/>
    <w:rsid w:val="00AB7708"/>
    <w:rsid w:val="00AB7C11"/>
    <w:rsid w:val="00AB7C98"/>
    <w:rsid w:val="00AB7DA0"/>
    <w:rsid w:val="00AC067D"/>
    <w:rsid w:val="00AC1938"/>
    <w:rsid w:val="00AC20C5"/>
    <w:rsid w:val="00AC230E"/>
    <w:rsid w:val="00AC2462"/>
    <w:rsid w:val="00AC2696"/>
    <w:rsid w:val="00AC333B"/>
    <w:rsid w:val="00AC350A"/>
    <w:rsid w:val="00AC3E12"/>
    <w:rsid w:val="00AC4620"/>
    <w:rsid w:val="00AC473A"/>
    <w:rsid w:val="00AC4A72"/>
    <w:rsid w:val="00AC4AB0"/>
    <w:rsid w:val="00AC58CD"/>
    <w:rsid w:val="00AC599B"/>
    <w:rsid w:val="00AC59FF"/>
    <w:rsid w:val="00AC65CA"/>
    <w:rsid w:val="00AC6CE2"/>
    <w:rsid w:val="00AC738C"/>
    <w:rsid w:val="00AC7539"/>
    <w:rsid w:val="00AC7564"/>
    <w:rsid w:val="00AC76C8"/>
    <w:rsid w:val="00AD07F2"/>
    <w:rsid w:val="00AD0898"/>
    <w:rsid w:val="00AD092E"/>
    <w:rsid w:val="00AD095A"/>
    <w:rsid w:val="00AD0A47"/>
    <w:rsid w:val="00AD0D81"/>
    <w:rsid w:val="00AD0E3E"/>
    <w:rsid w:val="00AD0FA6"/>
    <w:rsid w:val="00AD0FCC"/>
    <w:rsid w:val="00AD1880"/>
    <w:rsid w:val="00AD1A74"/>
    <w:rsid w:val="00AD1B1A"/>
    <w:rsid w:val="00AD21CE"/>
    <w:rsid w:val="00AD2B00"/>
    <w:rsid w:val="00AD3758"/>
    <w:rsid w:val="00AD3D50"/>
    <w:rsid w:val="00AD3E27"/>
    <w:rsid w:val="00AD4403"/>
    <w:rsid w:val="00AD4F45"/>
    <w:rsid w:val="00AD50CA"/>
    <w:rsid w:val="00AD51B8"/>
    <w:rsid w:val="00AD58F7"/>
    <w:rsid w:val="00AD591E"/>
    <w:rsid w:val="00AD5B8A"/>
    <w:rsid w:val="00AD5D3B"/>
    <w:rsid w:val="00AD6389"/>
    <w:rsid w:val="00AD6554"/>
    <w:rsid w:val="00AD6A8F"/>
    <w:rsid w:val="00AD6BA1"/>
    <w:rsid w:val="00AD73F6"/>
    <w:rsid w:val="00AE07E4"/>
    <w:rsid w:val="00AE0A67"/>
    <w:rsid w:val="00AE120A"/>
    <w:rsid w:val="00AE13ED"/>
    <w:rsid w:val="00AE13FE"/>
    <w:rsid w:val="00AE1D91"/>
    <w:rsid w:val="00AE2089"/>
    <w:rsid w:val="00AE2242"/>
    <w:rsid w:val="00AE29BD"/>
    <w:rsid w:val="00AE29CC"/>
    <w:rsid w:val="00AE2A61"/>
    <w:rsid w:val="00AE2BF4"/>
    <w:rsid w:val="00AE2E83"/>
    <w:rsid w:val="00AE30FD"/>
    <w:rsid w:val="00AE3408"/>
    <w:rsid w:val="00AE3446"/>
    <w:rsid w:val="00AE34F5"/>
    <w:rsid w:val="00AE3543"/>
    <w:rsid w:val="00AE3C49"/>
    <w:rsid w:val="00AE3EB6"/>
    <w:rsid w:val="00AE44CF"/>
    <w:rsid w:val="00AE59EE"/>
    <w:rsid w:val="00AE5EF5"/>
    <w:rsid w:val="00AE6232"/>
    <w:rsid w:val="00AE6452"/>
    <w:rsid w:val="00AE6E9D"/>
    <w:rsid w:val="00AE7111"/>
    <w:rsid w:val="00AE72FA"/>
    <w:rsid w:val="00AE73B7"/>
    <w:rsid w:val="00AE747E"/>
    <w:rsid w:val="00AE74D5"/>
    <w:rsid w:val="00AE7DE3"/>
    <w:rsid w:val="00AE7F89"/>
    <w:rsid w:val="00AE7FF4"/>
    <w:rsid w:val="00AF071E"/>
    <w:rsid w:val="00AF0810"/>
    <w:rsid w:val="00AF0C05"/>
    <w:rsid w:val="00AF0E21"/>
    <w:rsid w:val="00AF1125"/>
    <w:rsid w:val="00AF11BA"/>
    <w:rsid w:val="00AF186F"/>
    <w:rsid w:val="00AF1893"/>
    <w:rsid w:val="00AF1980"/>
    <w:rsid w:val="00AF1ABA"/>
    <w:rsid w:val="00AF20C8"/>
    <w:rsid w:val="00AF2696"/>
    <w:rsid w:val="00AF2845"/>
    <w:rsid w:val="00AF2C8F"/>
    <w:rsid w:val="00AF2F62"/>
    <w:rsid w:val="00AF3807"/>
    <w:rsid w:val="00AF3CE7"/>
    <w:rsid w:val="00AF3D81"/>
    <w:rsid w:val="00AF5026"/>
    <w:rsid w:val="00AF52E6"/>
    <w:rsid w:val="00AF54CE"/>
    <w:rsid w:val="00AF6B84"/>
    <w:rsid w:val="00AF6ECB"/>
    <w:rsid w:val="00AF704F"/>
    <w:rsid w:val="00AF71AF"/>
    <w:rsid w:val="00AF728D"/>
    <w:rsid w:val="00AF7336"/>
    <w:rsid w:val="00AF7ACD"/>
    <w:rsid w:val="00AF7B3D"/>
    <w:rsid w:val="00B00225"/>
    <w:rsid w:val="00B00605"/>
    <w:rsid w:val="00B006C2"/>
    <w:rsid w:val="00B007B0"/>
    <w:rsid w:val="00B007FC"/>
    <w:rsid w:val="00B00AA6"/>
    <w:rsid w:val="00B00EB2"/>
    <w:rsid w:val="00B00F15"/>
    <w:rsid w:val="00B01792"/>
    <w:rsid w:val="00B01E50"/>
    <w:rsid w:val="00B0290B"/>
    <w:rsid w:val="00B02DB0"/>
    <w:rsid w:val="00B032A7"/>
    <w:rsid w:val="00B034DE"/>
    <w:rsid w:val="00B0358F"/>
    <w:rsid w:val="00B038F1"/>
    <w:rsid w:val="00B03A17"/>
    <w:rsid w:val="00B04C6A"/>
    <w:rsid w:val="00B0541F"/>
    <w:rsid w:val="00B05575"/>
    <w:rsid w:val="00B058EA"/>
    <w:rsid w:val="00B059CE"/>
    <w:rsid w:val="00B05DEE"/>
    <w:rsid w:val="00B062CB"/>
    <w:rsid w:val="00B0697E"/>
    <w:rsid w:val="00B06DF1"/>
    <w:rsid w:val="00B07F29"/>
    <w:rsid w:val="00B1007B"/>
    <w:rsid w:val="00B10982"/>
    <w:rsid w:val="00B10CA7"/>
    <w:rsid w:val="00B111C7"/>
    <w:rsid w:val="00B11428"/>
    <w:rsid w:val="00B1145B"/>
    <w:rsid w:val="00B11E3D"/>
    <w:rsid w:val="00B12180"/>
    <w:rsid w:val="00B1239E"/>
    <w:rsid w:val="00B12B3A"/>
    <w:rsid w:val="00B132A9"/>
    <w:rsid w:val="00B1366D"/>
    <w:rsid w:val="00B13821"/>
    <w:rsid w:val="00B13E56"/>
    <w:rsid w:val="00B13EBF"/>
    <w:rsid w:val="00B14A0B"/>
    <w:rsid w:val="00B15611"/>
    <w:rsid w:val="00B1579B"/>
    <w:rsid w:val="00B15ABF"/>
    <w:rsid w:val="00B1600D"/>
    <w:rsid w:val="00B16F1F"/>
    <w:rsid w:val="00B16F2E"/>
    <w:rsid w:val="00B16F3A"/>
    <w:rsid w:val="00B17113"/>
    <w:rsid w:val="00B172FF"/>
    <w:rsid w:val="00B17D87"/>
    <w:rsid w:val="00B2057C"/>
    <w:rsid w:val="00B209E8"/>
    <w:rsid w:val="00B20CFA"/>
    <w:rsid w:val="00B21024"/>
    <w:rsid w:val="00B21082"/>
    <w:rsid w:val="00B21CCB"/>
    <w:rsid w:val="00B21E40"/>
    <w:rsid w:val="00B2236A"/>
    <w:rsid w:val="00B22AFF"/>
    <w:rsid w:val="00B23219"/>
    <w:rsid w:val="00B2338C"/>
    <w:rsid w:val="00B23B17"/>
    <w:rsid w:val="00B23B27"/>
    <w:rsid w:val="00B24232"/>
    <w:rsid w:val="00B24361"/>
    <w:rsid w:val="00B24C0C"/>
    <w:rsid w:val="00B24C31"/>
    <w:rsid w:val="00B258D0"/>
    <w:rsid w:val="00B259FE"/>
    <w:rsid w:val="00B25B4C"/>
    <w:rsid w:val="00B25CAC"/>
    <w:rsid w:val="00B26D76"/>
    <w:rsid w:val="00B26E59"/>
    <w:rsid w:val="00B2731C"/>
    <w:rsid w:val="00B2744E"/>
    <w:rsid w:val="00B2762A"/>
    <w:rsid w:val="00B2778F"/>
    <w:rsid w:val="00B30656"/>
    <w:rsid w:val="00B30664"/>
    <w:rsid w:val="00B30E1A"/>
    <w:rsid w:val="00B3103C"/>
    <w:rsid w:val="00B31EA2"/>
    <w:rsid w:val="00B32098"/>
    <w:rsid w:val="00B32206"/>
    <w:rsid w:val="00B3262F"/>
    <w:rsid w:val="00B32751"/>
    <w:rsid w:val="00B328B3"/>
    <w:rsid w:val="00B32D8B"/>
    <w:rsid w:val="00B32EED"/>
    <w:rsid w:val="00B33140"/>
    <w:rsid w:val="00B33ED5"/>
    <w:rsid w:val="00B34217"/>
    <w:rsid w:val="00B3454B"/>
    <w:rsid w:val="00B351BA"/>
    <w:rsid w:val="00B3525E"/>
    <w:rsid w:val="00B3568B"/>
    <w:rsid w:val="00B36015"/>
    <w:rsid w:val="00B37565"/>
    <w:rsid w:val="00B37D08"/>
    <w:rsid w:val="00B37F12"/>
    <w:rsid w:val="00B40529"/>
    <w:rsid w:val="00B40A7B"/>
    <w:rsid w:val="00B40B15"/>
    <w:rsid w:val="00B40EA5"/>
    <w:rsid w:val="00B41005"/>
    <w:rsid w:val="00B41AA4"/>
    <w:rsid w:val="00B41BD6"/>
    <w:rsid w:val="00B41C77"/>
    <w:rsid w:val="00B4300B"/>
    <w:rsid w:val="00B4326B"/>
    <w:rsid w:val="00B43373"/>
    <w:rsid w:val="00B439DA"/>
    <w:rsid w:val="00B43BC4"/>
    <w:rsid w:val="00B43F28"/>
    <w:rsid w:val="00B44E13"/>
    <w:rsid w:val="00B452E0"/>
    <w:rsid w:val="00B45417"/>
    <w:rsid w:val="00B45939"/>
    <w:rsid w:val="00B4598E"/>
    <w:rsid w:val="00B460A4"/>
    <w:rsid w:val="00B4637B"/>
    <w:rsid w:val="00B46629"/>
    <w:rsid w:val="00B4691E"/>
    <w:rsid w:val="00B46A98"/>
    <w:rsid w:val="00B46B98"/>
    <w:rsid w:val="00B46BD1"/>
    <w:rsid w:val="00B46F55"/>
    <w:rsid w:val="00B4704A"/>
    <w:rsid w:val="00B47407"/>
    <w:rsid w:val="00B47CEC"/>
    <w:rsid w:val="00B47E0C"/>
    <w:rsid w:val="00B50456"/>
    <w:rsid w:val="00B506DA"/>
    <w:rsid w:val="00B50F43"/>
    <w:rsid w:val="00B511BC"/>
    <w:rsid w:val="00B52075"/>
    <w:rsid w:val="00B52278"/>
    <w:rsid w:val="00B5293C"/>
    <w:rsid w:val="00B52B52"/>
    <w:rsid w:val="00B52EE5"/>
    <w:rsid w:val="00B531D0"/>
    <w:rsid w:val="00B533CE"/>
    <w:rsid w:val="00B5422F"/>
    <w:rsid w:val="00B547EE"/>
    <w:rsid w:val="00B549B0"/>
    <w:rsid w:val="00B54FD6"/>
    <w:rsid w:val="00B55AF1"/>
    <w:rsid w:val="00B55CC0"/>
    <w:rsid w:val="00B56196"/>
    <w:rsid w:val="00B56BEB"/>
    <w:rsid w:val="00B56C5F"/>
    <w:rsid w:val="00B572C4"/>
    <w:rsid w:val="00B57AB2"/>
    <w:rsid w:val="00B60552"/>
    <w:rsid w:val="00B60E2A"/>
    <w:rsid w:val="00B611B1"/>
    <w:rsid w:val="00B61736"/>
    <w:rsid w:val="00B621C8"/>
    <w:rsid w:val="00B62531"/>
    <w:rsid w:val="00B626C1"/>
    <w:rsid w:val="00B62C7C"/>
    <w:rsid w:val="00B63009"/>
    <w:rsid w:val="00B63694"/>
    <w:rsid w:val="00B638A4"/>
    <w:rsid w:val="00B6427C"/>
    <w:rsid w:val="00B65360"/>
    <w:rsid w:val="00B659CD"/>
    <w:rsid w:val="00B65D69"/>
    <w:rsid w:val="00B66188"/>
    <w:rsid w:val="00B663A3"/>
    <w:rsid w:val="00B664C1"/>
    <w:rsid w:val="00B67190"/>
    <w:rsid w:val="00B672B8"/>
    <w:rsid w:val="00B6773D"/>
    <w:rsid w:val="00B678C5"/>
    <w:rsid w:val="00B679E3"/>
    <w:rsid w:val="00B67C41"/>
    <w:rsid w:val="00B67E47"/>
    <w:rsid w:val="00B702A4"/>
    <w:rsid w:val="00B7105C"/>
    <w:rsid w:val="00B71273"/>
    <w:rsid w:val="00B71A80"/>
    <w:rsid w:val="00B72156"/>
    <w:rsid w:val="00B73454"/>
    <w:rsid w:val="00B73750"/>
    <w:rsid w:val="00B73B3E"/>
    <w:rsid w:val="00B73FA4"/>
    <w:rsid w:val="00B7501C"/>
    <w:rsid w:val="00B75070"/>
    <w:rsid w:val="00B752BE"/>
    <w:rsid w:val="00B755F4"/>
    <w:rsid w:val="00B75E88"/>
    <w:rsid w:val="00B7609F"/>
    <w:rsid w:val="00B771B6"/>
    <w:rsid w:val="00B7724C"/>
    <w:rsid w:val="00B772A2"/>
    <w:rsid w:val="00B7786A"/>
    <w:rsid w:val="00B77F35"/>
    <w:rsid w:val="00B80376"/>
    <w:rsid w:val="00B80FD6"/>
    <w:rsid w:val="00B811E5"/>
    <w:rsid w:val="00B8211C"/>
    <w:rsid w:val="00B822FE"/>
    <w:rsid w:val="00B82512"/>
    <w:rsid w:val="00B8251F"/>
    <w:rsid w:val="00B82553"/>
    <w:rsid w:val="00B82EAF"/>
    <w:rsid w:val="00B83487"/>
    <w:rsid w:val="00B8370D"/>
    <w:rsid w:val="00B83B98"/>
    <w:rsid w:val="00B83CF3"/>
    <w:rsid w:val="00B83D32"/>
    <w:rsid w:val="00B83E1B"/>
    <w:rsid w:val="00B84438"/>
    <w:rsid w:val="00B84B35"/>
    <w:rsid w:val="00B85590"/>
    <w:rsid w:val="00B85E90"/>
    <w:rsid w:val="00B86BB5"/>
    <w:rsid w:val="00B870D5"/>
    <w:rsid w:val="00B87141"/>
    <w:rsid w:val="00B87308"/>
    <w:rsid w:val="00B87AE6"/>
    <w:rsid w:val="00B87CC3"/>
    <w:rsid w:val="00B902DA"/>
    <w:rsid w:val="00B91759"/>
    <w:rsid w:val="00B91B1D"/>
    <w:rsid w:val="00B91DBC"/>
    <w:rsid w:val="00B92781"/>
    <w:rsid w:val="00B93358"/>
    <w:rsid w:val="00B934AC"/>
    <w:rsid w:val="00B93837"/>
    <w:rsid w:val="00B93898"/>
    <w:rsid w:val="00B94611"/>
    <w:rsid w:val="00B9487D"/>
    <w:rsid w:val="00B94A92"/>
    <w:rsid w:val="00B94BA1"/>
    <w:rsid w:val="00B94D23"/>
    <w:rsid w:val="00B95283"/>
    <w:rsid w:val="00B955F8"/>
    <w:rsid w:val="00B95A21"/>
    <w:rsid w:val="00B95CD2"/>
    <w:rsid w:val="00B95E00"/>
    <w:rsid w:val="00B95EF7"/>
    <w:rsid w:val="00B96DD9"/>
    <w:rsid w:val="00B97077"/>
    <w:rsid w:val="00B9738C"/>
    <w:rsid w:val="00B973E2"/>
    <w:rsid w:val="00B97C96"/>
    <w:rsid w:val="00B97DF2"/>
    <w:rsid w:val="00B97F45"/>
    <w:rsid w:val="00BA1119"/>
    <w:rsid w:val="00BA1220"/>
    <w:rsid w:val="00BA1B9D"/>
    <w:rsid w:val="00BA1C19"/>
    <w:rsid w:val="00BA290A"/>
    <w:rsid w:val="00BA2BD9"/>
    <w:rsid w:val="00BA3025"/>
    <w:rsid w:val="00BA3230"/>
    <w:rsid w:val="00BA32C6"/>
    <w:rsid w:val="00BA40D6"/>
    <w:rsid w:val="00BA43DB"/>
    <w:rsid w:val="00BA46B1"/>
    <w:rsid w:val="00BA49F6"/>
    <w:rsid w:val="00BA4ED6"/>
    <w:rsid w:val="00BA4F98"/>
    <w:rsid w:val="00BA5380"/>
    <w:rsid w:val="00BA542A"/>
    <w:rsid w:val="00BA58B6"/>
    <w:rsid w:val="00BA58D6"/>
    <w:rsid w:val="00BA5A96"/>
    <w:rsid w:val="00BA5C0F"/>
    <w:rsid w:val="00BA6382"/>
    <w:rsid w:val="00BA6712"/>
    <w:rsid w:val="00BA720F"/>
    <w:rsid w:val="00BA75B7"/>
    <w:rsid w:val="00BA7FC3"/>
    <w:rsid w:val="00BB050A"/>
    <w:rsid w:val="00BB0516"/>
    <w:rsid w:val="00BB053B"/>
    <w:rsid w:val="00BB0820"/>
    <w:rsid w:val="00BB08B4"/>
    <w:rsid w:val="00BB0A0A"/>
    <w:rsid w:val="00BB1322"/>
    <w:rsid w:val="00BB1747"/>
    <w:rsid w:val="00BB1CD4"/>
    <w:rsid w:val="00BB1FCF"/>
    <w:rsid w:val="00BB224C"/>
    <w:rsid w:val="00BB243B"/>
    <w:rsid w:val="00BB2BB5"/>
    <w:rsid w:val="00BB2DA8"/>
    <w:rsid w:val="00BB3190"/>
    <w:rsid w:val="00BB31E3"/>
    <w:rsid w:val="00BB37F8"/>
    <w:rsid w:val="00BB3C01"/>
    <w:rsid w:val="00BB3D68"/>
    <w:rsid w:val="00BB4663"/>
    <w:rsid w:val="00BB4AAA"/>
    <w:rsid w:val="00BB4E5E"/>
    <w:rsid w:val="00BB4FD0"/>
    <w:rsid w:val="00BB5122"/>
    <w:rsid w:val="00BB5890"/>
    <w:rsid w:val="00BB5C6A"/>
    <w:rsid w:val="00BB5C86"/>
    <w:rsid w:val="00BB5DDE"/>
    <w:rsid w:val="00BB5DE4"/>
    <w:rsid w:val="00BB7510"/>
    <w:rsid w:val="00BB7971"/>
    <w:rsid w:val="00BC01B7"/>
    <w:rsid w:val="00BC04FA"/>
    <w:rsid w:val="00BC0B69"/>
    <w:rsid w:val="00BC0F64"/>
    <w:rsid w:val="00BC124B"/>
    <w:rsid w:val="00BC1BE1"/>
    <w:rsid w:val="00BC1D37"/>
    <w:rsid w:val="00BC2CDB"/>
    <w:rsid w:val="00BC2FB2"/>
    <w:rsid w:val="00BC33D2"/>
    <w:rsid w:val="00BC342A"/>
    <w:rsid w:val="00BC3806"/>
    <w:rsid w:val="00BC3A84"/>
    <w:rsid w:val="00BC3F10"/>
    <w:rsid w:val="00BC512B"/>
    <w:rsid w:val="00BC532C"/>
    <w:rsid w:val="00BC5B7F"/>
    <w:rsid w:val="00BC62F9"/>
    <w:rsid w:val="00BC66D9"/>
    <w:rsid w:val="00BC6C5D"/>
    <w:rsid w:val="00BC7052"/>
    <w:rsid w:val="00BC74A2"/>
    <w:rsid w:val="00BC74F0"/>
    <w:rsid w:val="00BC7972"/>
    <w:rsid w:val="00BD0959"/>
    <w:rsid w:val="00BD0CB1"/>
    <w:rsid w:val="00BD121B"/>
    <w:rsid w:val="00BD14B3"/>
    <w:rsid w:val="00BD1B26"/>
    <w:rsid w:val="00BD1BCB"/>
    <w:rsid w:val="00BD1E31"/>
    <w:rsid w:val="00BD2E5F"/>
    <w:rsid w:val="00BD2EB6"/>
    <w:rsid w:val="00BD2F9B"/>
    <w:rsid w:val="00BD3942"/>
    <w:rsid w:val="00BD3B2C"/>
    <w:rsid w:val="00BD3D6A"/>
    <w:rsid w:val="00BD482C"/>
    <w:rsid w:val="00BD4B71"/>
    <w:rsid w:val="00BD502F"/>
    <w:rsid w:val="00BD5324"/>
    <w:rsid w:val="00BD545C"/>
    <w:rsid w:val="00BD59BF"/>
    <w:rsid w:val="00BD5A05"/>
    <w:rsid w:val="00BD76E4"/>
    <w:rsid w:val="00BD796F"/>
    <w:rsid w:val="00BD7A7F"/>
    <w:rsid w:val="00BD7C26"/>
    <w:rsid w:val="00BD7D3B"/>
    <w:rsid w:val="00BE015B"/>
    <w:rsid w:val="00BE10DE"/>
    <w:rsid w:val="00BE1AAB"/>
    <w:rsid w:val="00BE2980"/>
    <w:rsid w:val="00BE2AD4"/>
    <w:rsid w:val="00BE2D5C"/>
    <w:rsid w:val="00BE2F5F"/>
    <w:rsid w:val="00BE3330"/>
    <w:rsid w:val="00BE3826"/>
    <w:rsid w:val="00BE39A0"/>
    <w:rsid w:val="00BE3CA9"/>
    <w:rsid w:val="00BE4068"/>
    <w:rsid w:val="00BE406B"/>
    <w:rsid w:val="00BE45B0"/>
    <w:rsid w:val="00BE46B4"/>
    <w:rsid w:val="00BE47A6"/>
    <w:rsid w:val="00BE4A10"/>
    <w:rsid w:val="00BE4E57"/>
    <w:rsid w:val="00BE512D"/>
    <w:rsid w:val="00BE5266"/>
    <w:rsid w:val="00BE5550"/>
    <w:rsid w:val="00BE55BE"/>
    <w:rsid w:val="00BE5CA1"/>
    <w:rsid w:val="00BE5CAD"/>
    <w:rsid w:val="00BE5FA2"/>
    <w:rsid w:val="00BE614B"/>
    <w:rsid w:val="00BE67AC"/>
    <w:rsid w:val="00BE6D93"/>
    <w:rsid w:val="00BE6FA8"/>
    <w:rsid w:val="00BE7337"/>
    <w:rsid w:val="00BE7517"/>
    <w:rsid w:val="00BE76D0"/>
    <w:rsid w:val="00BE770E"/>
    <w:rsid w:val="00BF1051"/>
    <w:rsid w:val="00BF168E"/>
    <w:rsid w:val="00BF17CC"/>
    <w:rsid w:val="00BF1E9A"/>
    <w:rsid w:val="00BF1FC4"/>
    <w:rsid w:val="00BF2126"/>
    <w:rsid w:val="00BF2826"/>
    <w:rsid w:val="00BF374E"/>
    <w:rsid w:val="00BF3E9B"/>
    <w:rsid w:val="00BF411C"/>
    <w:rsid w:val="00BF413A"/>
    <w:rsid w:val="00BF434C"/>
    <w:rsid w:val="00BF4789"/>
    <w:rsid w:val="00BF4852"/>
    <w:rsid w:val="00BF4EC7"/>
    <w:rsid w:val="00BF514E"/>
    <w:rsid w:val="00BF52C7"/>
    <w:rsid w:val="00BF539A"/>
    <w:rsid w:val="00BF54B8"/>
    <w:rsid w:val="00BF585A"/>
    <w:rsid w:val="00BF5D3F"/>
    <w:rsid w:val="00BF5D47"/>
    <w:rsid w:val="00BF61F8"/>
    <w:rsid w:val="00BF6302"/>
    <w:rsid w:val="00BF6336"/>
    <w:rsid w:val="00BF6401"/>
    <w:rsid w:val="00BF6CC1"/>
    <w:rsid w:val="00BF702F"/>
    <w:rsid w:val="00BF74B2"/>
    <w:rsid w:val="00BF75BB"/>
    <w:rsid w:val="00BF763F"/>
    <w:rsid w:val="00C00049"/>
    <w:rsid w:val="00C00FAF"/>
    <w:rsid w:val="00C010E4"/>
    <w:rsid w:val="00C01238"/>
    <w:rsid w:val="00C01B85"/>
    <w:rsid w:val="00C01CA6"/>
    <w:rsid w:val="00C02073"/>
    <w:rsid w:val="00C02E31"/>
    <w:rsid w:val="00C02ECA"/>
    <w:rsid w:val="00C03106"/>
    <w:rsid w:val="00C0399D"/>
    <w:rsid w:val="00C03DEE"/>
    <w:rsid w:val="00C044CF"/>
    <w:rsid w:val="00C04B13"/>
    <w:rsid w:val="00C0582F"/>
    <w:rsid w:val="00C0609B"/>
    <w:rsid w:val="00C06639"/>
    <w:rsid w:val="00C075E4"/>
    <w:rsid w:val="00C07A37"/>
    <w:rsid w:val="00C07C11"/>
    <w:rsid w:val="00C106EE"/>
    <w:rsid w:val="00C10986"/>
    <w:rsid w:val="00C109A1"/>
    <w:rsid w:val="00C10A53"/>
    <w:rsid w:val="00C10A96"/>
    <w:rsid w:val="00C11430"/>
    <w:rsid w:val="00C11700"/>
    <w:rsid w:val="00C11971"/>
    <w:rsid w:val="00C11A06"/>
    <w:rsid w:val="00C11CF2"/>
    <w:rsid w:val="00C11E92"/>
    <w:rsid w:val="00C12653"/>
    <w:rsid w:val="00C12EDF"/>
    <w:rsid w:val="00C12F40"/>
    <w:rsid w:val="00C13843"/>
    <w:rsid w:val="00C138D9"/>
    <w:rsid w:val="00C13C63"/>
    <w:rsid w:val="00C13F2D"/>
    <w:rsid w:val="00C14893"/>
    <w:rsid w:val="00C14897"/>
    <w:rsid w:val="00C14CDE"/>
    <w:rsid w:val="00C152D9"/>
    <w:rsid w:val="00C15B48"/>
    <w:rsid w:val="00C16295"/>
    <w:rsid w:val="00C164BB"/>
    <w:rsid w:val="00C167F4"/>
    <w:rsid w:val="00C16A7C"/>
    <w:rsid w:val="00C16BDE"/>
    <w:rsid w:val="00C16CE7"/>
    <w:rsid w:val="00C170ED"/>
    <w:rsid w:val="00C175C1"/>
    <w:rsid w:val="00C17DF5"/>
    <w:rsid w:val="00C204EC"/>
    <w:rsid w:val="00C215E0"/>
    <w:rsid w:val="00C2217F"/>
    <w:rsid w:val="00C227B0"/>
    <w:rsid w:val="00C23422"/>
    <w:rsid w:val="00C23980"/>
    <w:rsid w:val="00C23FB5"/>
    <w:rsid w:val="00C241FA"/>
    <w:rsid w:val="00C24C7E"/>
    <w:rsid w:val="00C24FAF"/>
    <w:rsid w:val="00C25076"/>
    <w:rsid w:val="00C25286"/>
    <w:rsid w:val="00C253A6"/>
    <w:rsid w:val="00C25CA0"/>
    <w:rsid w:val="00C26117"/>
    <w:rsid w:val="00C262E1"/>
    <w:rsid w:val="00C26DFD"/>
    <w:rsid w:val="00C27743"/>
    <w:rsid w:val="00C27D20"/>
    <w:rsid w:val="00C30880"/>
    <w:rsid w:val="00C30C2D"/>
    <w:rsid w:val="00C310B5"/>
    <w:rsid w:val="00C31633"/>
    <w:rsid w:val="00C31E23"/>
    <w:rsid w:val="00C31EE7"/>
    <w:rsid w:val="00C32983"/>
    <w:rsid w:val="00C32CFF"/>
    <w:rsid w:val="00C3343E"/>
    <w:rsid w:val="00C33DA7"/>
    <w:rsid w:val="00C3446D"/>
    <w:rsid w:val="00C3457A"/>
    <w:rsid w:val="00C347FB"/>
    <w:rsid w:val="00C34C0F"/>
    <w:rsid w:val="00C34E54"/>
    <w:rsid w:val="00C34F9C"/>
    <w:rsid w:val="00C351AB"/>
    <w:rsid w:val="00C354E2"/>
    <w:rsid w:val="00C363CC"/>
    <w:rsid w:val="00C36863"/>
    <w:rsid w:val="00C36B33"/>
    <w:rsid w:val="00C36B96"/>
    <w:rsid w:val="00C36DC2"/>
    <w:rsid w:val="00C37477"/>
    <w:rsid w:val="00C37589"/>
    <w:rsid w:val="00C379D5"/>
    <w:rsid w:val="00C37E63"/>
    <w:rsid w:val="00C4016D"/>
    <w:rsid w:val="00C405F6"/>
    <w:rsid w:val="00C40A43"/>
    <w:rsid w:val="00C40D55"/>
    <w:rsid w:val="00C412B0"/>
    <w:rsid w:val="00C41319"/>
    <w:rsid w:val="00C41384"/>
    <w:rsid w:val="00C4151A"/>
    <w:rsid w:val="00C4168E"/>
    <w:rsid w:val="00C4179A"/>
    <w:rsid w:val="00C41884"/>
    <w:rsid w:val="00C41AB2"/>
    <w:rsid w:val="00C42197"/>
    <w:rsid w:val="00C422D5"/>
    <w:rsid w:val="00C4231E"/>
    <w:rsid w:val="00C4274E"/>
    <w:rsid w:val="00C42B7E"/>
    <w:rsid w:val="00C42BC2"/>
    <w:rsid w:val="00C42E64"/>
    <w:rsid w:val="00C42E68"/>
    <w:rsid w:val="00C43244"/>
    <w:rsid w:val="00C432FD"/>
    <w:rsid w:val="00C437C1"/>
    <w:rsid w:val="00C43A2C"/>
    <w:rsid w:val="00C43B96"/>
    <w:rsid w:val="00C4427A"/>
    <w:rsid w:val="00C44534"/>
    <w:rsid w:val="00C44900"/>
    <w:rsid w:val="00C4533A"/>
    <w:rsid w:val="00C4560D"/>
    <w:rsid w:val="00C45F42"/>
    <w:rsid w:val="00C46659"/>
    <w:rsid w:val="00C46E1E"/>
    <w:rsid w:val="00C4712E"/>
    <w:rsid w:val="00C47E62"/>
    <w:rsid w:val="00C50144"/>
    <w:rsid w:val="00C508B0"/>
    <w:rsid w:val="00C50BBF"/>
    <w:rsid w:val="00C50E09"/>
    <w:rsid w:val="00C50EA0"/>
    <w:rsid w:val="00C51665"/>
    <w:rsid w:val="00C51706"/>
    <w:rsid w:val="00C51947"/>
    <w:rsid w:val="00C51AB5"/>
    <w:rsid w:val="00C51F80"/>
    <w:rsid w:val="00C5224A"/>
    <w:rsid w:val="00C52FE7"/>
    <w:rsid w:val="00C532FC"/>
    <w:rsid w:val="00C53427"/>
    <w:rsid w:val="00C536FF"/>
    <w:rsid w:val="00C537DA"/>
    <w:rsid w:val="00C539F5"/>
    <w:rsid w:val="00C53DFF"/>
    <w:rsid w:val="00C53F99"/>
    <w:rsid w:val="00C54647"/>
    <w:rsid w:val="00C5482D"/>
    <w:rsid w:val="00C5498D"/>
    <w:rsid w:val="00C54FF9"/>
    <w:rsid w:val="00C55481"/>
    <w:rsid w:val="00C5598A"/>
    <w:rsid w:val="00C55B10"/>
    <w:rsid w:val="00C56CA3"/>
    <w:rsid w:val="00C56E1B"/>
    <w:rsid w:val="00C56F05"/>
    <w:rsid w:val="00C56FFA"/>
    <w:rsid w:val="00C57E52"/>
    <w:rsid w:val="00C60057"/>
    <w:rsid w:val="00C60C2A"/>
    <w:rsid w:val="00C60E37"/>
    <w:rsid w:val="00C612A7"/>
    <w:rsid w:val="00C617A2"/>
    <w:rsid w:val="00C61EC4"/>
    <w:rsid w:val="00C62A8D"/>
    <w:rsid w:val="00C6392B"/>
    <w:rsid w:val="00C6480E"/>
    <w:rsid w:val="00C64B2A"/>
    <w:rsid w:val="00C64BD8"/>
    <w:rsid w:val="00C6553A"/>
    <w:rsid w:val="00C6578A"/>
    <w:rsid w:val="00C65836"/>
    <w:rsid w:val="00C6584D"/>
    <w:rsid w:val="00C659F2"/>
    <w:rsid w:val="00C65BCC"/>
    <w:rsid w:val="00C65C44"/>
    <w:rsid w:val="00C66729"/>
    <w:rsid w:val="00C6687A"/>
    <w:rsid w:val="00C678CB"/>
    <w:rsid w:val="00C67952"/>
    <w:rsid w:val="00C70610"/>
    <w:rsid w:val="00C7069C"/>
    <w:rsid w:val="00C710CD"/>
    <w:rsid w:val="00C7197D"/>
    <w:rsid w:val="00C7202B"/>
    <w:rsid w:val="00C720E9"/>
    <w:rsid w:val="00C7225F"/>
    <w:rsid w:val="00C726E5"/>
    <w:rsid w:val="00C72A9D"/>
    <w:rsid w:val="00C72CBB"/>
    <w:rsid w:val="00C72CF6"/>
    <w:rsid w:val="00C72DCC"/>
    <w:rsid w:val="00C72EB8"/>
    <w:rsid w:val="00C73104"/>
    <w:rsid w:val="00C731DC"/>
    <w:rsid w:val="00C73289"/>
    <w:rsid w:val="00C73E25"/>
    <w:rsid w:val="00C74560"/>
    <w:rsid w:val="00C7501D"/>
    <w:rsid w:val="00C752DA"/>
    <w:rsid w:val="00C755CB"/>
    <w:rsid w:val="00C761F9"/>
    <w:rsid w:val="00C76240"/>
    <w:rsid w:val="00C76535"/>
    <w:rsid w:val="00C76CD1"/>
    <w:rsid w:val="00C76CED"/>
    <w:rsid w:val="00C77090"/>
    <w:rsid w:val="00C770C2"/>
    <w:rsid w:val="00C774DD"/>
    <w:rsid w:val="00C7756C"/>
    <w:rsid w:val="00C777B6"/>
    <w:rsid w:val="00C779BA"/>
    <w:rsid w:val="00C77CB1"/>
    <w:rsid w:val="00C80138"/>
    <w:rsid w:val="00C8036F"/>
    <w:rsid w:val="00C80777"/>
    <w:rsid w:val="00C809E0"/>
    <w:rsid w:val="00C80F34"/>
    <w:rsid w:val="00C80FD0"/>
    <w:rsid w:val="00C81701"/>
    <w:rsid w:val="00C817FB"/>
    <w:rsid w:val="00C8224D"/>
    <w:rsid w:val="00C82870"/>
    <w:rsid w:val="00C82ACA"/>
    <w:rsid w:val="00C82E97"/>
    <w:rsid w:val="00C83054"/>
    <w:rsid w:val="00C8328D"/>
    <w:rsid w:val="00C832EC"/>
    <w:rsid w:val="00C83A2B"/>
    <w:rsid w:val="00C83F15"/>
    <w:rsid w:val="00C845D5"/>
    <w:rsid w:val="00C848C2"/>
    <w:rsid w:val="00C853C9"/>
    <w:rsid w:val="00C85F96"/>
    <w:rsid w:val="00C86821"/>
    <w:rsid w:val="00C86919"/>
    <w:rsid w:val="00C86A1F"/>
    <w:rsid w:val="00C86C72"/>
    <w:rsid w:val="00C86FEF"/>
    <w:rsid w:val="00C87633"/>
    <w:rsid w:val="00C87685"/>
    <w:rsid w:val="00C87BE6"/>
    <w:rsid w:val="00C87FCB"/>
    <w:rsid w:val="00C900BF"/>
    <w:rsid w:val="00C9061D"/>
    <w:rsid w:val="00C90864"/>
    <w:rsid w:val="00C91E5D"/>
    <w:rsid w:val="00C921C5"/>
    <w:rsid w:val="00C92614"/>
    <w:rsid w:val="00C92DB9"/>
    <w:rsid w:val="00C932E4"/>
    <w:rsid w:val="00C93C16"/>
    <w:rsid w:val="00C93F88"/>
    <w:rsid w:val="00C94209"/>
    <w:rsid w:val="00C94486"/>
    <w:rsid w:val="00C944C0"/>
    <w:rsid w:val="00C9496D"/>
    <w:rsid w:val="00C950C5"/>
    <w:rsid w:val="00C9582F"/>
    <w:rsid w:val="00C95951"/>
    <w:rsid w:val="00C96156"/>
    <w:rsid w:val="00C9677D"/>
    <w:rsid w:val="00C968AF"/>
    <w:rsid w:val="00C96F8F"/>
    <w:rsid w:val="00C979A7"/>
    <w:rsid w:val="00C97D9F"/>
    <w:rsid w:val="00C97E18"/>
    <w:rsid w:val="00CA0887"/>
    <w:rsid w:val="00CA0AB6"/>
    <w:rsid w:val="00CA0C48"/>
    <w:rsid w:val="00CA0D7E"/>
    <w:rsid w:val="00CA14DB"/>
    <w:rsid w:val="00CA35D9"/>
    <w:rsid w:val="00CA3C42"/>
    <w:rsid w:val="00CA3EA2"/>
    <w:rsid w:val="00CA45BE"/>
    <w:rsid w:val="00CA4784"/>
    <w:rsid w:val="00CA4A6D"/>
    <w:rsid w:val="00CA5151"/>
    <w:rsid w:val="00CA5823"/>
    <w:rsid w:val="00CA5915"/>
    <w:rsid w:val="00CA5B63"/>
    <w:rsid w:val="00CA65B5"/>
    <w:rsid w:val="00CA65CF"/>
    <w:rsid w:val="00CA6A5A"/>
    <w:rsid w:val="00CA6B63"/>
    <w:rsid w:val="00CA6FF2"/>
    <w:rsid w:val="00CA72FF"/>
    <w:rsid w:val="00CA7894"/>
    <w:rsid w:val="00CA7948"/>
    <w:rsid w:val="00CB0284"/>
    <w:rsid w:val="00CB035B"/>
    <w:rsid w:val="00CB0B92"/>
    <w:rsid w:val="00CB0BCE"/>
    <w:rsid w:val="00CB13EB"/>
    <w:rsid w:val="00CB1441"/>
    <w:rsid w:val="00CB1DAB"/>
    <w:rsid w:val="00CB1EC4"/>
    <w:rsid w:val="00CB2DC0"/>
    <w:rsid w:val="00CB2E71"/>
    <w:rsid w:val="00CB3147"/>
    <w:rsid w:val="00CB33B7"/>
    <w:rsid w:val="00CB3790"/>
    <w:rsid w:val="00CB38C7"/>
    <w:rsid w:val="00CB3A9A"/>
    <w:rsid w:val="00CB3F79"/>
    <w:rsid w:val="00CB4115"/>
    <w:rsid w:val="00CB4A03"/>
    <w:rsid w:val="00CB4B26"/>
    <w:rsid w:val="00CB4C90"/>
    <w:rsid w:val="00CB4F8D"/>
    <w:rsid w:val="00CB517F"/>
    <w:rsid w:val="00CB5577"/>
    <w:rsid w:val="00CB5585"/>
    <w:rsid w:val="00CB59F2"/>
    <w:rsid w:val="00CB5A1A"/>
    <w:rsid w:val="00CB61E1"/>
    <w:rsid w:val="00CB6405"/>
    <w:rsid w:val="00CB66A0"/>
    <w:rsid w:val="00CB67A7"/>
    <w:rsid w:val="00CB6C6C"/>
    <w:rsid w:val="00CB6FF9"/>
    <w:rsid w:val="00CB76B1"/>
    <w:rsid w:val="00CB77B0"/>
    <w:rsid w:val="00CB7BB0"/>
    <w:rsid w:val="00CB7C7C"/>
    <w:rsid w:val="00CC0495"/>
    <w:rsid w:val="00CC073A"/>
    <w:rsid w:val="00CC0D03"/>
    <w:rsid w:val="00CC0FDF"/>
    <w:rsid w:val="00CC120C"/>
    <w:rsid w:val="00CC1B57"/>
    <w:rsid w:val="00CC1C0D"/>
    <w:rsid w:val="00CC1F56"/>
    <w:rsid w:val="00CC2009"/>
    <w:rsid w:val="00CC2C08"/>
    <w:rsid w:val="00CC3A89"/>
    <w:rsid w:val="00CC3B7A"/>
    <w:rsid w:val="00CC4272"/>
    <w:rsid w:val="00CC4635"/>
    <w:rsid w:val="00CC4A7B"/>
    <w:rsid w:val="00CC4DF2"/>
    <w:rsid w:val="00CC5222"/>
    <w:rsid w:val="00CC5732"/>
    <w:rsid w:val="00CC5B92"/>
    <w:rsid w:val="00CC5F1B"/>
    <w:rsid w:val="00CC5F97"/>
    <w:rsid w:val="00CC634C"/>
    <w:rsid w:val="00CC654D"/>
    <w:rsid w:val="00CC678C"/>
    <w:rsid w:val="00CC6EF9"/>
    <w:rsid w:val="00CC7814"/>
    <w:rsid w:val="00CC7993"/>
    <w:rsid w:val="00CC7B64"/>
    <w:rsid w:val="00CC7B96"/>
    <w:rsid w:val="00CC7EF6"/>
    <w:rsid w:val="00CD0040"/>
    <w:rsid w:val="00CD00DB"/>
    <w:rsid w:val="00CD0137"/>
    <w:rsid w:val="00CD0359"/>
    <w:rsid w:val="00CD0A53"/>
    <w:rsid w:val="00CD0BE1"/>
    <w:rsid w:val="00CD0D7F"/>
    <w:rsid w:val="00CD1AFF"/>
    <w:rsid w:val="00CD1EBA"/>
    <w:rsid w:val="00CD2BE4"/>
    <w:rsid w:val="00CD30EB"/>
    <w:rsid w:val="00CD3967"/>
    <w:rsid w:val="00CD3AB3"/>
    <w:rsid w:val="00CD3D47"/>
    <w:rsid w:val="00CD407E"/>
    <w:rsid w:val="00CD4164"/>
    <w:rsid w:val="00CD43B7"/>
    <w:rsid w:val="00CD487F"/>
    <w:rsid w:val="00CD48BD"/>
    <w:rsid w:val="00CD48D8"/>
    <w:rsid w:val="00CD4E38"/>
    <w:rsid w:val="00CD4E5C"/>
    <w:rsid w:val="00CD4EB1"/>
    <w:rsid w:val="00CD5753"/>
    <w:rsid w:val="00CD5989"/>
    <w:rsid w:val="00CD59BF"/>
    <w:rsid w:val="00CD6468"/>
    <w:rsid w:val="00CD66ED"/>
    <w:rsid w:val="00CD6937"/>
    <w:rsid w:val="00CD69AD"/>
    <w:rsid w:val="00CD6D05"/>
    <w:rsid w:val="00CD747C"/>
    <w:rsid w:val="00CD76BE"/>
    <w:rsid w:val="00CD79C5"/>
    <w:rsid w:val="00CD7BE4"/>
    <w:rsid w:val="00CD7CED"/>
    <w:rsid w:val="00CE066A"/>
    <w:rsid w:val="00CE081C"/>
    <w:rsid w:val="00CE0942"/>
    <w:rsid w:val="00CE0CB7"/>
    <w:rsid w:val="00CE0D4A"/>
    <w:rsid w:val="00CE1293"/>
    <w:rsid w:val="00CE13CC"/>
    <w:rsid w:val="00CE1887"/>
    <w:rsid w:val="00CE191C"/>
    <w:rsid w:val="00CE196C"/>
    <w:rsid w:val="00CE1BF7"/>
    <w:rsid w:val="00CE1F11"/>
    <w:rsid w:val="00CE232E"/>
    <w:rsid w:val="00CE234E"/>
    <w:rsid w:val="00CE24F0"/>
    <w:rsid w:val="00CE265C"/>
    <w:rsid w:val="00CE2B22"/>
    <w:rsid w:val="00CE313E"/>
    <w:rsid w:val="00CE395D"/>
    <w:rsid w:val="00CE3C91"/>
    <w:rsid w:val="00CE3EF1"/>
    <w:rsid w:val="00CE3F11"/>
    <w:rsid w:val="00CE41A2"/>
    <w:rsid w:val="00CE41E3"/>
    <w:rsid w:val="00CE4C65"/>
    <w:rsid w:val="00CE4E78"/>
    <w:rsid w:val="00CE4FC0"/>
    <w:rsid w:val="00CE52C8"/>
    <w:rsid w:val="00CE5472"/>
    <w:rsid w:val="00CE5825"/>
    <w:rsid w:val="00CE6393"/>
    <w:rsid w:val="00CE644A"/>
    <w:rsid w:val="00CE66DC"/>
    <w:rsid w:val="00CE6782"/>
    <w:rsid w:val="00CE6C4D"/>
    <w:rsid w:val="00CE6CE9"/>
    <w:rsid w:val="00CE6F6A"/>
    <w:rsid w:val="00CE780D"/>
    <w:rsid w:val="00CE7B90"/>
    <w:rsid w:val="00CE7BE9"/>
    <w:rsid w:val="00CE7D7D"/>
    <w:rsid w:val="00CF0587"/>
    <w:rsid w:val="00CF07DC"/>
    <w:rsid w:val="00CF177B"/>
    <w:rsid w:val="00CF1848"/>
    <w:rsid w:val="00CF1D99"/>
    <w:rsid w:val="00CF1F42"/>
    <w:rsid w:val="00CF2069"/>
    <w:rsid w:val="00CF2C0C"/>
    <w:rsid w:val="00CF2D92"/>
    <w:rsid w:val="00CF32CF"/>
    <w:rsid w:val="00CF367E"/>
    <w:rsid w:val="00CF3D65"/>
    <w:rsid w:val="00CF483C"/>
    <w:rsid w:val="00CF4BA3"/>
    <w:rsid w:val="00CF57C0"/>
    <w:rsid w:val="00CF5862"/>
    <w:rsid w:val="00CF622F"/>
    <w:rsid w:val="00CF6438"/>
    <w:rsid w:val="00CF6809"/>
    <w:rsid w:val="00CF722A"/>
    <w:rsid w:val="00D00556"/>
    <w:rsid w:val="00D00E43"/>
    <w:rsid w:val="00D00E89"/>
    <w:rsid w:val="00D00F82"/>
    <w:rsid w:val="00D01204"/>
    <w:rsid w:val="00D01336"/>
    <w:rsid w:val="00D016B3"/>
    <w:rsid w:val="00D01A03"/>
    <w:rsid w:val="00D022B2"/>
    <w:rsid w:val="00D03009"/>
    <w:rsid w:val="00D0342C"/>
    <w:rsid w:val="00D035A5"/>
    <w:rsid w:val="00D03A7B"/>
    <w:rsid w:val="00D0493A"/>
    <w:rsid w:val="00D04E56"/>
    <w:rsid w:val="00D0517A"/>
    <w:rsid w:val="00D05ED1"/>
    <w:rsid w:val="00D05F1C"/>
    <w:rsid w:val="00D065D8"/>
    <w:rsid w:val="00D06CF8"/>
    <w:rsid w:val="00D07477"/>
    <w:rsid w:val="00D07A53"/>
    <w:rsid w:val="00D07D24"/>
    <w:rsid w:val="00D10728"/>
    <w:rsid w:val="00D1078F"/>
    <w:rsid w:val="00D1084B"/>
    <w:rsid w:val="00D10BAF"/>
    <w:rsid w:val="00D10C44"/>
    <w:rsid w:val="00D113E0"/>
    <w:rsid w:val="00D1174D"/>
    <w:rsid w:val="00D1179F"/>
    <w:rsid w:val="00D118DC"/>
    <w:rsid w:val="00D11C73"/>
    <w:rsid w:val="00D120FC"/>
    <w:rsid w:val="00D1236F"/>
    <w:rsid w:val="00D123B9"/>
    <w:rsid w:val="00D1282B"/>
    <w:rsid w:val="00D12DE6"/>
    <w:rsid w:val="00D13659"/>
    <w:rsid w:val="00D13CAE"/>
    <w:rsid w:val="00D13E21"/>
    <w:rsid w:val="00D14029"/>
    <w:rsid w:val="00D1403D"/>
    <w:rsid w:val="00D14045"/>
    <w:rsid w:val="00D14142"/>
    <w:rsid w:val="00D1457A"/>
    <w:rsid w:val="00D1469D"/>
    <w:rsid w:val="00D1489E"/>
    <w:rsid w:val="00D149CB"/>
    <w:rsid w:val="00D14AAB"/>
    <w:rsid w:val="00D14C76"/>
    <w:rsid w:val="00D150AC"/>
    <w:rsid w:val="00D15212"/>
    <w:rsid w:val="00D152A2"/>
    <w:rsid w:val="00D15695"/>
    <w:rsid w:val="00D15969"/>
    <w:rsid w:val="00D168E7"/>
    <w:rsid w:val="00D1696B"/>
    <w:rsid w:val="00D16A1A"/>
    <w:rsid w:val="00D16B64"/>
    <w:rsid w:val="00D17278"/>
    <w:rsid w:val="00D17434"/>
    <w:rsid w:val="00D17CA3"/>
    <w:rsid w:val="00D17D5A"/>
    <w:rsid w:val="00D203C3"/>
    <w:rsid w:val="00D2061F"/>
    <w:rsid w:val="00D20FAF"/>
    <w:rsid w:val="00D21308"/>
    <w:rsid w:val="00D22C91"/>
    <w:rsid w:val="00D23D29"/>
    <w:rsid w:val="00D23FC6"/>
    <w:rsid w:val="00D242FE"/>
    <w:rsid w:val="00D24546"/>
    <w:rsid w:val="00D24E4B"/>
    <w:rsid w:val="00D250EC"/>
    <w:rsid w:val="00D2552A"/>
    <w:rsid w:val="00D25C0E"/>
    <w:rsid w:val="00D2772E"/>
    <w:rsid w:val="00D2782A"/>
    <w:rsid w:val="00D27AD0"/>
    <w:rsid w:val="00D27BB9"/>
    <w:rsid w:val="00D301B0"/>
    <w:rsid w:val="00D30BAD"/>
    <w:rsid w:val="00D30BED"/>
    <w:rsid w:val="00D30E05"/>
    <w:rsid w:val="00D31012"/>
    <w:rsid w:val="00D31468"/>
    <w:rsid w:val="00D31CB0"/>
    <w:rsid w:val="00D3227D"/>
    <w:rsid w:val="00D32355"/>
    <w:rsid w:val="00D33331"/>
    <w:rsid w:val="00D33D05"/>
    <w:rsid w:val="00D341A2"/>
    <w:rsid w:val="00D34258"/>
    <w:rsid w:val="00D344A5"/>
    <w:rsid w:val="00D349EE"/>
    <w:rsid w:val="00D34D52"/>
    <w:rsid w:val="00D34DBB"/>
    <w:rsid w:val="00D355C9"/>
    <w:rsid w:val="00D35933"/>
    <w:rsid w:val="00D35AE2"/>
    <w:rsid w:val="00D3661D"/>
    <w:rsid w:val="00D367A1"/>
    <w:rsid w:val="00D369C6"/>
    <w:rsid w:val="00D37540"/>
    <w:rsid w:val="00D37DB4"/>
    <w:rsid w:val="00D37EB6"/>
    <w:rsid w:val="00D403BB"/>
    <w:rsid w:val="00D40A17"/>
    <w:rsid w:val="00D40B92"/>
    <w:rsid w:val="00D40D3A"/>
    <w:rsid w:val="00D41933"/>
    <w:rsid w:val="00D41B12"/>
    <w:rsid w:val="00D423C2"/>
    <w:rsid w:val="00D4278A"/>
    <w:rsid w:val="00D42CA8"/>
    <w:rsid w:val="00D42E9C"/>
    <w:rsid w:val="00D4352F"/>
    <w:rsid w:val="00D435D1"/>
    <w:rsid w:val="00D4375D"/>
    <w:rsid w:val="00D43BDB"/>
    <w:rsid w:val="00D444F3"/>
    <w:rsid w:val="00D4467B"/>
    <w:rsid w:val="00D44C02"/>
    <w:rsid w:val="00D44C1B"/>
    <w:rsid w:val="00D44EE4"/>
    <w:rsid w:val="00D45672"/>
    <w:rsid w:val="00D45901"/>
    <w:rsid w:val="00D45A85"/>
    <w:rsid w:val="00D45B93"/>
    <w:rsid w:val="00D4725D"/>
    <w:rsid w:val="00D47FCD"/>
    <w:rsid w:val="00D500FC"/>
    <w:rsid w:val="00D501CC"/>
    <w:rsid w:val="00D50860"/>
    <w:rsid w:val="00D508F5"/>
    <w:rsid w:val="00D50E56"/>
    <w:rsid w:val="00D50FC7"/>
    <w:rsid w:val="00D512D2"/>
    <w:rsid w:val="00D5152D"/>
    <w:rsid w:val="00D51E30"/>
    <w:rsid w:val="00D5256F"/>
    <w:rsid w:val="00D52A19"/>
    <w:rsid w:val="00D53160"/>
    <w:rsid w:val="00D5361D"/>
    <w:rsid w:val="00D537F5"/>
    <w:rsid w:val="00D5397D"/>
    <w:rsid w:val="00D53CDA"/>
    <w:rsid w:val="00D53E43"/>
    <w:rsid w:val="00D53F79"/>
    <w:rsid w:val="00D547C7"/>
    <w:rsid w:val="00D54C29"/>
    <w:rsid w:val="00D5509C"/>
    <w:rsid w:val="00D556BF"/>
    <w:rsid w:val="00D55896"/>
    <w:rsid w:val="00D559AB"/>
    <w:rsid w:val="00D56344"/>
    <w:rsid w:val="00D56F15"/>
    <w:rsid w:val="00D571E1"/>
    <w:rsid w:val="00D57CDB"/>
    <w:rsid w:val="00D57E8E"/>
    <w:rsid w:val="00D60A68"/>
    <w:rsid w:val="00D60F4A"/>
    <w:rsid w:val="00D61652"/>
    <w:rsid w:val="00D61922"/>
    <w:rsid w:val="00D61A27"/>
    <w:rsid w:val="00D61C42"/>
    <w:rsid w:val="00D62D4C"/>
    <w:rsid w:val="00D62DCC"/>
    <w:rsid w:val="00D630F9"/>
    <w:rsid w:val="00D6313C"/>
    <w:rsid w:val="00D63868"/>
    <w:rsid w:val="00D63EC1"/>
    <w:rsid w:val="00D63F30"/>
    <w:rsid w:val="00D655FD"/>
    <w:rsid w:val="00D65800"/>
    <w:rsid w:val="00D659D3"/>
    <w:rsid w:val="00D65F65"/>
    <w:rsid w:val="00D6601B"/>
    <w:rsid w:val="00D6602C"/>
    <w:rsid w:val="00D666D5"/>
    <w:rsid w:val="00D66BC9"/>
    <w:rsid w:val="00D67050"/>
    <w:rsid w:val="00D67222"/>
    <w:rsid w:val="00D6731D"/>
    <w:rsid w:val="00D6766F"/>
    <w:rsid w:val="00D7011E"/>
    <w:rsid w:val="00D70A24"/>
    <w:rsid w:val="00D714FD"/>
    <w:rsid w:val="00D718B0"/>
    <w:rsid w:val="00D718C4"/>
    <w:rsid w:val="00D71DDF"/>
    <w:rsid w:val="00D71E23"/>
    <w:rsid w:val="00D726C8"/>
    <w:rsid w:val="00D72A38"/>
    <w:rsid w:val="00D73166"/>
    <w:rsid w:val="00D73399"/>
    <w:rsid w:val="00D73638"/>
    <w:rsid w:val="00D73883"/>
    <w:rsid w:val="00D73C00"/>
    <w:rsid w:val="00D73C2F"/>
    <w:rsid w:val="00D73ECE"/>
    <w:rsid w:val="00D74815"/>
    <w:rsid w:val="00D74A9F"/>
    <w:rsid w:val="00D7565D"/>
    <w:rsid w:val="00D7615E"/>
    <w:rsid w:val="00D76517"/>
    <w:rsid w:val="00D76C8A"/>
    <w:rsid w:val="00D76CAA"/>
    <w:rsid w:val="00D76D6D"/>
    <w:rsid w:val="00D7732C"/>
    <w:rsid w:val="00D77B83"/>
    <w:rsid w:val="00D77E15"/>
    <w:rsid w:val="00D803B7"/>
    <w:rsid w:val="00D8045F"/>
    <w:rsid w:val="00D80C04"/>
    <w:rsid w:val="00D80EEC"/>
    <w:rsid w:val="00D80FD0"/>
    <w:rsid w:val="00D813DD"/>
    <w:rsid w:val="00D81D50"/>
    <w:rsid w:val="00D82882"/>
    <w:rsid w:val="00D828E5"/>
    <w:rsid w:val="00D82A58"/>
    <w:rsid w:val="00D82AFC"/>
    <w:rsid w:val="00D82B8F"/>
    <w:rsid w:val="00D82E07"/>
    <w:rsid w:val="00D8316B"/>
    <w:rsid w:val="00D83355"/>
    <w:rsid w:val="00D83660"/>
    <w:rsid w:val="00D8388E"/>
    <w:rsid w:val="00D840F5"/>
    <w:rsid w:val="00D8442D"/>
    <w:rsid w:val="00D8470F"/>
    <w:rsid w:val="00D8484B"/>
    <w:rsid w:val="00D84A8D"/>
    <w:rsid w:val="00D85D59"/>
    <w:rsid w:val="00D8603D"/>
    <w:rsid w:val="00D864BA"/>
    <w:rsid w:val="00D8703F"/>
    <w:rsid w:val="00D8756D"/>
    <w:rsid w:val="00D901FF"/>
    <w:rsid w:val="00D903F3"/>
    <w:rsid w:val="00D9088D"/>
    <w:rsid w:val="00D90B71"/>
    <w:rsid w:val="00D90C3B"/>
    <w:rsid w:val="00D90D54"/>
    <w:rsid w:val="00D90FC6"/>
    <w:rsid w:val="00D912CD"/>
    <w:rsid w:val="00D92755"/>
    <w:rsid w:val="00D92F31"/>
    <w:rsid w:val="00D93209"/>
    <w:rsid w:val="00D9324B"/>
    <w:rsid w:val="00D9335D"/>
    <w:rsid w:val="00D936AD"/>
    <w:rsid w:val="00D939A9"/>
    <w:rsid w:val="00D9440C"/>
    <w:rsid w:val="00D94A35"/>
    <w:rsid w:val="00D94A76"/>
    <w:rsid w:val="00D9569E"/>
    <w:rsid w:val="00D9595F"/>
    <w:rsid w:val="00D95998"/>
    <w:rsid w:val="00D95B4A"/>
    <w:rsid w:val="00D960BA"/>
    <w:rsid w:val="00D962B9"/>
    <w:rsid w:val="00D963BD"/>
    <w:rsid w:val="00D97934"/>
    <w:rsid w:val="00D97B0B"/>
    <w:rsid w:val="00D97CD1"/>
    <w:rsid w:val="00DA01F6"/>
    <w:rsid w:val="00DA0212"/>
    <w:rsid w:val="00DA0B15"/>
    <w:rsid w:val="00DA1BA6"/>
    <w:rsid w:val="00DA213C"/>
    <w:rsid w:val="00DA215B"/>
    <w:rsid w:val="00DA2A84"/>
    <w:rsid w:val="00DA2C8F"/>
    <w:rsid w:val="00DA348C"/>
    <w:rsid w:val="00DA360D"/>
    <w:rsid w:val="00DA3B8C"/>
    <w:rsid w:val="00DA42EA"/>
    <w:rsid w:val="00DA432F"/>
    <w:rsid w:val="00DA43A0"/>
    <w:rsid w:val="00DA58D1"/>
    <w:rsid w:val="00DA5A2A"/>
    <w:rsid w:val="00DA606B"/>
    <w:rsid w:val="00DA628E"/>
    <w:rsid w:val="00DA662D"/>
    <w:rsid w:val="00DA6747"/>
    <w:rsid w:val="00DA6886"/>
    <w:rsid w:val="00DA7172"/>
    <w:rsid w:val="00DA7183"/>
    <w:rsid w:val="00DA71EF"/>
    <w:rsid w:val="00DA75EF"/>
    <w:rsid w:val="00DA76D2"/>
    <w:rsid w:val="00DA7C6A"/>
    <w:rsid w:val="00DA7F4A"/>
    <w:rsid w:val="00DB0C16"/>
    <w:rsid w:val="00DB130F"/>
    <w:rsid w:val="00DB1450"/>
    <w:rsid w:val="00DB18B3"/>
    <w:rsid w:val="00DB196F"/>
    <w:rsid w:val="00DB1AC8"/>
    <w:rsid w:val="00DB1E17"/>
    <w:rsid w:val="00DB1E3B"/>
    <w:rsid w:val="00DB1E43"/>
    <w:rsid w:val="00DB1E4F"/>
    <w:rsid w:val="00DB1EA0"/>
    <w:rsid w:val="00DB2004"/>
    <w:rsid w:val="00DB21DA"/>
    <w:rsid w:val="00DB238C"/>
    <w:rsid w:val="00DB2722"/>
    <w:rsid w:val="00DB3624"/>
    <w:rsid w:val="00DB3898"/>
    <w:rsid w:val="00DB3DC4"/>
    <w:rsid w:val="00DB3E64"/>
    <w:rsid w:val="00DB3FF9"/>
    <w:rsid w:val="00DB42C9"/>
    <w:rsid w:val="00DB43CF"/>
    <w:rsid w:val="00DB47C3"/>
    <w:rsid w:val="00DB4A43"/>
    <w:rsid w:val="00DB4C6B"/>
    <w:rsid w:val="00DB5282"/>
    <w:rsid w:val="00DB5355"/>
    <w:rsid w:val="00DB623F"/>
    <w:rsid w:val="00DB6778"/>
    <w:rsid w:val="00DB704B"/>
    <w:rsid w:val="00DB7498"/>
    <w:rsid w:val="00DB74D2"/>
    <w:rsid w:val="00DB7C46"/>
    <w:rsid w:val="00DC002D"/>
    <w:rsid w:val="00DC0259"/>
    <w:rsid w:val="00DC049B"/>
    <w:rsid w:val="00DC10EB"/>
    <w:rsid w:val="00DC17D3"/>
    <w:rsid w:val="00DC18D0"/>
    <w:rsid w:val="00DC1A99"/>
    <w:rsid w:val="00DC2130"/>
    <w:rsid w:val="00DC2781"/>
    <w:rsid w:val="00DC28DF"/>
    <w:rsid w:val="00DC2E7F"/>
    <w:rsid w:val="00DC30C6"/>
    <w:rsid w:val="00DC3106"/>
    <w:rsid w:val="00DC3222"/>
    <w:rsid w:val="00DC33AA"/>
    <w:rsid w:val="00DC396E"/>
    <w:rsid w:val="00DC44DD"/>
    <w:rsid w:val="00DC45A6"/>
    <w:rsid w:val="00DC45E0"/>
    <w:rsid w:val="00DC462C"/>
    <w:rsid w:val="00DC4647"/>
    <w:rsid w:val="00DC4E80"/>
    <w:rsid w:val="00DC517D"/>
    <w:rsid w:val="00DC5468"/>
    <w:rsid w:val="00DC5586"/>
    <w:rsid w:val="00DC58BC"/>
    <w:rsid w:val="00DC5A8D"/>
    <w:rsid w:val="00DC5E67"/>
    <w:rsid w:val="00DC6157"/>
    <w:rsid w:val="00DC619B"/>
    <w:rsid w:val="00DC6558"/>
    <w:rsid w:val="00DC663E"/>
    <w:rsid w:val="00DC6E14"/>
    <w:rsid w:val="00DC7353"/>
    <w:rsid w:val="00DC768F"/>
    <w:rsid w:val="00DC7D83"/>
    <w:rsid w:val="00DD0C5A"/>
    <w:rsid w:val="00DD1206"/>
    <w:rsid w:val="00DD1299"/>
    <w:rsid w:val="00DD1825"/>
    <w:rsid w:val="00DD19E6"/>
    <w:rsid w:val="00DD1C00"/>
    <w:rsid w:val="00DD1C22"/>
    <w:rsid w:val="00DD1FA8"/>
    <w:rsid w:val="00DD264F"/>
    <w:rsid w:val="00DD2A69"/>
    <w:rsid w:val="00DD3565"/>
    <w:rsid w:val="00DD3B4D"/>
    <w:rsid w:val="00DD3C63"/>
    <w:rsid w:val="00DD3EC8"/>
    <w:rsid w:val="00DD4C0B"/>
    <w:rsid w:val="00DD52A3"/>
    <w:rsid w:val="00DD52DD"/>
    <w:rsid w:val="00DD5335"/>
    <w:rsid w:val="00DD533C"/>
    <w:rsid w:val="00DD5C29"/>
    <w:rsid w:val="00DD678E"/>
    <w:rsid w:val="00DD6C88"/>
    <w:rsid w:val="00DD7788"/>
    <w:rsid w:val="00DE01F3"/>
    <w:rsid w:val="00DE02B7"/>
    <w:rsid w:val="00DE0AF0"/>
    <w:rsid w:val="00DE0F2B"/>
    <w:rsid w:val="00DE100D"/>
    <w:rsid w:val="00DE16D8"/>
    <w:rsid w:val="00DE1998"/>
    <w:rsid w:val="00DE1A08"/>
    <w:rsid w:val="00DE2160"/>
    <w:rsid w:val="00DE21FE"/>
    <w:rsid w:val="00DE2520"/>
    <w:rsid w:val="00DE2C0D"/>
    <w:rsid w:val="00DE3766"/>
    <w:rsid w:val="00DE3F31"/>
    <w:rsid w:val="00DE3F38"/>
    <w:rsid w:val="00DE487E"/>
    <w:rsid w:val="00DE52FF"/>
    <w:rsid w:val="00DE5DEA"/>
    <w:rsid w:val="00DE6071"/>
    <w:rsid w:val="00DE60F7"/>
    <w:rsid w:val="00DE6C9E"/>
    <w:rsid w:val="00DE6CFF"/>
    <w:rsid w:val="00DE7353"/>
    <w:rsid w:val="00DE75D6"/>
    <w:rsid w:val="00DE7664"/>
    <w:rsid w:val="00DE7692"/>
    <w:rsid w:val="00DE76B7"/>
    <w:rsid w:val="00DE7C79"/>
    <w:rsid w:val="00DF000B"/>
    <w:rsid w:val="00DF0BDF"/>
    <w:rsid w:val="00DF1430"/>
    <w:rsid w:val="00DF1A7E"/>
    <w:rsid w:val="00DF1F4A"/>
    <w:rsid w:val="00DF1FAD"/>
    <w:rsid w:val="00DF20D5"/>
    <w:rsid w:val="00DF220F"/>
    <w:rsid w:val="00DF251C"/>
    <w:rsid w:val="00DF2621"/>
    <w:rsid w:val="00DF26C0"/>
    <w:rsid w:val="00DF2CBD"/>
    <w:rsid w:val="00DF2E25"/>
    <w:rsid w:val="00DF3BBF"/>
    <w:rsid w:val="00DF42DD"/>
    <w:rsid w:val="00DF49AE"/>
    <w:rsid w:val="00DF49E7"/>
    <w:rsid w:val="00DF536A"/>
    <w:rsid w:val="00DF5819"/>
    <w:rsid w:val="00DF6165"/>
    <w:rsid w:val="00DF6590"/>
    <w:rsid w:val="00DF6644"/>
    <w:rsid w:val="00DF66D7"/>
    <w:rsid w:val="00DF67DC"/>
    <w:rsid w:val="00DF71AC"/>
    <w:rsid w:val="00DF7618"/>
    <w:rsid w:val="00DF7B82"/>
    <w:rsid w:val="00DF7EC3"/>
    <w:rsid w:val="00E00A04"/>
    <w:rsid w:val="00E00E51"/>
    <w:rsid w:val="00E010D5"/>
    <w:rsid w:val="00E0110C"/>
    <w:rsid w:val="00E025BB"/>
    <w:rsid w:val="00E025BF"/>
    <w:rsid w:val="00E02A23"/>
    <w:rsid w:val="00E02C09"/>
    <w:rsid w:val="00E03140"/>
    <w:rsid w:val="00E031D4"/>
    <w:rsid w:val="00E03BA4"/>
    <w:rsid w:val="00E054BE"/>
    <w:rsid w:val="00E0642C"/>
    <w:rsid w:val="00E06D68"/>
    <w:rsid w:val="00E07229"/>
    <w:rsid w:val="00E07A26"/>
    <w:rsid w:val="00E10084"/>
    <w:rsid w:val="00E104CD"/>
    <w:rsid w:val="00E1088F"/>
    <w:rsid w:val="00E10AF8"/>
    <w:rsid w:val="00E118A2"/>
    <w:rsid w:val="00E11BA0"/>
    <w:rsid w:val="00E12095"/>
    <w:rsid w:val="00E125BD"/>
    <w:rsid w:val="00E12604"/>
    <w:rsid w:val="00E12BB9"/>
    <w:rsid w:val="00E1328D"/>
    <w:rsid w:val="00E1339E"/>
    <w:rsid w:val="00E13899"/>
    <w:rsid w:val="00E139BC"/>
    <w:rsid w:val="00E144AC"/>
    <w:rsid w:val="00E14561"/>
    <w:rsid w:val="00E14D60"/>
    <w:rsid w:val="00E14D77"/>
    <w:rsid w:val="00E15659"/>
    <w:rsid w:val="00E15AFC"/>
    <w:rsid w:val="00E15D20"/>
    <w:rsid w:val="00E15D2A"/>
    <w:rsid w:val="00E15F5B"/>
    <w:rsid w:val="00E1618B"/>
    <w:rsid w:val="00E162DA"/>
    <w:rsid w:val="00E1675E"/>
    <w:rsid w:val="00E1703F"/>
    <w:rsid w:val="00E1708D"/>
    <w:rsid w:val="00E17729"/>
    <w:rsid w:val="00E17B8D"/>
    <w:rsid w:val="00E17EB6"/>
    <w:rsid w:val="00E20815"/>
    <w:rsid w:val="00E208F5"/>
    <w:rsid w:val="00E20A06"/>
    <w:rsid w:val="00E20E44"/>
    <w:rsid w:val="00E21022"/>
    <w:rsid w:val="00E21A59"/>
    <w:rsid w:val="00E2209C"/>
    <w:rsid w:val="00E22529"/>
    <w:rsid w:val="00E22F9F"/>
    <w:rsid w:val="00E23287"/>
    <w:rsid w:val="00E23419"/>
    <w:rsid w:val="00E23B2E"/>
    <w:rsid w:val="00E2409E"/>
    <w:rsid w:val="00E24388"/>
    <w:rsid w:val="00E2449D"/>
    <w:rsid w:val="00E2489A"/>
    <w:rsid w:val="00E25900"/>
    <w:rsid w:val="00E25C31"/>
    <w:rsid w:val="00E25D35"/>
    <w:rsid w:val="00E264A5"/>
    <w:rsid w:val="00E26677"/>
    <w:rsid w:val="00E266FC"/>
    <w:rsid w:val="00E26772"/>
    <w:rsid w:val="00E270F8"/>
    <w:rsid w:val="00E272FC"/>
    <w:rsid w:val="00E300A9"/>
    <w:rsid w:val="00E303CA"/>
    <w:rsid w:val="00E30762"/>
    <w:rsid w:val="00E30818"/>
    <w:rsid w:val="00E30834"/>
    <w:rsid w:val="00E30B16"/>
    <w:rsid w:val="00E30DC5"/>
    <w:rsid w:val="00E31211"/>
    <w:rsid w:val="00E31FE4"/>
    <w:rsid w:val="00E323CA"/>
    <w:rsid w:val="00E3285D"/>
    <w:rsid w:val="00E3290A"/>
    <w:rsid w:val="00E32A42"/>
    <w:rsid w:val="00E32A88"/>
    <w:rsid w:val="00E32B19"/>
    <w:rsid w:val="00E32D0E"/>
    <w:rsid w:val="00E32FEC"/>
    <w:rsid w:val="00E33278"/>
    <w:rsid w:val="00E33655"/>
    <w:rsid w:val="00E33A11"/>
    <w:rsid w:val="00E34679"/>
    <w:rsid w:val="00E34943"/>
    <w:rsid w:val="00E34B41"/>
    <w:rsid w:val="00E34C62"/>
    <w:rsid w:val="00E34F18"/>
    <w:rsid w:val="00E35350"/>
    <w:rsid w:val="00E3598F"/>
    <w:rsid w:val="00E35D8C"/>
    <w:rsid w:val="00E35DC1"/>
    <w:rsid w:val="00E35DEE"/>
    <w:rsid w:val="00E35EFA"/>
    <w:rsid w:val="00E3628D"/>
    <w:rsid w:val="00E36B0E"/>
    <w:rsid w:val="00E36B8F"/>
    <w:rsid w:val="00E36B92"/>
    <w:rsid w:val="00E36D5E"/>
    <w:rsid w:val="00E374DE"/>
    <w:rsid w:val="00E37DA6"/>
    <w:rsid w:val="00E40683"/>
    <w:rsid w:val="00E4070B"/>
    <w:rsid w:val="00E40A85"/>
    <w:rsid w:val="00E40F55"/>
    <w:rsid w:val="00E410AF"/>
    <w:rsid w:val="00E41356"/>
    <w:rsid w:val="00E416DE"/>
    <w:rsid w:val="00E41C6E"/>
    <w:rsid w:val="00E41C72"/>
    <w:rsid w:val="00E42367"/>
    <w:rsid w:val="00E42CB3"/>
    <w:rsid w:val="00E42E7B"/>
    <w:rsid w:val="00E43036"/>
    <w:rsid w:val="00E43757"/>
    <w:rsid w:val="00E43806"/>
    <w:rsid w:val="00E43968"/>
    <w:rsid w:val="00E446E8"/>
    <w:rsid w:val="00E448C8"/>
    <w:rsid w:val="00E44CC0"/>
    <w:rsid w:val="00E4508C"/>
    <w:rsid w:val="00E4510D"/>
    <w:rsid w:val="00E45E62"/>
    <w:rsid w:val="00E461AB"/>
    <w:rsid w:val="00E463AE"/>
    <w:rsid w:val="00E465AC"/>
    <w:rsid w:val="00E4662A"/>
    <w:rsid w:val="00E46D5D"/>
    <w:rsid w:val="00E471DE"/>
    <w:rsid w:val="00E474D6"/>
    <w:rsid w:val="00E47552"/>
    <w:rsid w:val="00E500D0"/>
    <w:rsid w:val="00E500F7"/>
    <w:rsid w:val="00E5059A"/>
    <w:rsid w:val="00E50AC9"/>
    <w:rsid w:val="00E50FDC"/>
    <w:rsid w:val="00E50FFD"/>
    <w:rsid w:val="00E51B44"/>
    <w:rsid w:val="00E51D0C"/>
    <w:rsid w:val="00E52D9A"/>
    <w:rsid w:val="00E5354E"/>
    <w:rsid w:val="00E539B9"/>
    <w:rsid w:val="00E54265"/>
    <w:rsid w:val="00E5437D"/>
    <w:rsid w:val="00E54495"/>
    <w:rsid w:val="00E54906"/>
    <w:rsid w:val="00E5520B"/>
    <w:rsid w:val="00E55A63"/>
    <w:rsid w:val="00E55E7F"/>
    <w:rsid w:val="00E5610A"/>
    <w:rsid w:val="00E5666E"/>
    <w:rsid w:val="00E57095"/>
    <w:rsid w:val="00E571DC"/>
    <w:rsid w:val="00E5726B"/>
    <w:rsid w:val="00E574DB"/>
    <w:rsid w:val="00E579B7"/>
    <w:rsid w:val="00E57B38"/>
    <w:rsid w:val="00E57B5B"/>
    <w:rsid w:val="00E60ACD"/>
    <w:rsid w:val="00E61B5C"/>
    <w:rsid w:val="00E61BDB"/>
    <w:rsid w:val="00E61F64"/>
    <w:rsid w:val="00E62898"/>
    <w:rsid w:val="00E630A0"/>
    <w:rsid w:val="00E6345D"/>
    <w:rsid w:val="00E638B8"/>
    <w:rsid w:val="00E638EE"/>
    <w:rsid w:val="00E639A7"/>
    <w:rsid w:val="00E64393"/>
    <w:rsid w:val="00E643BB"/>
    <w:rsid w:val="00E647B0"/>
    <w:rsid w:val="00E648A1"/>
    <w:rsid w:val="00E64FB5"/>
    <w:rsid w:val="00E6510E"/>
    <w:rsid w:val="00E65567"/>
    <w:rsid w:val="00E655EE"/>
    <w:rsid w:val="00E65681"/>
    <w:rsid w:val="00E65744"/>
    <w:rsid w:val="00E65B4E"/>
    <w:rsid w:val="00E6619C"/>
    <w:rsid w:val="00E661E6"/>
    <w:rsid w:val="00E66282"/>
    <w:rsid w:val="00E66444"/>
    <w:rsid w:val="00E664DC"/>
    <w:rsid w:val="00E67980"/>
    <w:rsid w:val="00E67B7C"/>
    <w:rsid w:val="00E67CF0"/>
    <w:rsid w:val="00E70193"/>
    <w:rsid w:val="00E70D4A"/>
    <w:rsid w:val="00E70EC0"/>
    <w:rsid w:val="00E70F2E"/>
    <w:rsid w:val="00E71379"/>
    <w:rsid w:val="00E71856"/>
    <w:rsid w:val="00E720E3"/>
    <w:rsid w:val="00E722FA"/>
    <w:rsid w:val="00E72435"/>
    <w:rsid w:val="00E7264A"/>
    <w:rsid w:val="00E72912"/>
    <w:rsid w:val="00E72B65"/>
    <w:rsid w:val="00E730DF"/>
    <w:rsid w:val="00E730F4"/>
    <w:rsid w:val="00E7348C"/>
    <w:rsid w:val="00E73A08"/>
    <w:rsid w:val="00E73C48"/>
    <w:rsid w:val="00E73CDE"/>
    <w:rsid w:val="00E73F6C"/>
    <w:rsid w:val="00E743C3"/>
    <w:rsid w:val="00E757EE"/>
    <w:rsid w:val="00E7644B"/>
    <w:rsid w:val="00E76771"/>
    <w:rsid w:val="00E76CED"/>
    <w:rsid w:val="00E777FE"/>
    <w:rsid w:val="00E7791F"/>
    <w:rsid w:val="00E77ECD"/>
    <w:rsid w:val="00E8057B"/>
    <w:rsid w:val="00E807A6"/>
    <w:rsid w:val="00E80EDB"/>
    <w:rsid w:val="00E81139"/>
    <w:rsid w:val="00E81577"/>
    <w:rsid w:val="00E819E0"/>
    <w:rsid w:val="00E81FF0"/>
    <w:rsid w:val="00E82104"/>
    <w:rsid w:val="00E8229D"/>
    <w:rsid w:val="00E8279C"/>
    <w:rsid w:val="00E82887"/>
    <w:rsid w:val="00E83182"/>
    <w:rsid w:val="00E833DB"/>
    <w:rsid w:val="00E83472"/>
    <w:rsid w:val="00E839F4"/>
    <w:rsid w:val="00E83A6E"/>
    <w:rsid w:val="00E83DFE"/>
    <w:rsid w:val="00E83EEF"/>
    <w:rsid w:val="00E83F87"/>
    <w:rsid w:val="00E84B17"/>
    <w:rsid w:val="00E84B44"/>
    <w:rsid w:val="00E84DA1"/>
    <w:rsid w:val="00E84E05"/>
    <w:rsid w:val="00E857A9"/>
    <w:rsid w:val="00E85863"/>
    <w:rsid w:val="00E85C5B"/>
    <w:rsid w:val="00E85CFB"/>
    <w:rsid w:val="00E85DA0"/>
    <w:rsid w:val="00E86168"/>
    <w:rsid w:val="00E86298"/>
    <w:rsid w:val="00E8678D"/>
    <w:rsid w:val="00E86F81"/>
    <w:rsid w:val="00E87028"/>
    <w:rsid w:val="00E8712E"/>
    <w:rsid w:val="00E874C5"/>
    <w:rsid w:val="00E9007F"/>
    <w:rsid w:val="00E90E68"/>
    <w:rsid w:val="00E910F7"/>
    <w:rsid w:val="00E910FF"/>
    <w:rsid w:val="00E911E3"/>
    <w:rsid w:val="00E9122B"/>
    <w:rsid w:val="00E914B3"/>
    <w:rsid w:val="00E916A4"/>
    <w:rsid w:val="00E916FD"/>
    <w:rsid w:val="00E9170B"/>
    <w:rsid w:val="00E91942"/>
    <w:rsid w:val="00E91EC4"/>
    <w:rsid w:val="00E91F55"/>
    <w:rsid w:val="00E9259D"/>
    <w:rsid w:val="00E9291D"/>
    <w:rsid w:val="00E93018"/>
    <w:rsid w:val="00E932D6"/>
    <w:rsid w:val="00E93432"/>
    <w:rsid w:val="00E93605"/>
    <w:rsid w:val="00E936EC"/>
    <w:rsid w:val="00E9387E"/>
    <w:rsid w:val="00E939EE"/>
    <w:rsid w:val="00E9403F"/>
    <w:rsid w:val="00E94C94"/>
    <w:rsid w:val="00E952D6"/>
    <w:rsid w:val="00E953B8"/>
    <w:rsid w:val="00E95466"/>
    <w:rsid w:val="00E956BF"/>
    <w:rsid w:val="00E95724"/>
    <w:rsid w:val="00E95852"/>
    <w:rsid w:val="00E95ACC"/>
    <w:rsid w:val="00E95D29"/>
    <w:rsid w:val="00E96383"/>
    <w:rsid w:val="00E96559"/>
    <w:rsid w:val="00E965A2"/>
    <w:rsid w:val="00E96B05"/>
    <w:rsid w:val="00E96CDC"/>
    <w:rsid w:val="00E96FB5"/>
    <w:rsid w:val="00EA063F"/>
    <w:rsid w:val="00EA151F"/>
    <w:rsid w:val="00EA1F95"/>
    <w:rsid w:val="00EA1FFC"/>
    <w:rsid w:val="00EA203D"/>
    <w:rsid w:val="00EA2560"/>
    <w:rsid w:val="00EA27B9"/>
    <w:rsid w:val="00EA2C5C"/>
    <w:rsid w:val="00EA2EAA"/>
    <w:rsid w:val="00EA2F71"/>
    <w:rsid w:val="00EA3863"/>
    <w:rsid w:val="00EA38C8"/>
    <w:rsid w:val="00EA3DDE"/>
    <w:rsid w:val="00EA3E2D"/>
    <w:rsid w:val="00EA3E93"/>
    <w:rsid w:val="00EA42BA"/>
    <w:rsid w:val="00EA4B51"/>
    <w:rsid w:val="00EA4C6F"/>
    <w:rsid w:val="00EA4E66"/>
    <w:rsid w:val="00EA51D9"/>
    <w:rsid w:val="00EA5301"/>
    <w:rsid w:val="00EA5B30"/>
    <w:rsid w:val="00EA5CC0"/>
    <w:rsid w:val="00EA60F8"/>
    <w:rsid w:val="00EA64AC"/>
    <w:rsid w:val="00EA64BF"/>
    <w:rsid w:val="00EA64C4"/>
    <w:rsid w:val="00EA6829"/>
    <w:rsid w:val="00EA6FE2"/>
    <w:rsid w:val="00EA7478"/>
    <w:rsid w:val="00EA7FC3"/>
    <w:rsid w:val="00EB0176"/>
    <w:rsid w:val="00EB0CF0"/>
    <w:rsid w:val="00EB108D"/>
    <w:rsid w:val="00EB1273"/>
    <w:rsid w:val="00EB128C"/>
    <w:rsid w:val="00EB15F4"/>
    <w:rsid w:val="00EB16D1"/>
    <w:rsid w:val="00EB1A5E"/>
    <w:rsid w:val="00EB1B3C"/>
    <w:rsid w:val="00EB1C17"/>
    <w:rsid w:val="00EB1E5B"/>
    <w:rsid w:val="00EB1F41"/>
    <w:rsid w:val="00EB25AF"/>
    <w:rsid w:val="00EB2BB2"/>
    <w:rsid w:val="00EB2F20"/>
    <w:rsid w:val="00EB34D3"/>
    <w:rsid w:val="00EB3C62"/>
    <w:rsid w:val="00EB3DD2"/>
    <w:rsid w:val="00EB4EAF"/>
    <w:rsid w:val="00EB50D0"/>
    <w:rsid w:val="00EB527D"/>
    <w:rsid w:val="00EB547B"/>
    <w:rsid w:val="00EB5A92"/>
    <w:rsid w:val="00EB5EA2"/>
    <w:rsid w:val="00EB5F2B"/>
    <w:rsid w:val="00EB6524"/>
    <w:rsid w:val="00EB6671"/>
    <w:rsid w:val="00EB6B1B"/>
    <w:rsid w:val="00EB70B6"/>
    <w:rsid w:val="00EB7297"/>
    <w:rsid w:val="00EB777D"/>
    <w:rsid w:val="00EB778D"/>
    <w:rsid w:val="00EB79B0"/>
    <w:rsid w:val="00EB79FB"/>
    <w:rsid w:val="00EC0B0A"/>
    <w:rsid w:val="00EC1580"/>
    <w:rsid w:val="00EC1A58"/>
    <w:rsid w:val="00EC25DA"/>
    <w:rsid w:val="00EC2BCF"/>
    <w:rsid w:val="00EC2E98"/>
    <w:rsid w:val="00EC37FB"/>
    <w:rsid w:val="00EC3A50"/>
    <w:rsid w:val="00EC4C43"/>
    <w:rsid w:val="00EC4E47"/>
    <w:rsid w:val="00EC4F2C"/>
    <w:rsid w:val="00EC5693"/>
    <w:rsid w:val="00EC5748"/>
    <w:rsid w:val="00EC59D3"/>
    <w:rsid w:val="00EC5EAD"/>
    <w:rsid w:val="00EC60B6"/>
    <w:rsid w:val="00EC63CC"/>
    <w:rsid w:val="00EC6A26"/>
    <w:rsid w:val="00EC7269"/>
    <w:rsid w:val="00EC77DF"/>
    <w:rsid w:val="00ED0524"/>
    <w:rsid w:val="00ED06F6"/>
    <w:rsid w:val="00ED0C64"/>
    <w:rsid w:val="00ED0CB7"/>
    <w:rsid w:val="00ED29CF"/>
    <w:rsid w:val="00ED2CFC"/>
    <w:rsid w:val="00ED33FB"/>
    <w:rsid w:val="00ED3642"/>
    <w:rsid w:val="00ED3BBC"/>
    <w:rsid w:val="00ED3D8D"/>
    <w:rsid w:val="00ED4418"/>
    <w:rsid w:val="00ED47A4"/>
    <w:rsid w:val="00ED5179"/>
    <w:rsid w:val="00ED5273"/>
    <w:rsid w:val="00ED5632"/>
    <w:rsid w:val="00ED62B4"/>
    <w:rsid w:val="00ED6E8B"/>
    <w:rsid w:val="00ED6EE7"/>
    <w:rsid w:val="00ED7652"/>
    <w:rsid w:val="00ED7AE4"/>
    <w:rsid w:val="00ED7B87"/>
    <w:rsid w:val="00EE060B"/>
    <w:rsid w:val="00EE0917"/>
    <w:rsid w:val="00EE0A96"/>
    <w:rsid w:val="00EE0AAC"/>
    <w:rsid w:val="00EE12AC"/>
    <w:rsid w:val="00EE1E1C"/>
    <w:rsid w:val="00EE1FCB"/>
    <w:rsid w:val="00EE2050"/>
    <w:rsid w:val="00EE2068"/>
    <w:rsid w:val="00EE20D4"/>
    <w:rsid w:val="00EE23E5"/>
    <w:rsid w:val="00EE2579"/>
    <w:rsid w:val="00EE2662"/>
    <w:rsid w:val="00EE2839"/>
    <w:rsid w:val="00EE2C08"/>
    <w:rsid w:val="00EE2CBD"/>
    <w:rsid w:val="00EE2D88"/>
    <w:rsid w:val="00EE2FF8"/>
    <w:rsid w:val="00EE3BCE"/>
    <w:rsid w:val="00EE3E2E"/>
    <w:rsid w:val="00EE3E84"/>
    <w:rsid w:val="00EE4298"/>
    <w:rsid w:val="00EE4309"/>
    <w:rsid w:val="00EE4458"/>
    <w:rsid w:val="00EE4716"/>
    <w:rsid w:val="00EE486A"/>
    <w:rsid w:val="00EE48E4"/>
    <w:rsid w:val="00EE5044"/>
    <w:rsid w:val="00EE58B8"/>
    <w:rsid w:val="00EE5CAF"/>
    <w:rsid w:val="00EE5DBA"/>
    <w:rsid w:val="00EE5EC8"/>
    <w:rsid w:val="00EE60A5"/>
    <w:rsid w:val="00EE66DD"/>
    <w:rsid w:val="00EE67AB"/>
    <w:rsid w:val="00EE6F2F"/>
    <w:rsid w:val="00EE75ED"/>
    <w:rsid w:val="00EF02DE"/>
    <w:rsid w:val="00EF02EC"/>
    <w:rsid w:val="00EF04C8"/>
    <w:rsid w:val="00EF05DA"/>
    <w:rsid w:val="00EF0BF2"/>
    <w:rsid w:val="00EF1630"/>
    <w:rsid w:val="00EF1C91"/>
    <w:rsid w:val="00EF2017"/>
    <w:rsid w:val="00EF27D3"/>
    <w:rsid w:val="00EF2B03"/>
    <w:rsid w:val="00EF2F4F"/>
    <w:rsid w:val="00EF3091"/>
    <w:rsid w:val="00EF3252"/>
    <w:rsid w:val="00EF39CE"/>
    <w:rsid w:val="00EF3B73"/>
    <w:rsid w:val="00EF3D42"/>
    <w:rsid w:val="00EF3E53"/>
    <w:rsid w:val="00EF4BB3"/>
    <w:rsid w:val="00EF4BDA"/>
    <w:rsid w:val="00EF4CB4"/>
    <w:rsid w:val="00EF52C4"/>
    <w:rsid w:val="00EF590E"/>
    <w:rsid w:val="00EF594C"/>
    <w:rsid w:val="00EF5BEA"/>
    <w:rsid w:val="00EF5F15"/>
    <w:rsid w:val="00EF6476"/>
    <w:rsid w:val="00EF6483"/>
    <w:rsid w:val="00EF66E8"/>
    <w:rsid w:val="00EF7255"/>
    <w:rsid w:val="00EF73D2"/>
    <w:rsid w:val="00EF73F3"/>
    <w:rsid w:val="00EF7B27"/>
    <w:rsid w:val="00EF7DCB"/>
    <w:rsid w:val="00F00DE9"/>
    <w:rsid w:val="00F0129D"/>
    <w:rsid w:val="00F019CF"/>
    <w:rsid w:val="00F01CFB"/>
    <w:rsid w:val="00F01DAE"/>
    <w:rsid w:val="00F02528"/>
    <w:rsid w:val="00F029CD"/>
    <w:rsid w:val="00F034D4"/>
    <w:rsid w:val="00F035A7"/>
    <w:rsid w:val="00F037BA"/>
    <w:rsid w:val="00F038AD"/>
    <w:rsid w:val="00F03F09"/>
    <w:rsid w:val="00F0446F"/>
    <w:rsid w:val="00F04791"/>
    <w:rsid w:val="00F0488B"/>
    <w:rsid w:val="00F04A40"/>
    <w:rsid w:val="00F04E24"/>
    <w:rsid w:val="00F05012"/>
    <w:rsid w:val="00F050E6"/>
    <w:rsid w:val="00F05448"/>
    <w:rsid w:val="00F057FD"/>
    <w:rsid w:val="00F05C81"/>
    <w:rsid w:val="00F05EC2"/>
    <w:rsid w:val="00F0610B"/>
    <w:rsid w:val="00F061C9"/>
    <w:rsid w:val="00F0687E"/>
    <w:rsid w:val="00F06FBE"/>
    <w:rsid w:val="00F0705A"/>
    <w:rsid w:val="00F07970"/>
    <w:rsid w:val="00F07E4A"/>
    <w:rsid w:val="00F10840"/>
    <w:rsid w:val="00F11D0F"/>
    <w:rsid w:val="00F11DEE"/>
    <w:rsid w:val="00F125C8"/>
    <w:rsid w:val="00F1264E"/>
    <w:rsid w:val="00F126E5"/>
    <w:rsid w:val="00F12A7D"/>
    <w:rsid w:val="00F12C6D"/>
    <w:rsid w:val="00F12F85"/>
    <w:rsid w:val="00F13077"/>
    <w:rsid w:val="00F13C64"/>
    <w:rsid w:val="00F1429E"/>
    <w:rsid w:val="00F14544"/>
    <w:rsid w:val="00F14964"/>
    <w:rsid w:val="00F14A32"/>
    <w:rsid w:val="00F15044"/>
    <w:rsid w:val="00F152B6"/>
    <w:rsid w:val="00F1532E"/>
    <w:rsid w:val="00F154F3"/>
    <w:rsid w:val="00F15F81"/>
    <w:rsid w:val="00F16126"/>
    <w:rsid w:val="00F168A5"/>
    <w:rsid w:val="00F16904"/>
    <w:rsid w:val="00F16C78"/>
    <w:rsid w:val="00F16FC7"/>
    <w:rsid w:val="00F170F9"/>
    <w:rsid w:val="00F179B0"/>
    <w:rsid w:val="00F203FA"/>
    <w:rsid w:val="00F2089F"/>
    <w:rsid w:val="00F22358"/>
    <w:rsid w:val="00F22959"/>
    <w:rsid w:val="00F22F98"/>
    <w:rsid w:val="00F233E8"/>
    <w:rsid w:val="00F23639"/>
    <w:rsid w:val="00F2386F"/>
    <w:rsid w:val="00F23B36"/>
    <w:rsid w:val="00F24580"/>
    <w:rsid w:val="00F2462D"/>
    <w:rsid w:val="00F24676"/>
    <w:rsid w:val="00F2491C"/>
    <w:rsid w:val="00F25D5C"/>
    <w:rsid w:val="00F26166"/>
    <w:rsid w:val="00F2665A"/>
    <w:rsid w:val="00F2681E"/>
    <w:rsid w:val="00F26BDE"/>
    <w:rsid w:val="00F26DB8"/>
    <w:rsid w:val="00F27A57"/>
    <w:rsid w:val="00F27FB1"/>
    <w:rsid w:val="00F300FD"/>
    <w:rsid w:val="00F30438"/>
    <w:rsid w:val="00F30F77"/>
    <w:rsid w:val="00F30FEE"/>
    <w:rsid w:val="00F313BC"/>
    <w:rsid w:val="00F319D9"/>
    <w:rsid w:val="00F31CFC"/>
    <w:rsid w:val="00F31E38"/>
    <w:rsid w:val="00F3261B"/>
    <w:rsid w:val="00F32757"/>
    <w:rsid w:val="00F3280B"/>
    <w:rsid w:val="00F32A39"/>
    <w:rsid w:val="00F32BF1"/>
    <w:rsid w:val="00F32DF4"/>
    <w:rsid w:val="00F330FC"/>
    <w:rsid w:val="00F333C1"/>
    <w:rsid w:val="00F33D1C"/>
    <w:rsid w:val="00F3510F"/>
    <w:rsid w:val="00F35A5A"/>
    <w:rsid w:val="00F35AF8"/>
    <w:rsid w:val="00F35DF4"/>
    <w:rsid w:val="00F35E80"/>
    <w:rsid w:val="00F35EAF"/>
    <w:rsid w:val="00F3606C"/>
    <w:rsid w:val="00F3627B"/>
    <w:rsid w:val="00F36C6C"/>
    <w:rsid w:val="00F36EBA"/>
    <w:rsid w:val="00F37503"/>
    <w:rsid w:val="00F37CBD"/>
    <w:rsid w:val="00F40132"/>
    <w:rsid w:val="00F40211"/>
    <w:rsid w:val="00F40C5D"/>
    <w:rsid w:val="00F4181E"/>
    <w:rsid w:val="00F4197F"/>
    <w:rsid w:val="00F41C59"/>
    <w:rsid w:val="00F425C0"/>
    <w:rsid w:val="00F42AEB"/>
    <w:rsid w:val="00F4304F"/>
    <w:rsid w:val="00F435EC"/>
    <w:rsid w:val="00F43B23"/>
    <w:rsid w:val="00F43E51"/>
    <w:rsid w:val="00F44044"/>
    <w:rsid w:val="00F4424B"/>
    <w:rsid w:val="00F44842"/>
    <w:rsid w:val="00F44885"/>
    <w:rsid w:val="00F45095"/>
    <w:rsid w:val="00F45D0C"/>
    <w:rsid w:val="00F45F1C"/>
    <w:rsid w:val="00F464FC"/>
    <w:rsid w:val="00F4727E"/>
    <w:rsid w:val="00F47D12"/>
    <w:rsid w:val="00F51136"/>
    <w:rsid w:val="00F512C5"/>
    <w:rsid w:val="00F5134B"/>
    <w:rsid w:val="00F51CBE"/>
    <w:rsid w:val="00F51EED"/>
    <w:rsid w:val="00F5216C"/>
    <w:rsid w:val="00F525B2"/>
    <w:rsid w:val="00F52B5C"/>
    <w:rsid w:val="00F53747"/>
    <w:rsid w:val="00F53B8E"/>
    <w:rsid w:val="00F53F6F"/>
    <w:rsid w:val="00F54525"/>
    <w:rsid w:val="00F54811"/>
    <w:rsid w:val="00F550CF"/>
    <w:rsid w:val="00F5519F"/>
    <w:rsid w:val="00F568F0"/>
    <w:rsid w:val="00F56A06"/>
    <w:rsid w:val="00F56B67"/>
    <w:rsid w:val="00F56BF7"/>
    <w:rsid w:val="00F57D25"/>
    <w:rsid w:val="00F57EBB"/>
    <w:rsid w:val="00F60793"/>
    <w:rsid w:val="00F60B01"/>
    <w:rsid w:val="00F60B6F"/>
    <w:rsid w:val="00F60BB9"/>
    <w:rsid w:val="00F60E61"/>
    <w:rsid w:val="00F6122D"/>
    <w:rsid w:val="00F62193"/>
    <w:rsid w:val="00F6242D"/>
    <w:rsid w:val="00F625BF"/>
    <w:rsid w:val="00F6274F"/>
    <w:rsid w:val="00F62884"/>
    <w:rsid w:val="00F62C7B"/>
    <w:rsid w:val="00F62CFA"/>
    <w:rsid w:val="00F63131"/>
    <w:rsid w:val="00F63649"/>
    <w:rsid w:val="00F636E2"/>
    <w:rsid w:val="00F639AB"/>
    <w:rsid w:val="00F63CF7"/>
    <w:rsid w:val="00F63DCF"/>
    <w:rsid w:val="00F64176"/>
    <w:rsid w:val="00F6430E"/>
    <w:rsid w:val="00F64336"/>
    <w:rsid w:val="00F648CD"/>
    <w:rsid w:val="00F64D25"/>
    <w:rsid w:val="00F64E93"/>
    <w:rsid w:val="00F650C7"/>
    <w:rsid w:val="00F6592A"/>
    <w:rsid w:val="00F661AA"/>
    <w:rsid w:val="00F665ED"/>
    <w:rsid w:val="00F66BF3"/>
    <w:rsid w:val="00F66BFA"/>
    <w:rsid w:val="00F67419"/>
    <w:rsid w:val="00F6747C"/>
    <w:rsid w:val="00F67563"/>
    <w:rsid w:val="00F678EC"/>
    <w:rsid w:val="00F67D09"/>
    <w:rsid w:val="00F703F3"/>
    <w:rsid w:val="00F719A0"/>
    <w:rsid w:val="00F71BF3"/>
    <w:rsid w:val="00F71E4D"/>
    <w:rsid w:val="00F72065"/>
    <w:rsid w:val="00F723F9"/>
    <w:rsid w:val="00F725D2"/>
    <w:rsid w:val="00F72632"/>
    <w:rsid w:val="00F72B89"/>
    <w:rsid w:val="00F730DB"/>
    <w:rsid w:val="00F73195"/>
    <w:rsid w:val="00F733A8"/>
    <w:rsid w:val="00F733AD"/>
    <w:rsid w:val="00F73AAB"/>
    <w:rsid w:val="00F73C34"/>
    <w:rsid w:val="00F73DFC"/>
    <w:rsid w:val="00F73E1C"/>
    <w:rsid w:val="00F74256"/>
    <w:rsid w:val="00F7431B"/>
    <w:rsid w:val="00F743E1"/>
    <w:rsid w:val="00F7528E"/>
    <w:rsid w:val="00F758F4"/>
    <w:rsid w:val="00F759FD"/>
    <w:rsid w:val="00F75A66"/>
    <w:rsid w:val="00F760B7"/>
    <w:rsid w:val="00F76505"/>
    <w:rsid w:val="00F76A5C"/>
    <w:rsid w:val="00F76BDE"/>
    <w:rsid w:val="00F76DCB"/>
    <w:rsid w:val="00F8052E"/>
    <w:rsid w:val="00F807FA"/>
    <w:rsid w:val="00F80B7F"/>
    <w:rsid w:val="00F8101A"/>
    <w:rsid w:val="00F814A2"/>
    <w:rsid w:val="00F81510"/>
    <w:rsid w:val="00F8174B"/>
    <w:rsid w:val="00F81B73"/>
    <w:rsid w:val="00F824DE"/>
    <w:rsid w:val="00F82869"/>
    <w:rsid w:val="00F832EF"/>
    <w:rsid w:val="00F83AA8"/>
    <w:rsid w:val="00F83C10"/>
    <w:rsid w:val="00F844AB"/>
    <w:rsid w:val="00F844E7"/>
    <w:rsid w:val="00F84874"/>
    <w:rsid w:val="00F848A5"/>
    <w:rsid w:val="00F8506F"/>
    <w:rsid w:val="00F8514A"/>
    <w:rsid w:val="00F85153"/>
    <w:rsid w:val="00F85492"/>
    <w:rsid w:val="00F8582A"/>
    <w:rsid w:val="00F85EC1"/>
    <w:rsid w:val="00F85FD1"/>
    <w:rsid w:val="00F862C6"/>
    <w:rsid w:val="00F8641E"/>
    <w:rsid w:val="00F86658"/>
    <w:rsid w:val="00F8678F"/>
    <w:rsid w:val="00F8692A"/>
    <w:rsid w:val="00F86DD0"/>
    <w:rsid w:val="00F87013"/>
    <w:rsid w:val="00F871A8"/>
    <w:rsid w:val="00F87441"/>
    <w:rsid w:val="00F87865"/>
    <w:rsid w:val="00F90684"/>
    <w:rsid w:val="00F907FB"/>
    <w:rsid w:val="00F90E38"/>
    <w:rsid w:val="00F90F02"/>
    <w:rsid w:val="00F92029"/>
    <w:rsid w:val="00F929A0"/>
    <w:rsid w:val="00F929BF"/>
    <w:rsid w:val="00F92E2D"/>
    <w:rsid w:val="00F92E55"/>
    <w:rsid w:val="00F932A5"/>
    <w:rsid w:val="00F937E0"/>
    <w:rsid w:val="00F93C2B"/>
    <w:rsid w:val="00F93F42"/>
    <w:rsid w:val="00F94084"/>
    <w:rsid w:val="00F941B3"/>
    <w:rsid w:val="00F94597"/>
    <w:rsid w:val="00F949F5"/>
    <w:rsid w:val="00F94A92"/>
    <w:rsid w:val="00F94C9B"/>
    <w:rsid w:val="00F94DF1"/>
    <w:rsid w:val="00F959A4"/>
    <w:rsid w:val="00F95C9D"/>
    <w:rsid w:val="00F96833"/>
    <w:rsid w:val="00F9703A"/>
    <w:rsid w:val="00F973F3"/>
    <w:rsid w:val="00F97468"/>
    <w:rsid w:val="00F97631"/>
    <w:rsid w:val="00F97828"/>
    <w:rsid w:val="00FA0D00"/>
    <w:rsid w:val="00FA122B"/>
    <w:rsid w:val="00FA17AA"/>
    <w:rsid w:val="00FA1D74"/>
    <w:rsid w:val="00FA26F8"/>
    <w:rsid w:val="00FA27EF"/>
    <w:rsid w:val="00FA2AE3"/>
    <w:rsid w:val="00FA2FF3"/>
    <w:rsid w:val="00FA333A"/>
    <w:rsid w:val="00FA4043"/>
    <w:rsid w:val="00FA468B"/>
    <w:rsid w:val="00FA48AB"/>
    <w:rsid w:val="00FA573F"/>
    <w:rsid w:val="00FA63BB"/>
    <w:rsid w:val="00FA653F"/>
    <w:rsid w:val="00FA6B15"/>
    <w:rsid w:val="00FA6B79"/>
    <w:rsid w:val="00FA7213"/>
    <w:rsid w:val="00FA794D"/>
    <w:rsid w:val="00FB0125"/>
    <w:rsid w:val="00FB0245"/>
    <w:rsid w:val="00FB059A"/>
    <w:rsid w:val="00FB0623"/>
    <w:rsid w:val="00FB09E1"/>
    <w:rsid w:val="00FB1021"/>
    <w:rsid w:val="00FB1613"/>
    <w:rsid w:val="00FB1641"/>
    <w:rsid w:val="00FB1D76"/>
    <w:rsid w:val="00FB1D9B"/>
    <w:rsid w:val="00FB1EC5"/>
    <w:rsid w:val="00FB20A3"/>
    <w:rsid w:val="00FB26CB"/>
    <w:rsid w:val="00FB2894"/>
    <w:rsid w:val="00FB2919"/>
    <w:rsid w:val="00FB3793"/>
    <w:rsid w:val="00FB38A2"/>
    <w:rsid w:val="00FB3C54"/>
    <w:rsid w:val="00FB3D35"/>
    <w:rsid w:val="00FB41BF"/>
    <w:rsid w:val="00FB4565"/>
    <w:rsid w:val="00FB56EA"/>
    <w:rsid w:val="00FB5D34"/>
    <w:rsid w:val="00FB621A"/>
    <w:rsid w:val="00FB684C"/>
    <w:rsid w:val="00FB6EE4"/>
    <w:rsid w:val="00FC000D"/>
    <w:rsid w:val="00FC06F6"/>
    <w:rsid w:val="00FC0959"/>
    <w:rsid w:val="00FC0CA7"/>
    <w:rsid w:val="00FC0DB9"/>
    <w:rsid w:val="00FC0DEC"/>
    <w:rsid w:val="00FC149E"/>
    <w:rsid w:val="00FC16B2"/>
    <w:rsid w:val="00FC1DAA"/>
    <w:rsid w:val="00FC1E4E"/>
    <w:rsid w:val="00FC1F14"/>
    <w:rsid w:val="00FC1FC9"/>
    <w:rsid w:val="00FC1FD9"/>
    <w:rsid w:val="00FC20DC"/>
    <w:rsid w:val="00FC2693"/>
    <w:rsid w:val="00FC2CF7"/>
    <w:rsid w:val="00FC2D1E"/>
    <w:rsid w:val="00FC335E"/>
    <w:rsid w:val="00FC3374"/>
    <w:rsid w:val="00FC33AC"/>
    <w:rsid w:val="00FC3DE0"/>
    <w:rsid w:val="00FC3EB5"/>
    <w:rsid w:val="00FC3ED2"/>
    <w:rsid w:val="00FC453B"/>
    <w:rsid w:val="00FC5148"/>
    <w:rsid w:val="00FC58BA"/>
    <w:rsid w:val="00FC5E56"/>
    <w:rsid w:val="00FC5E73"/>
    <w:rsid w:val="00FC7045"/>
    <w:rsid w:val="00FD141E"/>
    <w:rsid w:val="00FD1701"/>
    <w:rsid w:val="00FD206D"/>
    <w:rsid w:val="00FD21C5"/>
    <w:rsid w:val="00FD2225"/>
    <w:rsid w:val="00FD2471"/>
    <w:rsid w:val="00FD2976"/>
    <w:rsid w:val="00FD2AAD"/>
    <w:rsid w:val="00FD2E95"/>
    <w:rsid w:val="00FD3564"/>
    <w:rsid w:val="00FD373F"/>
    <w:rsid w:val="00FD375B"/>
    <w:rsid w:val="00FD39B9"/>
    <w:rsid w:val="00FD39F0"/>
    <w:rsid w:val="00FD3C95"/>
    <w:rsid w:val="00FD4026"/>
    <w:rsid w:val="00FD46E7"/>
    <w:rsid w:val="00FD4ED7"/>
    <w:rsid w:val="00FD548E"/>
    <w:rsid w:val="00FD58A5"/>
    <w:rsid w:val="00FD5959"/>
    <w:rsid w:val="00FD5ADE"/>
    <w:rsid w:val="00FD5E82"/>
    <w:rsid w:val="00FD61EE"/>
    <w:rsid w:val="00FD6EAE"/>
    <w:rsid w:val="00FD6F94"/>
    <w:rsid w:val="00FD7093"/>
    <w:rsid w:val="00FD7EAF"/>
    <w:rsid w:val="00FE0227"/>
    <w:rsid w:val="00FE03AE"/>
    <w:rsid w:val="00FE0969"/>
    <w:rsid w:val="00FE0D7F"/>
    <w:rsid w:val="00FE1669"/>
    <w:rsid w:val="00FE174D"/>
    <w:rsid w:val="00FE1A31"/>
    <w:rsid w:val="00FE20C6"/>
    <w:rsid w:val="00FE32BB"/>
    <w:rsid w:val="00FE34A2"/>
    <w:rsid w:val="00FE395C"/>
    <w:rsid w:val="00FE3AAA"/>
    <w:rsid w:val="00FE3C30"/>
    <w:rsid w:val="00FE42DF"/>
    <w:rsid w:val="00FE42E8"/>
    <w:rsid w:val="00FE449E"/>
    <w:rsid w:val="00FE4EF7"/>
    <w:rsid w:val="00FE5203"/>
    <w:rsid w:val="00FE5329"/>
    <w:rsid w:val="00FE5AF5"/>
    <w:rsid w:val="00FE5B1B"/>
    <w:rsid w:val="00FE63DB"/>
    <w:rsid w:val="00FE64EF"/>
    <w:rsid w:val="00FE6536"/>
    <w:rsid w:val="00FE66EB"/>
    <w:rsid w:val="00FE6A85"/>
    <w:rsid w:val="00FE6A93"/>
    <w:rsid w:val="00FE6BCA"/>
    <w:rsid w:val="00FE6E5E"/>
    <w:rsid w:val="00FE7CB3"/>
    <w:rsid w:val="00FF0708"/>
    <w:rsid w:val="00FF1128"/>
    <w:rsid w:val="00FF1406"/>
    <w:rsid w:val="00FF1476"/>
    <w:rsid w:val="00FF19DB"/>
    <w:rsid w:val="00FF1CE3"/>
    <w:rsid w:val="00FF1EA0"/>
    <w:rsid w:val="00FF20D7"/>
    <w:rsid w:val="00FF280F"/>
    <w:rsid w:val="00FF3230"/>
    <w:rsid w:val="00FF37A8"/>
    <w:rsid w:val="00FF3920"/>
    <w:rsid w:val="00FF3D10"/>
    <w:rsid w:val="00FF474F"/>
    <w:rsid w:val="00FF4BA5"/>
    <w:rsid w:val="00FF4D94"/>
    <w:rsid w:val="00FF4EF5"/>
    <w:rsid w:val="00FF53BC"/>
    <w:rsid w:val="00FF587F"/>
    <w:rsid w:val="00FF5FF6"/>
    <w:rsid w:val="00FF6262"/>
    <w:rsid w:val="00FF681F"/>
    <w:rsid w:val="00FF6853"/>
    <w:rsid w:val="00FF6967"/>
    <w:rsid w:val="00FF6B2C"/>
    <w:rsid w:val="00FF7261"/>
    <w:rsid w:val="00FF730C"/>
    <w:rsid w:val="00FF76E2"/>
    <w:rsid w:val="00FF79F9"/>
    <w:rsid w:val="00FF7D43"/>
    <w:rsid w:val="00FF7E7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38E7E"/>
  <w15:docId w15:val="{351B49E8-2615-4542-8648-0D0078CB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0737"/>
    <w:rPr>
      <w:rFonts w:ascii="Garamond" w:hAnsi="Garamond"/>
      <w:sz w:val="23"/>
    </w:rPr>
  </w:style>
  <w:style w:type="paragraph" w:styleId="berschrift1">
    <w:name w:val="heading 1"/>
    <w:basedOn w:val="Standard"/>
    <w:next w:val="Standard"/>
    <w:link w:val="berschrift1Zchn"/>
    <w:qFormat/>
    <w:rsid w:val="00783F66"/>
    <w:pPr>
      <w:keepNext/>
      <w:pBdr>
        <w:bottom w:val="thinThickThinSmallGap" w:sz="24" w:space="1" w:color="auto"/>
      </w:pBdr>
      <w:outlineLvl w:val="0"/>
    </w:pPr>
    <w:rPr>
      <w:b/>
      <w:sz w:val="68"/>
    </w:rPr>
  </w:style>
  <w:style w:type="paragraph" w:styleId="berschrift2">
    <w:name w:val="heading 2"/>
    <w:basedOn w:val="Standard"/>
    <w:next w:val="Standard"/>
    <w:link w:val="berschrift2Zchn"/>
    <w:qFormat/>
    <w:rsid w:val="00783F66"/>
    <w:pPr>
      <w:keepNext/>
      <w:jc w:val="center"/>
      <w:outlineLvl w:val="1"/>
    </w:pPr>
    <w:rPr>
      <w:b/>
    </w:rPr>
  </w:style>
  <w:style w:type="paragraph" w:styleId="berschrift3">
    <w:name w:val="heading 3"/>
    <w:basedOn w:val="Standard"/>
    <w:next w:val="Standard"/>
    <w:link w:val="berschrift3Zchn"/>
    <w:qFormat/>
    <w:rsid w:val="00783F66"/>
    <w:pPr>
      <w:keepNext/>
      <w:jc w:val="both"/>
      <w:outlineLvl w:val="2"/>
    </w:pPr>
    <w:rPr>
      <w:b/>
    </w:rPr>
  </w:style>
  <w:style w:type="paragraph" w:styleId="berschrift4">
    <w:name w:val="heading 4"/>
    <w:basedOn w:val="Standard"/>
    <w:next w:val="Standard"/>
    <w:link w:val="berschrift4Zchn"/>
    <w:qFormat/>
    <w:rsid w:val="00783F66"/>
    <w:pPr>
      <w:keepNext/>
      <w:outlineLvl w:val="3"/>
    </w:pPr>
    <w:rPr>
      <w:rFonts w:ascii="Arial Narrow" w:hAnsi="Arial Narrow"/>
      <w:b/>
      <w:sz w:val="57"/>
    </w:rPr>
  </w:style>
  <w:style w:type="paragraph" w:styleId="berschrift5">
    <w:name w:val="heading 5"/>
    <w:basedOn w:val="Standard"/>
    <w:next w:val="Standard"/>
    <w:link w:val="berschrift5Zchn"/>
    <w:qFormat/>
    <w:rsid w:val="00783F66"/>
    <w:pPr>
      <w:keepNext/>
      <w:pBdr>
        <w:bottom w:val="thinThickThinSmallGap" w:sz="24" w:space="1" w:color="auto"/>
      </w:pBdr>
      <w:outlineLvl w:val="4"/>
    </w:pPr>
    <w:rPr>
      <w:rFonts w:ascii="Arial Narrow" w:hAnsi="Arial Narrow"/>
      <w:b/>
      <w:sz w:val="45"/>
    </w:rPr>
  </w:style>
  <w:style w:type="paragraph" w:styleId="berschrift6">
    <w:name w:val="heading 6"/>
    <w:basedOn w:val="Standard"/>
    <w:next w:val="Standard"/>
    <w:link w:val="berschrift6Zchn"/>
    <w:qFormat/>
    <w:rsid w:val="00783F66"/>
    <w:pPr>
      <w:keepNext/>
      <w:pBdr>
        <w:bottom w:val="thinThickThinMediumGap" w:sz="24" w:space="1" w:color="auto"/>
      </w:pBdr>
      <w:outlineLvl w:val="5"/>
    </w:pPr>
    <w:rPr>
      <w:rFonts w:ascii="Arial" w:hAnsi="Arial"/>
      <w:b/>
      <w:spacing w:val="44"/>
      <w:sz w:val="80"/>
    </w:rPr>
  </w:style>
  <w:style w:type="paragraph" w:styleId="berschrift7">
    <w:name w:val="heading 7"/>
    <w:basedOn w:val="Standard"/>
    <w:next w:val="Standard"/>
    <w:link w:val="berschrift7Zchn"/>
    <w:qFormat/>
    <w:rsid w:val="00783F66"/>
    <w:pPr>
      <w:keepNext/>
      <w:outlineLvl w:val="6"/>
    </w:pPr>
    <w:rPr>
      <w:rFonts w:ascii="Eras Bold ITC" w:hAnsi="Eras Bold ITC"/>
      <w:sz w:val="54"/>
    </w:rPr>
  </w:style>
  <w:style w:type="paragraph" w:styleId="berschrift8">
    <w:name w:val="heading 8"/>
    <w:basedOn w:val="Standard"/>
    <w:next w:val="Standard"/>
    <w:link w:val="berschrift8Zchn"/>
    <w:qFormat/>
    <w:rsid w:val="00783F66"/>
    <w:pPr>
      <w:keepNext/>
      <w:outlineLvl w:val="7"/>
    </w:pPr>
    <w:rPr>
      <w:b/>
      <w:sz w:val="22"/>
    </w:rPr>
  </w:style>
  <w:style w:type="paragraph" w:styleId="berschrift9">
    <w:name w:val="heading 9"/>
    <w:basedOn w:val="Standard"/>
    <w:next w:val="Standard"/>
    <w:link w:val="berschrift9Zchn"/>
    <w:qFormat/>
    <w:rsid w:val="00783F66"/>
    <w:pPr>
      <w:keepNext/>
      <w:outlineLvl w:val="8"/>
    </w:pPr>
    <w:rPr>
      <w:rFonts w:ascii="Eras Bold ITC" w:hAnsi="Eras Bold ITC"/>
      <w:b/>
      <w:sz w:val="7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83F66"/>
    <w:rPr>
      <w:rFonts w:ascii="Garamond" w:hAnsi="Garamond"/>
      <w:b/>
      <w:sz w:val="68"/>
    </w:rPr>
  </w:style>
  <w:style w:type="character" w:customStyle="1" w:styleId="berschrift2Zchn">
    <w:name w:val="Überschrift 2 Zchn"/>
    <w:basedOn w:val="Absatz-Standardschriftart"/>
    <w:link w:val="berschrift2"/>
    <w:rsid w:val="00783F66"/>
    <w:rPr>
      <w:rFonts w:ascii="Garamond" w:hAnsi="Garamond"/>
      <w:b/>
      <w:sz w:val="23"/>
    </w:rPr>
  </w:style>
  <w:style w:type="character" w:customStyle="1" w:styleId="berschrift3Zchn">
    <w:name w:val="Überschrift 3 Zchn"/>
    <w:basedOn w:val="Absatz-Standardschriftart"/>
    <w:link w:val="berschrift3"/>
    <w:rsid w:val="00783F66"/>
    <w:rPr>
      <w:rFonts w:ascii="Garamond" w:hAnsi="Garamond"/>
      <w:b/>
      <w:sz w:val="23"/>
    </w:rPr>
  </w:style>
  <w:style w:type="character" w:customStyle="1" w:styleId="berschrift4Zchn">
    <w:name w:val="Überschrift 4 Zchn"/>
    <w:basedOn w:val="Absatz-Standardschriftart"/>
    <w:link w:val="berschrift4"/>
    <w:rsid w:val="00783F66"/>
    <w:rPr>
      <w:rFonts w:ascii="Arial Narrow" w:hAnsi="Arial Narrow"/>
      <w:b/>
      <w:sz w:val="57"/>
    </w:rPr>
  </w:style>
  <w:style w:type="character" w:customStyle="1" w:styleId="berschrift5Zchn">
    <w:name w:val="Überschrift 5 Zchn"/>
    <w:basedOn w:val="Absatz-Standardschriftart"/>
    <w:link w:val="berschrift5"/>
    <w:rsid w:val="00783F66"/>
    <w:rPr>
      <w:rFonts w:ascii="Arial Narrow" w:hAnsi="Arial Narrow"/>
      <w:b/>
      <w:sz w:val="45"/>
    </w:rPr>
  </w:style>
  <w:style w:type="character" w:customStyle="1" w:styleId="berschrift6Zchn">
    <w:name w:val="Überschrift 6 Zchn"/>
    <w:basedOn w:val="Absatz-Standardschriftart"/>
    <w:link w:val="berschrift6"/>
    <w:rsid w:val="00783F66"/>
    <w:rPr>
      <w:rFonts w:ascii="Arial" w:hAnsi="Arial"/>
      <w:b/>
      <w:spacing w:val="44"/>
      <w:sz w:val="80"/>
    </w:rPr>
  </w:style>
  <w:style w:type="character" w:customStyle="1" w:styleId="berschrift7Zchn">
    <w:name w:val="Überschrift 7 Zchn"/>
    <w:basedOn w:val="Absatz-Standardschriftart"/>
    <w:link w:val="berschrift7"/>
    <w:rsid w:val="00783F66"/>
    <w:rPr>
      <w:rFonts w:ascii="Eras Bold ITC" w:hAnsi="Eras Bold ITC"/>
      <w:sz w:val="54"/>
    </w:rPr>
  </w:style>
  <w:style w:type="character" w:customStyle="1" w:styleId="berschrift8Zchn">
    <w:name w:val="Überschrift 8 Zchn"/>
    <w:basedOn w:val="Absatz-Standardschriftart"/>
    <w:link w:val="berschrift8"/>
    <w:rsid w:val="00783F66"/>
    <w:rPr>
      <w:rFonts w:ascii="Garamond" w:hAnsi="Garamond"/>
      <w:b/>
      <w:sz w:val="22"/>
    </w:rPr>
  </w:style>
  <w:style w:type="character" w:customStyle="1" w:styleId="berschrift9Zchn">
    <w:name w:val="Überschrift 9 Zchn"/>
    <w:basedOn w:val="Absatz-Standardschriftart"/>
    <w:link w:val="berschrift9"/>
    <w:rsid w:val="00783F66"/>
    <w:rPr>
      <w:rFonts w:ascii="Eras Bold ITC" w:hAnsi="Eras Bold ITC"/>
      <w:b/>
      <w:sz w:val="72"/>
    </w:rPr>
  </w:style>
  <w:style w:type="paragraph" w:styleId="Beschriftung">
    <w:name w:val="caption"/>
    <w:basedOn w:val="Standard"/>
    <w:next w:val="Standard"/>
    <w:qFormat/>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center"/>
    </w:pPr>
    <w:rPr>
      <w:b/>
      <w:i/>
      <w:sz w:val="18"/>
    </w:rPr>
  </w:style>
  <w:style w:type="paragraph" w:styleId="Kopfzeile">
    <w:name w:val="header"/>
    <w:aliases w:val=" Char,Char"/>
    <w:basedOn w:val="Standard"/>
    <w:link w:val="KopfzeileZchn"/>
    <w:rsid w:val="00783F66"/>
    <w:pPr>
      <w:tabs>
        <w:tab w:val="center" w:pos="4536"/>
        <w:tab w:val="right" w:pos="9072"/>
      </w:tabs>
    </w:pPr>
  </w:style>
  <w:style w:type="character" w:customStyle="1" w:styleId="KopfzeileZchn">
    <w:name w:val="Kopfzeile Zchn"/>
    <w:aliases w:val=" Char Zchn,Char Zchn"/>
    <w:basedOn w:val="Absatz-Standardschriftart"/>
    <w:link w:val="Kopfzeile"/>
    <w:rsid w:val="00783F66"/>
    <w:rPr>
      <w:rFonts w:ascii="Garamond" w:hAnsi="Garamond"/>
      <w:sz w:val="23"/>
    </w:rPr>
  </w:style>
  <w:style w:type="paragraph" w:styleId="Fuzeile">
    <w:name w:val="footer"/>
    <w:basedOn w:val="Standard"/>
    <w:link w:val="FuzeileZchn"/>
    <w:uiPriority w:val="99"/>
    <w:rsid w:val="00783F66"/>
    <w:pPr>
      <w:tabs>
        <w:tab w:val="center" w:pos="4536"/>
        <w:tab w:val="right" w:pos="9072"/>
      </w:tabs>
    </w:pPr>
  </w:style>
  <w:style w:type="character" w:customStyle="1" w:styleId="FuzeileZchn">
    <w:name w:val="Fußzeile Zchn"/>
    <w:basedOn w:val="Absatz-Standardschriftart"/>
    <w:link w:val="Fuzeile"/>
    <w:uiPriority w:val="99"/>
    <w:rsid w:val="00783F66"/>
    <w:rPr>
      <w:rFonts w:ascii="Garamond" w:hAnsi="Garamond"/>
      <w:sz w:val="23"/>
    </w:rPr>
  </w:style>
  <w:style w:type="paragraph" w:styleId="Textkrper">
    <w:name w:val="Body Text"/>
    <w:basedOn w:val="Standard"/>
    <w:link w:val="TextkrperZchn"/>
    <w:rsid w:val="00783F66"/>
    <w:pPr>
      <w:jc w:val="both"/>
    </w:pPr>
    <w:rPr>
      <w:b/>
    </w:rPr>
  </w:style>
  <w:style w:type="character" w:customStyle="1" w:styleId="TextkrperZchn">
    <w:name w:val="Textkörper Zchn"/>
    <w:basedOn w:val="Absatz-Standardschriftart"/>
    <w:link w:val="Textkrper"/>
    <w:rsid w:val="00783F66"/>
    <w:rPr>
      <w:rFonts w:ascii="Garamond" w:hAnsi="Garamond"/>
      <w:b/>
      <w:sz w:val="23"/>
    </w:rPr>
  </w:style>
  <w:style w:type="paragraph" w:styleId="Textkrper-Zeileneinzug">
    <w:name w:val="Body Text Indent"/>
    <w:basedOn w:val="Standard"/>
    <w:link w:val="Textkrper-ZeileneinzugZchn"/>
    <w:rsid w:val="00783F66"/>
    <w:pPr>
      <w:tabs>
        <w:tab w:val="left" w:pos="425"/>
      </w:tabs>
      <w:spacing w:after="120"/>
      <w:ind w:left="426" w:hanging="285"/>
      <w:jc w:val="both"/>
    </w:pPr>
    <w:rPr>
      <w:sz w:val="24"/>
    </w:rPr>
  </w:style>
  <w:style w:type="character" w:customStyle="1" w:styleId="Textkrper-ZeileneinzugZchn">
    <w:name w:val="Textkörper-Zeileneinzug Zchn"/>
    <w:basedOn w:val="Absatz-Standardschriftart"/>
    <w:link w:val="Textkrper-Zeileneinzug"/>
    <w:rsid w:val="00783F66"/>
    <w:rPr>
      <w:rFonts w:ascii="Garamond" w:hAnsi="Garamond"/>
      <w:sz w:val="24"/>
    </w:rPr>
  </w:style>
  <w:style w:type="paragraph" w:styleId="Textkrper2">
    <w:name w:val="Body Text 2"/>
    <w:basedOn w:val="Standard"/>
    <w:link w:val="Textkrper2Zchn"/>
    <w:rsid w:val="00783F66"/>
    <w:pPr>
      <w:jc w:val="both"/>
    </w:pPr>
  </w:style>
  <w:style w:type="character" w:customStyle="1" w:styleId="Textkrper2Zchn">
    <w:name w:val="Textkörper 2 Zchn"/>
    <w:basedOn w:val="Absatz-Standardschriftart"/>
    <w:link w:val="Textkrper2"/>
    <w:rsid w:val="00783F66"/>
    <w:rPr>
      <w:rFonts w:ascii="Garamond" w:hAnsi="Garamond"/>
      <w:sz w:val="23"/>
    </w:rPr>
  </w:style>
  <w:style w:type="paragraph" w:styleId="Textkrper3">
    <w:name w:val="Body Text 3"/>
    <w:basedOn w:val="Standard"/>
    <w:link w:val="Textkrper3Zchn"/>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both"/>
    </w:pPr>
    <w:rPr>
      <w:i/>
      <w:sz w:val="18"/>
    </w:rPr>
  </w:style>
  <w:style w:type="character" w:customStyle="1" w:styleId="Textkrper3Zchn">
    <w:name w:val="Textkörper 3 Zchn"/>
    <w:basedOn w:val="Absatz-Standardschriftart"/>
    <w:link w:val="Textkrper3"/>
    <w:rsid w:val="00783F66"/>
    <w:rPr>
      <w:rFonts w:ascii="Garamond" w:hAnsi="Garamond"/>
      <w:i/>
      <w:sz w:val="18"/>
    </w:rPr>
  </w:style>
  <w:style w:type="paragraph" w:styleId="Textkrper-Einzug2">
    <w:name w:val="Body Text Indent 2"/>
    <w:basedOn w:val="Standard"/>
    <w:link w:val="Textkrper-Einzug2Zchn"/>
    <w:rsid w:val="00783F66"/>
    <w:pPr>
      <w:ind w:left="360"/>
      <w:jc w:val="both"/>
    </w:pPr>
    <w:rPr>
      <w:sz w:val="24"/>
    </w:rPr>
  </w:style>
  <w:style w:type="character" w:customStyle="1" w:styleId="Textkrper-Einzug2Zchn">
    <w:name w:val="Textkörper-Einzug 2 Zchn"/>
    <w:basedOn w:val="Absatz-Standardschriftart"/>
    <w:link w:val="Textkrper-Einzug2"/>
    <w:rsid w:val="00783F66"/>
    <w:rPr>
      <w:rFonts w:ascii="Garamond" w:hAnsi="Garamond"/>
      <w:sz w:val="24"/>
    </w:rPr>
  </w:style>
  <w:style w:type="paragraph" w:styleId="Textkrper-Einzug3">
    <w:name w:val="Body Text Indent 3"/>
    <w:basedOn w:val="Standard"/>
    <w:link w:val="Textkrper-Einzug3Zchn"/>
    <w:rsid w:val="00783F66"/>
    <w:pPr>
      <w:tabs>
        <w:tab w:val="left" w:pos="425"/>
      </w:tabs>
      <w:spacing w:after="120" w:line="360" w:lineRule="auto"/>
      <w:ind w:left="420"/>
      <w:jc w:val="both"/>
    </w:pPr>
    <w:rPr>
      <w:sz w:val="24"/>
    </w:rPr>
  </w:style>
  <w:style w:type="character" w:customStyle="1" w:styleId="Textkrper-Einzug3Zchn">
    <w:name w:val="Textkörper-Einzug 3 Zchn"/>
    <w:basedOn w:val="Absatz-Standardschriftart"/>
    <w:link w:val="Textkrper-Einzug3"/>
    <w:rsid w:val="00783F66"/>
    <w:rPr>
      <w:rFonts w:ascii="Garamond" w:hAnsi="Garamond"/>
      <w:sz w:val="24"/>
    </w:rPr>
  </w:style>
  <w:style w:type="character" w:styleId="Hyperlink">
    <w:name w:val="Hyperlink"/>
    <w:basedOn w:val="Absatz-Standardschriftart"/>
    <w:uiPriority w:val="99"/>
    <w:rsid w:val="00783F66"/>
    <w:rPr>
      <w:color w:val="0000FF"/>
      <w:u w:val="single"/>
    </w:rPr>
  </w:style>
  <w:style w:type="paragraph" w:customStyle="1" w:styleId="c8">
    <w:name w:val="c8"/>
    <w:basedOn w:val="Standard"/>
    <w:rsid w:val="00783F66"/>
    <w:pPr>
      <w:widowControl w:val="0"/>
      <w:spacing w:line="240" w:lineRule="atLeast"/>
      <w:jc w:val="center"/>
    </w:pPr>
    <w:rPr>
      <w:snapToGrid w:val="0"/>
      <w:sz w:val="24"/>
    </w:rPr>
  </w:style>
  <w:style w:type="paragraph" w:customStyle="1" w:styleId="p9">
    <w:name w:val="p9"/>
    <w:basedOn w:val="Standard"/>
    <w:rsid w:val="00783F66"/>
    <w:pPr>
      <w:widowControl w:val="0"/>
      <w:tabs>
        <w:tab w:val="left" w:pos="1060"/>
      </w:tabs>
      <w:spacing w:line="320" w:lineRule="atLeast"/>
      <w:ind w:left="380"/>
      <w:jc w:val="both"/>
    </w:pPr>
    <w:rPr>
      <w:snapToGrid w:val="0"/>
      <w:sz w:val="24"/>
    </w:rPr>
  </w:style>
  <w:style w:type="paragraph" w:customStyle="1" w:styleId="p13">
    <w:name w:val="p13"/>
    <w:basedOn w:val="Standard"/>
    <w:rsid w:val="00783F66"/>
    <w:pPr>
      <w:widowControl w:val="0"/>
      <w:tabs>
        <w:tab w:val="left" w:pos="940"/>
      </w:tabs>
      <w:spacing w:line="360" w:lineRule="atLeast"/>
      <w:ind w:left="500"/>
      <w:jc w:val="both"/>
    </w:pPr>
    <w:rPr>
      <w:snapToGrid w:val="0"/>
      <w:sz w:val="22"/>
    </w:rPr>
  </w:style>
  <w:style w:type="paragraph" w:customStyle="1" w:styleId="p12">
    <w:name w:val="p12"/>
    <w:basedOn w:val="Standard"/>
    <w:rsid w:val="00783F66"/>
    <w:pPr>
      <w:widowControl w:val="0"/>
      <w:tabs>
        <w:tab w:val="left" w:pos="720"/>
      </w:tabs>
      <w:spacing w:line="240" w:lineRule="atLeast"/>
    </w:pPr>
    <w:rPr>
      <w:snapToGrid w:val="0"/>
      <w:sz w:val="24"/>
    </w:rPr>
  </w:style>
  <w:style w:type="paragraph" w:customStyle="1" w:styleId="p17">
    <w:name w:val="p17"/>
    <w:basedOn w:val="Standard"/>
    <w:rsid w:val="00783F66"/>
    <w:pPr>
      <w:widowControl w:val="0"/>
      <w:tabs>
        <w:tab w:val="left" w:pos="720"/>
      </w:tabs>
      <w:spacing w:line="360" w:lineRule="atLeast"/>
      <w:jc w:val="both"/>
    </w:pPr>
    <w:rPr>
      <w:snapToGrid w:val="0"/>
      <w:sz w:val="24"/>
    </w:rPr>
  </w:style>
  <w:style w:type="paragraph" w:styleId="Sprechblasentext">
    <w:name w:val="Balloon Text"/>
    <w:basedOn w:val="Standard"/>
    <w:link w:val="SprechblasentextZchn"/>
    <w:uiPriority w:val="99"/>
    <w:semiHidden/>
    <w:unhideWhenUsed/>
    <w:rsid w:val="00B3601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6015"/>
    <w:rPr>
      <w:rFonts w:ascii="Tahoma" w:hAnsi="Tahoma" w:cs="Tahoma"/>
      <w:sz w:val="16"/>
      <w:szCs w:val="16"/>
    </w:rPr>
  </w:style>
  <w:style w:type="table" w:styleId="Tabellenraster">
    <w:name w:val="Table Grid"/>
    <w:basedOn w:val="NormaleTabelle"/>
    <w:uiPriority w:val="39"/>
    <w:rsid w:val="00B00605"/>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enabsatz 3"/>
    <w:basedOn w:val="Standard"/>
    <w:uiPriority w:val="34"/>
    <w:qFormat/>
    <w:rsid w:val="005431FE"/>
    <w:pPr>
      <w:ind w:left="720"/>
      <w:contextualSpacing/>
    </w:pPr>
  </w:style>
  <w:style w:type="character" w:styleId="Platzhaltertext">
    <w:name w:val="Placeholder Text"/>
    <w:basedOn w:val="Absatz-Standardschriftart"/>
    <w:uiPriority w:val="99"/>
    <w:semiHidden/>
    <w:rsid w:val="00746B3F"/>
    <w:rPr>
      <w:color w:val="808080"/>
    </w:rPr>
  </w:style>
  <w:style w:type="paragraph" w:styleId="StandardWeb">
    <w:name w:val="Normal (Web)"/>
    <w:basedOn w:val="Standard"/>
    <w:uiPriority w:val="99"/>
    <w:unhideWhenUsed/>
    <w:rsid w:val="00911975"/>
    <w:pPr>
      <w:spacing w:before="100" w:beforeAutospacing="1" w:after="100" w:afterAutospacing="1"/>
    </w:pPr>
    <w:rPr>
      <w:rFonts w:ascii="Times New Roman" w:hAnsi="Times New Roman"/>
      <w:sz w:val="24"/>
      <w:szCs w:val="24"/>
      <w:lang w:eastAsia="ja-JP"/>
    </w:rPr>
  </w:style>
  <w:style w:type="character" w:customStyle="1" w:styleId="fontstyle0">
    <w:name w:val="fontstyle0"/>
    <w:basedOn w:val="Absatz-Standardschriftart"/>
    <w:rsid w:val="00911975"/>
  </w:style>
  <w:style w:type="character" w:styleId="Hervorhebung">
    <w:name w:val="Emphasis"/>
    <w:basedOn w:val="Absatz-Standardschriftart"/>
    <w:uiPriority w:val="20"/>
    <w:qFormat/>
    <w:rsid w:val="006F694A"/>
    <w:rPr>
      <w:i/>
      <w:iCs/>
    </w:rPr>
  </w:style>
  <w:style w:type="paragraph" w:customStyle="1" w:styleId="Default">
    <w:name w:val="Default"/>
    <w:rsid w:val="00096D9E"/>
    <w:pPr>
      <w:autoSpaceDE w:val="0"/>
      <w:autoSpaceDN w:val="0"/>
      <w:adjustRightInd w:val="0"/>
    </w:pPr>
    <w:rPr>
      <w:rFonts w:ascii="Arial" w:eastAsiaTheme="minorHAnsi" w:hAnsi="Arial" w:cs="Arial"/>
      <w:color w:val="000000"/>
      <w:sz w:val="24"/>
      <w:szCs w:val="24"/>
      <w:lang w:eastAsia="en-US"/>
    </w:rPr>
  </w:style>
  <w:style w:type="character" w:styleId="Fett">
    <w:name w:val="Strong"/>
    <w:basedOn w:val="Absatz-Standardschriftart"/>
    <w:uiPriority w:val="22"/>
    <w:qFormat/>
    <w:rsid w:val="00745446"/>
    <w:rPr>
      <w:b/>
      <w:bCs/>
    </w:rPr>
  </w:style>
  <w:style w:type="paragraph" w:styleId="KeinLeerraum">
    <w:name w:val="No Spacing"/>
    <w:aliases w:val="VOs"/>
    <w:link w:val="KeinLeerraumZchn"/>
    <w:uiPriority w:val="1"/>
    <w:qFormat/>
    <w:rsid w:val="00F41C59"/>
    <w:rPr>
      <w:rFonts w:asciiTheme="majorHAnsi" w:eastAsia="Calibri" w:hAnsiTheme="majorHAnsi"/>
      <w:sz w:val="22"/>
      <w:szCs w:val="22"/>
      <w:lang w:eastAsia="en-US"/>
    </w:rPr>
  </w:style>
  <w:style w:type="character" w:customStyle="1" w:styleId="KeinLeerraumZchn">
    <w:name w:val="Kein Leerraum Zchn"/>
    <w:aliases w:val="VOs Zchn"/>
    <w:basedOn w:val="Absatz-Standardschriftart"/>
    <w:link w:val="KeinLeerraum"/>
    <w:uiPriority w:val="1"/>
    <w:rsid w:val="00520C5A"/>
    <w:rPr>
      <w:rFonts w:asciiTheme="majorHAnsi" w:eastAsia="Calibri" w:hAnsiTheme="majorHAnsi"/>
      <w:sz w:val="22"/>
      <w:szCs w:val="22"/>
      <w:lang w:eastAsia="en-US"/>
    </w:rPr>
  </w:style>
  <w:style w:type="character" w:customStyle="1" w:styleId="topline">
    <w:name w:val="topline"/>
    <w:basedOn w:val="Absatz-Standardschriftart"/>
    <w:rsid w:val="00701FD0"/>
  </w:style>
  <w:style w:type="character" w:customStyle="1" w:styleId="aural">
    <w:name w:val="aural"/>
    <w:basedOn w:val="Absatz-Standardschriftart"/>
    <w:rsid w:val="00701FD0"/>
  </w:style>
  <w:style w:type="paragraph" w:customStyle="1" w:styleId="teaserimage">
    <w:name w:val="teaserimage"/>
    <w:basedOn w:val="Standard"/>
    <w:rsid w:val="00701FD0"/>
    <w:pPr>
      <w:spacing w:before="100" w:beforeAutospacing="1" w:after="100" w:afterAutospacing="1"/>
    </w:pPr>
    <w:rPr>
      <w:rFonts w:ascii="Times New Roman" w:hAnsi="Times New Roman"/>
      <w:sz w:val="24"/>
      <w:szCs w:val="24"/>
    </w:rPr>
  </w:style>
  <w:style w:type="character" w:customStyle="1" w:styleId="wrapper">
    <w:name w:val="wrapper"/>
    <w:basedOn w:val="Absatz-Standardschriftart"/>
    <w:rsid w:val="00701FD0"/>
  </w:style>
  <w:style w:type="character" w:customStyle="1" w:styleId="empty">
    <w:name w:val="empty"/>
    <w:basedOn w:val="Absatz-Standardschriftart"/>
    <w:rsid w:val="00701FD0"/>
  </w:style>
  <w:style w:type="paragraph" w:customStyle="1" w:styleId="marginx0">
    <w:name w:val="marginx0"/>
    <w:basedOn w:val="Standard"/>
    <w:rsid w:val="004F4F74"/>
    <w:pPr>
      <w:spacing w:before="100" w:beforeAutospacing="1" w:after="100" w:afterAutospacing="1"/>
    </w:pPr>
    <w:rPr>
      <w:rFonts w:ascii="Times New Roman" w:hAnsi="Times New Roman"/>
      <w:sz w:val="24"/>
      <w:szCs w:val="24"/>
      <w:lang w:eastAsia="ja-JP"/>
    </w:rPr>
  </w:style>
  <w:style w:type="character" w:customStyle="1" w:styleId="vm-hook">
    <w:name w:val="vm-hook"/>
    <w:basedOn w:val="Absatz-Standardschriftart"/>
    <w:rsid w:val="004F4F74"/>
  </w:style>
  <w:style w:type="character" w:customStyle="1" w:styleId="court">
    <w:name w:val="court"/>
    <w:basedOn w:val="Absatz-Standardschriftart"/>
    <w:rsid w:val="00A70A6D"/>
  </w:style>
  <w:style w:type="character" w:customStyle="1" w:styleId="decisiontype">
    <w:name w:val="decisiontype"/>
    <w:basedOn w:val="Absatz-Standardschriftart"/>
    <w:rsid w:val="00A70A6D"/>
  </w:style>
  <w:style w:type="character" w:customStyle="1" w:styleId="referencedate">
    <w:name w:val="referencedate"/>
    <w:basedOn w:val="Absatz-Standardschriftart"/>
    <w:rsid w:val="00A70A6D"/>
  </w:style>
  <w:style w:type="character" w:customStyle="1" w:styleId="filenumber">
    <w:name w:val="filenumber"/>
    <w:basedOn w:val="Absatz-Standardschriftart"/>
    <w:rsid w:val="00A70A6D"/>
  </w:style>
  <w:style w:type="paragraph" w:styleId="Titel">
    <w:name w:val="Title"/>
    <w:basedOn w:val="Standard"/>
    <w:link w:val="TitelZchn"/>
    <w:qFormat/>
    <w:rsid w:val="00BE4E57"/>
    <w:pPr>
      <w:shd w:val="clear" w:color="auto" w:fill="000000"/>
      <w:jc w:val="center"/>
    </w:pPr>
    <w:rPr>
      <w:rFonts w:ascii="Eras Bold ITC" w:hAnsi="Eras Bold ITC"/>
      <w:sz w:val="36"/>
    </w:rPr>
  </w:style>
  <w:style w:type="character" w:customStyle="1" w:styleId="TitelZchn">
    <w:name w:val="Titel Zchn"/>
    <w:basedOn w:val="Absatz-Standardschriftart"/>
    <w:link w:val="Titel"/>
    <w:rsid w:val="00BE4E57"/>
    <w:rPr>
      <w:rFonts w:ascii="Eras Bold ITC" w:hAnsi="Eras Bold ITC"/>
      <w:sz w:val="36"/>
      <w:shd w:val="clear" w:color="auto" w:fill="000000"/>
    </w:rPr>
  </w:style>
  <w:style w:type="character" w:customStyle="1" w:styleId="jnenbez">
    <w:name w:val="jnenbez"/>
    <w:basedOn w:val="Absatz-Standardschriftart"/>
    <w:rsid w:val="002F27CC"/>
  </w:style>
  <w:style w:type="character" w:customStyle="1" w:styleId="jnentitel">
    <w:name w:val="jnentitel"/>
    <w:basedOn w:val="Absatz-Standardschriftart"/>
    <w:rsid w:val="002F27CC"/>
  </w:style>
  <w:style w:type="character" w:styleId="Kommentarzeichen">
    <w:name w:val="annotation reference"/>
    <w:basedOn w:val="Absatz-Standardschriftart"/>
    <w:uiPriority w:val="99"/>
    <w:semiHidden/>
    <w:unhideWhenUsed/>
    <w:rsid w:val="00C536FF"/>
    <w:rPr>
      <w:sz w:val="16"/>
      <w:szCs w:val="16"/>
    </w:rPr>
  </w:style>
  <w:style w:type="paragraph" w:styleId="Kommentartext">
    <w:name w:val="annotation text"/>
    <w:basedOn w:val="Standard"/>
    <w:link w:val="KommentartextZchn"/>
    <w:uiPriority w:val="99"/>
    <w:semiHidden/>
    <w:unhideWhenUsed/>
    <w:rsid w:val="00C536FF"/>
    <w:rPr>
      <w:sz w:val="20"/>
    </w:rPr>
  </w:style>
  <w:style w:type="character" w:customStyle="1" w:styleId="KommentartextZchn">
    <w:name w:val="Kommentartext Zchn"/>
    <w:basedOn w:val="Absatz-Standardschriftart"/>
    <w:link w:val="Kommentartext"/>
    <w:uiPriority w:val="99"/>
    <w:semiHidden/>
    <w:rsid w:val="00C536FF"/>
    <w:rPr>
      <w:rFonts w:ascii="Garamond" w:hAnsi="Garamond"/>
      <w:lang w:val="en-GB"/>
    </w:rPr>
  </w:style>
  <w:style w:type="paragraph" w:styleId="Kommentarthema">
    <w:name w:val="annotation subject"/>
    <w:basedOn w:val="Kommentartext"/>
    <w:next w:val="Kommentartext"/>
    <w:link w:val="KommentarthemaZchn"/>
    <w:uiPriority w:val="99"/>
    <w:semiHidden/>
    <w:unhideWhenUsed/>
    <w:rsid w:val="00C536FF"/>
    <w:rPr>
      <w:b/>
      <w:bCs/>
    </w:rPr>
  </w:style>
  <w:style w:type="character" w:customStyle="1" w:styleId="KommentarthemaZchn">
    <w:name w:val="Kommentarthema Zchn"/>
    <w:basedOn w:val="KommentartextZchn"/>
    <w:link w:val="Kommentarthema"/>
    <w:uiPriority w:val="99"/>
    <w:semiHidden/>
    <w:rsid w:val="00C536FF"/>
    <w:rPr>
      <w:rFonts w:ascii="Garamond" w:hAnsi="Garamond"/>
      <w:b/>
      <w:bCs/>
      <w:lang w:val="en-GB"/>
    </w:rPr>
  </w:style>
  <w:style w:type="paragraph" w:styleId="berarbeitung">
    <w:name w:val="Revision"/>
    <w:hidden/>
    <w:uiPriority w:val="99"/>
    <w:semiHidden/>
    <w:rsid w:val="00130F54"/>
    <w:rPr>
      <w:rFonts w:ascii="Garamond" w:hAnsi="Garamond"/>
      <w:sz w:val="23"/>
      <w:lang w:val="en-GB"/>
    </w:rPr>
  </w:style>
  <w:style w:type="character" w:customStyle="1" w:styleId="NichtaufgelsteErwhnung1">
    <w:name w:val="Nicht aufgelöste Erwähnung1"/>
    <w:uiPriority w:val="99"/>
    <w:semiHidden/>
    <w:unhideWhenUsed/>
    <w:rsid w:val="00457AD9"/>
    <w:rPr>
      <w:color w:val="605E5C"/>
      <w:shd w:val="clear" w:color="auto" w:fill="E1DFDD"/>
    </w:rPr>
  </w:style>
  <w:style w:type="table" w:customStyle="1" w:styleId="TabellemithellemGitternetz1">
    <w:name w:val="Tabelle mit hellem Gitternetz1"/>
    <w:basedOn w:val="NormaleTabelle"/>
    <w:uiPriority w:val="40"/>
    <w:rsid w:val="00457AD9"/>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EinfacheTabelle11">
    <w:name w:val="Einfache Tabelle 11"/>
    <w:basedOn w:val="NormaleTabelle"/>
    <w:uiPriority w:val="41"/>
    <w:rsid w:val="00457AD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42"/>
    <w:rsid w:val="00457AD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EinfacheTabelle31">
    <w:name w:val="Einfache Tabelle 31"/>
    <w:basedOn w:val="NormaleTabelle"/>
    <w:uiPriority w:val="43"/>
    <w:rsid w:val="00457AD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EinfacheTabelle41">
    <w:name w:val="Einfache Tabelle 41"/>
    <w:basedOn w:val="NormaleTabelle"/>
    <w:uiPriority w:val="44"/>
    <w:rsid w:val="00457A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itternetztabelle1hell1">
    <w:name w:val="Gitternetztabelle 1 hell1"/>
    <w:basedOn w:val="NormaleTabelle"/>
    <w:uiPriority w:val="46"/>
    <w:rsid w:val="00457AD9"/>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itternetztabelle1hellAkzent11">
    <w:name w:val="Gitternetztabelle 1 hell  – Akzent 11"/>
    <w:basedOn w:val="NormaleTabelle"/>
    <w:uiPriority w:val="46"/>
    <w:rsid w:val="00457AD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itternetztabelle1hellAkzent31">
    <w:name w:val="Gitternetztabelle 1 hell  – Akzent 31"/>
    <w:basedOn w:val="NormaleTabelle"/>
    <w:uiPriority w:val="46"/>
    <w:rsid w:val="00457AD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Listentabelle5dunkel1">
    <w:name w:val="Listentabelle 5 dunkel1"/>
    <w:basedOn w:val="NormaleTabelle"/>
    <w:uiPriority w:val="50"/>
    <w:rsid w:val="00457AD9"/>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ntabelle6farbig1">
    <w:name w:val="Listentabelle 6 farbig1"/>
    <w:basedOn w:val="NormaleTabelle"/>
    <w:uiPriority w:val="51"/>
    <w:rsid w:val="00457AD9"/>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entabelle3Akzent11">
    <w:name w:val="Listentabelle 3 – Akzent 11"/>
    <w:basedOn w:val="NormaleTabelle"/>
    <w:uiPriority w:val="48"/>
    <w:rsid w:val="00457AD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customStyle="1" w:styleId="NichtaufgelsteErwhnung2">
    <w:name w:val="Nicht aufgelöste Erwähnung2"/>
    <w:basedOn w:val="Absatz-Standardschriftart"/>
    <w:uiPriority w:val="99"/>
    <w:semiHidden/>
    <w:unhideWhenUsed/>
    <w:rsid w:val="00457AD9"/>
    <w:rPr>
      <w:color w:val="605E5C"/>
      <w:shd w:val="clear" w:color="auto" w:fill="E1DFDD"/>
    </w:rPr>
  </w:style>
  <w:style w:type="character" w:customStyle="1" w:styleId="field-items">
    <w:name w:val="field-items"/>
    <w:basedOn w:val="Absatz-Standardschriftart"/>
    <w:rsid w:val="00457AD9"/>
  </w:style>
  <w:style w:type="character" w:customStyle="1" w:styleId="bausteinfarbe">
    <w:name w:val="baustein_farbe"/>
    <w:basedOn w:val="Absatz-Standardschriftart"/>
    <w:rsid w:val="00457AD9"/>
  </w:style>
  <w:style w:type="character" w:customStyle="1" w:styleId="bausteinweight">
    <w:name w:val="baustein_weight"/>
    <w:basedOn w:val="Absatz-Standardschriftart"/>
    <w:rsid w:val="00457AD9"/>
  </w:style>
  <w:style w:type="character" w:styleId="HTMLAkronym">
    <w:name w:val="HTML Acronym"/>
    <w:basedOn w:val="Absatz-Standardschriftart"/>
    <w:uiPriority w:val="99"/>
    <w:semiHidden/>
    <w:unhideWhenUsed/>
    <w:rsid w:val="00457AD9"/>
  </w:style>
  <w:style w:type="paragraph" w:customStyle="1" w:styleId="intro">
    <w:name w:val="intro"/>
    <w:basedOn w:val="Standard"/>
    <w:rsid w:val="001C04CF"/>
    <w:pPr>
      <w:spacing w:before="100" w:beforeAutospacing="1" w:after="100" w:afterAutospacing="1"/>
    </w:pPr>
    <w:rPr>
      <w:rFonts w:ascii="Times New Roman" w:hAnsi="Times New Roman"/>
      <w:sz w:val="24"/>
      <w:szCs w:val="24"/>
    </w:rPr>
  </w:style>
  <w:style w:type="character" w:customStyle="1" w:styleId="NichtaufgelsteErwhnung3">
    <w:name w:val="Nicht aufgelöste Erwähnung3"/>
    <w:basedOn w:val="Absatz-Standardschriftart"/>
    <w:uiPriority w:val="99"/>
    <w:semiHidden/>
    <w:unhideWhenUsed/>
    <w:rsid w:val="001C04CF"/>
    <w:rPr>
      <w:color w:val="605E5C"/>
      <w:shd w:val="clear" w:color="auto" w:fill="E1DFDD"/>
    </w:rPr>
  </w:style>
  <w:style w:type="character" w:customStyle="1" w:styleId="NichtaufgelsteErwhnung4">
    <w:name w:val="Nicht aufgelöste Erwähnung4"/>
    <w:basedOn w:val="Absatz-Standardschriftart"/>
    <w:uiPriority w:val="99"/>
    <w:semiHidden/>
    <w:unhideWhenUsed/>
    <w:rsid w:val="001C04CF"/>
    <w:rPr>
      <w:color w:val="605E5C"/>
      <w:shd w:val="clear" w:color="auto" w:fill="E1DFDD"/>
    </w:rPr>
  </w:style>
  <w:style w:type="paragraph" w:customStyle="1" w:styleId="entscheidung">
    <w:name w:val="entscheidung"/>
    <w:basedOn w:val="Standard"/>
    <w:rsid w:val="00480D93"/>
    <w:pPr>
      <w:spacing w:before="100" w:beforeAutospacing="1" w:after="100" w:afterAutospacing="1"/>
    </w:pPr>
    <w:rPr>
      <w:rFonts w:ascii="Times New Roman" w:hAnsi="Times New Roman"/>
      <w:sz w:val="24"/>
      <w:szCs w:val="24"/>
    </w:rPr>
  </w:style>
  <w:style w:type="paragraph" w:customStyle="1" w:styleId="berschriftAusarbeitungChar">
    <w:name w:val="Überschrift Ausarbeitung Char"/>
    <w:basedOn w:val="Standard"/>
    <w:link w:val="berschriftAusarbeitungCharChar"/>
    <w:rsid w:val="00457CF6"/>
    <w:rPr>
      <w:rFonts w:ascii="Arial" w:hAnsi="Arial"/>
      <w:sz w:val="40"/>
      <w:szCs w:val="24"/>
    </w:rPr>
  </w:style>
  <w:style w:type="character" w:customStyle="1" w:styleId="berschriftAusarbeitungCharChar">
    <w:name w:val="Überschrift Ausarbeitung Char Char"/>
    <w:basedOn w:val="Absatz-Standardschriftart"/>
    <w:link w:val="berschriftAusarbeitungChar"/>
    <w:rsid w:val="00457CF6"/>
    <w:rPr>
      <w:rFonts w:ascii="Arial" w:hAnsi="Arial"/>
      <w:sz w:val="40"/>
      <w:szCs w:val="24"/>
    </w:rPr>
  </w:style>
  <w:style w:type="character" w:customStyle="1" w:styleId="satz">
    <w:name w:val="satz"/>
    <w:basedOn w:val="Absatz-Standardschriftart"/>
    <w:rsid w:val="00AC230E"/>
  </w:style>
  <w:style w:type="character" w:customStyle="1" w:styleId="HTMLVorformatiertZchn">
    <w:name w:val="HTML Vorformatiert Zchn"/>
    <w:basedOn w:val="Absatz-Standardschriftart"/>
    <w:link w:val="HTMLVorformatiert"/>
    <w:uiPriority w:val="99"/>
    <w:semiHidden/>
    <w:rsid w:val="00AC230E"/>
    <w:rPr>
      <w:rFonts w:ascii="Courier New" w:eastAsiaTheme="minorHAnsi" w:hAnsi="Courier New" w:cs="Courier New"/>
      <w:color w:val="000000"/>
    </w:rPr>
  </w:style>
  <w:style w:type="paragraph" w:styleId="HTMLVorformatiert">
    <w:name w:val="HTML Preformatted"/>
    <w:basedOn w:val="Standard"/>
    <w:link w:val="HTMLVorformatiertZchn"/>
    <w:uiPriority w:val="99"/>
    <w:semiHidden/>
    <w:unhideWhenUsed/>
    <w:rsid w:val="00AC2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rPr>
  </w:style>
  <w:style w:type="paragraph" w:styleId="Funotentext">
    <w:name w:val="footnote text"/>
    <w:basedOn w:val="Standard"/>
    <w:link w:val="FunotentextZchn"/>
    <w:uiPriority w:val="99"/>
    <w:unhideWhenUsed/>
    <w:rsid w:val="00AC230E"/>
    <w:rPr>
      <w:sz w:val="20"/>
    </w:rPr>
  </w:style>
  <w:style w:type="character" w:customStyle="1" w:styleId="FunotentextZchn">
    <w:name w:val="Fußnotentext Zchn"/>
    <w:basedOn w:val="Absatz-Standardschriftart"/>
    <w:link w:val="Funotentext"/>
    <w:uiPriority w:val="99"/>
    <w:rsid w:val="00AC230E"/>
    <w:rPr>
      <w:rFonts w:ascii="Garamond" w:hAnsi="Garamond"/>
    </w:rPr>
  </w:style>
  <w:style w:type="character" w:customStyle="1" w:styleId="field-title">
    <w:name w:val="field-title"/>
    <w:basedOn w:val="Absatz-Standardschriftart"/>
    <w:rsid w:val="00AC230E"/>
  </w:style>
  <w:style w:type="character" w:customStyle="1" w:styleId="NichtaufgelsteErwhnung5">
    <w:name w:val="Nicht aufgelöste Erwähnung5"/>
    <w:basedOn w:val="Absatz-Standardschriftart"/>
    <w:uiPriority w:val="99"/>
    <w:semiHidden/>
    <w:unhideWhenUsed/>
    <w:rsid w:val="001312D2"/>
    <w:rPr>
      <w:color w:val="605E5C"/>
      <w:shd w:val="clear" w:color="auto" w:fill="E1DFDD"/>
    </w:rPr>
  </w:style>
  <w:style w:type="character" w:customStyle="1" w:styleId="material-icons">
    <w:name w:val="material-icons"/>
    <w:basedOn w:val="Absatz-Standardschriftart"/>
    <w:rsid w:val="001312D2"/>
  </w:style>
  <w:style w:type="character" w:customStyle="1" w:styleId="NichtaufgelsteErwhnung40">
    <w:name w:val="Nicht aufgelöste Erwähnung4"/>
    <w:basedOn w:val="Absatz-Standardschriftart"/>
    <w:uiPriority w:val="99"/>
    <w:semiHidden/>
    <w:unhideWhenUsed/>
    <w:rsid w:val="005059AF"/>
    <w:rPr>
      <w:color w:val="605E5C"/>
      <w:shd w:val="clear" w:color="auto" w:fill="E1DFDD"/>
    </w:rPr>
  </w:style>
  <w:style w:type="character" w:styleId="Funotenzeichen">
    <w:name w:val="footnote reference"/>
    <w:basedOn w:val="Absatz-Standardschriftart"/>
    <w:uiPriority w:val="99"/>
    <w:semiHidden/>
    <w:unhideWhenUsed/>
    <w:rsid w:val="005059AF"/>
    <w:rPr>
      <w:vertAlign w:val="superscript"/>
    </w:rPr>
  </w:style>
  <w:style w:type="paragraph" w:customStyle="1" w:styleId="align-left">
    <w:name w:val="align-left"/>
    <w:basedOn w:val="Standard"/>
    <w:rsid w:val="005059AF"/>
    <w:pPr>
      <w:spacing w:before="100" w:beforeAutospacing="1" w:after="100" w:afterAutospacing="1"/>
    </w:pPr>
    <w:rPr>
      <w:rFonts w:ascii="Times New Roman" w:hAnsi="Times New Roman"/>
      <w:sz w:val="24"/>
      <w:szCs w:val="24"/>
    </w:rPr>
  </w:style>
  <w:style w:type="character" w:customStyle="1" w:styleId="NichtaufgelsteErwhnung6">
    <w:name w:val="Nicht aufgelöste Erwähnung6"/>
    <w:basedOn w:val="Absatz-Standardschriftart"/>
    <w:uiPriority w:val="99"/>
    <w:semiHidden/>
    <w:unhideWhenUsed/>
    <w:rsid w:val="005059AF"/>
    <w:rPr>
      <w:color w:val="605E5C"/>
      <w:shd w:val="clear" w:color="auto" w:fill="E1DFDD"/>
    </w:rPr>
  </w:style>
  <w:style w:type="paragraph" w:customStyle="1" w:styleId="Untertitel1">
    <w:name w:val="Untertitel1"/>
    <w:basedOn w:val="Standard"/>
    <w:rsid w:val="008910E0"/>
    <w:pPr>
      <w:spacing w:before="100" w:beforeAutospacing="1" w:after="100" w:afterAutospacing="1"/>
    </w:pPr>
    <w:rPr>
      <w:rFonts w:ascii="Times New Roman" w:hAnsi="Times New Roman"/>
      <w:sz w:val="24"/>
      <w:szCs w:val="24"/>
    </w:rPr>
  </w:style>
  <w:style w:type="paragraph" w:customStyle="1" w:styleId="marginx2">
    <w:name w:val="marginx2"/>
    <w:basedOn w:val="Standard"/>
    <w:rsid w:val="00BD3D6A"/>
    <w:pPr>
      <w:spacing w:before="100" w:beforeAutospacing="1" w:after="100" w:afterAutospacing="1"/>
    </w:pPr>
    <w:rPr>
      <w:rFonts w:ascii="Times New Roman" w:hAnsi="Times New Roman"/>
      <w:sz w:val="24"/>
      <w:szCs w:val="24"/>
    </w:rPr>
  </w:style>
  <w:style w:type="character" w:customStyle="1" w:styleId="NichtaufgelsteErwhnung7">
    <w:name w:val="Nicht aufgelöste Erwähnung7"/>
    <w:basedOn w:val="Absatz-Standardschriftart"/>
    <w:uiPriority w:val="99"/>
    <w:semiHidden/>
    <w:unhideWhenUsed/>
    <w:rsid w:val="00CF1D99"/>
    <w:rPr>
      <w:color w:val="605E5C"/>
      <w:shd w:val="clear" w:color="auto" w:fill="E1DFDD"/>
    </w:rPr>
  </w:style>
  <w:style w:type="table" w:customStyle="1" w:styleId="Tabellenraster1">
    <w:name w:val="Tabellenraster1"/>
    <w:basedOn w:val="NormaleTabelle"/>
    <w:next w:val="Tabellenraster"/>
    <w:uiPriority w:val="59"/>
    <w:rsid w:val="00CF1D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8">
    <w:name w:val="Nicht aufgelöste Erwähnung8"/>
    <w:basedOn w:val="Absatz-Standardschriftart"/>
    <w:uiPriority w:val="99"/>
    <w:semiHidden/>
    <w:unhideWhenUsed/>
    <w:rsid w:val="008E7D72"/>
    <w:rPr>
      <w:color w:val="605E5C"/>
      <w:shd w:val="clear" w:color="auto" w:fill="E1DFDD"/>
    </w:rPr>
  </w:style>
  <w:style w:type="character" w:customStyle="1" w:styleId="n">
    <w:name w:val="n"/>
    <w:basedOn w:val="Absatz-Standardschriftart"/>
    <w:rsid w:val="008E7D72"/>
  </w:style>
  <w:style w:type="character" w:styleId="HTMLZitat">
    <w:name w:val="HTML Cite"/>
    <w:basedOn w:val="Absatz-Standardschriftart"/>
    <w:uiPriority w:val="99"/>
    <w:semiHidden/>
    <w:unhideWhenUsed/>
    <w:rsid w:val="008E7D72"/>
    <w:rPr>
      <w:i/>
      <w:iCs/>
    </w:rPr>
  </w:style>
  <w:style w:type="character" w:customStyle="1" w:styleId="NichtaufgelsteErwhnung81">
    <w:name w:val="Nicht aufgelöste Erwähnung81"/>
    <w:basedOn w:val="Absatz-Standardschriftart"/>
    <w:uiPriority w:val="99"/>
    <w:semiHidden/>
    <w:unhideWhenUsed/>
    <w:rsid w:val="00614D13"/>
    <w:rPr>
      <w:color w:val="605E5C"/>
      <w:shd w:val="clear" w:color="auto" w:fill="E1DFDD"/>
    </w:rPr>
  </w:style>
  <w:style w:type="character" w:customStyle="1" w:styleId="NichtaufgelsteErwhnung9">
    <w:name w:val="Nicht aufgelöste Erwähnung9"/>
    <w:basedOn w:val="Absatz-Standardschriftart"/>
    <w:uiPriority w:val="99"/>
    <w:semiHidden/>
    <w:unhideWhenUsed/>
    <w:rsid w:val="00614D13"/>
    <w:rPr>
      <w:color w:val="605E5C"/>
      <w:shd w:val="clear" w:color="auto" w:fill="E1DFDD"/>
    </w:rPr>
  </w:style>
  <w:style w:type="character" w:customStyle="1" w:styleId="NichtaufgelsteErwhnung10">
    <w:name w:val="Nicht aufgelöste Erwähnung10"/>
    <w:basedOn w:val="Absatz-Standardschriftart"/>
    <w:uiPriority w:val="99"/>
    <w:semiHidden/>
    <w:unhideWhenUsed/>
    <w:rsid w:val="00614D13"/>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614D13"/>
    <w:rPr>
      <w:color w:val="605E5C"/>
      <w:shd w:val="clear" w:color="auto" w:fill="E1DFDD"/>
    </w:rPr>
  </w:style>
  <w:style w:type="paragraph" w:customStyle="1" w:styleId="atc-textparagraph">
    <w:name w:val="atc-textparagraph"/>
    <w:basedOn w:val="Standard"/>
    <w:rsid w:val="00120FF8"/>
    <w:pPr>
      <w:spacing w:before="100" w:beforeAutospacing="1" w:after="100" w:afterAutospacing="1"/>
    </w:pPr>
    <w:rPr>
      <w:rFonts w:ascii="Times New Roman" w:hAnsi="Times New Roman"/>
      <w:sz w:val="24"/>
      <w:szCs w:val="24"/>
    </w:rPr>
  </w:style>
  <w:style w:type="paragraph" w:customStyle="1" w:styleId="hbs-mainnavigationlistitem">
    <w:name w:val="hbs-mainnavigation__listitem"/>
    <w:basedOn w:val="Standard"/>
    <w:rsid w:val="00120FF8"/>
    <w:pPr>
      <w:spacing w:before="100" w:beforeAutospacing="1" w:after="100" w:afterAutospacing="1"/>
    </w:pPr>
    <w:rPr>
      <w:rFonts w:ascii="Times New Roman" w:hAnsi="Times New Roman"/>
      <w:sz w:val="24"/>
      <w:szCs w:val="24"/>
    </w:rPr>
  </w:style>
  <w:style w:type="paragraph" w:styleId="z-Formularbeginn">
    <w:name w:val="HTML Top of Form"/>
    <w:basedOn w:val="Standard"/>
    <w:next w:val="Standard"/>
    <w:link w:val="z-FormularbeginnZchn"/>
    <w:hidden/>
    <w:uiPriority w:val="99"/>
    <w:semiHidden/>
    <w:unhideWhenUsed/>
    <w:rsid w:val="00120FF8"/>
    <w:pPr>
      <w:pBdr>
        <w:bottom w:val="single" w:sz="6" w:space="1" w:color="auto"/>
      </w:pBdr>
      <w:jc w:val="center"/>
    </w:pPr>
    <w:rPr>
      <w:rFonts w:ascii="Arial" w:hAnsi="Arial" w:cs="Arial"/>
      <w:vanish/>
      <w:sz w:val="16"/>
      <w:szCs w:val="16"/>
    </w:rPr>
  </w:style>
  <w:style w:type="character" w:customStyle="1" w:styleId="z-FormularbeginnZchn">
    <w:name w:val="z-Formularbeginn Zchn"/>
    <w:basedOn w:val="Absatz-Standardschriftart"/>
    <w:link w:val="z-Formularbeginn"/>
    <w:uiPriority w:val="99"/>
    <w:semiHidden/>
    <w:rsid w:val="00120FF8"/>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120FF8"/>
    <w:pPr>
      <w:pBdr>
        <w:top w:val="single" w:sz="6" w:space="1" w:color="auto"/>
      </w:pBdr>
      <w:jc w:val="center"/>
    </w:pPr>
    <w:rPr>
      <w:rFonts w:ascii="Arial" w:hAnsi="Arial" w:cs="Arial"/>
      <w:vanish/>
      <w:sz w:val="16"/>
      <w:szCs w:val="16"/>
    </w:rPr>
  </w:style>
  <w:style w:type="character" w:customStyle="1" w:styleId="z-FormularendeZchn">
    <w:name w:val="z-Formularende Zchn"/>
    <w:basedOn w:val="Absatz-Standardschriftart"/>
    <w:link w:val="z-Formularende"/>
    <w:uiPriority w:val="99"/>
    <w:semiHidden/>
    <w:rsid w:val="00120FF8"/>
    <w:rPr>
      <w:rFonts w:ascii="Arial" w:hAnsi="Arial" w:cs="Arial"/>
      <w:vanish/>
      <w:sz w:val="16"/>
      <w:szCs w:val="16"/>
    </w:rPr>
  </w:style>
  <w:style w:type="paragraph" w:customStyle="1" w:styleId="hbs-breadcrumblistitem">
    <w:name w:val="hbs-breadcrumb__listitem"/>
    <w:basedOn w:val="Standard"/>
    <w:rsid w:val="00120FF8"/>
    <w:pPr>
      <w:spacing w:before="100" w:beforeAutospacing="1" w:after="100" w:afterAutospacing="1"/>
    </w:pPr>
    <w:rPr>
      <w:rFonts w:ascii="Times New Roman" w:hAnsi="Times New Roman"/>
      <w:sz w:val="24"/>
      <w:szCs w:val="24"/>
    </w:rPr>
  </w:style>
  <w:style w:type="character" w:customStyle="1" w:styleId="hbs-breadcrumbtext">
    <w:name w:val="hbs-breadcrumb__text"/>
    <w:basedOn w:val="Absatz-Standardschriftart"/>
    <w:rsid w:val="00120FF8"/>
  </w:style>
  <w:style w:type="paragraph" w:customStyle="1" w:styleId="hbs-picturecopyright">
    <w:name w:val="hbs-picture__copyright"/>
    <w:basedOn w:val="Standard"/>
    <w:rsid w:val="00120FF8"/>
    <w:pPr>
      <w:spacing w:before="100" w:beforeAutospacing="1" w:after="100" w:afterAutospacing="1"/>
    </w:pPr>
    <w:rPr>
      <w:rFonts w:ascii="Times New Roman" w:hAnsi="Times New Roman"/>
      <w:sz w:val="24"/>
      <w:szCs w:val="24"/>
    </w:rPr>
  </w:style>
  <w:style w:type="character" w:customStyle="1" w:styleId="hbs-sr-only">
    <w:name w:val="hbs-sr-only"/>
    <w:basedOn w:val="Absatz-Standardschriftart"/>
    <w:rsid w:val="00120FF8"/>
  </w:style>
  <w:style w:type="paragraph" w:customStyle="1" w:styleId="hbs-footnote">
    <w:name w:val="hbs-footnote"/>
    <w:basedOn w:val="Standard"/>
    <w:rsid w:val="00120FF8"/>
    <w:pPr>
      <w:spacing w:before="100" w:beforeAutospacing="1" w:after="100" w:afterAutospacing="1"/>
    </w:pPr>
    <w:rPr>
      <w:rFonts w:ascii="Times New Roman" w:hAnsi="Times New Roman"/>
      <w:sz w:val="24"/>
      <w:szCs w:val="24"/>
    </w:rPr>
  </w:style>
  <w:style w:type="character" w:customStyle="1" w:styleId="e24kjd">
    <w:name w:val="e24kjd"/>
    <w:basedOn w:val="Absatz-Standardschriftart"/>
    <w:rsid w:val="009A4653"/>
  </w:style>
  <w:style w:type="character" w:customStyle="1" w:styleId="NichtaufgelsteErwhnung12">
    <w:name w:val="Nicht aufgelöste Erwähnung12"/>
    <w:basedOn w:val="Absatz-Standardschriftart"/>
    <w:uiPriority w:val="99"/>
    <w:semiHidden/>
    <w:unhideWhenUsed/>
    <w:rsid w:val="00327F0D"/>
    <w:rPr>
      <w:color w:val="605E5C"/>
      <w:shd w:val="clear" w:color="auto" w:fill="E1DFDD"/>
    </w:rPr>
  </w:style>
  <w:style w:type="character" w:customStyle="1" w:styleId="f100title">
    <w:name w:val="f100_title"/>
    <w:basedOn w:val="Absatz-Standardschriftart"/>
    <w:rsid w:val="00327F0D"/>
  </w:style>
  <w:style w:type="character" w:customStyle="1" w:styleId="f100currency">
    <w:name w:val="f100_currency"/>
    <w:basedOn w:val="Absatz-Standardschriftart"/>
    <w:rsid w:val="00327F0D"/>
  </w:style>
  <w:style w:type="paragraph" w:customStyle="1" w:styleId="first">
    <w:name w:val="first"/>
    <w:basedOn w:val="Standard"/>
    <w:rsid w:val="00327F0D"/>
    <w:pPr>
      <w:spacing w:before="100" w:beforeAutospacing="1" w:after="100" w:afterAutospacing="1"/>
    </w:pPr>
    <w:rPr>
      <w:rFonts w:ascii="Times New Roman" w:hAnsi="Times New Roman"/>
      <w:sz w:val="24"/>
      <w:szCs w:val="24"/>
    </w:rPr>
  </w:style>
  <w:style w:type="paragraph" w:customStyle="1" w:styleId="active">
    <w:name w:val="active"/>
    <w:basedOn w:val="Standard"/>
    <w:rsid w:val="00327F0D"/>
    <w:pPr>
      <w:spacing w:before="100" w:beforeAutospacing="1" w:after="100" w:afterAutospacing="1"/>
    </w:pPr>
    <w:rPr>
      <w:rFonts w:ascii="Times New Roman" w:hAnsi="Times New Roman"/>
      <w:sz w:val="24"/>
      <w:szCs w:val="24"/>
    </w:rPr>
  </w:style>
  <w:style w:type="paragraph" w:customStyle="1" w:styleId="f100index">
    <w:name w:val="f100_index"/>
    <w:basedOn w:val="Standard"/>
    <w:rsid w:val="00327F0D"/>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uiPriority w:val="99"/>
    <w:semiHidden/>
    <w:unhideWhenUsed/>
    <w:rsid w:val="00327F0D"/>
    <w:rPr>
      <w:color w:val="800080" w:themeColor="followedHyperlink"/>
      <w:u w:val="single"/>
    </w:rPr>
  </w:style>
  <w:style w:type="character" w:customStyle="1" w:styleId="NichtaufgelsteErwhnung13">
    <w:name w:val="Nicht aufgelöste Erwähnung13"/>
    <w:basedOn w:val="Absatz-Standardschriftart"/>
    <w:uiPriority w:val="99"/>
    <w:semiHidden/>
    <w:unhideWhenUsed/>
    <w:rsid w:val="00327F0D"/>
    <w:rPr>
      <w:color w:val="605E5C"/>
      <w:shd w:val="clear" w:color="auto" w:fill="E1DFDD"/>
    </w:rPr>
  </w:style>
  <w:style w:type="character" w:customStyle="1" w:styleId="caps">
    <w:name w:val="caps"/>
    <w:basedOn w:val="Absatz-Standardschriftart"/>
    <w:rsid w:val="00327F0D"/>
  </w:style>
  <w:style w:type="character" w:customStyle="1" w:styleId="link-label">
    <w:name w:val="link-label"/>
    <w:basedOn w:val="Absatz-Standardschriftart"/>
    <w:rsid w:val="0096582D"/>
  </w:style>
  <w:style w:type="character" w:customStyle="1" w:styleId="NichtaufgelsteErwhnung14">
    <w:name w:val="Nicht aufgelöste Erwähnung14"/>
    <w:basedOn w:val="Absatz-Standardschriftart"/>
    <w:uiPriority w:val="99"/>
    <w:semiHidden/>
    <w:unhideWhenUsed/>
    <w:rsid w:val="0096582D"/>
    <w:rPr>
      <w:color w:val="605E5C"/>
      <w:shd w:val="clear" w:color="auto" w:fill="E1DFDD"/>
    </w:rPr>
  </w:style>
  <w:style w:type="character" w:customStyle="1" w:styleId="mod-footnotes--footnote-content">
    <w:name w:val="mod-footnotes--footnote-content"/>
    <w:basedOn w:val="Absatz-Standardschriftart"/>
    <w:rsid w:val="0096582D"/>
  </w:style>
  <w:style w:type="character" w:customStyle="1" w:styleId="algo-summary">
    <w:name w:val="algo-summary"/>
    <w:basedOn w:val="Absatz-Standardschriftart"/>
    <w:rsid w:val="0096582D"/>
  </w:style>
  <w:style w:type="character" w:customStyle="1" w:styleId="NichtaufgelsteErwhnung140">
    <w:name w:val="Nicht aufgelöste Erwähnung14"/>
    <w:basedOn w:val="Absatz-Standardschriftart"/>
    <w:uiPriority w:val="99"/>
    <w:semiHidden/>
    <w:unhideWhenUsed/>
    <w:rsid w:val="00177181"/>
    <w:rPr>
      <w:color w:val="605E5C"/>
      <w:shd w:val="clear" w:color="auto" w:fill="E1DFDD"/>
    </w:rPr>
  </w:style>
  <w:style w:type="character" w:customStyle="1" w:styleId="hgkelc">
    <w:name w:val="hgkelc"/>
    <w:basedOn w:val="Absatz-Standardschriftart"/>
    <w:qFormat/>
    <w:rsid w:val="00177181"/>
  </w:style>
  <w:style w:type="paragraph" w:customStyle="1" w:styleId="documentdescription">
    <w:name w:val="documentdescription"/>
    <w:basedOn w:val="Standard"/>
    <w:rsid w:val="00177181"/>
    <w:pPr>
      <w:spacing w:before="100" w:beforeAutospacing="1" w:after="100" w:afterAutospacing="1"/>
    </w:pPr>
    <w:rPr>
      <w:rFonts w:ascii="Times New Roman" w:hAnsi="Times New Roman"/>
      <w:sz w:val="24"/>
      <w:szCs w:val="24"/>
    </w:rPr>
  </w:style>
  <w:style w:type="character" w:customStyle="1" w:styleId="NichtaufgelsteErwhnung15">
    <w:name w:val="Nicht aufgelöste Erwähnung15"/>
    <w:basedOn w:val="Absatz-Standardschriftart"/>
    <w:uiPriority w:val="99"/>
    <w:semiHidden/>
    <w:unhideWhenUsed/>
    <w:rsid w:val="00915574"/>
    <w:rPr>
      <w:color w:val="605E5C"/>
      <w:shd w:val="clear" w:color="auto" w:fill="E1DFDD"/>
    </w:rPr>
  </w:style>
  <w:style w:type="character" w:customStyle="1" w:styleId="o-section">
    <w:name w:val="o-section"/>
    <w:basedOn w:val="Absatz-Standardschriftart"/>
    <w:rsid w:val="00C42E68"/>
  </w:style>
  <w:style w:type="character" w:customStyle="1" w:styleId="o-topic">
    <w:name w:val="o-topic"/>
    <w:basedOn w:val="Absatz-Standardschriftart"/>
    <w:rsid w:val="00C42E68"/>
  </w:style>
  <w:style w:type="character" w:customStyle="1" w:styleId="autolexikonlink">
    <w:name w:val="auto_lexikonlink"/>
    <w:basedOn w:val="Absatz-Standardschriftart"/>
    <w:rsid w:val="00DC45E0"/>
  </w:style>
  <w:style w:type="character" w:customStyle="1" w:styleId="removed-lexikonlink">
    <w:name w:val="removed-lexikonlink"/>
    <w:basedOn w:val="Absatz-Standardschriftart"/>
    <w:rsid w:val="00DC45E0"/>
  </w:style>
  <w:style w:type="character" w:customStyle="1" w:styleId="desc">
    <w:name w:val="desc"/>
    <w:basedOn w:val="Absatz-Standardschriftart"/>
    <w:rsid w:val="00DC45E0"/>
  </w:style>
  <w:style w:type="character" w:customStyle="1" w:styleId="unsichtbar">
    <w:name w:val="unsichtbar"/>
    <w:basedOn w:val="Absatz-Standardschriftart"/>
    <w:rsid w:val="00544038"/>
  </w:style>
  <w:style w:type="character" w:customStyle="1" w:styleId="NichtaufgelsteErwhnung16">
    <w:name w:val="Nicht aufgelöste Erwähnung16"/>
    <w:basedOn w:val="Absatz-Standardschriftart"/>
    <w:uiPriority w:val="99"/>
    <w:semiHidden/>
    <w:unhideWhenUsed/>
    <w:rsid w:val="00544038"/>
    <w:rPr>
      <w:color w:val="605E5C"/>
      <w:shd w:val="clear" w:color="auto" w:fill="E1DFDD"/>
    </w:rPr>
  </w:style>
  <w:style w:type="paragraph" w:customStyle="1" w:styleId="default0">
    <w:name w:val="default"/>
    <w:basedOn w:val="Standard"/>
    <w:rsid w:val="007646E5"/>
    <w:pPr>
      <w:spacing w:before="100" w:beforeAutospacing="1" w:after="100" w:afterAutospacing="1"/>
    </w:pPr>
    <w:rPr>
      <w:rFonts w:ascii="Times New Roman" w:hAnsi="Times New Roman"/>
      <w:sz w:val="24"/>
      <w:szCs w:val="24"/>
    </w:rPr>
  </w:style>
  <w:style w:type="paragraph" w:customStyle="1" w:styleId="Standard1">
    <w:name w:val="Standard1"/>
    <w:uiPriority w:val="99"/>
    <w:rsid w:val="007646E5"/>
    <w:pPr>
      <w:suppressAutoHyphens/>
      <w:spacing w:line="200" w:lineRule="atLeast"/>
    </w:pPr>
    <w:rPr>
      <w:rFonts w:ascii="Arial" w:eastAsia="Tahoma" w:hAnsi="Arial" w:cs="Liberation Sans"/>
      <w:kern w:val="2"/>
      <w:sz w:val="36"/>
      <w:szCs w:val="24"/>
      <w:lang w:eastAsia="zh-CN" w:bidi="hi-IN"/>
    </w:rPr>
  </w:style>
  <w:style w:type="character" w:customStyle="1" w:styleId="WW8Num3z4">
    <w:name w:val="WW8Num3z4"/>
    <w:rsid w:val="007646E5"/>
  </w:style>
  <w:style w:type="paragraph" w:customStyle="1" w:styleId="aufgp">
    <w:name w:val="aufg.p"/>
    <w:rsid w:val="000B1EE1"/>
    <w:pPr>
      <w:tabs>
        <w:tab w:val="left" w:pos="397"/>
        <w:tab w:val="right" w:pos="9072"/>
      </w:tabs>
      <w:suppressAutoHyphens/>
      <w:spacing w:line="256" w:lineRule="exact"/>
    </w:pPr>
    <w:rPr>
      <w:sz w:val="23"/>
      <w:lang w:val="en-GB" w:eastAsia="zh-CN"/>
    </w:rPr>
  </w:style>
  <w:style w:type="paragraph" w:customStyle="1" w:styleId="aufgaufgabentitel">
    <w:name w:val="aufg.aufgabentitel"/>
    <w:basedOn w:val="aufgp"/>
    <w:next w:val="Standard"/>
    <w:rsid w:val="000B1EE1"/>
    <w:pPr>
      <w:tabs>
        <w:tab w:val="clear" w:pos="397"/>
        <w:tab w:val="left" w:pos="454"/>
      </w:tabs>
      <w:spacing w:after="120" w:line="240" w:lineRule="auto"/>
    </w:pPr>
    <w:rPr>
      <w:rFonts w:ascii="Arial" w:hAnsi="Arial" w:cs="Arial"/>
      <w:b/>
      <w:sz w:val="22"/>
    </w:rPr>
  </w:style>
  <w:style w:type="paragraph" w:customStyle="1" w:styleId="Standard-FZ">
    <w:name w:val="Standard-FZ"/>
    <w:basedOn w:val="Standard"/>
    <w:uiPriority w:val="99"/>
    <w:rsid w:val="00983A99"/>
    <w:pPr>
      <w:widowControl w:val="0"/>
      <w:tabs>
        <w:tab w:val="left" w:pos="300"/>
        <w:tab w:val="left" w:pos="450"/>
        <w:tab w:val="left" w:pos="600"/>
        <w:tab w:val="left" w:pos="900"/>
      </w:tabs>
      <w:autoSpaceDE w:val="0"/>
      <w:autoSpaceDN w:val="0"/>
      <w:adjustRightInd w:val="0"/>
      <w:spacing w:before="30" w:after="30"/>
      <w:ind w:left="300" w:hanging="300"/>
    </w:pPr>
    <w:rPr>
      <w:rFonts w:ascii="Times New Roman" w:eastAsiaTheme="minorEastAsia" w:hAnsi="Times New Roman"/>
      <w:kern w:val="28"/>
      <w:sz w:val="20"/>
    </w:rPr>
  </w:style>
  <w:style w:type="paragraph" w:customStyle="1" w:styleId="absatz-block">
    <w:name w:val="absatz-block"/>
    <w:basedOn w:val="Standard"/>
    <w:next w:val="Standard"/>
    <w:uiPriority w:val="99"/>
    <w:rsid w:val="00983A99"/>
    <w:pPr>
      <w:widowControl w:val="0"/>
      <w:autoSpaceDE w:val="0"/>
      <w:autoSpaceDN w:val="0"/>
      <w:adjustRightInd w:val="0"/>
      <w:spacing w:before="60" w:after="60"/>
      <w:jc w:val="both"/>
    </w:pPr>
    <w:rPr>
      <w:rFonts w:ascii="Times New Roman" w:eastAsiaTheme="minorEastAsia" w:hAnsi="Times New Roman"/>
      <w:kern w:val="28"/>
      <w:sz w:val="20"/>
    </w:rPr>
  </w:style>
  <w:style w:type="paragraph" w:customStyle="1" w:styleId="feldtext">
    <w:name w:val="feldtext"/>
    <w:basedOn w:val="Standard"/>
    <w:next w:val="Standard"/>
    <w:uiPriority w:val="99"/>
    <w:rsid w:val="00983A99"/>
    <w:pPr>
      <w:keepLines/>
      <w:widowControl w:val="0"/>
      <w:autoSpaceDE w:val="0"/>
      <w:autoSpaceDN w:val="0"/>
      <w:adjustRightInd w:val="0"/>
      <w:spacing w:before="60"/>
    </w:pPr>
    <w:rPr>
      <w:rFonts w:ascii="Times New Roman" w:eastAsiaTheme="minorEastAsia" w:hAnsi="Times New Roman"/>
      <w:kern w:val="28"/>
      <w:sz w:val="20"/>
    </w:rPr>
  </w:style>
  <w:style w:type="paragraph" w:customStyle="1" w:styleId="felduu">
    <w:name w:val="felduu"/>
    <w:basedOn w:val="Standard"/>
    <w:next w:val="Standard"/>
    <w:uiPriority w:val="99"/>
    <w:rsid w:val="00983A99"/>
    <w:pPr>
      <w:keepLines/>
      <w:widowControl w:val="0"/>
      <w:autoSpaceDE w:val="0"/>
      <w:autoSpaceDN w:val="0"/>
      <w:adjustRightInd w:val="0"/>
    </w:pPr>
    <w:rPr>
      <w:rFonts w:ascii="Times New Roman" w:eastAsiaTheme="minorEastAsia" w:hAnsi="Times New Roman"/>
      <w:kern w:val="28"/>
      <w:sz w:val="16"/>
      <w:szCs w:val="16"/>
    </w:rPr>
  </w:style>
  <w:style w:type="paragraph" w:customStyle="1" w:styleId="UeberschriftEbene0">
    <w:name w:val="Ueberschrift Ebene0"/>
    <w:basedOn w:val="Standard"/>
    <w:next w:val="Standard"/>
    <w:uiPriority w:val="99"/>
    <w:rsid w:val="00082883"/>
    <w:pPr>
      <w:keepNext/>
      <w:keepLines/>
      <w:widowControl w:val="0"/>
      <w:autoSpaceDE w:val="0"/>
      <w:autoSpaceDN w:val="0"/>
      <w:adjustRightInd w:val="0"/>
      <w:spacing w:before="120" w:after="60"/>
      <w:jc w:val="center"/>
    </w:pPr>
    <w:rPr>
      <w:rFonts w:ascii="Times New Roman" w:eastAsiaTheme="minorEastAsia" w:hAnsi="Times New Roman"/>
      <w:b/>
      <w:bCs/>
      <w:kern w:val="28"/>
      <w:sz w:val="20"/>
    </w:rPr>
  </w:style>
  <w:style w:type="paragraph" w:customStyle="1" w:styleId="Listenabsatz1">
    <w:name w:val="Listenabsatz1"/>
    <w:basedOn w:val="Standard"/>
    <w:rsid w:val="00082883"/>
    <w:pPr>
      <w:suppressAutoHyphens/>
      <w:ind w:left="720"/>
      <w:contextualSpacing/>
    </w:pPr>
    <w:rPr>
      <w:rFonts w:ascii="Liberation Serif" w:eastAsia="NSimSun" w:hAnsi="Liberation Serif" w:cs="Arial"/>
      <w:kern w:val="2"/>
      <w:sz w:val="24"/>
      <w:szCs w:val="24"/>
      <w:lang w:eastAsia="zh-CN" w:bidi="hi-IN"/>
    </w:rPr>
  </w:style>
  <w:style w:type="character" w:customStyle="1" w:styleId="Internetverknpfung">
    <w:name w:val="Internetverknüpfung"/>
    <w:rsid w:val="004530F4"/>
    <w:rPr>
      <w:color w:val="000080"/>
      <w:u w:val="single"/>
    </w:rPr>
  </w:style>
  <w:style w:type="character" w:customStyle="1" w:styleId="Betont">
    <w:name w:val="Betont"/>
    <w:qFormat/>
    <w:rsid w:val="004530F4"/>
    <w:rPr>
      <w:i/>
      <w:iCs/>
    </w:rPr>
  </w:style>
  <w:style w:type="character" w:customStyle="1" w:styleId="Funotenzeichen1">
    <w:name w:val="Fußnotenzeichen1"/>
    <w:uiPriority w:val="99"/>
    <w:rsid w:val="00B9487D"/>
    <w:rPr>
      <w:color w:val="000000"/>
    </w:rPr>
  </w:style>
  <w:style w:type="paragraph" w:customStyle="1" w:styleId="Tabelleninhalt">
    <w:name w:val="Tabelleninhalt"/>
    <w:basedOn w:val="Standard"/>
    <w:rsid w:val="00C710CD"/>
    <w:pPr>
      <w:widowControl w:val="0"/>
      <w:suppressLineNumbers/>
      <w:suppressAutoHyphens/>
    </w:pPr>
    <w:rPr>
      <w:rFonts w:ascii="Liberation Serif" w:eastAsia="NSimSun" w:hAnsi="Liberation Serif" w:cs="Arial"/>
      <w:kern w:val="2"/>
      <w:sz w:val="24"/>
      <w:szCs w:val="24"/>
      <w:lang w:eastAsia="zh-CN" w:bidi="hi-IN"/>
    </w:rPr>
  </w:style>
  <w:style w:type="paragraph" w:customStyle="1" w:styleId="text">
    <w:name w:val="text"/>
    <w:basedOn w:val="Standard"/>
    <w:rsid w:val="00565E6D"/>
    <w:pPr>
      <w:spacing w:before="100" w:beforeAutospacing="1" w:after="100" w:afterAutospacing="1"/>
    </w:pPr>
    <w:rPr>
      <w:rFonts w:ascii="Times New Roman" w:hAnsi="Times New Roman"/>
      <w:sz w:val="24"/>
      <w:szCs w:val="24"/>
    </w:rPr>
  </w:style>
  <w:style w:type="paragraph" w:styleId="Zitat">
    <w:name w:val="Quote"/>
    <w:basedOn w:val="Standard"/>
    <w:next w:val="Standard"/>
    <w:link w:val="ZitatZchn"/>
    <w:uiPriority w:val="29"/>
    <w:qFormat/>
    <w:rsid w:val="007A077B"/>
    <w:pPr>
      <w:spacing w:before="200" w:after="160"/>
      <w:ind w:left="864" w:right="864"/>
      <w:jc w:val="center"/>
    </w:pPr>
    <w:rPr>
      <w:i/>
      <w:iCs/>
      <w:color w:val="404040" w:themeColor="text1" w:themeTint="BF"/>
      <w:lang w:val="en-GB"/>
    </w:rPr>
  </w:style>
  <w:style w:type="character" w:customStyle="1" w:styleId="ZitatZchn">
    <w:name w:val="Zitat Zchn"/>
    <w:basedOn w:val="Absatz-Standardschriftart"/>
    <w:link w:val="Zitat"/>
    <w:uiPriority w:val="29"/>
    <w:rsid w:val="007A077B"/>
    <w:rPr>
      <w:rFonts w:ascii="Garamond" w:hAnsi="Garamond"/>
      <w:i/>
      <w:iCs/>
      <w:color w:val="404040" w:themeColor="text1" w:themeTint="BF"/>
      <w:sz w:val="23"/>
      <w:lang w:val="en-GB"/>
    </w:rPr>
  </w:style>
  <w:style w:type="character" w:customStyle="1" w:styleId="markedcontent">
    <w:name w:val="markedcontent"/>
    <w:basedOn w:val="Absatz-Standardschriftart"/>
    <w:rsid w:val="005E316A"/>
  </w:style>
  <w:style w:type="character" w:customStyle="1" w:styleId="spwsee-also-link">
    <w:name w:val="spw_see-also-link"/>
    <w:basedOn w:val="Absatz-Standardschriftart"/>
    <w:rsid w:val="005E316A"/>
  </w:style>
  <w:style w:type="paragraph" w:customStyle="1" w:styleId="Listenabsatz2">
    <w:name w:val="Listenabsatz2"/>
    <w:basedOn w:val="Standard"/>
    <w:rsid w:val="00631506"/>
    <w:pPr>
      <w:suppressAutoHyphens/>
      <w:ind w:left="720"/>
      <w:contextualSpacing/>
    </w:pPr>
    <w:rPr>
      <w:rFonts w:ascii="Liberation Serif" w:eastAsia="NSimSun" w:hAnsi="Liberation Serif" w:cs="Arial"/>
      <w:kern w:val="2"/>
      <w:sz w:val="24"/>
      <w:szCs w:val="24"/>
      <w:lang w:eastAsia="zh-CN" w:bidi="hi-IN"/>
    </w:rPr>
  </w:style>
  <w:style w:type="character" w:customStyle="1" w:styleId="randnummer">
    <w:name w:val="randnummer"/>
    <w:basedOn w:val="Absatz-Standardschriftart"/>
    <w:rsid w:val="00987641"/>
  </w:style>
  <w:style w:type="character" w:customStyle="1" w:styleId="katex-mathml">
    <w:name w:val="katex-mathml"/>
    <w:basedOn w:val="Absatz-Standardschriftart"/>
    <w:rsid w:val="00987641"/>
  </w:style>
  <w:style w:type="character" w:customStyle="1" w:styleId="mord">
    <w:name w:val="mord"/>
    <w:basedOn w:val="Absatz-Standardschriftart"/>
    <w:rsid w:val="00987641"/>
  </w:style>
  <w:style w:type="character" w:customStyle="1" w:styleId="mspace">
    <w:name w:val="mspace"/>
    <w:basedOn w:val="Absatz-Standardschriftart"/>
    <w:rsid w:val="00987641"/>
  </w:style>
  <w:style w:type="character" w:customStyle="1" w:styleId="mbin">
    <w:name w:val="mbin"/>
    <w:basedOn w:val="Absatz-Standardschriftart"/>
    <w:rsid w:val="00987641"/>
  </w:style>
  <w:style w:type="character" w:customStyle="1" w:styleId="mrel">
    <w:name w:val="mrel"/>
    <w:basedOn w:val="Absatz-Standardschriftart"/>
    <w:rsid w:val="00987641"/>
  </w:style>
  <w:style w:type="character" w:customStyle="1" w:styleId="usercontent">
    <w:name w:val="usercontent"/>
    <w:basedOn w:val="Absatz-Standardschriftart"/>
    <w:rsid w:val="00CB4115"/>
  </w:style>
  <w:style w:type="character" w:customStyle="1" w:styleId="hscoswrapper">
    <w:name w:val="hs_cos_wrapper"/>
    <w:basedOn w:val="Absatz-Standardschriftart"/>
    <w:rsid w:val="009F2BFE"/>
  </w:style>
  <w:style w:type="paragraph" w:customStyle="1" w:styleId="pressnumber">
    <w:name w:val="pressnumber"/>
    <w:basedOn w:val="Standard"/>
    <w:rsid w:val="009F2BFE"/>
    <w:pPr>
      <w:spacing w:before="100" w:beforeAutospacing="1" w:after="100" w:afterAutospacing="1"/>
    </w:pPr>
    <w:rPr>
      <w:rFonts w:ascii="Times New Roman" w:hAnsi="Times New Roman"/>
      <w:sz w:val="24"/>
      <w:szCs w:val="24"/>
    </w:rPr>
  </w:style>
  <w:style w:type="paragraph" w:customStyle="1" w:styleId="c-actionsitem">
    <w:name w:val="c-actions__item"/>
    <w:basedOn w:val="Standard"/>
    <w:rsid w:val="009F2BFE"/>
    <w:pPr>
      <w:spacing w:before="100" w:beforeAutospacing="1" w:after="100" w:afterAutospacing="1"/>
    </w:pPr>
    <w:rPr>
      <w:rFonts w:ascii="Times New Roman" w:hAnsi="Times New Roman"/>
      <w:sz w:val="24"/>
      <w:szCs w:val="24"/>
    </w:rPr>
  </w:style>
  <w:style w:type="character" w:customStyle="1" w:styleId="NichtaufgelsteErwhnung17">
    <w:name w:val="Nicht aufgelöste Erwähnung17"/>
    <w:basedOn w:val="Absatz-Standardschriftart"/>
    <w:uiPriority w:val="99"/>
    <w:semiHidden/>
    <w:unhideWhenUsed/>
    <w:rsid w:val="00714664"/>
    <w:rPr>
      <w:color w:val="605E5C"/>
      <w:shd w:val="clear" w:color="auto" w:fill="E1DFDD"/>
    </w:rPr>
  </w:style>
  <w:style w:type="character" w:customStyle="1" w:styleId="ob-unit">
    <w:name w:val="ob-unit"/>
    <w:basedOn w:val="Absatz-Standardschriftart"/>
    <w:rsid w:val="00714664"/>
  </w:style>
  <w:style w:type="character" w:customStyle="1" w:styleId="ob-video-duration">
    <w:name w:val="ob-video-duration"/>
    <w:basedOn w:val="Absatz-Standardschriftart"/>
    <w:rsid w:val="00714664"/>
  </w:style>
  <w:style w:type="character" w:customStyle="1" w:styleId="obwhatistext">
    <w:name w:val="ob_what_is_text"/>
    <w:basedOn w:val="Absatz-Standardschriftart"/>
    <w:rsid w:val="00714664"/>
  </w:style>
  <w:style w:type="character" w:customStyle="1" w:styleId="d-block">
    <w:name w:val="d-block"/>
    <w:basedOn w:val="Absatz-Standardschriftart"/>
    <w:rsid w:val="00714664"/>
  </w:style>
  <w:style w:type="paragraph" w:customStyle="1" w:styleId="m-0">
    <w:name w:val="m-0"/>
    <w:basedOn w:val="Standard"/>
    <w:rsid w:val="00714664"/>
    <w:pPr>
      <w:spacing w:before="100" w:beforeAutospacing="1" w:after="100" w:afterAutospacing="1"/>
    </w:pPr>
    <w:rPr>
      <w:rFonts w:ascii="Times New Roman" w:hAnsi="Times New Roman"/>
      <w:sz w:val="24"/>
      <w:szCs w:val="24"/>
    </w:rPr>
  </w:style>
  <w:style w:type="character" w:customStyle="1" w:styleId="vm-hook-outer">
    <w:name w:val="vm-hook-outer"/>
    <w:basedOn w:val="Absatz-Standardschriftart"/>
    <w:rsid w:val="00633C4D"/>
  </w:style>
  <w:style w:type="paragraph" w:customStyle="1" w:styleId="paragraph">
    <w:name w:val="paragraph"/>
    <w:basedOn w:val="Standard"/>
    <w:rsid w:val="00633C4D"/>
    <w:pPr>
      <w:spacing w:before="100" w:beforeAutospacing="1" w:after="100" w:afterAutospacing="1"/>
    </w:pPr>
    <w:rPr>
      <w:rFonts w:ascii="Times New Roman" w:hAnsi="Times New Roman"/>
      <w:sz w:val="24"/>
      <w:szCs w:val="24"/>
    </w:rPr>
  </w:style>
  <w:style w:type="character" w:customStyle="1" w:styleId="rtr-schema-org">
    <w:name w:val="rtr-schema-org"/>
    <w:basedOn w:val="Absatz-Standardschriftart"/>
    <w:rsid w:val="00633C4D"/>
  </w:style>
  <w:style w:type="paragraph" w:customStyle="1" w:styleId="bx-teasercopy">
    <w:name w:val="bx-teaser__copy"/>
    <w:basedOn w:val="Standard"/>
    <w:rsid w:val="00A1645A"/>
    <w:pPr>
      <w:spacing w:before="100" w:beforeAutospacing="1" w:after="100" w:afterAutospacing="1"/>
    </w:pPr>
    <w:rPr>
      <w:rFonts w:ascii="Times New Roman" w:hAnsi="Times New Roman"/>
      <w:sz w:val="24"/>
      <w:szCs w:val="24"/>
    </w:rPr>
  </w:style>
  <w:style w:type="paragraph" w:customStyle="1" w:styleId="text-default">
    <w:name w:val="text-default"/>
    <w:basedOn w:val="Standard"/>
    <w:rsid w:val="00747D8C"/>
    <w:pPr>
      <w:spacing w:before="100" w:beforeAutospacing="1" w:after="100" w:afterAutospacing="1"/>
    </w:pPr>
    <w:rPr>
      <w:rFonts w:ascii="Times New Roman" w:hAnsi="Times New Roman"/>
      <w:sz w:val="24"/>
      <w:szCs w:val="24"/>
    </w:rPr>
  </w:style>
  <w:style w:type="paragraph" w:customStyle="1" w:styleId="articleparagraphhxykj">
    <w:name w:val="article_paragraph__hxykj"/>
    <w:basedOn w:val="Standard"/>
    <w:rsid w:val="00326494"/>
    <w:pPr>
      <w:spacing w:before="100" w:beforeAutospacing="1" w:after="100" w:afterAutospacing="1"/>
    </w:pPr>
    <w:rPr>
      <w:rFonts w:ascii="Times New Roman" w:hAnsi="Times New Roman"/>
      <w:sz w:val="24"/>
      <w:szCs w:val="24"/>
    </w:rPr>
  </w:style>
  <w:style w:type="character" w:customStyle="1" w:styleId="a-visually-hidden">
    <w:name w:val="a-visually-hidden"/>
    <w:basedOn w:val="Absatz-Standardschriftart"/>
    <w:rsid w:val="00F06FBE"/>
  </w:style>
  <w:style w:type="character" w:customStyle="1" w:styleId="whitespace-nowrap">
    <w:name w:val="whitespace-nowrap"/>
    <w:basedOn w:val="Absatz-Standardschriftart"/>
    <w:rsid w:val="00F06FBE"/>
  </w:style>
  <w:style w:type="paragraph" w:customStyle="1" w:styleId="list-item">
    <w:name w:val="list-item"/>
    <w:basedOn w:val="Standard"/>
    <w:rsid w:val="00F06FBE"/>
    <w:pPr>
      <w:spacing w:before="100" w:beforeAutospacing="1" w:after="100" w:afterAutospacing="1"/>
    </w:pPr>
    <w:rPr>
      <w:rFonts w:ascii="Times New Roman" w:hAnsi="Times New Roman"/>
      <w:sz w:val="24"/>
      <w:szCs w:val="24"/>
    </w:rPr>
  </w:style>
  <w:style w:type="character" w:customStyle="1" w:styleId="whitespace-no-wrap">
    <w:name w:val="whitespace-no-wrap"/>
    <w:basedOn w:val="Absatz-Standardschriftart"/>
    <w:rsid w:val="00F06FBE"/>
  </w:style>
  <w:style w:type="character" w:customStyle="1" w:styleId="NichtaufgelsteErwhnung18">
    <w:name w:val="Nicht aufgelöste Erwähnung18"/>
    <w:basedOn w:val="Absatz-Standardschriftart"/>
    <w:uiPriority w:val="99"/>
    <w:semiHidden/>
    <w:unhideWhenUsed/>
    <w:rsid w:val="00F06FBE"/>
    <w:rPr>
      <w:color w:val="605E5C"/>
      <w:shd w:val="clear" w:color="auto" w:fill="E1DFDD"/>
    </w:rPr>
  </w:style>
  <w:style w:type="character" w:customStyle="1" w:styleId="mw-parser-output">
    <w:name w:val="mw-parser-output"/>
    <w:basedOn w:val="Absatz-Standardschriftart"/>
    <w:rsid w:val="00F06FBE"/>
  </w:style>
  <w:style w:type="character" w:customStyle="1" w:styleId="a-size-base">
    <w:name w:val="a-size-base"/>
    <w:basedOn w:val="Absatz-Standardschriftart"/>
    <w:rsid w:val="00B1366D"/>
  </w:style>
  <w:style w:type="character" w:customStyle="1" w:styleId="a-list-item">
    <w:name w:val="a-list-item"/>
    <w:basedOn w:val="Absatz-Standardschriftart"/>
    <w:rsid w:val="00B1366D"/>
  </w:style>
  <w:style w:type="character" w:customStyle="1" w:styleId="y2iqfc">
    <w:name w:val="y2iqfc"/>
    <w:basedOn w:val="Absatz-Standardschriftart"/>
    <w:rsid w:val="00EB79B0"/>
  </w:style>
  <w:style w:type="character" w:customStyle="1" w:styleId="plainlinks-print">
    <w:name w:val="plainlinks-print"/>
    <w:basedOn w:val="Absatz-Standardschriftart"/>
    <w:rsid w:val="00C80F34"/>
  </w:style>
  <w:style w:type="paragraph" w:customStyle="1" w:styleId="Untertitel2">
    <w:name w:val="Untertitel2"/>
    <w:basedOn w:val="Standard"/>
    <w:rsid w:val="005F1873"/>
    <w:pPr>
      <w:spacing w:before="100" w:beforeAutospacing="1" w:after="100" w:afterAutospacing="1"/>
    </w:pPr>
    <w:rPr>
      <w:rFonts w:ascii="Times New Roman" w:hAnsi="Times New Roman"/>
      <w:sz w:val="24"/>
      <w:szCs w:val="24"/>
    </w:rPr>
  </w:style>
  <w:style w:type="character" w:customStyle="1" w:styleId="NichtaufgelsteErwhnung41">
    <w:name w:val="Nicht aufgelöste Erwähnung41"/>
    <w:basedOn w:val="Absatz-Standardschriftart"/>
    <w:uiPriority w:val="99"/>
    <w:semiHidden/>
    <w:unhideWhenUsed/>
    <w:rsid w:val="00550157"/>
    <w:rPr>
      <w:color w:val="605E5C"/>
      <w:shd w:val="clear" w:color="auto" w:fill="E1DFDD"/>
    </w:rPr>
  </w:style>
  <w:style w:type="character" w:customStyle="1" w:styleId="NichtaufgelsteErwhnung141">
    <w:name w:val="Nicht aufgelöste Erwähnung141"/>
    <w:basedOn w:val="Absatz-Standardschriftart"/>
    <w:uiPriority w:val="99"/>
    <w:semiHidden/>
    <w:unhideWhenUsed/>
    <w:rsid w:val="00550157"/>
    <w:rPr>
      <w:color w:val="605E5C"/>
      <w:shd w:val="clear" w:color="auto" w:fill="E1DFDD"/>
    </w:rPr>
  </w:style>
  <w:style w:type="table" w:styleId="EinfacheTabelle5">
    <w:name w:val="Plain Table 5"/>
    <w:basedOn w:val="NormaleTabelle"/>
    <w:uiPriority w:val="45"/>
    <w:rsid w:val="00550157"/>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1hell">
    <w:name w:val="Grid Table 1 Light"/>
    <w:basedOn w:val="NormaleTabelle"/>
    <w:uiPriority w:val="46"/>
    <w:rsid w:val="0055015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550157"/>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550157"/>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EinfacheTabelle1">
    <w:name w:val="Plain Table 1"/>
    <w:basedOn w:val="NormaleTabelle"/>
    <w:uiPriority w:val="41"/>
    <w:rsid w:val="00550157"/>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itternetztabelle4Akzent5">
    <w:name w:val="Grid Table 4 Accent 5"/>
    <w:basedOn w:val="NormaleTabelle"/>
    <w:uiPriority w:val="49"/>
    <w:rsid w:val="00550157"/>
    <w:rPr>
      <w:rFonts w:asciiTheme="minorHAnsi" w:eastAsiaTheme="minorHAnsi" w:hAnsiTheme="minorHAnsi" w:cstheme="minorBid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marginx3">
    <w:name w:val="marginx3"/>
    <w:basedOn w:val="Standard"/>
    <w:rsid w:val="00550157"/>
    <w:pPr>
      <w:spacing w:before="100" w:beforeAutospacing="1" w:after="100" w:afterAutospacing="1"/>
    </w:pPr>
    <w:rPr>
      <w:rFonts w:ascii="Times New Roman" w:hAnsi="Times New Roman"/>
      <w:sz w:val="24"/>
      <w:szCs w:val="24"/>
    </w:rPr>
  </w:style>
  <w:style w:type="character" w:customStyle="1" w:styleId="ui-icon">
    <w:name w:val="ui-icon"/>
    <w:basedOn w:val="Absatz-Standardschriftart"/>
    <w:rsid w:val="00590647"/>
  </w:style>
  <w:style w:type="character" w:customStyle="1" w:styleId="NichtaufgelsteErwhnung180">
    <w:name w:val="Nicht aufgelöste Erwähnung18"/>
    <w:basedOn w:val="Absatz-Standardschriftart"/>
    <w:uiPriority w:val="99"/>
    <w:semiHidden/>
    <w:unhideWhenUsed/>
    <w:rsid w:val="00590647"/>
    <w:rPr>
      <w:color w:val="605E5C"/>
      <w:shd w:val="clear" w:color="auto" w:fill="E1DFDD"/>
    </w:rPr>
  </w:style>
  <w:style w:type="character" w:customStyle="1" w:styleId="konto-iban">
    <w:name w:val="konto-iban"/>
    <w:basedOn w:val="Absatz-Standardschriftart"/>
    <w:rsid w:val="00590647"/>
  </w:style>
  <w:style w:type="character" w:customStyle="1" w:styleId="ng-star-inserted">
    <w:name w:val="ng-star-inserted"/>
    <w:basedOn w:val="Absatz-Standardschriftart"/>
    <w:rsid w:val="00590647"/>
  </w:style>
  <w:style w:type="paragraph" w:customStyle="1" w:styleId="article">
    <w:name w:val="article"/>
    <w:basedOn w:val="Standard"/>
    <w:rsid w:val="006A5416"/>
    <w:pPr>
      <w:spacing w:before="100" w:beforeAutospacing="1" w:after="100" w:afterAutospacing="1"/>
    </w:pPr>
    <w:rPr>
      <w:rFonts w:ascii="Times New Roman" w:hAnsi="Times New Roman"/>
      <w:sz w:val="24"/>
      <w:szCs w:val="24"/>
    </w:rPr>
  </w:style>
  <w:style w:type="character" w:customStyle="1" w:styleId="infotextinner">
    <w:name w:val="infotext__inner"/>
    <w:basedOn w:val="Absatz-Standardschriftart"/>
    <w:rsid w:val="006A5416"/>
  </w:style>
  <w:style w:type="character" w:customStyle="1" w:styleId="background-color-skyblue">
    <w:name w:val="background-color-skyblue"/>
    <w:basedOn w:val="Absatz-Standardschriftart"/>
    <w:rsid w:val="006A5416"/>
  </w:style>
  <w:style w:type="character" w:styleId="NichtaufgelsteErwhnung">
    <w:name w:val="Unresolved Mention"/>
    <w:basedOn w:val="Absatz-Standardschriftart"/>
    <w:uiPriority w:val="99"/>
    <w:semiHidden/>
    <w:unhideWhenUsed/>
    <w:rsid w:val="00CF07DC"/>
    <w:rPr>
      <w:color w:val="605E5C"/>
      <w:shd w:val="clear" w:color="auto" w:fill="E1DFDD"/>
    </w:rPr>
  </w:style>
  <w:style w:type="character" w:customStyle="1" w:styleId="absatznummer">
    <w:name w:val="absatznummer"/>
    <w:basedOn w:val="Absatz-Standardschriftart"/>
    <w:rsid w:val="00CF07DC"/>
  </w:style>
  <w:style w:type="paragraph" w:customStyle="1" w:styleId="ecl-u-type-paragraph">
    <w:name w:val="ecl-u-type-paragraph"/>
    <w:basedOn w:val="Standard"/>
    <w:rsid w:val="00914FE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5749">
      <w:bodyDiv w:val="1"/>
      <w:marLeft w:val="0"/>
      <w:marRight w:val="0"/>
      <w:marTop w:val="0"/>
      <w:marBottom w:val="0"/>
      <w:divBdr>
        <w:top w:val="none" w:sz="0" w:space="0" w:color="auto"/>
        <w:left w:val="none" w:sz="0" w:space="0" w:color="auto"/>
        <w:bottom w:val="none" w:sz="0" w:space="0" w:color="auto"/>
        <w:right w:val="none" w:sz="0" w:space="0" w:color="auto"/>
      </w:divBdr>
    </w:div>
    <w:div w:id="39287597">
      <w:bodyDiv w:val="1"/>
      <w:marLeft w:val="0"/>
      <w:marRight w:val="0"/>
      <w:marTop w:val="0"/>
      <w:marBottom w:val="0"/>
      <w:divBdr>
        <w:top w:val="none" w:sz="0" w:space="0" w:color="auto"/>
        <w:left w:val="none" w:sz="0" w:space="0" w:color="auto"/>
        <w:bottom w:val="none" w:sz="0" w:space="0" w:color="auto"/>
        <w:right w:val="none" w:sz="0" w:space="0" w:color="auto"/>
      </w:divBdr>
    </w:div>
    <w:div w:id="60032652">
      <w:bodyDiv w:val="1"/>
      <w:marLeft w:val="0"/>
      <w:marRight w:val="0"/>
      <w:marTop w:val="0"/>
      <w:marBottom w:val="0"/>
      <w:divBdr>
        <w:top w:val="none" w:sz="0" w:space="0" w:color="auto"/>
        <w:left w:val="none" w:sz="0" w:space="0" w:color="auto"/>
        <w:bottom w:val="none" w:sz="0" w:space="0" w:color="auto"/>
        <w:right w:val="none" w:sz="0" w:space="0" w:color="auto"/>
      </w:divBdr>
      <w:divsChild>
        <w:div w:id="922834119">
          <w:marLeft w:val="0"/>
          <w:marRight w:val="0"/>
          <w:marTop w:val="0"/>
          <w:marBottom w:val="0"/>
          <w:divBdr>
            <w:top w:val="none" w:sz="0" w:space="0" w:color="auto"/>
            <w:left w:val="none" w:sz="0" w:space="0" w:color="auto"/>
            <w:bottom w:val="none" w:sz="0" w:space="0" w:color="auto"/>
            <w:right w:val="none" w:sz="0" w:space="0" w:color="auto"/>
          </w:divBdr>
          <w:divsChild>
            <w:div w:id="38945302">
              <w:marLeft w:val="0"/>
              <w:marRight w:val="0"/>
              <w:marTop w:val="0"/>
              <w:marBottom w:val="0"/>
              <w:divBdr>
                <w:top w:val="none" w:sz="0" w:space="0" w:color="auto"/>
                <w:left w:val="none" w:sz="0" w:space="0" w:color="auto"/>
                <w:bottom w:val="none" w:sz="0" w:space="0" w:color="auto"/>
                <w:right w:val="none" w:sz="0" w:space="0" w:color="auto"/>
              </w:divBdr>
            </w:div>
            <w:div w:id="94327015">
              <w:marLeft w:val="0"/>
              <w:marRight w:val="0"/>
              <w:marTop w:val="0"/>
              <w:marBottom w:val="0"/>
              <w:divBdr>
                <w:top w:val="none" w:sz="0" w:space="0" w:color="auto"/>
                <w:left w:val="none" w:sz="0" w:space="0" w:color="auto"/>
                <w:bottom w:val="none" w:sz="0" w:space="0" w:color="auto"/>
                <w:right w:val="none" w:sz="0" w:space="0" w:color="auto"/>
              </w:divBdr>
            </w:div>
            <w:div w:id="135343860">
              <w:marLeft w:val="0"/>
              <w:marRight w:val="0"/>
              <w:marTop w:val="0"/>
              <w:marBottom w:val="0"/>
              <w:divBdr>
                <w:top w:val="none" w:sz="0" w:space="0" w:color="auto"/>
                <w:left w:val="none" w:sz="0" w:space="0" w:color="auto"/>
                <w:bottom w:val="none" w:sz="0" w:space="0" w:color="auto"/>
                <w:right w:val="none" w:sz="0" w:space="0" w:color="auto"/>
              </w:divBdr>
            </w:div>
            <w:div w:id="217858225">
              <w:marLeft w:val="0"/>
              <w:marRight w:val="0"/>
              <w:marTop w:val="0"/>
              <w:marBottom w:val="0"/>
              <w:divBdr>
                <w:top w:val="none" w:sz="0" w:space="0" w:color="auto"/>
                <w:left w:val="none" w:sz="0" w:space="0" w:color="auto"/>
                <w:bottom w:val="none" w:sz="0" w:space="0" w:color="auto"/>
                <w:right w:val="none" w:sz="0" w:space="0" w:color="auto"/>
              </w:divBdr>
            </w:div>
            <w:div w:id="272640918">
              <w:marLeft w:val="0"/>
              <w:marRight w:val="0"/>
              <w:marTop w:val="0"/>
              <w:marBottom w:val="0"/>
              <w:divBdr>
                <w:top w:val="none" w:sz="0" w:space="0" w:color="auto"/>
                <w:left w:val="none" w:sz="0" w:space="0" w:color="auto"/>
                <w:bottom w:val="none" w:sz="0" w:space="0" w:color="auto"/>
                <w:right w:val="none" w:sz="0" w:space="0" w:color="auto"/>
              </w:divBdr>
            </w:div>
            <w:div w:id="299269555">
              <w:marLeft w:val="0"/>
              <w:marRight w:val="0"/>
              <w:marTop w:val="0"/>
              <w:marBottom w:val="0"/>
              <w:divBdr>
                <w:top w:val="none" w:sz="0" w:space="0" w:color="auto"/>
                <w:left w:val="none" w:sz="0" w:space="0" w:color="auto"/>
                <w:bottom w:val="none" w:sz="0" w:space="0" w:color="auto"/>
                <w:right w:val="none" w:sz="0" w:space="0" w:color="auto"/>
              </w:divBdr>
            </w:div>
            <w:div w:id="350031669">
              <w:marLeft w:val="0"/>
              <w:marRight w:val="0"/>
              <w:marTop w:val="0"/>
              <w:marBottom w:val="0"/>
              <w:divBdr>
                <w:top w:val="none" w:sz="0" w:space="0" w:color="auto"/>
                <w:left w:val="none" w:sz="0" w:space="0" w:color="auto"/>
                <w:bottom w:val="none" w:sz="0" w:space="0" w:color="auto"/>
                <w:right w:val="none" w:sz="0" w:space="0" w:color="auto"/>
              </w:divBdr>
            </w:div>
            <w:div w:id="368991980">
              <w:marLeft w:val="0"/>
              <w:marRight w:val="0"/>
              <w:marTop w:val="0"/>
              <w:marBottom w:val="0"/>
              <w:divBdr>
                <w:top w:val="none" w:sz="0" w:space="0" w:color="auto"/>
                <w:left w:val="none" w:sz="0" w:space="0" w:color="auto"/>
                <w:bottom w:val="none" w:sz="0" w:space="0" w:color="auto"/>
                <w:right w:val="none" w:sz="0" w:space="0" w:color="auto"/>
              </w:divBdr>
            </w:div>
            <w:div w:id="389960829">
              <w:marLeft w:val="0"/>
              <w:marRight w:val="0"/>
              <w:marTop w:val="0"/>
              <w:marBottom w:val="0"/>
              <w:divBdr>
                <w:top w:val="none" w:sz="0" w:space="0" w:color="auto"/>
                <w:left w:val="none" w:sz="0" w:space="0" w:color="auto"/>
                <w:bottom w:val="none" w:sz="0" w:space="0" w:color="auto"/>
                <w:right w:val="none" w:sz="0" w:space="0" w:color="auto"/>
              </w:divBdr>
            </w:div>
            <w:div w:id="403796441">
              <w:marLeft w:val="0"/>
              <w:marRight w:val="0"/>
              <w:marTop w:val="0"/>
              <w:marBottom w:val="0"/>
              <w:divBdr>
                <w:top w:val="none" w:sz="0" w:space="0" w:color="auto"/>
                <w:left w:val="none" w:sz="0" w:space="0" w:color="auto"/>
                <w:bottom w:val="none" w:sz="0" w:space="0" w:color="auto"/>
                <w:right w:val="none" w:sz="0" w:space="0" w:color="auto"/>
              </w:divBdr>
            </w:div>
            <w:div w:id="410587834">
              <w:marLeft w:val="0"/>
              <w:marRight w:val="0"/>
              <w:marTop w:val="0"/>
              <w:marBottom w:val="0"/>
              <w:divBdr>
                <w:top w:val="none" w:sz="0" w:space="0" w:color="auto"/>
                <w:left w:val="none" w:sz="0" w:space="0" w:color="auto"/>
                <w:bottom w:val="none" w:sz="0" w:space="0" w:color="auto"/>
                <w:right w:val="none" w:sz="0" w:space="0" w:color="auto"/>
              </w:divBdr>
            </w:div>
            <w:div w:id="413746117">
              <w:marLeft w:val="0"/>
              <w:marRight w:val="0"/>
              <w:marTop w:val="0"/>
              <w:marBottom w:val="0"/>
              <w:divBdr>
                <w:top w:val="none" w:sz="0" w:space="0" w:color="auto"/>
                <w:left w:val="none" w:sz="0" w:space="0" w:color="auto"/>
                <w:bottom w:val="none" w:sz="0" w:space="0" w:color="auto"/>
                <w:right w:val="none" w:sz="0" w:space="0" w:color="auto"/>
              </w:divBdr>
            </w:div>
            <w:div w:id="422801133">
              <w:marLeft w:val="0"/>
              <w:marRight w:val="0"/>
              <w:marTop w:val="0"/>
              <w:marBottom w:val="0"/>
              <w:divBdr>
                <w:top w:val="none" w:sz="0" w:space="0" w:color="auto"/>
                <w:left w:val="none" w:sz="0" w:space="0" w:color="auto"/>
                <w:bottom w:val="none" w:sz="0" w:space="0" w:color="auto"/>
                <w:right w:val="none" w:sz="0" w:space="0" w:color="auto"/>
              </w:divBdr>
            </w:div>
            <w:div w:id="478769478">
              <w:marLeft w:val="0"/>
              <w:marRight w:val="0"/>
              <w:marTop w:val="0"/>
              <w:marBottom w:val="0"/>
              <w:divBdr>
                <w:top w:val="none" w:sz="0" w:space="0" w:color="auto"/>
                <w:left w:val="none" w:sz="0" w:space="0" w:color="auto"/>
                <w:bottom w:val="none" w:sz="0" w:space="0" w:color="auto"/>
                <w:right w:val="none" w:sz="0" w:space="0" w:color="auto"/>
              </w:divBdr>
            </w:div>
            <w:div w:id="538981744">
              <w:marLeft w:val="0"/>
              <w:marRight w:val="0"/>
              <w:marTop w:val="0"/>
              <w:marBottom w:val="0"/>
              <w:divBdr>
                <w:top w:val="none" w:sz="0" w:space="0" w:color="auto"/>
                <w:left w:val="none" w:sz="0" w:space="0" w:color="auto"/>
                <w:bottom w:val="none" w:sz="0" w:space="0" w:color="auto"/>
                <w:right w:val="none" w:sz="0" w:space="0" w:color="auto"/>
              </w:divBdr>
            </w:div>
            <w:div w:id="546650152">
              <w:marLeft w:val="0"/>
              <w:marRight w:val="0"/>
              <w:marTop w:val="0"/>
              <w:marBottom w:val="0"/>
              <w:divBdr>
                <w:top w:val="none" w:sz="0" w:space="0" w:color="auto"/>
                <w:left w:val="none" w:sz="0" w:space="0" w:color="auto"/>
                <w:bottom w:val="none" w:sz="0" w:space="0" w:color="auto"/>
                <w:right w:val="none" w:sz="0" w:space="0" w:color="auto"/>
              </w:divBdr>
            </w:div>
            <w:div w:id="563486417">
              <w:marLeft w:val="0"/>
              <w:marRight w:val="0"/>
              <w:marTop w:val="0"/>
              <w:marBottom w:val="0"/>
              <w:divBdr>
                <w:top w:val="none" w:sz="0" w:space="0" w:color="auto"/>
                <w:left w:val="none" w:sz="0" w:space="0" w:color="auto"/>
                <w:bottom w:val="none" w:sz="0" w:space="0" w:color="auto"/>
                <w:right w:val="none" w:sz="0" w:space="0" w:color="auto"/>
              </w:divBdr>
            </w:div>
            <w:div w:id="573316247">
              <w:marLeft w:val="0"/>
              <w:marRight w:val="0"/>
              <w:marTop w:val="0"/>
              <w:marBottom w:val="0"/>
              <w:divBdr>
                <w:top w:val="none" w:sz="0" w:space="0" w:color="auto"/>
                <w:left w:val="none" w:sz="0" w:space="0" w:color="auto"/>
                <w:bottom w:val="none" w:sz="0" w:space="0" w:color="auto"/>
                <w:right w:val="none" w:sz="0" w:space="0" w:color="auto"/>
              </w:divBdr>
            </w:div>
            <w:div w:id="598098476">
              <w:marLeft w:val="0"/>
              <w:marRight w:val="0"/>
              <w:marTop w:val="0"/>
              <w:marBottom w:val="0"/>
              <w:divBdr>
                <w:top w:val="none" w:sz="0" w:space="0" w:color="auto"/>
                <w:left w:val="none" w:sz="0" w:space="0" w:color="auto"/>
                <w:bottom w:val="none" w:sz="0" w:space="0" w:color="auto"/>
                <w:right w:val="none" w:sz="0" w:space="0" w:color="auto"/>
              </w:divBdr>
            </w:div>
            <w:div w:id="645551579">
              <w:marLeft w:val="0"/>
              <w:marRight w:val="0"/>
              <w:marTop w:val="0"/>
              <w:marBottom w:val="0"/>
              <w:divBdr>
                <w:top w:val="none" w:sz="0" w:space="0" w:color="auto"/>
                <w:left w:val="none" w:sz="0" w:space="0" w:color="auto"/>
                <w:bottom w:val="none" w:sz="0" w:space="0" w:color="auto"/>
                <w:right w:val="none" w:sz="0" w:space="0" w:color="auto"/>
              </w:divBdr>
            </w:div>
            <w:div w:id="667102753">
              <w:marLeft w:val="0"/>
              <w:marRight w:val="0"/>
              <w:marTop w:val="0"/>
              <w:marBottom w:val="0"/>
              <w:divBdr>
                <w:top w:val="none" w:sz="0" w:space="0" w:color="auto"/>
                <w:left w:val="none" w:sz="0" w:space="0" w:color="auto"/>
                <w:bottom w:val="none" w:sz="0" w:space="0" w:color="auto"/>
                <w:right w:val="none" w:sz="0" w:space="0" w:color="auto"/>
              </w:divBdr>
            </w:div>
            <w:div w:id="673146068">
              <w:marLeft w:val="0"/>
              <w:marRight w:val="0"/>
              <w:marTop w:val="0"/>
              <w:marBottom w:val="0"/>
              <w:divBdr>
                <w:top w:val="none" w:sz="0" w:space="0" w:color="auto"/>
                <w:left w:val="none" w:sz="0" w:space="0" w:color="auto"/>
                <w:bottom w:val="none" w:sz="0" w:space="0" w:color="auto"/>
                <w:right w:val="none" w:sz="0" w:space="0" w:color="auto"/>
              </w:divBdr>
            </w:div>
            <w:div w:id="703411529">
              <w:marLeft w:val="0"/>
              <w:marRight w:val="0"/>
              <w:marTop w:val="0"/>
              <w:marBottom w:val="0"/>
              <w:divBdr>
                <w:top w:val="none" w:sz="0" w:space="0" w:color="auto"/>
                <w:left w:val="none" w:sz="0" w:space="0" w:color="auto"/>
                <w:bottom w:val="none" w:sz="0" w:space="0" w:color="auto"/>
                <w:right w:val="none" w:sz="0" w:space="0" w:color="auto"/>
              </w:divBdr>
            </w:div>
            <w:div w:id="767626018">
              <w:marLeft w:val="0"/>
              <w:marRight w:val="0"/>
              <w:marTop w:val="0"/>
              <w:marBottom w:val="0"/>
              <w:divBdr>
                <w:top w:val="none" w:sz="0" w:space="0" w:color="auto"/>
                <w:left w:val="none" w:sz="0" w:space="0" w:color="auto"/>
                <w:bottom w:val="none" w:sz="0" w:space="0" w:color="auto"/>
                <w:right w:val="none" w:sz="0" w:space="0" w:color="auto"/>
              </w:divBdr>
            </w:div>
            <w:div w:id="767965580">
              <w:marLeft w:val="0"/>
              <w:marRight w:val="0"/>
              <w:marTop w:val="0"/>
              <w:marBottom w:val="0"/>
              <w:divBdr>
                <w:top w:val="none" w:sz="0" w:space="0" w:color="auto"/>
                <w:left w:val="none" w:sz="0" w:space="0" w:color="auto"/>
                <w:bottom w:val="none" w:sz="0" w:space="0" w:color="auto"/>
                <w:right w:val="none" w:sz="0" w:space="0" w:color="auto"/>
              </w:divBdr>
            </w:div>
            <w:div w:id="846987942">
              <w:marLeft w:val="0"/>
              <w:marRight w:val="0"/>
              <w:marTop w:val="0"/>
              <w:marBottom w:val="0"/>
              <w:divBdr>
                <w:top w:val="none" w:sz="0" w:space="0" w:color="auto"/>
                <w:left w:val="none" w:sz="0" w:space="0" w:color="auto"/>
                <w:bottom w:val="none" w:sz="0" w:space="0" w:color="auto"/>
                <w:right w:val="none" w:sz="0" w:space="0" w:color="auto"/>
              </w:divBdr>
            </w:div>
            <w:div w:id="917400821">
              <w:marLeft w:val="0"/>
              <w:marRight w:val="0"/>
              <w:marTop w:val="0"/>
              <w:marBottom w:val="0"/>
              <w:divBdr>
                <w:top w:val="none" w:sz="0" w:space="0" w:color="auto"/>
                <w:left w:val="none" w:sz="0" w:space="0" w:color="auto"/>
                <w:bottom w:val="none" w:sz="0" w:space="0" w:color="auto"/>
                <w:right w:val="none" w:sz="0" w:space="0" w:color="auto"/>
              </w:divBdr>
            </w:div>
            <w:div w:id="928540789">
              <w:marLeft w:val="0"/>
              <w:marRight w:val="0"/>
              <w:marTop w:val="0"/>
              <w:marBottom w:val="0"/>
              <w:divBdr>
                <w:top w:val="none" w:sz="0" w:space="0" w:color="auto"/>
                <w:left w:val="none" w:sz="0" w:space="0" w:color="auto"/>
                <w:bottom w:val="none" w:sz="0" w:space="0" w:color="auto"/>
                <w:right w:val="none" w:sz="0" w:space="0" w:color="auto"/>
              </w:divBdr>
            </w:div>
            <w:div w:id="930315164">
              <w:marLeft w:val="0"/>
              <w:marRight w:val="0"/>
              <w:marTop w:val="0"/>
              <w:marBottom w:val="0"/>
              <w:divBdr>
                <w:top w:val="none" w:sz="0" w:space="0" w:color="auto"/>
                <w:left w:val="none" w:sz="0" w:space="0" w:color="auto"/>
                <w:bottom w:val="none" w:sz="0" w:space="0" w:color="auto"/>
                <w:right w:val="none" w:sz="0" w:space="0" w:color="auto"/>
              </w:divBdr>
            </w:div>
            <w:div w:id="944923493">
              <w:marLeft w:val="0"/>
              <w:marRight w:val="0"/>
              <w:marTop w:val="0"/>
              <w:marBottom w:val="0"/>
              <w:divBdr>
                <w:top w:val="none" w:sz="0" w:space="0" w:color="auto"/>
                <w:left w:val="none" w:sz="0" w:space="0" w:color="auto"/>
                <w:bottom w:val="none" w:sz="0" w:space="0" w:color="auto"/>
                <w:right w:val="none" w:sz="0" w:space="0" w:color="auto"/>
              </w:divBdr>
            </w:div>
            <w:div w:id="986327609">
              <w:marLeft w:val="0"/>
              <w:marRight w:val="0"/>
              <w:marTop w:val="0"/>
              <w:marBottom w:val="0"/>
              <w:divBdr>
                <w:top w:val="none" w:sz="0" w:space="0" w:color="auto"/>
                <w:left w:val="none" w:sz="0" w:space="0" w:color="auto"/>
                <w:bottom w:val="none" w:sz="0" w:space="0" w:color="auto"/>
                <w:right w:val="none" w:sz="0" w:space="0" w:color="auto"/>
              </w:divBdr>
            </w:div>
            <w:div w:id="991445007">
              <w:marLeft w:val="0"/>
              <w:marRight w:val="0"/>
              <w:marTop w:val="0"/>
              <w:marBottom w:val="0"/>
              <w:divBdr>
                <w:top w:val="none" w:sz="0" w:space="0" w:color="auto"/>
                <w:left w:val="none" w:sz="0" w:space="0" w:color="auto"/>
                <w:bottom w:val="none" w:sz="0" w:space="0" w:color="auto"/>
                <w:right w:val="none" w:sz="0" w:space="0" w:color="auto"/>
              </w:divBdr>
            </w:div>
            <w:div w:id="1017384464">
              <w:marLeft w:val="0"/>
              <w:marRight w:val="0"/>
              <w:marTop w:val="0"/>
              <w:marBottom w:val="0"/>
              <w:divBdr>
                <w:top w:val="none" w:sz="0" w:space="0" w:color="auto"/>
                <w:left w:val="none" w:sz="0" w:space="0" w:color="auto"/>
                <w:bottom w:val="none" w:sz="0" w:space="0" w:color="auto"/>
                <w:right w:val="none" w:sz="0" w:space="0" w:color="auto"/>
              </w:divBdr>
            </w:div>
            <w:div w:id="1086540192">
              <w:marLeft w:val="0"/>
              <w:marRight w:val="0"/>
              <w:marTop w:val="0"/>
              <w:marBottom w:val="0"/>
              <w:divBdr>
                <w:top w:val="none" w:sz="0" w:space="0" w:color="auto"/>
                <w:left w:val="none" w:sz="0" w:space="0" w:color="auto"/>
                <w:bottom w:val="none" w:sz="0" w:space="0" w:color="auto"/>
                <w:right w:val="none" w:sz="0" w:space="0" w:color="auto"/>
              </w:divBdr>
            </w:div>
            <w:div w:id="1102142892">
              <w:marLeft w:val="0"/>
              <w:marRight w:val="0"/>
              <w:marTop w:val="0"/>
              <w:marBottom w:val="0"/>
              <w:divBdr>
                <w:top w:val="none" w:sz="0" w:space="0" w:color="auto"/>
                <w:left w:val="none" w:sz="0" w:space="0" w:color="auto"/>
                <w:bottom w:val="none" w:sz="0" w:space="0" w:color="auto"/>
                <w:right w:val="none" w:sz="0" w:space="0" w:color="auto"/>
              </w:divBdr>
            </w:div>
            <w:div w:id="1102870604">
              <w:marLeft w:val="0"/>
              <w:marRight w:val="0"/>
              <w:marTop w:val="0"/>
              <w:marBottom w:val="0"/>
              <w:divBdr>
                <w:top w:val="none" w:sz="0" w:space="0" w:color="auto"/>
                <w:left w:val="none" w:sz="0" w:space="0" w:color="auto"/>
                <w:bottom w:val="none" w:sz="0" w:space="0" w:color="auto"/>
                <w:right w:val="none" w:sz="0" w:space="0" w:color="auto"/>
              </w:divBdr>
            </w:div>
            <w:div w:id="1128939845">
              <w:marLeft w:val="0"/>
              <w:marRight w:val="0"/>
              <w:marTop w:val="0"/>
              <w:marBottom w:val="0"/>
              <w:divBdr>
                <w:top w:val="none" w:sz="0" w:space="0" w:color="auto"/>
                <w:left w:val="none" w:sz="0" w:space="0" w:color="auto"/>
                <w:bottom w:val="none" w:sz="0" w:space="0" w:color="auto"/>
                <w:right w:val="none" w:sz="0" w:space="0" w:color="auto"/>
              </w:divBdr>
            </w:div>
            <w:div w:id="1136794682">
              <w:marLeft w:val="0"/>
              <w:marRight w:val="0"/>
              <w:marTop w:val="0"/>
              <w:marBottom w:val="0"/>
              <w:divBdr>
                <w:top w:val="none" w:sz="0" w:space="0" w:color="auto"/>
                <w:left w:val="none" w:sz="0" w:space="0" w:color="auto"/>
                <w:bottom w:val="none" w:sz="0" w:space="0" w:color="auto"/>
                <w:right w:val="none" w:sz="0" w:space="0" w:color="auto"/>
              </w:divBdr>
            </w:div>
            <w:div w:id="1209537125">
              <w:marLeft w:val="0"/>
              <w:marRight w:val="0"/>
              <w:marTop w:val="0"/>
              <w:marBottom w:val="0"/>
              <w:divBdr>
                <w:top w:val="none" w:sz="0" w:space="0" w:color="auto"/>
                <w:left w:val="none" w:sz="0" w:space="0" w:color="auto"/>
                <w:bottom w:val="none" w:sz="0" w:space="0" w:color="auto"/>
                <w:right w:val="none" w:sz="0" w:space="0" w:color="auto"/>
              </w:divBdr>
            </w:div>
            <w:div w:id="1212880669">
              <w:marLeft w:val="0"/>
              <w:marRight w:val="0"/>
              <w:marTop w:val="0"/>
              <w:marBottom w:val="0"/>
              <w:divBdr>
                <w:top w:val="none" w:sz="0" w:space="0" w:color="auto"/>
                <w:left w:val="none" w:sz="0" w:space="0" w:color="auto"/>
                <w:bottom w:val="none" w:sz="0" w:space="0" w:color="auto"/>
                <w:right w:val="none" w:sz="0" w:space="0" w:color="auto"/>
              </w:divBdr>
            </w:div>
            <w:div w:id="1242762090">
              <w:marLeft w:val="0"/>
              <w:marRight w:val="0"/>
              <w:marTop w:val="0"/>
              <w:marBottom w:val="0"/>
              <w:divBdr>
                <w:top w:val="none" w:sz="0" w:space="0" w:color="auto"/>
                <w:left w:val="none" w:sz="0" w:space="0" w:color="auto"/>
                <w:bottom w:val="none" w:sz="0" w:space="0" w:color="auto"/>
                <w:right w:val="none" w:sz="0" w:space="0" w:color="auto"/>
              </w:divBdr>
            </w:div>
            <w:div w:id="1247496454">
              <w:marLeft w:val="0"/>
              <w:marRight w:val="0"/>
              <w:marTop w:val="0"/>
              <w:marBottom w:val="0"/>
              <w:divBdr>
                <w:top w:val="none" w:sz="0" w:space="0" w:color="auto"/>
                <w:left w:val="none" w:sz="0" w:space="0" w:color="auto"/>
                <w:bottom w:val="none" w:sz="0" w:space="0" w:color="auto"/>
                <w:right w:val="none" w:sz="0" w:space="0" w:color="auto"/>
              </w:divBdr>
            </w:div>
            <w:div w:id="1267077570">
              <w:marLeft w:val="0"/>
              <w:marRight w:val="0"/>
              <w:marTop w:val="0"/>
              <w:marBottom w:val="0"/>
              <w:divBdr>
                <w:top w:val="none" w:sz="0" w:space="0" w:color="auto"/>
                <w:left w:val="none" w:sz="0" w:space="0" w:color="auto"/>
                <w:bottom w:val="none" w:sz="0" w:space="0" w:color="auto"/>
                <w:right w:val="none" w:sz="0" w:space="0" w:color="auto"/>
              </w:divBdr>
            </w:div>
            <w:div w:id="1268659876">
              <w:marLeft w:val="0"/>
              <w:marRight w:val="0"/>
              <w:marTop w:val="0"/>
              <w:marBottom w:val="0"/>
              <w:divBdr>
                <w:top w:val="none" w:sz="0" w:space="0" w:color="auto"/>
                <w:left w:val="none" w:sz="0" w:space="0" w:color="auto"/>
                <w:bottom w:val="none" w:sz="0" w:space="0" w:color="auto"/>
                <w:right w:val="none" w:sz="0" w:space="0" w:color="auto"/>
              </w:divBdr>
            </w:div>
            <w:div w:id="1278175906">
              <w:marLeft w:val="0"/>
              <w:marRight w:val="0"/>
              <w:marTop w:val="0"/>
              <w:marBottom w:val="0"/>
              <w:divBdr>
                <w:top w:val="none" w:sz="0" w:space="0" w:color="auto"/>
                <w:left w:val="none" w:sz="0" w:space="0" w:color="auto"/>
                <w:bottom w:val="none" w:sz="0" w:space="0" w:color="auto"/>
                <w:right w:val="none" w:sz="0" w:space="0" w:color="auto"/>
              </w:divBdr>
            </w:div>
            <w:div w:id="1305508701">
              <w:marLeft w:val="0"/>
              <w:marRight w:val="0"/>
              <w:marTop w:val="0"/>
              <w:marBottom w:val="0"/>
              <w:divBdr>
                <w:top w:val="none" w:sz="0" w:space="0" w:color="auto"/>
                <w:left w:val="none" w:sz="0" w:space="0" w:color="auto"/>
                <w:bottom w:val="none" w:sz="0" w:space="0" w:color="auto"/>
                <w:right w:val="none" w:sz="0" w:space="0" w:color="auto"/>
              </w:divBdr>
            </w:div>
            <w:div w:id="1329751012">
              <w:marLeft w:val="0"/>
              <w:marRight w:val="0"/>
              <w:marTop w:val="0"/>
              <w:marBottom w:val="0"/>
              <w:divBdr>
                <w:top w:val="none" w:sz="0" w:space="0" w:color="auto"/>
                <w:left w:val="none" w:sz="0" w:space="0" w:color="auto"/>
                <w:bottom w:val="none" w:sz="0" w:space="0" w:color="auto"/>
                <w:right w:val="none" w:sz="0" w:space="0" w:color="auto"/>
              </w:divBdr>
            </w:div>
            <w:div w:id="1407417434">
              <w:marLeft w:val="0"/>
              <w:marRight w:val="0"/>
              <w:marTop w:val="0"/>
              <w:marBottom w:val="0"/>
              <w:divBdr>
                <w:top w:val="none" w:sz="0" w:space="0" w:color="auto"/>
                <w:left w:val="none" w:sz="0" w:space="0" w:color="auto"/>
                <w:bottom w:val="none" w:sz="0" w:space="0" w:color="auto"/>
                <w:right w:val="none" w:sz="0" w:space="0" w:color="auto"/>
              </w:divBdr>
            </w:div>
            <w:div w:id="1429622010">
              <w:marLeft w:val="0"/>
              <w:marRight w:val="0"/>
              <w:marTop w:val="0"/>
              <w:marBottom w:val="0"/>
              <w:divBdr>
                <w:top w:val="none" w:sz="0" w:space="0" w:color="auto"/>
                <w:left w:val="none" w:sz="0" w:space="0" w:color="auto"/>
                <w:bottom w:val="none" w:sz="0" w:space="0" w:color="auto"/>
                <w:right w:val="none" w:sz="0" w:space="0" w:color="auto"/>
              </w:divBdr>
            </w:div>
            <w:div w:id="1463498641">
              <w:marLeft w:val="0"/>
              <w:marRight w:val="0"/>
              <w:marTop w:val="0"/>
              <w:marBottom w:val="0"/>
              <w:divBdr>
                <w:top w:val="none" w:sz="0" w:space="0" w:color="auto"/>
                <w:left w:val="none" w:sz="0" w:space="0" w:color="auto"/>
                <w:bottom w:val="none" w:sz="0" w:space="0" w:color="auto"/>
                <w:right w:val="none" w:sz="0" w:space="0" w:color="auto"/>
              </w:divBdr>
            </w:div>
            <w:div w:id="1499543399">
              <w:marLeft w:val="0"/>
              <w:marRight w:val="0"/>
              <w:marTop w:val="0"/>
              <w:marBottom w:val="0"/>
              <w:divBdr>
                <w:top w:val="none" w:sz="0" w:space="0" w:color="auto"/>
                <w:left w:val="none" w:sz="0" w:space="0" w:color="auto"/>
                <w:bottom w:val="none" w:sz="0" w:space="0" w:color="auto"/>
                <w:right w:val="none" w:sz="0" w:space="0" w:color="auto"/>
              </w:divBdr>
            </w:div>
            <w:div w:id="1512144238">
              <w:marLeft w:val="0"/>
              <w:marRight w:val="0"/>
              <w:marTop w:val="0"/>
              <w:marBottom w:val="0"/>
              <w:divBdr>
                <w:top w:val="none" w:sz="0" w:space="0" w:color="auto"/>
                <w:left w:val="none" w:sz="0" w:space="0" w:color="auto"/>
                <w:bottom w:val="none" w:sz="0" w:space="0" w:color="auto"/>
                <w:right w:val="none" w:sz="0" w:space="0" w:color="auto"/>
              </w:divBdr>
            </w:div>
            <w:div w:id="1523006587">
              <w:marLeft w:val="0"/>
              <w:marRight w:val="0"/>
              <w:marTop w:val="0"/>
              <w:marBottom w:val="0"/>
              <w:divBdr>
                <w:top w:val="none" w:sz="0" w:space="0" w:color="auto"/>
                <w:left w:val="none" w:sz="0" w:space="0" w:color="auto"/>
                <w:bottom w:val="none" w:sz="0" w:space="0" w:color="auto"/>
                <w:right w:val="none" w:sz="0" w:space="0" w:color="auto"/>
              </w:divBdr>
            </w:div>
            <w:div w:id="1575972049">
              <w:marLeft w:val="0"/>
              <w:marRight w:val="0"/>
              <w:marTop w:val="0"/>
              <w:marBottom w:val="0"/>
              <w:divBdr>
                <w:top w:val="none" w:sz="0" w:space="0" w:color="auto"/>
                <w:left w:val="none" w:sz="0" w:space="0" w:color="auto"/>
                <w:bottom w:val="none" w:sz="0" w:space="0" w:color="auto"/>
                <w:right w:val="none" w:sz="0" w:space="0" w:color="auto"/>
              </w:divBdr>
            </w:div>
            <w:div w:id="1579823201">
              <w:marLeft w:val="0"/>
              <w:marRight w:val="0"/>
              <w:marTop w:val="0"/>
              <w:marBottom w:val="0"/>
              <w:divBdr>
                <w:top w:val="none" w:sz="0" w:space="0" w:color="auto"/>
                <w:left w:val="none" w:sz="0" w:space="0" w:color="auto"/>
                <w:bottom w:val="none" w:sz="0" w:space="0" w:color="auto"/>
                <w:right w:val="none" w:sz="0" w:space="0" w:color="auto"/>
              </w:divBdr>
            </w:div>
            <w:div w:id="1581403945">
              <w:marLeft w:val="0"/>
              <w:marRight w:val="0"/>
              <w:marTop w:val="0"/>
              <w:marBottom w:val="0"/>
              <w:divBdr>
                <w:top w:val="none" w:sz="0" w:space="0" w:color="auto"/>
                <w:left w:val="none" w:sz="0" w:space="0" w:color="auto"/>
                <w:bottom w:val="none" w:sz="0" w:space="0" w:color="auto"/>
                <w:right w:val="none" w:sz="0" w:space="0" w:color="auto"/>
              </w:divBdr>
            </w:div>
            <w:div w:id="1595089762">
              <w:marLeft w:val="0"/>
              <w:marRight w:val="0"/>
              <w:marTop w:val="0"/>
              <w:marBottom w:val="0"/>
              <w:divBdr>
                <w:top w:val="none" w:sz="0" w:space="0" w:color="auto"/>
                <w:left w:val="none" w:sz="0" w:space="0" w:color="auto"/>
                <w:bottom w:val="none" w:sz="0" w:space="0" w:color="auto"/>
                <w:right w:val="none" w:sz="0" w:space="0" w:color="auto"/>
              </w:divBdr>
            </w:div>
            <w:div w:id="1643846176">
              <w:marLeft w:val="0"/>
              <w:marRight w:val="0"/>
              <w:marTop w:val="0"/>
              <w:marBottom w:val="0"/>
              <w:divBdr>
                <w:top w:val="none" w:sz="0" w:space="0" w:color="auto"/>
                <w:left w:val="none" w:sz="0" w:space="0" w:color="auto"/>
                <w:bottom w:val="none" w:sz="0" w:space="0" w:color="auto"/>
                <w:right w:val="none" w:sz="0" w:space="0" w:color="auto"/>
              </w:divBdr>
            </w:div>
            <w:div w:id="1683313756">
              <w:marLeft w:val="0"/>
              <w:marRight w:val="0"/>
              <w:marTop w:val="0"/>
              <w:marBottom w:val="0"/>
              <w:divBdr>
                <w:top w:val="none" w:sz="0" w:space="0" w:color="auto"/>
                <w:left w:val="none" w:sz="0" w:space="0" w:color="auto"/>
                <w:bottom w:val="none" w:sz="0" w:space="0" w:color="auto"/>
                <w:right w:val="none" w:sz="0" w:space="0" w:color="auto"/>
              </w:divBdr>
            </w:div>
            <w:div w:id="1705714143">
              <w:marLeft w:val="0"/>
              <w:marRight w:val="0"/>
              <w:marTop w:val="0"/>
              <w:marBottom w:val="0"/>
              <w:divBdr>
                <w:top w:val="none" w:sz="0" w:space="0" w:color="auto"/>
                <w:left w:val="none" w:sz="0" w:space="0" w:color="auto"/>
                <w:bottom w:val="none" w:sz="0" w:space="0" w:color="auto"/>
                <w:right w:val="none" w:sz="0" w:space="0" w:color="auto"/>
              </w:divBdr>
            </w:div>
            <w:div w:id="1717654882">
              <w:marLeft w:val="0"/>
              <w:marRight w:val="0"/>
              <w:marTop w:val="0"/>
              <w:marBottom w:val="0"/>
              <w:divBdr>
                <w:top w:val="none" w:sz="0" w:space="0" w:color="auto"/>
                <w:left w:val="none" w:sz="0" w:space="0" w:color="auto"/>
                <w:bottom w:val="none" w:sz="0" w:space="0" w:color="auto"/>
                <w:right w:val="none" w:sz="0" w:space="0" w:color="auto"/>
              </w:divBdr>
            </w:div>
            <w:div w:id="1722090237">
              <w:marLeft w:val="0"/>
              <w:marRight w:val="0"/>
              <w:marTop w:val="0"/>
              <w:marBottom w:val="0"/>
              <w:divBdr>
                <w:top w:val="none" w:sz="0" w:space="0" w:color="auto"/>
                <w:left w:val="none" w:sz="0" w:space="0" w:color="auto"/>
                <w:bottom w:val="none" w:sz="0" w:space="0" w:color="auto"/>
                <w:right w:val="none" w:sz="0" w:space="0" w:color="auto"/>
              </w:divBdr>
            </w:div>
            <w:div w:id="1723866182">
              <w:marLeft w:val="0"/>
              <w:marRight w:val="0"/>
              <w:marTop w:val="0"/>
              <w:marBottom w:val="0"/>
              <w:divBdr>
                <w:top w:val="none" w:sz="0" w:space="0" w:color="auto"/>
                <w:left w:val="none" w:sz="0" w:space="0" w:color="auto"/>
                <w:bottom w:val="none" w:sz="0" w:space="0" w:color="auto"/>
                <w:right w:val="none" w:sz="0" w:space="0" w:color="auto"/>
              </w:divBdr>
            </w:div>
            <w:div w:id="1724522900">
              <w:marLeft w:val="0"/>
              <w:marRight w:val="0"/>
              <w:marTop w:val="0"/>
              <w:marBottom w:val="0"/>
              <w:divBdr>
                <w:top w:val="none" w:sz="0" w:space="0" w:color="auto"/>
                <w:left w:val="none" w:sz="0" w:space="0" w:color="auto"/>
                <w:bottom w:val="none" w:sz="0" w:space="0" w:color="auto"/>
                <w:right w:val="none" w:sz="0" w:space="0" w:color="auto"/>
              </w:divBdr>
            </w:div>
            <w:div w:id="1752660743">
              <w:marLeft w:val="0"/>
              <w:marRight w:val="0"/>
              <w:marTop w:val="0"/>
              <w:marBottom w:val="0"/>
              <w:divBdr>
                <w:top w:val="none" w:sz="0" w:space="0" w:color="auto"/>
                <w:left w:val="none" w:sz="0" w:space="0" w:color="auto"/>
                <w:bottom w:val="none" w:sz="0" w:space="0" w:color="auto"/>
                <w:right w:val="none" w:sz="0" w:space="0" w:color="auto"/>
              </w:divBdr>
            </w:div>
            <w:div w:id="1786197315">
              <w:marLeft w:val="0"/>
              <w:marRight w:val="0"/>
              <w:marTop w:val="0"/>
              <w:marBottom w:val="0"/>
              <w:divBdr>
                <w:top w:val="none" w:sz="0" w:space="0" w:color="auto"/>
                <w:left w:val="none" w:sz="0" w:space="0" w:color="auto"/>
                <w:bottom w:val="none" w:sz="0" w:space="0" w:color="auto"/>
                <w:right w:val="none" w:sz="0" w:space="0" w:color="auto"/>
              </w:divBdr>
            </w:div>
            <w:div w:id="1789620513">
              <w:marLeft w:val="0"/>
              <w:marRight w:val="0"/>
              <w:marTop w:val="0"/>
              <w:marBottom w:val="0"/>
              <w:divBdr>
                <w:top w:val="none" w:sz="0" w:space="0" w:color="auto"/>
                <w:left w:val="none" w:sz="0" w:space="0" w:color="auto"/>
                <w:bottom w:val="none" w:sz="0" w:space="0" w:color="auto"/>
                <w:right w:val="none" w:sz="0" w:space="0" w:color="auto"/>
              </w:divBdr>
            </w:div>
            <w:div w:id="1850362927">
              <w:marLeft w:val="0"/>
              <w:marRight w:val="0"/>
              <w:marTop w:val="0"/>
              <w:marBottom w:val="0"/>
              <w:divBdr>
                <w:top w:val="none" w:sz="0" w:space="0" w:color="auto"/>
                <w:left w:val="none" w:sz="0" w:space="0" w:color="auto"/>
                <w:bottom w:val="none" w:sz="0" w:space="0" w:color="auto"/>
                <w:right w:val="none" w:sz="0" w:space="0" w:color="auto"/>
              </w:divBdr>
            </w:div>
            <w:div w:id="1868785047">
              <w:marLeft w:val="0"/>
              <w:marRight w:val="0"/>
              <w:marTop w:val="0"/>
              <w:marBottom w:val="0"/>
              <w:divBdr>
                <w:top w:val="none" w:sz="0" w:space="0" w:color="auto"/>
                <w:left w:val="none" w:sz="0" w:space="0" w:color="auto"/>
                <w:bottom w:val="none" w:sz="0" w:space="0" w:color="auto"/>
                <w:right w:val="none" w:sz="0" w:space="0" w:color="auto"/>
              </w:divBdr>
            </w:div>
            <w:div w:id="1957639419">
              <w:marLeft w:val="0"/>
              <w:marRight w:val="0"/>
              <w:marTop w:val="0"/>
              <w:marBottom w:val="0"/>
              <w:divBdr>
                <w:top w:val="none" w:sz="0" w:space="0" w:color="auto"/>
                <w:left w:val="none" w:sz="0" w:space="0" w:color="auto"/>
                <w:bottom w:val="none" w:sz="0" w:space="0" w:color="auto"/>
                <w:right w:val="none" w:sz="0" w:space="0" w:color="auto"/>
              </w:divBdr>
            </w:div>
            <w:div w:id="1982611415">
              <w:marLeft w:val="0"/>
              <w:marRight w:val="0"/>
              <w:marTop w:val="0"/>
              <w:marBottom w:val="0"/>
              <w:divBdr>
                <w:top w:val="none" w:sz="0" w:space="0" w:color="auto"/>
                <w:left w:val="none" w:sz="0" w:space="0" w:color="auto"/>
                <w:bottom w:val="none" w:sz="0" w:space="0" w:color="auto"/>
                <w:right w:val="none" w:sz="0" w:space="0" w:color="auto"/>
              </w:divBdr>
            </w:div>
            <w:div w:id="1993750995">
              <w:marLeft w:val="0"/>
              <w:marRight w:val="0"/>
              <w:marTop w:val="0"/>
              <w:marBottom w:val="0"/>
              <w:divBdr>
                <w:top w:val="none" w:sz="0" w:space="0" w:color="auto"/>
                <w:left w:val="none" w:sz="0" w:space="0" w:color="auto"/>
                <w:bottom w:val="none" w:sz="0" w:space="0" w:color="auto"/>
                <w:right w:val="none" w:sz="0" w:space="0" w:color="auto"/>
              </w:divBdr>
            </w:div>
            <w:div w:id="2092772555">
              <w:marLeft w:val="0"/>
              <w:marRight w:val="0"/>
              <w:marTop w:val="0"/>
              <w:marBottom w:val="0"/>
              <w:divBdr>
                <w:top w:val="none" w:sz="0" w:space="0" w:color="auto"/>
                <w:left w:val="none" w:sz="0" w:space="0" w:color="auto"/>
                <w:bottom w:val="none" w:sz="0" w:space="0" w:color="auto"/>
                <w:right w:val="none" w:sz="0" w:space="0" w:color="auto"/>
              </w:divBdr>
            </w:div>
            <w:div w:id="2130320250">
              <w:marLeft w:val="0"/>
              <w:marRight w:val="0"/>
              <w:marTop w:val="0"/>
              <w:marBottom w:val="0"/>
              <w:divBdr>
                <w:top w:val="none" w:sz="0" w:space="0" w:color="auto"/>
                <w:left w:val="none" w:sz="0" w:space="0" w:color="auto"/>
                <w:bottom w:val="none" w:sz="0" w:space="0" w:color="auto"/>
                <w:right w:val="none" w:sz="0" w:space="0" w:color="auto"/>
              </w:divBdr>
            </w:div>
            <w:div w:id="21442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0025">
      <w:bodyDiv w:val="1"/>
      <w:marLeft w:val="0"/>
      <w:marRight w:val="0"/>
      <w:marTop w:val="0"/>
      <w:marBottom w:val="0"/>
      <w:divBdr>
        <w:top w:val="none" w:sz="0" w:space="0" w:color="auto"/>
        <w:left w:val="none" w:sz="0" w:space="0" w:color="auto"/>
        <w:bottom w:val="none" w:sz="0" w:space="0" w:color="auto"/>
        <w:right w:val="none" w:sz="0" w:space="0" w:color="auto"/>
      </w:divBdr>
      <w:divsChild>
        <w:div w:id="159736980">
          <w:marLeft w:val="0"/>
          <w:marRight w:val="0"/>
          <w:marTop w:val="0"/>
          <w:marBottom w:val="0"/>
          <w:divBdr>
            <w:top w:val="none" w:sz="0" w:space="0" w:color="auto"/>
            <w:left w:val="none" w:sz="0" w:space="0" w:color="auto"/>
            <w:bottom w:val="none" w:sz="0" w:space="0" w:color="auto"/>
            <w:right w:val="none" w:sz="0" w:space="0" w:color="auto"/>
          </w:divBdr>
        </w:div>
        <w:div w:id="476456108">
          <w:marLeft w:val="0"/>
          <w:marRight w:val="0"/>
          <w:marTop w:val="0"/>
          <w:marBottom w:val="0"/>
          <w:divBdr>
            <w:top w:val="none" w:sz="0" w:space="0" w:color="auto"/>
            <w:left w:val="none" w:sz="0" w:space="0" w:color="auto"/>
            <w:bottom w:val="none" w:sz="0" w:space="0" w:color="auto"/>
            <w:right w:val="none" w:sz="0" w:space="0" w:color="auto"/>
          </w:divBdr>
        </w:div>
        <w:div w:id="602881056">
          <w:marLeft w:val="0"/>
          <w:marRight w:val="0"/>
          <w:marTop w:val="0"/>
          <w:marBottom w:val="0"/>
          <w:divBdr>
            <w:top w:val="none" w:sz="0" w:space="0" w:color="auto"/>
            <w:left w:val="none" w:sz="0" w:space="0" w:color="auto"/>
            <w:bottom w:val="none" w:sz="0" w:space="0" w:color="auto"/>
            <w:right w:val="none" w:sz="0" w:space="0" w:color="auto"/>
          </w:divBdr>
        </w:div>
        <w:div w:id="804079531">
          <w:marLeft w:val="0"/>
          <w:marRight w:val="0"/>
          <w:marTop w:val="0"/>
          <w:marBottom w:val="0"/>
          <w:divBdr>
            <w:top w:val="none" w:sz="0" w:space="0" w:color="auto"/>
            <w:left w:val="none" w:sz="0" w:space="0" w:color="auto"/>
            <w:bottom w:val="none" w:sz="0" w:space="0" w:color="auto"/>
            <w:right w:val="none" w:sz="0" w:space="0" w:color="auto"/>
          </w:divBdr>
        </w:div>
        <w:div w:id="815412867">
          <w:marLeft w:val="0"/>
          <w:marRight w:val="0"/>
          <w:marTop w:val="0"/>
          <w:marBottom w:val="0"/>
          <w:divBdr>
            <w:top w:val="none" w:sz="0" w:space="0" w:color="auto"/>
            <w:left w:val="none" w:sz="0" w:space="0" w:color="auto"/>
            <w:bottom w:val="none" w:sz="0" w:space="0" w:color="auto"/>
            <w:right w:val="none" w:sz="0" w:space="0" w:color="auto"/>
          </w:divBdr>
        </w:div>
        <w:div w:id="987511176">
          <w:marLeft w:val="0"/>
          <w:marRight w:val="0"/>
          <w:marTop w:val="0"/>
          <w:marBottom w:val="0"/>
          <w:divBdr>
            <w:top w:val="none" w:sz="0" w:space="0" w:color="auto"/>
            <w:left w:val="none" w:sz="0" w:space="0" w:color="auto"/>
            <w:bottom w:val="none" w:sz="0" w:space="0" w:color="auto"/>
            <w:right w:val="none" w:sz="0" w:space="0" w:color="auto"/>
          </w:divBdr>
        </w:div>
        <w:div w:id="1229658074">
          <w:marLeft w:val="0"/>
          <w:marRight w:val="0"/>
          <w:marTop w:val="0"/>
          <w:marBottom w:val="0"/>
          <w:divBdr>
            <w:top w:val="none" w:sz="0" w:space="0" w:color="auto"/>
            <w:left w:val="none" w:sz="0" w:space="0" w:color="auto"/>
            <w:bottom w:val="none" w:sz="0" w:space="0" w:color="auto"/>
            <w:right w:val="none" w:sz="0" w:space="0" w:color="auto"/>
          </w:divBdr>
        </w:div>
        <w:div w:id="1248882856">
          <w:marLeft w:val="0"/>
          <w:marRight w:val="0"/>
          <w:marTop w:val="0"/>
          <w:marBottom w:val="0"/>
          <w:divBdr>
            <w:top w:val="none" w:sz="0" w:space="0" w:color="auto"/>
            <w:left w:val="none" w:sz="0" w:space="0" w:color="auto"/>
            <w:bottom w:val="none" w:sz="0" w:space="0" w:color="auto"/>
            <w:right w:val="none" w:sz="0" w:space="0" w:color="auto"/>
          </w:divBdr>
        </w:div>
        <w:div w:id="1670062170">
          <w:marLeft w:val="0"/>
          <w:marRight w:val="0"/>
          <w:marTop w:val="0"/>
          <w:marBottom w:val="0"/>
          <w:divBdr>
            <w:top w:val="none" w:sz="0" w:space="0" w:color="auto"/>
            <w:left w:val="none" w:sz="0" w:space="0" w:color="auto"/>
            <w:bottom w:val="none" w:sz="0" w:space="0" w:color="auto"/>
            <w:right w:val="none" w:sz="0" w:space="0" w:color="auto"/>
          </w:divBdr>
        </w:div>
        <w:div w:id="1949312585">
          <w:marLeft w:val="0"/>
          <w:marRight w:val="0"/>
          <w:marTop w:val="0"/>
          <w:marBottom w:val="0"/>
          <w:divBdr>
            <w:top w:val="none" w:sz="0" w:space="0" w:color="auto"/>
            <w:left w:val="none" w:sz="0" w:space="0" w:color="auto"/>
            <w:bottom w:val="none" w:sz="0" w:space="0" w:color="auto"/>
            <w:right w:val="none" w:sz="0" w:space="0" w:color="auto"/>
          </w:divBdr>
        </w:div>
        <w:div w:id="1963995833">
          <w:marLeft w:val="0"/>
          <w:marRight w:val="0"/>
          <w:marTop w:val="0"/>
          <w:marBottom w:val="0"/>
          <w:divBdr>
            <w:top w:val="none" w:sz="0" w:space="0" w:color="auto"/>
            <w:left w:val="none" w:sz="0" w:space="0" w:color="auto"/>
            <w:bottom w:val="none" w:sz="0" w:space="0" w:color="auto"/>
            <w:right w:val="none" w:sz="0" w:space="0" w:color="auto"/>
          </w:divBdr>
        </w:div>
        <w:div w:id="2066946420">
          <w:marLeft w:val="0"/>
          <w:marRight w:val="0"/>
          <w:marTop w:val="0"/>
          <w:marBottom w:val="0"/>
          <w:divBdr>
            <w:top w:val="none" w:sz="0" w:space="0" w:color="auto"/>
            <w:left w:val="none" w:sz="0" w:space="0" w:color="auto"/>
            <w:bottom w:val="none" w:sz="0" w:space="0" w:color="auto"/>
            <w:right w:val="none" w:sz="0" w:space="0" w:color="auto"/>
          </w:divBdr>
        </w:div>
      </w:divsChild>
    </w:div>
    <w:div w:id="106779564">
      <w:bodyDiv w:val="1"/>
      <w:marLeft w:val="0"/>
      <w:marRight w:val="0"/>
      <w:marTop w:val="0"/>
      <w:marBottom w:val="0"/>
      <w:divBdr>
        <w:top w:val="none" w:sz="0" w:space="0" w:color="auto"/>
        <w:left w:val="none" w:sz="0" w:space="0" w:color="auto"/>
        <w:bottom w:val="none" w:sz="0" w:space="0" w:color="auto"/>
        <w:right w:val="none" w:sz="0" w:space="0" w:color="auto"/>
      </w:divBdr>
    </w:div>
    <w:div w:id="121778686">
      <w:bodyDiv w:val="1"/>
      <w:marLeft w:val="0"/>
      <w:marRight w:val="0"/>
      <w:marTop w:val="0"/>
      <w:marBottom w:val="0"/>
      <w:divBdr>
        <w:top w:val="none" w:sz="0" w:space="0" w:color="auto"/>
        <w:left w:val="none" w:sz="0" w:space="0" w:color="auto"/>
        <w:bottom w:val="none" w:sz="0" w:space="0" w:color="auto"/>
        <w:right w:val="none" w:sz="0" w:space="0" w:color="auto"/>
      </w:divBdr>
    </w:div>
    <w:div w:id="140123689">
      <w:bodyDiv w:val="1"/>
      <w:marLeft w:val="0"/>
      <w:marRight w:val="0"/>
      <w:marTop w:val="0"/>
      <w:marBottom w:val="0"/>
      <w:divBdr>
        <w:top w:val="none" w:sz="0" w:space="0" w:color="auto"/>
        <w:left w:val="none" w:sz="0" w:space="0" w:color="auto"/>
        <w:bottom w:val="none" w:sz="0" w:space="0" w:color="auto"/>
        <w:right w:val="none" w:sz="0" w:space="0" w:color="auto"/>
      </w:divBdr>
    </w:div>
    <w:div w:id="195848765">
      <w:bodyDiv w:val="1"/>
      <w:marLeft w:val="0"/>
      <w:marRight w:val="0"/>
      <w:marTop w:val="0"/>
      <w:marBottom w:val="0"/>
      <w:divBdr>
        <w:top w:val="none" w:sz="0" w:space="0" w:color="auto"/>
        <w:left w:val="none" w:sz="0" w:space="0" w:color="auto"/>
        <w:bottom w:val="none" w:sz="0" w:space="0" w:color="auto"/>
        <w:right w:val="none" w:sz="0" w:space="0" w:color="auto"/>
      </w:divBdr>
    </w:div>
    <w:div w:id="208613866">
      <w:bodyDiv w:val="1"/>
      <w:marLeft w:val="0"/>
      <w:marRight w:val="0"/>
      <w:marTop w:val="0"/>
      <w:marBottom w:val="0"/>
      <w:divBdr>
        <w:top w:val="none" w:sz="0" w:space="0" w:color="auto"/>
        <w:left w:val="none" w:sz="0" w:space="0" w:color="auto"/>
        <w:bottom w:val="none" w:sz="0" w:space="0" w:color="auto"/>
        <w:right w:val="none" w:sz="0" w:space="0" w:color="auto"/>
      </w:divBdr>
      <w:divsChild>
        <w:div w:id="74783672">
          <w:marLeft w:val="0"/>
          <w:marRight w:val="0"/>
          <w:marTop w:val="0"/>
          <w:marBottom w:val="0"/>
          <w:divBdr>
            <w:top w:val="none" w:sz="0" w:space="0" w:color="auto"/>
            <w:left w:val="none" w:sz="0" w:space="0" w:color="auto"/>
            <w:bottom w:val="none" w:sz="0" w:space="0" w:color="auto"/>
            <w:right w:val="none" w:sz="0" w:space="0" w:color="auto"/>
          </w:divBdr>
        </w:div>
        <w:div w:id="170067941">
          <w:marLeft w:val="0"/>
          <w:marRight w:val="0"/>
          <w:marTop w:val="0"/>
          <w:marBottom w:val="0"/>
          <w:divBdr>
            <w:top w:val="none" w:sz="0" w:space="0" w:color="auto"/>
            <w:left w:val="none" w:sz="0" w:space="0" w:color="auto"/>
            <w:bottom w:val="none" w:sz="0" w:space="0" w:color="auto"/>
            <w:right w:val="none" w:sz="0" w:space="0" w:color="auto"/>
          </w:divBdr>
        </w:div>
        <w:div w:id="203252343">
          <w:marLeft w:val="0"/>
          <w:marRight w:val="0"/>
          <w:marTop w:val="0"/>
          <w:marBottom w:val="0"/>
          <w:divBdr>
            <w:top w:val="none" w:sz="0" w:space="0" w:color="auto"/>
            <w:left w:val="none" w:sz="0" w:space="0" w:color="auto"/>
            <w:bottom w:val="none" w:sz="0" w:space="0" w:color="auto"/>
            <w:right w:val="none" w:sz="0" w:space="0" w:color="auto"/>
          </w:divBdr>
        </w:div>
        <w:div w:id="353771822">
          <w:marLeft w:val="0"/>
          <w:marRight w:val="0"/>
          <w:marTop w:val="0"/>
          <w:marBottom w:val="0"/>
          <w:divBdr>
            <w:top w:val="none" w:sz="0" w:space="0" w:color="auto"/>
            <w:left w:val="none" w:sz="0" w:space="0" w:color="auto"/>
            <w:bottom w:val="none" w:sz="0" w:space="0" w:color="auto"/>
            <w:right w:val="none" w:sz="0" w:space="0" w:color="auto"/>
          </w:divBdr>
        </w:div>
        <w:div w:id="530611035">
          <w:marLeft w:val="0"/>
          <w:marRight w:val="0"/>
          <w:marTop w:val="0"/>
          <w:marBottom w:val="0"/>
          <w:divBdr>
            <w:top w:val="none" w:sz="0" w:space="0" w:color="auto"/>
            <w:left w:val="none" w:sz="0" w:space="0" w:color="auto"/>
            <w:bottom w:val="none" w:sz="0" w:space="0" w:color="auto"/>
            <w:right w:val="none" w:sz="0" w:space="0" w:color="auto"/>
          </w:divBdr>
        </w:div>
        <w:div w:id="541213874">
          <w:marLeft w:val="0"/>
          <w:marRight w:val="0"/>
          <w:marTop w:val="0"/>
          <w:marBottom w:val="0"/>
          <w:divBdr>
            <w:top w:val="none" w:sz="0" w:space="0" w:color="auto"/>
            <w:left w:val="none" w:sz="0" w:space="0" w:color="auto"/>
            <w:bottom w:val="none" w:sz="0" w:space="0" w:color="auto"/>
            <w:right w:val="none" w:sz="0" w:space="0" w:color="auto"/>
          </w:divBdr>
        </w:div>
        <w:div w:id="660814393">
          <w:marLeft w:val="0"/>
          <w:marRight w:val="0"/>
          <w:marTop w:val="0"/>
          <w:marBottom w:val="0"/>
          <w:divBdr>
            <w:top w:val="none" w:sz="0" w:space="0" w:color="auto"/>
            <w:left w:val="none" w:sz="0" w:space="0" w:color="auto"/>
            <w:bottom w:val="none" w:sz="0" w:space="0" w:color="auto"/>
            <w:right w:val="none" w:sz="0" w:space="0" w:color="auto"/>
          </w:divBdr>
        </w:div>
        <w:div w:id="768358210">
          <w:marLeft w:val="0"/>
          <w:marRight w:val="0"/>
          <w:marTop w:val="0"/>
          <w:marBottom w:val="0"/>
          <w:divBdr>
            <w:top w:val="none" w:sz="0" w:space="0" w:color="auto"/>
            <w:left w:val="none" w:sz="0" w:space="0" w:color="auto"/>
            <w:bottom w:val="none" w:sz="0" w:space="0" w:color="auto"/>
            <w:right w:val="none" w:sz="0" w:space="0" w:color="auto"/>
          </w:divBdr>
        </w:div>
        <w:div w:id="816414087">
          <w:marLeft w:val="0"/>
          <w:marRight w:val="0"/>
          <w:marTop w:val="0"/>
          <w:marBottom w:val="0"/>
          <w:divBdr>
            <w:top w:val="none" w:sz="0" w:space="0" w:color="auto"/>
            <w:left w:val="none" w:sz="0" w:space="0" w:color="auto"/>
            <w:bottom w:val="none" w:sz="0" w:space="0" w:color="auto"/>
            <w:right w:val="none" w:sz="0" w:space="0" w:color="auto"/>
          </w:divBdr>
        </w:div>
        <w:div w:id="861168557">
          <w:marLeft w:val="0"/>
          <w:marRight w:val="0"/>
          <w:marTop w:val="0"/>
          <w:marBottom w:val="0"/>
          <w:divBdr>
            <w:top w:val="none" w:sz="0" w:space="0" w:color="auto"/>
            <w:left w:val="none" w:sz="0" w:space="0" w:color="auto"/>
            <w:bottom w:val="none" w:sz="0" w:space="0" w:color="auto"/>
            <w:right w:val="none" w:sz="0" w:space="0" w:color="auto"/>
          </w:divBdr>
        </w:div>
        <w:div w:id="899291530">
          <w:marLeft w:val="0"/>
          <w:marRight w:val="0"/>
          <w:marTop w:val="0"/>
          <w:marBottom w:val="0"/>
          <w:divBdr>
            <w:top w:val="none" w:sz="0" w:space="0" w:color="auto"/>
            <w:left w:val="none" w:sz="0" w:space="0" w:color="auto"/>
            <w:bottom w:val="none" w:sz="0" w:space="0" w:color="auto"/>
            <w:right w:val="none" w:sz="0" w:space="0" w:color="auto"/>
          </w:divBdr>
        </w:div>
        <w:div w:id="914243541">
          <w:marLeft w:val="0"/>
          <w:marRight w:val="0"/>
          <w:marTop w:val="0"/>
          <w:marBottom w:val="0"/>
          <w:divBdr>
            <w:top w:val="none" w:sz="0" w:space="0" w:color="auto"/>
            <w:left w:val="none" w:sz="0" w:space="0" w:color="auto"/>
            <w:bottom w:val="none" w:sz="0" w:space="0" w:color="auto"/>
            <w:right w:val="none" w:sz="0" w:space="0" w:color="auto"/>
          </w:divBdr>
        </w:div>
        <w:div w:id="938830210">
          <w:marLeft w:val="0"/>
          <w:marRight w:val="0"/>
          <w:marTop w:val="0"/>
          <w:marBottom w:val="0"/>
          <w:divBdr>
            <w:top w:val="none" w:sz="0" w:space="0" w:color="auto"/>
            <w:left w:val="none" w:sz="0" w:space="0" w:color="auto"/>
            <w:bottom w:val="none" w:sz="0" w:space="0" w:color="auto"/>
            <w:right w:val="none" w:sz="0" w:space="0" w:color="auto"/>
          </w:divBdr>
        </w:div>
        <w:div w:id="947355071">
          <w:marLeft w:val="0"/>
          <w:marRight w:val="0"/>
          <w:marTop w:val="0"/>
          <w:marBottom w:val="0"/>
          <w:divBdr>
            <w:top w:val="none" w:sz="0" w:space="0" w:color="auto"/>
            <w:left w:val="none" w:sz="0" w:space="0" w:color="auto"/>
            <w:bottom w:val="none" w:sz="0" w:space="0" w:color="auto"/>
            <w:right w:val="none" w:sz="0" w:space="0" w:color="auto"/>
          </w:divBdr>
        </w:div>
        <w:div w:id="1008561681">
          <w:marLeft w:val="0"/>
          <w:marRight w:val="0"/>
          <w:marTop w:val="0"/>
          <w:marBottom w:val="0"/>
          <w:divBdr>
            <w:top w:val="none" w:sz="0" w:space="0" w:color="auto"/>
            <w:left w:val="none" w:sz="0" w:space="0" w:color="auto"/>
            <w:bottom w:val="none" w:sz="0" w:space="0" w:color="auto"/>
            <w:right w:val="none" w:sz="0" w:space="0" w:color="auto"/>
          </w:divBdr>
        </w:div>
        <w:div w:id="1028291122">
          <w:marLeft w:val="0"/>
          <w:marRight w:val="0"/>
          <w:marTop w:val="0"/>
          <w:marBottom w:val="0"/>
          <w:divBdr>
            <w:top w:val="none" w:sz="0" w:space="0" w:color="auto"/>
            <w:left w:val="none" w:sz="0" w:space="0" w:color="auto"/>
            <w:bottom w:val="none" w:sz="0" w:space="0" w:color="auto"/>
            <w:right w:val="none" w:sz="0" w:space="0" w:color="auto"/>
          </w:divBdr>
        </w:div>
        <w:div w:id="1029451473">
          <w:marLeft w:val="0"/>
          <w:marRight w:val="0"/>
          <w:marTop w:val="0"/>
          <w:marBottom w:val="0"/>
          <w:divBdr>
            <w:top w:val="none" w:sz="0" w:space="0" w:color="auto"/>
            <w:left w:val="none" w:sz="0" w:space="0" w:color="auto"/>
            <w:bottom w:val="none" w:sz="0" w:space="0" w:color="auto"/>
            <w:right w:val="none" w:sz="0" w:space="0" w:color="auto"/>
          </w:divBdr>
        </w:div>
        <w:div w:id="1147669267">
          <w:marLeft w:val="0"/>
          <w:marRight w:val="0"/>
          <w:marTop w:val="0"/>
          <w:marBottom w:val="0"/>
          <w:divBdr>
            <w:top w:val="none" w:sz="0" w:space="0" w:color="auto"/>
            <w:left w:val="none" w:sz="0" w:space="0" w:color="auto"/>
            <w:bottom w:val="none" w:sz="0" w:space="0" w:color="auto"/>
            <w:right w:val="none" w:sz="0" w:space="0" w:color="auto"/>
          </w:divBdr>
        </w:div>
        <w:div w:id="1233275121">
          <w:marLeft w:val="0"/>
          <w:marRight w:val="0"/>
          <w:marTop w:val="0"/>
          <w:marBottom w:val="0"/>
          <w:divBdr>
            <w:top w:val="none" w:sz="0" w:space="0" w:color="auto"/>
            <w:left w:val="none" w:sz="0" w:space="0" w:color="auto"/>
            <w:bottom w:val="none" w:sz="0" w:space="0" w:color="auto"/>
            <w:right w:val="none" w:sz="0" w:space="0" w:color="auto"/>
          </w:divBdr>
        </w:div>
        <w:div w:id="1258631971">
          <w:marLeft w:val="0"/>
          <w:marRight w:val="0"/>
          <w:marTop w:val="0"/>
          <w:marBottom w:val="0"/>
          <w:divBdr>
            <w:top w:val="none" w:sz="0" w:space="0" w:color="auto"/>
            <w:left w:val="none" w:sz="0" w:space="0" w:color="auto"/>
            <w:bottom w:val="none" w:sz="0" w:space="0" w:color="auto"/>
            <w:right w:val="none" w:sz="0" w:space="0" w:color="auto"/>
          </w:divBdr>
        </w:div>
        <w:div w:id="1446389074">
          <w:marLeft w:val="0"/>
          <w:marRight w:val="0"/>
          <w:marTop w:val="0"/>
          <w:marBottom w:val="0"/>
          <w:divBdr>
            <w:top w:val="none" w:sz="0" w:space="0" w:color="auto"/>
            <w:left w:val="none" w:sz="0" w:space="0" w:color="auto"/>
            <w:bottom w:val="none" w:sz="0" w:space="0" w:color="auto"/>
            <w:right w:val="none" w:sz="0" w:space="0" w:color="auto"/>
          </w:divBdr>
        </w:div>
        <w:div w:id="1461144260">
          <w:marLeft w:val="0"/>
          <w:marRight w:val="0"/>
          <w:marTop w:val="0"/>
          <w:marBottom w:val="0"/>
          <w:divBdr>
            <w:top w:val="none" w:sz="0" w:space="0" w:color="auto"/>
            <w:left w:val="none" w:sz="0" w:space="0" w:color="auto"/>
            <w:bottom w:val="none" w:sz="0" w:space="0" w:color="auto"/>
            <w:right w:val="none" w:sz="0" w:space="0" w:color="auto"/>
          </w:divBdr>
        </w:div>
        <w:div w:id="1476408549">
          <w:marLeft w:val="0"/>
          <w:marRight w:val="0"/>
          <w:marTop w:val="0"/>
          <w:marBottom w:val="0"/>
          <w:divBdr>
            <w:top w:val="none" w:sz="0" w:space="0" w:color="auto"/>
            <w:left w:val="none" w:sz="0" w:space="0" w:color="auto"/>
            <w:bottom w:val="none" w:sz="0" w:space="0" w:color="auto"/>
            <w:right w:val="none" w:sz="0" w:space="0" w:color="auto"/>
          </w:divBdr>
        </w:div>
        <w:div w:id="1478915109">
          <w:marLeft w:val="0"/>
          <w:marRight w:val="0"/>
          <w:marTop w:val="0"/>
          <w:marBottom w:val="0"/>
          <w:divBdr>
            <w:top w:val="none" w:sz="0" w:space="0" w:color="auto"/>
            <w:left w:val="none" w:sz="0" w:space="0" w:color="auto"/>
            <w:bottom w:val="none" w:sz="0" w:space="0" w:color="auto"/>
            <w:right w:val="none" w:sz="0" w:space="0" w:color="auto"/>
          </w:divBdr>
        </w:div>
        <w:div w:id="1577082289">
          <w:marLeft w:val="0"/>
          <w:marRight w:val="0"/>
          <w:marTop w:val="0"/>
          <w:marBottom w:val="0"/>
          <w:divBdr>
            <w:top w:val="none" w:sz="0" w:space="0" w:color="auto"/>
            <w:left w:val="none" w:sz="0" w:space="0" w:color="auto"/>
            <w:bottom w:val="none" w:sz="0" w:space="0" w:color="auto"/>
            <w:right w:val="none" w:sz="0" w:space="0" w:color="auto"/>
          </w:divBdr>
        </w:div>
        <w:div w:id="1606813528">
          <w:marLeft w:val="0"/>
          <w:marRight w:val="0"/>
          <w:marTop w:val="0"/>
          <w:marBottom w:val="0"/>
          <w:divBdr>
            <w:top w:val="none" w:sz="0" w:space="0" w:color="auto"/>
            <w:left w:val="none" w:sz="0" w:space="0" w:color="auto"/>
            <w:bottom w:val="none" w:sz="0" w:space="0" w:color="auto"/>
            <w:right w:val="none" w:sz="0" w:space="0" w:color="auto"/>
          </w:divBdr>
        </w:div>
        <w:div w:id="1661040843">
          <w:marLeft w:val="0"/>
          <w:marRight w:val="0"/>
          <w:marTop w:val="0"/>
          <w:marBottom w:val="0"/>
          <w:divBdr>
            <w:top w:val="none" w:sz="0" w:space="0" w:color="auto"/>
            <w:left w:val="none" w:sz="0" w:space="0" w:color="auto"/>
            <w:bottom w:val="none" w:sz="0" w:space="0" w:color="auto"/>
            <w:right w:val="none" w:sz="0" w:space="0" w:color="auto"/>
          </w:divBdr>
        </w:div>
        <w:div w:id="1665938897">
          <w:marLeft w:val="0"/>
          <w:marRight w:val="0"/>
          <w:marTop w:val="0"/>
          <w:marBottom w:val="0"/>
          <w:divBdr>
            <w:top w:val="none" w:sz="0" w:space="0" w:color="auto"/>
            <w:left w:val="none" w:sz="0" w:space="0" w:color="auto"/>
            <w:bottom w:val="none" w:sz="0" w:space="0" w:color="auto"/>
            <w:right w:val="none" w:sz="0" w:space="0" w:color="auto"/>
          </w:divBdr>
        </w:div>
        <w:div w:id="1684623161">
          <w:marLeft w:val="0"/>
          <w:marRight w:val="0"/>
          <w:marTop w:val="0"/>
          <w:marBottom w:val="0"/>
          <w:divBdr>
            <w:top w:val="none" w:sz="0" w:space="0" w:color="auto"/>
            <w:left w:val="none" w:sz="0" w:space="0" w:color="auto"/>
            <w:bottom w:val="none" w:sz="0" w:space="0" w:color="auto"/>
            <w:right w:val="none" w:sz="0" w:space="0" w:color="auto"/>
          </w:divBdr>
        </w:div>
        <w:div w:id="1708527861">
          <w:marLeft w:val="0"/>
          <w:marRight w:val="0"/>
          <w:marTop w:val="0"/>
          <w:marBottom w:val="0"/>
          <w:divBdr>
            <w:top w:val="none" w:sz="0" w:space="0" w:color="auto"/>
            <w:left w:val="none" w:sz="0" w:space="0" w:color="auto"/>
            <w:bottom w:val="none" w:sz="0" w:space="0" w:color="auto"/>
            <w:right w:val="none" w:sz="0" w:space="0" w:color="auto"/>
          </w:divBdr>
        </w:div>
        <w:div w:id="1709642614">
          <w:marLeft w:val="0"/>
          <w:marRight w:val="0"/>
          <w:marTop w:val="0"/>
          <w:marBottom w:val="0"/>
          <w:divBdr>
            <w:top w:val="none" w:sz="0" w:space="0" w:color="auto"/>
            <w:left w:val="none" w:sz="0" w:space="0" w:color="auto"/>
            <w:bottom w:val="none" w:sz="0" w:space="0" w:color="auto"/>
            <w:right w:val="none" w:sz="0" w:space="0" w:color="auto"/>
          </w:divBdr>
        </w:div>
        <w:div w:id="1715349319">
          <w:marLeft w:val="0"/>
          <w:marRight w:val="0"/>
          <w:marTop w:val="0"/>
          <w:marBottom w:val="0"/>
          <w:divBdr>
            <w:top w:val="none" w:sz="0" w:space="0" w:color="auto"/>
            <w:left w:val="none" w:sz="0" w:space="0" w:color="auto"/>
            <w:bottom w:val="none" w:sz="0" w:space="0" w:color="auto"/>
            <w:right w:val="none" w:sz="0" w:space="0" w:color="auto"/>
          </w:divBdr>
        </w:div>
        <w:div w:id="1757553815">
          <w:marLeft w:val="0"/>
          <w:marRight w:val="0"/>
          <w:marTop w:val="0"/>
          <w:marBottom w:val="0"/>
          <w:divBdr>
            <w:top w:val="none" w:sz="0" w:space="0" w:color="auto"/>
            <w:left w:val="none" w:sz="0" w:space="0" w:color="auto"/>
            <w:bottom w:val="none" w:sz="0" w:space="0" w:color="auto"/>
            <w:right w:val="none" w:sz="0" w:space="0" w:color="auto"/>
          </w:divBdr>
        </w:div>
        <w:div w:id="1853762963">
          <w:marLeft w:val="0"/>
          <w:marRight w:val="0"/>
          <w:marTop w:val="0"/>
          <w:marBottom w:val="0"/>
          <w:divBdr>
            <w:top w:val="none" w:sz="0" w:space="0" w:color="auto"/>
            <w:left w:val="none" w:sz="0" w:space="0" w:color="auto"/>
            <w:bottom w:val="none" w:sz="0" w:space="0" w:color="auto"/>
            <w:right w:val="none" w:sz="0" w:space="0" w:color="auto"/>
          </w:divBdr>
        </w:div>
        <w:div w:id="1857573179">
          <w:marLeft w:val="0"/>
          <w:marRight w:val="0"/>
          <w:marTop w:val="0"/>
          <w:marBottom w:val="0"/>
          <w:divBdr>
            <w:top w:val="none" w:sz="0" w:space="0" w:color="auto"/>
            <w:left w:val="none" w:sz="0" w:space="0" w:color="auto"/>
            <w:bottom w:val="none" w:sz="0" w:space="0" w:color="auto"/>
            <w:right w:val="none" w:sz="0" w:space="0" w:color="auto"/>
          </w:divBdr>
        </w:div>
        <w:div w:id="1865628556">
          <w:marLeft w:val="0"/>
          <w:marRight w:val="0"/>
          <w:marTop w:val="0"/>
          <w:marBottom w:val="0"/>
          <w:divBdr>
            <w:top w:val="none" w:sz="0" w:space="0" w:color="auto"/>
            <w:left w:val="none" w:sz="0" w:space="0" w:color="auto"/>
            <w:bottom w:val="none" w:sz="0" w:space="0" w:color="auto"/>
            <w:right w:val="none" w:sz="0" w:space="0" w:color="auto"/>
          </w:divBdr>
        </w:div>
        <w:div w:id="1897861376">
          <w:marLeft w:val="0"/>
          <w:marRight w:val="0"/>
          <w:marTop w:val="0"/>
          <w:marBottom w:val="0"/>
          <w:divBdr>
            <w:top w:val="none" w:sz="0" w:space="0" w:color="auto"/>
            <w:left w:val="none" w:sz="0" w:space="0" w:color="auto"/>
            <w:bottom w:val="none" w:sz="0" w:space="0" w:color="auto"/>
            <w:right w:val="none" w:sz="0" w:space="0" w:color="auto"/>
          </w:divBdr>
        </w:div>
        <w:div w:id="1899122388">
          <w:marLeft w:val="0"/>
          <w:marRight w:val="0"/>
          <w:marTop w:val="0"/>
          <w:marBottom w:val="0"/>
          <w:divBdr>
            <w:top w:val="none" w:sz="0" w:space="0" w:color="auto"/>
            <w:left w:val="none" w:sz="0" w:space="0" w:color="auto"/>
            <w:bottom w:val="none" w:sz="0" w:space="0" w:color="auto"/>
            <w:right w:val="none" w:sz="0" w:space="0" w:color="auto"/>
          </w:divBdr>
        </w:div>
        <w:div w:id="1963459477">
          <w:marLeft w:val="0"/>
          <w:marRight w:val="0"/>
          <w:marTop w:val="0"/>
          <w:marBottom w:val="0"/>
          <w:divBdr>
            <w:top w:val="none" w:sz="0" w:space="0" w:color="auto"/>
            <w:left w:val="none" w:sz="0" w:space="0" w:color="auto"/>
            <w:bottom w:val="none" w:sz="0" w:space="0" w:color="auto"/>
            <w:right w:val="none" w:sz="0" w:space="0" w:color="auto"/>
          </w:divBdr>
        </w:div>
        <w:div w:id="2133087534">
          <w:marLeft w:val="0"/>
          <w:marRight w:val="0"/>
          <w:marTop w:val="0"/>
          <w:marBottom w:val="0"/>
          <w:divBdr>
            <w:top w:val="none" w:sz="0" w:space="0" w:color="auto"/>
            <w:left w:val="none" w:sz="0" w:space="0" w:color="auto"/>
            <w:bottom w:val="none" w:sz="0" w:space="0" w:color="auto"/>
            <w:right w:val="none" w:sz="0" w:space="0" w:color="auto"/>
          </w:divBdr>
        </w:div>
        <w:div w:id="2143649776">
          <w:marLeft w:val="0"/>
          <w:marRight w:val="0"/>
          <w:marTop w:val="0"/>
          <w:marBottom w:val="0"/>
          <w:divBdr>
            <w:top w:val="none" w:sz="0" w:space="0" w:color="auto"/>
            <w:left w:val="none" w:sz="0" w:space="0" w:color="auto"/>
            <w:bottom w:val="none" w:sz="0" w:space="0" w:color="auto"/>
            <w:right w:val="none" w:sz="0" w:space="0" w:color="auto"/>
          </w:divBdr>
        </w:div>
      </w:divsChild>
    </w:div>
    <w:div w:id="251859497">
      <w:bodyDiv w:val="1"/>
      <w:marLeft w:val="0"/>
      <w:marRight w:val="0"/>
      <w:marTop w:val="0"/>
      <w:marBottom w:val="0"/>
      <w:divBdr>
        <w:top w:val="none" w:sz="0" w:space="0" w:color="auto"/>
        <w:left w:val="none" w:sz="0" w:space="0" w:color="auto"/>
        <w:bottom w:val="none" w:sz="0" w:space="0" w:color="auto"/>
        <w:right w:val="none" w:sz="0" w:space="0" w:color="auto"/>
      </w:divBdr>
    </w:div>
    <w:div w:id="270669662">
      <w:bodyDiv w:val="1"/>
      <w:marLeft w:val="0"/>
      <w:marRight w:val="0"/>
      <w:marTop w:val="0"/>
      <w:marBottom w:val="0"/>
      <w:divBdr>
        <w:top w:val="none" w:sz="0" w:space="0" w:color="auto"/>
        <w:left w:val="none" w:sz="0" w:space="0" w:color="auto"/>
        <w:bottom w:val="none" w:sz="0" w:space="0" w:color="auto"/>
        <w:right w:val="none" w:sz="0" w:space="0" w:color="auto"/>
      </w:divBdr>
    </w:div>
    <w:div w:id="287199093">
      <w:bodyDiv w:val="1"/>
      <w:marLeft w:val="0"/>
      <w:marRight w:val="0"/>
      <w:marTop w:val="0"/>
      <w:marBottom w:val="0"/>
      <w:divBdr>
        <w:top w:val="none" w:sz="0" w:space="0" w:color="auto"/>
        <w:left w:val="none" w:sz="0" w:space="0" w:color="auto"/>
        <w:bottom w:val="none" w:sz="0" w:space="0" w:color="auto"/>
        <w:right w:val="none" w:sz="0" w:space="0" w:color="auto"/>
      </w:divBdr>
    </w:div>
    <w:div w:id="290290703">
      <w:bodyDiv w:val="1"/>
      <w:marLeft w:val="0"/>
      <w:marRight w:val="0"/>
      <w:marTop w:val="0"/>
      <w:marBottom w:val="0"/>
      <w:divBdr>
        <w:top w:val="none" w:sz="0" w:space="0" w:color="auto"/>
        <w:left w:val="none" w:sz="0" w:space="0" w:color="auto"/>
        <w:bottom w:val="none" w:sz="0" w:space="0" w:color="auto"/>
        <w:right w:val="none" w:sz="0" w:space="0" w:color="auto"/>
      </w:divBdr>
    </w:div>
    <w:div w:id="308751587">
      <w:bodyDiv w:val="1"/>
      <w:marLeft w:val="0"/>
      <w:marRight w:val="0"/>
      <w:marTop w:val="0"/>
      <w:marBottom w:val="0"/>
      <w:divBdr>
        <w:top w:val="none" w:sz="0" w:space="0" w:color="auto"/>
        <w:left w:val="none" w:sz="0" w:space="0" w:color="auto"/>
        <w:bottom w:val="none" w:sz="0" w:space="0" w:color="auto"/>
        <w:right w:val="none" w:sz="0" w:space="0" w:color="auto"/>
      </w:divBdr>
    </w:div>
    <w:div w:id="345836140">
      <w:bodyDiv w:val="1"/>
      <w:marLeft w:val="0"/>
      <w:marRight w:val="0"/>
      <w:marTop w:val="0"/>
      <w:marBottom w:val="0"/>
      <w:divBdr>
        <w:top w:val="none" w:sz="0" w:space="0" w:color="auto"/>
        <w:left w:val="none" w:sz="0" w:space="0" w:color="auto"/>
        <w:bottom w:val="none" w:sz="0" w:space="0" w:color="auto"/>
        <w:right w:val="none" w:sz="0" w:space="0" w:color="auto"/>
      </w:divBdr>
      <w:divsChild>
        <w:div w:id="162627123">
          <w:marLeft w:val="0"/>
          <w:marRight w:val="0"/>
          <w:marTop w:val="0"/>
          <w:marBottom w:val="0"/>
          <w:divBdr>
            <w:top w:val="none" w:sz="0" w:space="0" w:color="auto"/>
            <w:left w:val="none" w:sz="0" w:space="0" w:color="auto"/>
            <w:bottom w:val="none" w:sz="0" w:space="0" w:color="auto"/>
            <w:right w:val="none" w:sz="0" w:space="0" w:color="auto"/>
          </w:divBdr>
        </w:div>
        <w:div w:id="244539153">
          <w:marLeft w:val="0"/>
          <w:marRight w:val="0"/>
          <w:marTop w:val="0"/>
          <w:marBottom w:val="0"/>
          <w:divBdr>
            <w:top w:val="none" w:sz="0" w:space="0" w:color="auto"/>
            <w:left w:val="none" w:sz="0" w:space="0" w:color="auto"/>
            <w:bottom w:val="none" w:sz="0" w:space="0" w:color="auto"/>
            <w:right w:val="none" w:sz="0" w:space="0" w:color="auto"/>
          </w:divBdr>
        </w:div>
        <w:div w:id="276377452">
          <w:marLeft w:val="0"/>
          <w:marRight w:val="0"/>
          <w:marTop w:val="0"/>
          <w:marBottom w:val="0"/>
          <w:divBdr>
            <w:top w:val="none" w:sz="0" w:space="0" w:color="auto"/>
            <w:left w:val="none" w:sz="0" w:space="0" w:color="auto"/>
            <w:bottom w:val="none" w:sz="0" w:space="0" w:color="auto"/>
            <w:right w:val="none" w:sz="0" w:space="0" w:color="auto"/>
          </w:divBdr>
        </w:div>
        <w:div w:id="491411356">
          <w:marLeft w:val="0"/>
          <w:marRight w:val="0"/>
          <w:marTop w:val="0"/>
          <w:marBottom w:val="0"/>
          <w:divBdr>
            <w:top w:val="none" w:sz="0" w:space="0" w:color="auto"/>
            <w:left w:val="none" w:sz="0" w:space="0" w:color="auto"/>
            <w:bottom w:val="none" w:sz="0" w:space="0" w:color="auto"/>
            <w:right w:val="none" w:sz="0" w:space="0" w:color="auto"/>
          </w:divBdr>
        </w:div>
        <w:div w:id="579290418">
          <w:marLeft w:val="0"/>
          <w:marRight w:val="0"/>
          <w:marTop w:val="0"/>
          <w:marBottom w:val="0"/>
          <w:divBdr>
            <w:top w:val="none" w:sz="0" w:space="0" w:color="auto"/>
            <w:left w:val="none" w:sz="0" w:space="0" w:color="auto"/>
            <w:bottom w:val="none" w:sz="0" w:space="0" w:color="auto"/>
            <w:right w:val="none" w:sz="0" w:space="0" w:color="auto"/>
          </w:divBdr>
        </w:div>
        <w:div w:id="712313068">
          <w:marLeft w:val="0"/>
          <w:marRight w:val="0"/>
          <w:marTop w:val="0"/>
          <w:marBottom w:val="0"/>
          <w:divBdr>
            <w:top w:val="none" w:sz="0" w:space="0" w:color="auto"/>
            <w:left w:val="none" w:sz="0" w:space="0" w:color="auto"/>
            <w:bottom w:val="none" w:sz="0" w:space="0" w:color="auto"/>
            <w:right w:val="none" w:sz="0" w:space="0" w:color="auto"/>
          </w:divBdr>
        </w:div>
        <w:div w:id="859009825">
          <w:marLeft w:val="0"/>
          <w:marRight w:val="0"/>
          <w:marTop w:val="0"/>
          <w:marBottom w:val="0"/>
          <w:divBdr>
            <w:top w:val="none" w:sz="0" w:space="0" w:color="auto"/>
            <w:left w:val="none" w:sz="0" w:space="0" w:color="auto"/>
            <w:bottom w:val="none" w:sz="0" w:space="0" w:color="auto"/>
            <w:right w:val="none" w:sz="0" w:space="0" w:color="auto"/>
          </w:divBdr>
        </w:div>
        <w:div w:id="920989513">
          <w:marLeft w:val="0"/>
          <w:marRight w:val="0"/>
          <w:marTop w:val="0"/>
          <w:marBottom w:val="0"/>
          <w:divBdr>
            <w:top w:val="none" w:sz="0" w:space="0" w:color="auto"/>
            <w:left w:val="none" w:sz="0" w:space="0" w:color="auto"/>
            <w:bottom w:val="none" w:sz="0" w:space="0" w:color="auto"/>
            <w:right w:val="none" w:sz="0" w:space="0" w:color="auto"/>
          </w:divBdr>
        </w:div>
        <w:div w:id="932783574">
          <w:marLeft w:val="0"/>
          <w:marRight w:val="0"/>
          <w:marTop w:val="0"/>
          <w:marBottom w:val="0"/>
          <w:divBdr>
            <w:top w:val="none" w:sz="0" w:space="0" w:color="auto"/>
            <w:left w:val="none" w:sz="0" w:space="0" w:color="auto"/>
            <w:bottom w:val="none" w:sz="0" w:space="0" w:color="auto"/>
            <w:right w:val="none" w:sz="0" w:space="0" w:color="auto"/>
          </w:divBdr>
        </w:div>
        <w:div w:id="960958896">
          <w:marLeft w:val="0"/>
          <w:marRight w:val="0"/>
          <w:marTop w:val="0"/>
          <w:marBottom w:val="0"/>
          <w:divBdr>
            <w:top w:val="none" w:sz="0" w:space="0" w:color="auto"/>
            <w:left w:val="none" w:sz="0" w:space="0" w:color="auto"/>
            <w:bottom w:val="none" w:sz="0" w:space="0" w:color="auto"/>
            <w:right w:val="none" w:sz="0" w:space="0" w:color="auto"/>
          </w:divBdr>
        </w:div>
        <w:div w:id="1030181872">
          <w:marLeft w:val="0"/>
          <w:marRight w:val="0"/>
          <w:marTop w:val="0"/>
          <w:marBottom w:val="0"/>
          <w:divBdr>
            <w:top w:val="none" w:sz="0" w:space="0" w:color="auto"/>
            <w:left w:val="none" w:sz="0" w:space="0" w:color="auto"/>
            <w:bottom w:val="none" w:sz="0" w:space="0" w:color="auto"/>
            <w:right w:val="none" w:sz="0" w:space="0" w:color="auto"/>
          </w:divBdr>
        </w:div>
        <w:div w:id="1052073144">
          <w:marLeft w:val="0"/>
          <w:marRight w:val="0"/>
          <w:marTop w:val="0"/>
          <w:marBottom w:val="0"/>
          <w:divBdr>
            <w:top w:val="none" w:sz="0" w:space="0" w:color="auto"/>
            <w:left w:val="none" w:sz="0" w:space="0" w:color="auto"/>
            <w:bottom w:val="none" w:sz="0" w:space="0" w:color="auto"/>
            <w:right w:val="none" w:sz="0" w:space="0" w:color="auto"/>
          </w:divBdr>
        </w:div>
        <w:div w:id="1457945601">
          <w:marLeft w:val="0"/>
          <w:marRight w:val="0"/>
          <w:marTop w:val="0"/>
          <w:marBottom w:val="0"/>
          <w:divBdr>
            <w:top w:val="none" w:sz="0" w:space="0" w:color="auto"/>
            <w:left w:val="none" w:sz="0" w:space="0" w:color="auto"/>
            <w:bottom w:val="none" w:sz="0" w:space="0" w:color="auto"/>
            <w:right w:val="none" w:sz="0" w:space="0" w:color="auto"/>
          </w:divBdr>
        </w:div>
        <w:div w:id="1596784651">
          <w:marLeft w:val="0"/>
          <w:marRight w:val="0"/>
          <w:marTop w:val="0"/>
          <w:marBottom w:val="0"/>
          <w:divBdr>
            <w:top w:val="none" w:sz="0" w:space="0" w:color="auto"/>
            <w:left w:val="none" w:sz="0" w:space="0" w:color="auto"/>
            <w:bottom w:val="none" w:sz="0" w:space="0" w:color="auto"/>
            <w:right w:val="none" w:sz="0" w:space="0" w:color="auto"/>
          </w:divBdr>
        </w:div>
        <w:div w:id="1644769271">
          <w:marLeft w:val="0"/>
          <w:marRight w:val="0"/>
          <w:marTop w:val="0"/>
          <w:marBottom w:val="0"/>
          <w:divBdr>
            <w:top w:val="none" w:sz="0" w:space="0" w:color="auto"/>
            <w:left w:val="none" w:sz="0" w:space="0" w:color="auto"/>
            <w:bottom w:val="none" w:sz="0" w:space="0" w:color="auto"/>
            <w:right w:val="none" w:sz="0" w:space="0" w:color="auto"/>
          </w:divBdr>
        </w:div>
        <w:div w:id="1649437548">
          <w:marLeft w:val="0"/>
          <w:marRight w:val="0"/>
          <w:marTop w:val="0"/>
          <w:marBottom w:val="0"/>
          <w:divBdr>
            <w:top w:val="none" w:sz="0" w:space="0" w:color="auto"/>
            <w:left w:val="none" w:sz="0" w:space="0" w:color="auto"/>
            <w:bottom w:val="none" w:sz="0" w:space="0" w:color="auto"/>
            <w:right w:val="none" w:sz="0" w:space="0" w:color="auto"/>
          </w:divBdr>
        </w:div>
        <w:div w:id="1996256236">
          <w:marLeft w:val="0"/>
          <w:marRight w:val="0"/>
          <w:marTop w:val="0"/>
          <w:marBottom w:val="0"/>
          <w:divBdr>
            <w:top w:val="none" w:sz="0" w:space="0" w:color="auto"/>
            <w:left w:val="none" w:sz="0" w:space="0" w:color="auto"/>
            <w:bottom w:val="none" w:sz="0" w:space="0" w:color="auto"/>
            <w:right w:val="none" w:sz="0" w:space="0" w:color="auto"/>
          </w:divBdr>
        </w:div>
      </w:divsChild>
    </w:div>
    <w:div w:id="354309275">
      <w:bodyDiv w:val="1"/>
      <w:marLeft w:val="0"/>
      <w:marRight w:val="0"/>
      <w:marTop w:val="0"/>
      <w:marBottom w:val="0"/>
      <w:divBdr>
        <w:top w:val="none" w:sz="0" w:space="0" w:color="auto"/>
        <w:left w:val="none" w:sz="0" w:space="0" w:color="auto"/>
        <w:bottom w:val="none" w:sz="0" w:space="0" w:color="auto"/>
        <w:right w:val="none" w:sz="0" w:space="0" w:color="auto"/>
      </w:divBdr>
    </w:div>
    <w:div w:id="368536033">
      <w:bodyDiv w:val="1"/>
      <w:marLeft w:val="0"/>
      <w:marRight w:val="0"/>
      <w:marTop w:val="0"/>
      <w:marBottom w:val="0"/>
      <w:divBdr>
        <w:top w:val="none" w:sz="0" w:space="0" w:color="auto"/>
        <w:left w:val="none" w:sz="0" w:space="0" w:color="auto"/>
        <w:bottom w:val="none" w:sz="0" w:space="0" w:color="auto"/>
        <w:right w:val="none" w:sz="0" w:space="0" w:color="auto"/>
      </w:divBdr>
    </w:div>
    <w:div w:id="385229037">
      <w:bodyDiv w:val="1"/>
      <w:marLeft w:val="0"/>
      <w:marRight w:val="0"/>
      <w:marTop w:val="0"/>
      <w:marBottom w:val="0"/>
      <w:divBdr>
        <w:top w:val="none" w:sz="0" w:space="0" w:color="auto"/>
        <w:left w:val="none" w:sz="0" w:space="0" w:color="auto"/>
        <w:bottom w:val="none" w:sz="0" w:space="0" w:color="auto"/>
        <w:right w:val="none" w:sz="0" w:space="0" w:color="auto"/>
      </w:divBdr>
      <w:divsChild>
        <w:div w:id="146166050">
          <w:marLeft w:val="0"/>
          <w:marRight w:val="0"/>
          <w:marTop w:val="0"/>
          <w:marBottom w:val="0"/>
          <w:divBdr>
            <w:top w:val="none" w:sz="0" w:space="0" w:color="auto"/>
            <w:left w:val="none" w:sz="0" w:space="0" w:color="auto"/>
            <w:bottom w:val="none" w:sz="0" w:space="0" w:color="auto"/>
            <w:right w:val="none" w:sz="0" w:space="0" w:color="auto"/>
          </w:divBdr>
          <w:divsChild>
            <w:div w:id="36128156">
              <w:marLeft w:val="0"/>
              <w:marRight w:val="0"/>
              <w:marTop w:val="0"/>
              <w:marBottom w:val="0"/>
              <w:divBdr>
                <w:top w:val="none" w:sz="0" w:space="0" w:color="auto"/>
                <w:left w:val="none" w:sz="0" w:space="0" w:color="auto"/>
                <w:bottom w:val="none" w:sz="0" w:space="0" w:color="auto"/>
                <w:right w:val="none" w:sz="0" w:space="0" w:color="auto"/>
              </w:divBdr>
            </w:div>
            <w:div w:id="49959505">
              <w:marLeft w:val="0"/>
              <w:marRight w:val="0"/>
              <w:marTop w:val="0"/>
              <w:marBottom w:val="0"/>
              <w:divBdr>
                <w:top w:val="none" w:sz="0" w:space="0" w:color="auto"/>
                <w:left w:val="none" w:sz="0" w:space="0" w:color="auto"/>
                <w:bottom w:val="none" w:sz="0" w:space="0" w:color="auto"/>
                <w:right w:val="none" w:sz="0" w:space="0" w:color="auto"/>
              </w:divBdr>
            </w:div>
            <w:div w:id="88232505">
              <w:marLeft w:val="0"/>
              <w:marRight w:val="0"/>
              <w:marTop w:val="0"/>
              <w:marBottom w:val="0"/>
              <w:divBdr>
                <w:top w:val="none" w:sz="0" w:space="0" w:color="auto"/>
                <w:left w:val="none" w:sz="0" w:space="0" w:color="auto"/>
                <w:bottom w:val="none" w:sz="0" w:space="0" w:color="auto"/>
                <w:right w:val="none" w:sz="0" w:space="0" w:color="auto"/>
              </w:divBdr>
            </w:div>
            <w:div w:id="90901888">
              <w:marLeft w:val="0"/>
              <w:marRight w:val="0"/>
              <w:marTop w:val="0"/>
              <w:marBottom w:val="0"/>
              <w:divBdr>
                <w:top w:val="none" w:sz="0" w:space="0" w:color="auto"/>
                <w:left w:val="none" w:sz="0" w:space="0" w:color="auto"/>
                <w:bottom w:val="none" w:sz="0" w:space="0" w:color="auto"/>
                <w:right w:val="none" w:sz="0" w:space="0" w:color="auto"/>
              </w:divBdr>
            </w:div>
            <w:div w:id="93743309">
              <w:marLeft w:val="0"/>
              <w:marRight w:val="0"/>
              <w:marTop w:val="0"/>
              <w:marBottom w:val="0"/>
              <w:divBdr>
                <w:top w:val="none" w:sz="0" w:space="0" w:color="auto"/>
                <w:left w:val="none" w:sz="0" w:space="0" w:color="auto"/>
                <w:bottom w:val="none" w:sz="0" w:space="0" w:color="auto"/>
                <w:right w:val="none" w:sz="0" w:space="0" w:color="auto"/>
              </w:divBdr>
            </w:div>
            <w:div w:id="120341998">
              <w:marLeft w:val="0"/>
              <w:marRight w:val="0"/>
              <w:marTop w:val="0"/>
              <w:marBottom w:val="0"/>
              <w:divBdr>
                <w:top w:val="none" w:sz="0" w:space="0" w:color="auto"/>
                <w:left w:val="none" w:sz="0" w:space="0" w:color="auto"/>
                <w:bottom w:val="none" w:sz="0" w:space="0" w:color="auto"/>
                <w:right w:val="none" w:sz="0" w:space="0" w:color="auto"/>
              </w:divBdr>
            </w:div>
            <w:div w:id="140118654">
              <w:marLeft w:val="0"/>
              <w:marRight w:val="0"/>
              <w:marTop w:val="0"/>
              <w:marBottom w:val="0"/>
              <w:divBdr>
                <w:top w:val="none" w:sz="0" w:space="0" w:color="auto"/>
                <w:left w:val="none" w:sz="0" w:space="0" w:color="auto"/>
                <w:bottom w:val="none" w:sz="0" w:space="0" w:color="auto"/>
                <w:right w:val="none" w:sz="0" w:space="0" w:color="auto"/>
              </w:divBdr>
            </w:div>
            <w:div w:id="171264319">
              <w:marLeft w:val="0"/>
              <w:marRight w:val="0"/>
              <w:marTop w:val="0"/>
              <w:marBottom w:val="0"/>
              <w:divBdr>
                <w:top w:val="none" w:sz="0" w:space="0" w:color="auto"/>
                <w:left w:val="none" w:sz="0" w:space="0" w:color="auto"/>
                <w:bottom w:val="none" w:sz="0" w:space="0" w:color="auto"/>
                <w:right w:val="none" w:sz="0" w:space="0" w:color="auto"/>
              </w:divBdr>
            </w:div>
            <w:div w:id="183441129">
              <w:marLeft w:val="0"/>
              <w:marRight w:val="0"/>
              <w:marTop w:val="0"/>
              <w:marBottom w:val="0"/>
              <w:divBdr>
                <w:top w:val="none" w:sz="0" w:space="0" w:color="auto"/>
                <w:left w:val="none" w:sz="0" w:space="0" w:color="auto"/>
                <w:bottom w:val="none" w:sz="0" w:space="0" w:color="auto"/>
                <w:right w:val="none" w:sz="0" w:space="0" w:color="auto"/>
              </w:divBdr>
            </w:div>
            <w:div w:id="189077458">
              <w:marLeft w:val="0"/>
              <w:marRight w:val="0"/>
              <w:marTop w:val="0"/>
              <w:marBottom w:val="0"/>
              <w:divBdr>
                <w:top w:val="none" w:sz="0" w:space="0" w:color="auto"/>
                <w:left w:val="none" w:sz="0" w:space="0" w:color="auto"/>
                <w:bottom w:val="none" w:sz="0" w:space="0" w:color="auto"/>
                <w:right w:val="none" w:sz="0" w:space="0" w:color="auto"/>
              </w:divBdr>
            </w:div>
            <w:div w:id="197663063">
              <w:marLeft w:val="0"/>
              <w:marRight w:val="0"/>
              <w:marTop w:val="0"/>
              <w:marBottom w:val="0"/>
              <w:divBdr>
                <w:top w:val="none" w:sz="0" w:space="0" w:color="auto"/>
                <w:left w:val="none" w:sz="0" w:space="0" w:color="auto"/>
                <w:bottom w:val="none" w:sz="0" w:space="0" w:color="auto"/>
                <w:right w:val="none" w:sz="0" w:space="0" w:color="auto"/>
              </w:divBdr>
            </w:div>
            <w:div w:id="236668358">
              <w:marLeft w:val="0"/>
              <w:marRight w:val="0"/>
              <w:marTop w:val="0"/>
              <w:marBottom w:val="0"/>
              <w:divBdr>
                <w:top w:val="none" w:sz="0" w:space="0" w:color="auto"/>
                <w:left w:val="none" w:sz="0" w:space="0" w:color="auto"/>
                <w:bottom w:val="none" w:sz="0" w:space="0" w:color="auto"/>
                <w:right w:val="none" w:sz="0" w:space="0" w:color="auto"/>
              </w:divBdr>
            </w:div>
            <w:div w:id="264964801">
              <w:marLeft w:val="0"/>
              <w:marRight w:val="0"/>
              <w:marTop w:val="0"/>
              <w:marBottom w:val="0"/>
              <w:divBdr>
                <w:top w:val="none" w:sz="0" w:space="0" w:color="auto"/>
                <w:left w:val="none" w:sz="0" w:space="0" w:color="auto"/>
                <w:bottom w:val="none" w:sz="0" w:space="0" w:color="auto"/>
                <w:right w:val="none" w:sz="0" w:space="0" w:color="auto"/>
              </w:divBdr>
            </w:div>
            <w:div w:id="299385154">
              <w:marLeft w:val="0"/>
              <w:marRight w:val="0"/>
              <w:marTop w:val="0"/>
              <w:marBottom w:val="0"/>
              <w:divBdr>
                <w:top w:val="none" w:sz="0" w:space="0" w:color="auto"/>
                <w:left w:val="none" w:sz="0" w:space="0" w:color="auto"/>
                <w:bottom w:val="none" w:sz="0" w:space="0" w:color="auto"/>
                <w:right w:val="none" w:sz="0" w:space="0" w:color="auto"/>
              </w:divBdr>
            </w:div>
            <w:div w:id="323050466">
              <w:marLeft w:val="0"/>
              <w:marRight w:val="0"/>
              <w:marTop w:val="0"/>
              <w:marBottom w:val="0"/>
              <w:divBdr>
                <w:top w:val="none" w:sz="0" w:space="0" w:color="auto"/>
                <w:left w:val="none" w:sz="0" w:space="0" w:color="auto"/>
                <w:bottom w:val="none" w:sz="0" w:space="0" w:color="auto"/>
                <w:right w:val="none" w:sz="0" w:space="0" w:color="auto"/>
              </w:divBdr>
            </w:div>
            <w:div w:id="323779766">
              <w:marLeft w:val="0"/>
              <w:marRight w:val="0"/>
              <w:marTop w:val="0"/>
              <w:marBottom w:val="0"/>
              <w:divBdr>
                <w:top w:val="none" w:sz="0" w:space="0" w:color="auto"/>
                <w:left w:val="none" w:sz="0" w:space="0" w:color="auto"/>
                <w:bottom w:val="none" w:sz="0" w:space="0" w:color="auto"/>
                <w:right w:val="none" w:sz="0" w:space="0" w:color="auto"/>
              </w:divBdr>
            </w:div>
            <w:div w:id="437263211">
              <w:marLeft w:val="0"/>
              <w:marRight w:val="0"/>
              <w:marTop w:val="0"/>
              <w:marBottom w:val="0"/>
              <w:divBdr>
                <w:top w:val="none" w:sz="0" w:space="0" w:color="auto"/>
                <w:left w:val="none" w:sz="0" w:space="0" w:color="auto"/>
                <w:bottom w:val="none" w:sz="0" w:space="0" w:color="auto"/>
                <w:right w:val="none" w:sz="0" w:space="0" w:color="auto"/>
              </w:divBdr>
            </w:div>
            <w:div w:id="482357772">
              <w:marLeft w:val="0"/>
              <w:marRight w:val="0"/>
              <w:marTop w:val="0"/>
              <w:marBottom w:val="0"/>
              <w:divBdr>
                <w:top w:val="none" w:sz="0" w:space="0" w:color="auto"/>
                <w:left w:val="none" w:sz="0" w:space="0" w:color="auto"/>
                <w:bottom w:val="none" w:sz="0" w:space="0" w:color="auto"/>
                <w:right w:val="none" w:sz="0" w:space="0" w:color="auto"/>
              </w:divBdr>
            </w:div>
            <w:div w:id="489173389">
              <w:marLeft w:val="0"/>
              <w:marRight w:val="0"/>
              <w:marTop w:val="0"/>
              <w:marBottom w:val="0"/>
              <w:divBdr>
                <w:top w:val="none" w:sz="0" w:space="0" w:color="auto"/>
                <w:left w:val="none" w:sz="0" w:space="0" w:color="auto"/>
                <w:bottom w:val="none" w:sz="0" w:space="0" w:color="auto"/>
                <w:right w:val="none" w:sz="0" w:space="0" w:color="auto"/>
              </w:divBdr>
            </w:div>
            <w:div w:id="507983842">
              <w:marLeft w:val="0"/>
              <w:marRight w:val="0"/>
              <w:marTop w:val="0"/>
              <w:marBottom w:val="0"/>
              <w:divBdr>
                <w:top w:val="none" w:sz="0" w:space="0" w:color="auto"/>
                <w:left w:val="none" w:sz="0" w:space="0" w:color="auto"/>
                <w:bottom w:val="none" w:sz="0" w:space="0" w:color="auto"/>
                <w:right w:val="none" w:sz="0" w:space="0" w:color="auto"/>
              </w:divBdr>
            </w:div>
            <w:div w:id="523860540">
              <w:marLeft w:val="0"/>
              <w:marRight w:val="0"/>
              <w:marTop w:val="0"/>
              <w:marBottom w:val="0"/>
              <w:divBdr>
                <w:top w:val="none" w:sz="0" w:space="0" w:color="auto"/>
                <w:left w:val="none" w:sz="0" w:space="0" w:color="auto"/>
                <w:bottom w:val="none" w:sz="0" w:space="0" w:color="auto"/>
                <w:right w:val="none" w:sz="0" w:space="0" w:color="auto"/>
              </w:divBdr>
            </w:div>
            <w:div w:id="581917239">
              <w:marLeft w:val="0"/>
              <w:marRight w:val="0"/>
              <w:marTop w:val="0"/>
              <w:marBottom w:val="0"/>
              <w:divBdr>
                <w:top w:val="none" w:sz="0" w:space="0" w:color="auto"/>
                <w:left w:val="none" w:sz="0" w:space="0" w:color="auto"/>
                <w:bottom w:val="none" w:sz="0" w:space="0" w:color="auto"/>
                <w:right w:val="none" w:sz="0" w:space="0" w:color="auto"/>
              </w:divBdr>
            </w:div>
            <w:div w:id="588807326">
              <w:marLeft w:val="0"/>
              <w:marRight w:val="0"/>
              <w:marTop w:val="0"/>
              <w:marBottom w:val="0"/>
              <w:divBdr>
                <w:top w:val="none" w:sz="0" w:space="0" w:color="auto"/>
                <w:left w:val="none" w:sz="0" w:space="0" w:color="auto"/>
                <w:bottom w:val="none" w:sz="0" w:space="0" w:color="auto"/>
                <w:right w:val="none" w:sz="0" w:space="0" w:color="auto"/>
              </w:divBdr>
            </w:div>
            <w:div w:id="633095513">
              <w:marLeft w:val="0"/>
              <w:marRight w:val="0"/>
              <w:marTop w:val="0"/>
              <w:marBottom w:val="0"/>
              <w:divBdr>
                <w:top w:val="none" w:sz="0" w:space="0" w:color="auto"/>
                <w:left w:val="none" w:sz="0" w:space="0" w:color="auto"/>
                <w:bottom w:val="none" w:sz="0" w:space="0" w:color="auto"/>
                <w:right w:val="none" w:sz="0" w:space="0" w:color="auto"/>
              </w:divBdr>
            </w:div>
            <w:div w:id="666254907">
              <w:marLeft w:val="0"/>
              <w:marRight w:val="0"/>
              <w:marTop w:val="0"/>
              <w:marBottom w:val="0"/>
              <w:divBdr>
                <w:top w:val="none" w:sz="0" w:space="0" w:color="auto"/>
                <w:left w:val="none" w:sz="0" w:space="0" w:color="auto"/>
                <w:bottom w:val="none" w:sz="0" w:space="0" w:color="auto"/>
                <w:right w:val="none" w:sz="0" w:space="0" w:color="auto"/>
              </w:divBdr>
            </w:div>
            <w:div w:id="671030695">
              <w:marLeft w:val="0"/>
              <w:marRight w:val="0"/>
              <w:marTop w:val="0"/>
              <w:marBottom w:val="0"/>
              <w:divBdr>
                <w:top w:val="none" w:sz="0" w:space="0" w:color="auto"/>
                <w:left w:val="none" w:sz="0" w:space="0" w:color="auto"/>
                <w:bottom w:val="none" w:sz="0" w:space="0" w:color="auto"/>
                <w:right w:val="none" w:sz="0" w:space="0" w:color="auto"/>
              </w:divBdr>
            </w:div>
            <w:div w:id="711348824">
              <w:marLeft w:val="0"/>
              <w:marRight w:val="0"/>
              <w:marTop w:val="0"/>
              <w:marBottom w:val="0"/>
              <w:divBdr>
                <w:top w:val="none" w:sz="0" w:space="0" w:color="auto"/>
                <w:left w:val="none" w:sz="0" w:space="0" w:color="auto"/>
                <w:bottom w:val="none" w:sz="0" w:space="0" w:color="auto"/>
                <w:right w:val="none" w:sz="0" w:space="0" w:color="auto"/>
              </w:divBdr>
            </w:div>
            <w:div w:id="717823799">
              <w:marLeft w:val="0"/>
              <w:marRight w:val="0"/>
              <w:marTop w:val="0"/>
              <w:marBottom w:val="0"/>
              <w:divBdr>
                <w:top w:val="none" w:sz="0" w:space="0" w:color="auto"/>
                <w:left w:val="none" w:sz="0" w:space="0" w:color="auto"/>
                <w:bottom w:val="none" w:sz="0" w:space="0" w:color="auto"/>
                <w:right w:val="none" w:sz="0" w:space="0" w:color="auto"/>
              </w:divBdr>
            </w:div>
            <w:div w:id="772820393">
              <w:marLeft w:val="0"/>
              <w:marRight w:val="0"/>
              <w:marTop w:val="0"/>
              <w:marBottom w:val="0"/>
              <w:divBdr>
                <w:top w:val="none" w:sz="0" w:space="0" w:color="auto"/>
                <w:left w:val="none" w:sz="0" w:space="0" w:color="auto"/>
                <w:bottom w:val="none" w:sz="0" w:space="0" w:color="auto"/>
                <w:right w:val="none" w:sz="0" w:space="0" w:color="auto"/>
              </w:divBdr>
            </w:div>
            <w:div w:id="785854276">
              <w:marLeft w:val="0"/>
              <w:marRight w:val="0"/>
              <w:marTop w:val="0"/>
              <w:marBottom w:val="0"/>
              <w:divBdr>
                <w:top w:val="none" w:sz="0" w:space="0" w:color="auto"/>
                <w:left w:val="none" w:sz="0" w:space="0" w:color="auto"/>
                <w:bottom w:val="none" w:sz="0" w:space="0" w:color="auto"/>
                <w:right w:val="none" w:sz="0" w:space="0" w:color="auto"/>
              </w:divBdr>
            </w:div>
            <w:div w:id="807170360">
              <w:marLeft w:val="0"/>
              <w:marRight w:val="0"/>
              <w:marTop w:val="0"/>
              <w:marBottom w:val="0"/>
              <w:divBdr>
                <w:top w:val="none" w:sz="0" w:space="0" w:color="auto"/>
                <w:left w:val="none" w:sz="0" w:space="0" w:color="auto"/>
                <w:bottom w:val="none" w:sz="0" w:space="0" w:color="auto"/>
                <w:right w:val="none" w:sz="0" w:space="0" w:color="auto"/>
              </w:divBdr>
            </w:div>
            <w:div w:id="860633723">
              <w:marLeft w:val="0"/>
              <w:marRight w:val="0"/>
              <w:marTop w:val="0"/>
              <w:marBottom w:val="0"/>
              <w:divBdr>
                <w:top w:val="none" w:sz="0" w:space="0" w:color="auto"/>
                <w:left w:val="none" w:sz="0" w:space="0" w:color="auto"/>
                <w:bottom w:val="none" w:sz="0" w:space="0" w:color="auto"/>
                <w:right w:val="none" w:sz="0" w:space="0" w:color="auto"/>
              </w:divBdr>
            </w:div>
            <w:div w:id="888997484">
              <w:marLeft w:val="0"/>
              <w:marRight w:val="0"/>
              <w:marTop w:val="0"/>
              <w:marBottom w:val="0"/>
              <w:divBdr>
                <w:top w:val="none" w:sz="0" w:space="0" w:color="auto"/>
                <w:left w:val="none" w:sz="0" w:space="0" w:color="auto"/>
                <w:bottom w:val="none" w:sz="0" w:space="0" w:color="auto"/>
                <w:right w:val="none" w:sz="0" w:space="0" w:color="auto"/>
              </w:divBdr>
            </w:div>
            <w:div w:id="1099908890">
              <w:marLeft w:val="0"/>
              <w:marRight w:val="0"/>
              <w:marTop w:val="0"/>
              <w:marBottom w:val="0"/>
              <w:divBdr>
                <w:top w:val="none" w:sz="0" w:space="0" w:color="auto"/>
                <w:left w:val="none" w:sz="0" w:space="0" w:color="auto"/>
                <w:bottom w:val="none" w:sz="0" w:space="0" w:color="auto"/>
                <w:right w:val="none" w:sz="0" w:space="0" w:color="auto"/>
              </w:divBdr>
            </w:div>
            <w:div w:id="1131023146">
              <w:marLeft w:val="0"/>
              <w:marRight w:val="0"/>
              <w:marTop w:val="0"/>
              <w:marBottom w:val="0"/>
              <w:divBdr>
                <w:top w:val="none" w:sz="0" w:space="0" w:color="auto"/>
                <w:left w:val="none" w:sz="0" w:space="0" w:color="auto"/>
                <w:bottom w:val="none" w:sz="0" w:space="0" w:color="auto"/>
                <w:right w:val="none" w:sz="0" w:space="0" w:color="auto"/>
              </w:divBdr>
            </w:div>
            <w:div w:id="1164130422">
              <w:marLeft w:val="0"/>
              <w:marRight w:val="0"/>
              <w:marTop w:val="0"/>
              <w:marBottom w:val="0"/>
              <w:divBdr>
                <w:top w:val="none" w:sz="0" w:space="0" w:color="auto"/>
                <w:left w:val="none" w:sz="0" w:space="0" w:color="auto"/>
                <w:bottom w:val="none" w:sz="0" w:space="0" w:color="auto"/>
                <w:right w:val="none" w:sz="0" w:space="0" w:color="auto"/>
              </w:divBdr>
            </w:div>
            <w:div w:id="1202940896">
              <w:marLeft w:val="0"/>
              <w:marRight w:val="0"/>
              <w:marTop w:val="0"/>
              <w:marBottom w:val="0"/>
              <w:divBdr>
                <w:top w:val="none" w:sz="0" w:space="0" w:color="auto"/>
                <w:left w:val="none" w:sz="0" w:space="0" w:color="auto"/>
                <w:bottom w:val="none" w:sz="0" w:space="0" w:color="auto"/>
                <w:right w:val="none" w:sz="0" w:space="0" w:color="auto"/>
              </w:divBdr>
            </w:div>
            <w:div w:id="1271468998">
              <w:marLeft w:val="0"/>
              <w:marRight w:val="0"/>
              <w:marTop w:val="0"/>
              <w:marBottom w:val="0"/>
              <w:divBdr>
                <w:top w:val="none" w:sz="0" w:space="0" w:color="auto"/>
                <w:left w:val="none" w:sz="0" w:space="0" w:color="auto"/>
                <w:bottom w:val="none" w:sz="0" w:space="0" w:color="auto"/>
                <w:right w:val="none" w:sz="0" w:space="0" w:color="auto"/>
              </w:divBdr>
            </w:div>
            <w:div w:id="1310746187">
              <w:marLeft w:val="0"/>
              <w:marRight w:val="0"/>
              <w:marTop w:val="0"/>
              <w:marBottom w:val="0"/>
              <w:divBdr>
                <w:top w:val="none" w:sz="0" w:space="0" w:color="auto"/>
                <w:left w:val="none" w:sz="0" w:space="0" w:color="auto"/>
                <w:bottom w:val="none" w:sz="0" w:space="0" w:color="auto"/>
                <w:right w:val="none" w:sz="0" w:space="0" w:color="auto"/>
              </w:divBdr>
            </w:div>
            <w:div w:id="1366172697">
              <w:marLeft w:val="0"/>
              <w:marRight w:val="0"/>
              <w:marTop w:val="0"/>
              <w:marBottom w:val="0"/>
              <w:divBdr>
                <w:top w:val="none" w:sz="0" w:space="0" w:color="auto"/>
                <w:left w:val="none" w:sz="0" w:space="0" w:color="auto"/>
                <w:bottom w:val="none" w:sz="0" w:space="0" w:color="auto"/>
                <w:right w:val="none" w:sz="0" w:space="0" w:color="auto"/>
              </w:divBdr>
            </w:div>
            <w:div w:id="1382242764">
              <w:marLeft w:val="0"/>
              <w:marRight w:val="0"/>
              <w:marTop w:val="0"/>
              <w:marBottom w:val="0"/>
              <w:divBdr>
                <w:top w:val="none" w:sz="0" w:space="0" w:color="auto"/>
                <w:left w:val="none" w:sz="0" w:space="0" w:color="auto"/>
                <w:bottom w:val="none" w:sz="0" w:space="0" w:color="auto"/>
                <w:right w:val="none" w:sz="0" w:space="0" w:color="auto"/>
              </w:divBdr>
            </w:div>
            <w:div w:id="1405102435">
              <w:marLeft w:val="0"/>
              <w:marRight w:val="0"/>
              <w:marTop w:val="0"/>
              <w:marBottom w:val="0"/>
              <w:divBdr>
                <w:top w:val="none" w:sz="0" w:space="0" w:color="auto"/>
                <w:left w:val="none" w:sz="0" w:space="0" w:color="auto"/>
                <w:bottom w:val="none" w:sz="0" w:space="0" w:color="auto"/>
                <w:right w:val="none" w:sz="0" w:space="0" w:color="auto"/>
              </w:divBdr>
            </w:div>
            <w:div w:id="1411393178">
              <w:marLeft w:val="0"/>
              <w:marRight w:val="0"/>
              <w:marTop w:val="0"/>
              <w:marBottom w:val="0"/>
              <w:divBdr>
                <w:top w:val="none" w:sz="0" w:space="0" w:color="auto"/>
                <w:left w:val="none" w:sz="0" w:space="0" w:color="auto"/>
                <w:bottom w:val="none" w:sz="0" w:space="0" w:color="auto"/>
                <w:right w:val="none" w:sz="0" w:space="0" w:color="auto"/>
              </w:divBdr>
            </w:div>
            <w:div w:id="1457867794">
              <w:marLeft w:val="0"/>
              <w:marRight w:val="0"/>
              <w:marTop w:val="0"/>
              <w:marBottom w:val="0"/>
              <w:divBdr>
                <w:top w:val="none" w:sz="0" w:space="0" w:color="auto"/>
                <w:left w:val="none" w:sz="0" w:space="0" w:color="auto"/>
                <w:bottom w:val="none" w:sz="0" w:space="0" w:color="auto"/>
                <w:right w:val="none" w:sz="0" w:space="0" w:color="auto"/>
              </w:divBdr>
            </w:div>
            <w:div w:id="1459492634">
              <w:marLeft w:val="0"/>
              <w:marRight w:val="0"/>
              <w:marTop w:val="0"/>
              <w:marBottom w:val="0"/>
              <w:divBdr>
                <w:top w:val="none" w:sz="0" w:space="0" w:color="auto"/>
                <w:left w:val="none" w:sz="0" w:space="0" w:color="auto"/>
                <w:bottom w:val="none" w:sz="0" w:space="0" w:color="auto"/>
                <w:right w:val="none" w:sz="0" w:space="0" w:color="auto"/>
              </w:divBdr>
            </w:div>
            <w:div w:id="1494033248">
              <w:marLeft w:val="0"/>
              <w:marRight w:val="0"/>
              <w:marTop w:val="0"/>
              <w:marBottom w:val="0"/>
              <w:divBdr>
                <w:top w:val="none" w:sz="0" w:space="0" w:color="auto"/>
                <w:left w:val="none" w:sz="0" w:space="0" w:color="auto"/>
                <w:bottom w:val="none" w:sz="0" w:space="0" w:color="auto"/>
                <w:right w:val="none" w:sz="0" w:space="0" w:color="auto"/>
              </w:divBdr>
            </w:div>
            <w:div w:id="1547839877">
              <w:marLeft w:val="0"/>
              <w:marRight w:val="0"/>
              <w:marTop w:val="0"/>
              <w:marBottom w:val="0"/>
              <w:divBdr>
                <w:top w:val="none" w:sz="0" w:space="0" w:color="auto"/>
                <w:left w:val="none" w:sz="0" w:space="0" w:color="auto"/>
                <w:bottom w:val="none" w:sz="0" w:space="0" w:color="auto"/>
                <w:right w:val="none" w:sz="0" w:space="0" w:color="auto"/>
              </w:divBdr>
            </w:div>
            <w:div w:id="1581940029">
              <w:marLeft w:val="0"/>
              <w:marRight w:val="0"/>
              <w:marTop w:val="0"/>
              <w:marBottom w:val="0"/>
              <w:divBdr>
                <w:top w:val="none" w:sz="0" w:space="0" w:color="auto"/>
                <w:left w:val="none" w:sz="0" w:space="0" w:color="auto"/>
                <w:bottom w:val="none" w:sz="0" w:space="0" w:color="auto"/>
                <w:right w:val="none" w:sz="0" w:space="0" w:color="auto"/>
              </w:divBdr>
            </w:div>
            <w:div w:id="1584023232">
              <w:marLeft w:val="0"/>
              <w:marRight w:val="0"/>
              <w:marTop w:val="0"/>
              <w:marBottom w:val="0"/>
              <w:divBdr>
                <w:top w:val="none" w:sz="0" w:space="0" w:color="auto"/>
                <w:left w:val="none" w:sz="0" w:space="0" w:color="auto"/>
                <w:bottom w:val="none" w:sz="0" w:space="0" w:color="auto"/>
                <w:right w:val="none" w:sz="0" w:space="0" w:color="auto"/>
              </w:divBdr>
            </w:div>
            <w:div w:id="1585145259">
              <w:marLeft w:val="0"/>
              <w:marRight w:val="0"/>
              <w:marTop w:val="0"/>
              <w:marBottom w:val="0"/>
              <w:divBdr>
                <w:top w:val="none" w:sz="0" w:space="0" w:color="auto"/>
                <w:left w:val="none" w:sz="0" w:space="0" w:color="auto"/>
                <w:bottom w:val="none" w:sz="0" w:space="0" w:color="auto"/>
                <w:right w:val="none" w:sz="0" w:space="0" w:color="auto"/>
              </w:divBdr>
            </w:div>
            <w:div w:id="1588542434">
              <w:marLeft w:val="0"/>
              <w:marRight w:val="0"/>
              <w:marTop w:val="0"/>
              <w:marBottom w:val="0"/>
              <w:divBdr>
                <w:top w:val="none" w:sz="0" w:space="0" w:color="auto"/>
                <w:left w:val="none" w:sz="0" w:space="0" w:color="auto"/>
                <w:bottom w:val="none" w:sz="0" w:space="0" w:color="auto"/>
                <w:right w:val="none" w:sz="0" w:space="0" w:color="auto"/>
              </w:divBdr>
            </w:div>
            <w:div w:id="1596666806">
              <w:marLeft w:val="0"/>
              <w:marRight w:val="0"/>
              <w:marTop w:val="0"/>
              <w:marBottom w:val="0"/>
              <w:divBdr>
                <w:top w:val="none" w:sz="0" w:space="0" w:color="auto"/>
                <w:left w:val="none" w:sz="0" w:space="0" w:color="auto"/>
                <w:bottom w:val="none" w:sz="0" w:space="0" w:color="auto"/>
                <w:right w:val="none" w:sz="0" w:space="0" w:color="auto"/>
              </w:divBdr>
            </w:div>
            <w:div w:id="1597245225">
              <w:marLeft w:val="0"/>
              <w:marRight w:val="0"/>
              <w:marTop w:val="0"/>
              <w:marBottom w:val="0"/>
              <w:divBdr>
                <w:top w:val="none" w:sz="0" w:space="0" w:color="auto"/>
                <w:left w:val="none" w:sz="0" w:space="0" w:color="auto"/>
                <w:bottom w:val="none" w:sz="0" w:space="0" w:color="auto"/>
                <w:right w:val="none" w:sz="0" w:space="0" w:color="auto"/>
              </w:divBdr>
            </w:div>
            <w:div w:id="1631547444">
              <w:marLeft w:val="0"/>
              <w:marRight w:val="0"/>
              <w:marTop w:val="0"/>
              <w:marBottom w:val="0"/>
              <w:divBdr>
                <w:top w:val="none" w:sz="0" w:space="0" w:color="auto"/>
                <w:left w:val="none" w:sz="0" w:space="0" w:color="auto"/>
                <w:bottom w:val="none" w:sz="0" w:space="0" w:color="auto"/>
                <w:right w:val="none" w:sz="0" w:space="0" w:color="auto"/>
              </w:divBdr>
            </w:div>
            <w:div w:id="1647587542">
              <w:marLeft w:val="0"/>
              <w:marRight w:val="0"/>
              <w:marTop w:val="0"/>
              <w:marBottom w:val="0"/>
              <w:divBdr>
                <w:top w:val="none" w:sz="0" w:space="0" w:color="auto"/>
                <w:left w:val="none" w:sz="0" w:space="0" w:color="auto"/>
                <w:bottom w:val="none" w:sz="0" w:space="0" w:color="auto"/>
                <w:right w:val="none" w:sz="0" w:space="0" w:color="auto"/>
              </w:divBdr>
            </w:div>
            <w:div w:id="1676566934">
              <w:marLeft w:val="0"/>
              <w:marRight w:val="0"/>
              <w:marTop w:val="0"/>
              <w:marBottom w:val="0"/>
              <w:divBdr>
                <w:top w:val="none" w:sz="0" w:space="0" w:color="auto"/>
                <w:left w:val="none" w:sz="0" w:space="0" w:color="auto"/>
                <w:bottom w:val="none" w:sz="0" w:space="0" w:color="auto"/>
                <w:right w:val="none" w:sz="0" w:space="0" w:color="auto"/>
              </w:divBdr>
            </w:div>
            <w:div w:id="1678925706">
              <w:marLeft w:val="0"/>
              <w:marRight w:val="0"/>
              <w:marTop w:val="0"/>
              <w:marBottom w:val="0"/>
              <w:divBdr>
                <w:top w:val="none" w:sz="0" w:space="0" w:color="auto"/>
                <w:left w:val="none" w:sz="0" w:space="0" w:color="auto"/>
                <w:bottom w:val="none" w:sz="0" w:space="0" w:color="auto"/>
                <w:right w:val="none" w:sz="0" w:space="0" w:color="auto"/>
              </w:divBdr>
            </w:div>
            <w:div w:id="1694182689">
              <w:marLeft w:val="0"/>
              <w:marRight w:val="0"/>
              <w:marTop w:val="0"/>
              <w:marBottom w:val="0"/>
              <w:divBdr>
                <w:top w:val="none" w:sz="0" w:space="0" w:color="auto"/>
                <w:left w:val="none" w:sz="0" w:space="0" w:color="auto"/>
                <w:bottom w:val="none" w:sz="0" w:space="0" w:color="auto"/>
                <w:right w:val="none" w:sz="0" w:space="0" w:color="auto"/>
              </w:divBdr>
            </w:div>
            <w:div w:id="1822038602">
              <w:marLeft w:val="0"/>
              <w:marRight w:val="0"/>
              <w:marTop w:val="0"/>
              <w:marBottom w:val="0"/>
              <w:divBdr>
                <w:top w:val="none" w:sz="0" w:space="0" w:color="auto"/>
                <w:left w:val="none" w:sz="0" w:space="0" w:color="auto"/>
                <w:bottom w:val="none" w:sz="0" w:space="0" w:color="auto"/>
                <w:right w:val="none" w:sz="0" w:space="0" w:color="auto"/>
              </w:divBdr>
            </w:div>
            <w:div w:id="1828472636">
              <w:marLeft w:val="0"/>
              <w:marRight w:val="0"/>
              <w:marTop w:val="0"/>
              <w:marBottom w:val="0"/>
              <w:divBdr>
                <w:top w:val="none" w:sz="0" w:space="0" w:color="auto"/>
                <w:left w:val="none" w:sz="0" w:space="0" w:color="auto"/>
                <w:bottom w:val="none" w:sz="0" w:space="0" w:color="auto"/>
                <w:right w:val="none" w:sz="0" w:space="0" w:color="auto"/>
              </w:divBdr>
            </w:div>
            <w:div w:id="1846049269">
              <w:marLeft w:val="0"/>
              <w:marRight w:val="0"/>
              <w:marTop w:val="0"/>
              <w:marBottom w:val="0"/>
              <w:divBdr>
                <w:top w:val="none" w:sz="0" w:space="0" w:color="auto"/>
                <w:left w:val="none" w:sz="0" w:space="0" w:color="auto"/>
                <w:bottom w:val="none" w:sz="0" w:space="0" w:color="auto"/>
                <w:right w:val="none" w:sz="0" w:space="0" w:color="auto"/>
              </w:divBdr>
            </w:div>
            <w:div w:id="1849757315">
              <w:marLeft w:val="0"/>
              <w:marRight w:val="0"/>
              <w:marTop w:val="0"/>
              <w:marBottom w:val="0"/>
              <w:divBdr>
                <w:top w:val="none" w:sz="0" w:space="0" w:color="auto"/>
                <w:left w:val="none" w:sz="0" w:space="0" w:color="auto"/>
                <w:bottom w:val="none" w:sz="0" w:space="0" w:color="auto"/>
                <w:right w:val="none" w:sz="0" w:space="0" w:color="auto"/>
              </w:divBdr>
            </w:div>
            <w:div w:id="1859468502">
              <w:marLeft w:val="0"/>
              <w:marRight w:val="0"/>
              <w:marTop w:val="0"/>
              <w:marBottom w:val="0"/>
              <w:divBdr>
                <w:top w:val="none" w:sz="0" w:space="0" w:color="auto"/>
                <w:left w:val="none" w:sz="0" w:space="0" w:color="auto"/>
                <w:bottom w:val="none" w:sz="0" w:space="0" w:color="auto"/>
                <w:right w:val="none" w:sz="0" w:space="0" w:color="auto"/>
              </w:divBdr>
            </w:div>
            <w:div w:id="1880974662">
              <w:marLeft w:val="0"/>
              <w:marRight w:val="0"/>
              <w:marTop w:val="0"/>
              <w:marBottom w:val="0"/>
              <w:divBdr>
                <w:top w:val="none" w:sz="0" w:space="0" w:color="auto"/>
                <w:left w:val="none" w:sz="0" w:space="0" w:color="auto"/>
                <w:bottom w:val="none" w:sz="0" w:space="0" w:color="auto"/>
                <w:right w:val="none" w:sz="0" w:space="0" w:color="auto"/>
              </w:divBdr>
            </w:div>
            <w:div w:id="1908028109">
              <w:marLeft w:val="0"/>
              <w:marRight w:val="0"/>
              <w:marTop w:val="0"/>
              <w:marBottom w:val="0"/>
              <w:divBdr>
                <w:top w:val="none" w:sz="0" w:space="0" w:color="auto"/>
                <w:left w:val="none" w:sz="0" w:space="0" w:color="auto"/>
                <w:bottom w:val="none" w:sz="0" w:space="0" w:color="auto"/>
                <w:right w:val="none" w:sz="0" w:space="0" w:color="auto"/>
              </w:divBdr>
            </w:div>
            <w:div w:id="1909221383">
              <w:marLeft w:val="0"/>
              <w:marRight w:val="0"/>
              <w:marTop w:val="0"/>
              <w:marBottom w:val="0"/>
              <w:divBdr>
                <w:top w:val="none" w:sz="0" w:space="0" w:color="auto"/>
                <w:left w:val="none" w:sz="0" w:space="0" w:color="auto"/>
                <w:bottom w:val="none" w:sz="0" w:space="0" w:color="auto"/>
                <w:right w:val="none" w:sz="0" w:space="0" w:color="auto"/>
              </w:divBdr>
            </w:div>
            <w:div w:id="1925600894">
              <w:marLeft w:val="0"/>
              <w:marRight w:val="0"/>
              <w:marTop w:val="0"/>
              <w:marBottom w:val="0"/>
              <w:divBdr>
                <w:top w:val="none" w:sz="0" w:space="0" w:color="auto"/>
                <w:left w:val="none" w:sz="0" w:space="0" w:color="auto"/>
                <w:bottom w:val="none" w:sz="0" w:space="0" w:color="auto"/>
                <w:right w:val="none" w:sz="0" w:space="0" w:color="auto"/>
              </w:divBdr>
            </w:div>
            <w:div w:id="2013098765">
              <w:marLeft w:val="0"/>
              <w:marRight w:val="0"/>
              <w:marTop w:val="0"/>
              <w:marBottom w:val="0"/>
              <w:divBdr>
                <w:top w:val="none" w:sz="0" w:space="0" w:color="auto"/>
                <w:left w:val="none" w:sz="0" w:space="0" w:color="auto"/>
                <w:bottom w:val="none" w:sz="0" w:space="0" w:color="auto"/>
                <w:right w:val="none" w:sz="0" w:space="0" w:color="auto"/>
              </w:divBdr>
            </w:div>
            <w:div w:id="2089695572">
              <w:marLeft w:val="0"/>
              <w:marRight w:val="0"/>
              <w:marTop w:val="0"/>
              <w:marBottom w:val="0"/>
              <w:divBdr>
                <w:top w:val="none" w:sz="0" w:space="0" w:color="auto"/>
                <w:left w:val="none" w:sz="0" w:space="0" w:color="auto"/>
                <w:bottom w:val="none" w:sz="0" w:space="0" w:color="auto"/>
                <w:right w:val="none" w:sz="0" w:space="0" w:color="auto"/>
              </w:divBdr>
            </w:div>
            <w:div w:id="2100365838">
              <w:marLeft w:val="0"/>
              <w:marRight w:val="0"/>
              <w:marTop w:val="0"/>
              <w:marBottom w:val="0"/>
              <w:divBdr>
                <w:top w:val="none" w:sz="0" w:space="0" w:color="auto"/>
                <w:left w:val="none" w:sz="0" w:space="0" w:color="auto"/>
                <w:bottom w:val="none" w:sz="0" w:space="0" w:color="auto"/>
                <w:right w:val="none" w:sz="0" w:space="0" w:color="auto"/>
              </w:divBdr>
            </w:div>
            <w:div w:id="210298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73279">
      <w:bodyDiv w:val="1"/>
      <w:marLeft w:val="0"/>
      <w:marRight w:val="0"/>
      <w:marTop w:val="0"/>
      <w:marBottom w:val="0"/>
      <w:divBdr>
        <w:top w:val="none" w:sz="0" w:space="0" w:color="auto"/>
        <w:left w:val="none" w:sz="0" w:space="0" w:color="auto"/>
        <w:bottom w:val="none" w:sz="0" w:space="0" w:color="auto"/>
        <w:right w:val="none" w:sz="0" w:space="0" w:color="auto"/>
      </w:divBdr>
    </w:div>
    <w:div w:id="436370068">
      <w:bodyDiv w:val="1"/>
      <w:marLeft w:val="0"/>
      <w:marRight w:val="0"/>
      <w:marTop w:val="0"/>
      <w:marBottom w:val="0"/>
      <w:divBdr>
        <w:top w:val="none" w:sz="0" w:space="0" w:color="auto"/>
        <w:left w:val="none" w:sz="0" w:space="0" w:color="auto"/>
        <w:bottom w:val="none" w:sz="0" w:space="0" w:color="auto"/>
        <w:right w:val="none" w:sz="0" w:space="0" w:color="auto"/>
      </w:divBdr>
      <w:divsChild>
        <w:div w:id="1079715678">
          <w:marLeft w:val="0"/>
          <w:marRight w:val="0"/>
          <w:marTop w:val="0"/>
          <w:marBottom w:val="0"/>
          <w:divBdr>
            <w:top w:val="none" w:sz="0" w:space="0" w:color="auto"/>
            <w:left w:val="none" w:sz="0" w:space="0" w:color="auto"/>
            <w:bottom w:val="none" w:sz="0" w:space="0" w:color="auto"/>
            <w:right w:val="none" w:sz="0" w:space="0" w:color="auto"/>
          </w:divBdr>
        </w:div>
        <w:div w:id="945498436">
          <w:marLeft w:val="0"/>
          <w:marRight w:val="0"/>
          <w:marTop w:val="0"/>
          <w:marBottom w:val="0"/>
          <w:divBdr>
            <w:top w:val="none" w:sz="0" w:space="0" w:color="auto"/>
            <w:left w:val="none" w:sz="0" w:space="0" w:color="auto"/>
            <w:bottom w:val="none" w:sz="0" w:space="0" w:color="auto"/>
            <w:right w:val="none" w:sz="0" w:space="0" w:color="auto"/>
          </w:divBdr>
          <w:divsChild>
            <w:div w:id="632753368">
              <w:marLeft w:val="0"/>
              <w:marRight w:val="0"/>
              <w:marTop w:val="0"/>
              <w:marBottom w:val="0"/>
              <w:divBdr>
                <w:top w:val="none" w:sz="0" w:space="0" w:color="auto"/>
                <w:left w:val="none" w:sz="0" w:space="0" w:color="auto"/>
                <w:bottom w:val="none" w:sz="0" w:space="0" w:color="auto"/>
                <w:right w:val="none" w:sz="0" w:space="0" w:color="auto"/>
              </w:divBdr>
              <w:divsChild>
                <w:div w:id="349068385">
                  <w:marLeft w:val="0"/>
                  <w:marRight w:val="0"/>
                  <w:marTop w:val="0"/>
                  <w:marBottom w:val="0"/>
                  <w:divBdr>
                    <w:top w:val="none" w:sz="0" w:space="0" w:color="auto"/>
                    <w:left w:val="none" w:sz="0" w:space="0" w:color="auto"/>
                    <w:bottom w:val="none" w:sz="0" w:space="0" w:color="auto"/>
                    <w:right w:val="none" w:sz="0" w:space="0" w:color="auto"/>
                  </w:divBdr>
                  <w:divsChild>
                    <w:div w:id="1733457704">
                      <w:marLeft w:val="0"/>
                      <w:marRight w:val="0"/>
                      <w:marTop w:val="0"/>
                      <w:marBottom w:val="0"/>
                      <w:divBdr>
                        <w:top w:val="none" w:sz="0" w:space="0" w:color="auto"/>
                        <w:left w:val="none" w:sz="0" w:space="0" w:color="auto"/>
                        <w:bottom w:val="none" w:sz="0" w:space="0" w:color="auto"/>
                        <w:right w:val="none" w:sz="0" w:space="0" w:color="auto"/>
                      </w:divBdr>
                    </w:div>
                    <w:div w:id="137739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884315">
      <w:bodyDiv w:val="1"/>
      <w:marLeft w:val="0"/>
      <w:marRight w:val="0"/>
      <w:marTop w:val="0"/>
      <w:marBottom w:val="0"/>
      <w:divBdr>
        <w:top w:val="none" w:sz="0" w:space="0" w:color="auto"/>
        <w:left w:val="none" w:sz="0" w:space="0" w:color="auto"/>
        <w:bottom w:val="none" w:sz="0" w:space="0" w:color="auto"/>
        <w:right w:val="none" w:sz="0" w:space="0" w:color="auto"/>
      </w:divBdr>
    </w:div>
    <w:div w:id="527135817">
      <w:bodyDiv w:val="1"/>
      <w:marLeft w:val="0"/>
      <w:marRight w:val="0"/>
      <w:marTop w:val="0"/>
      <w:marBottom w:val="0"/>
      <w:divBdr>
        <w:top w:val="none" w:sz="0" w:space="0" w:color="auto"/>
        <w:left w:val="none" w:sz="0" w:space="0" w:color="auto"/>
        <w:bottom w:val="none" w:sz="0" w:space="0" w:color="auto"/>
        <w:right w:val="none" w:sz="0" w:space="0" w:color="auto"/>
      </w:divBdr>
    </w:div>
    <w:div w:id="549420920">
      <w:bodyDiv w:val="1"/>
      <w:marLeft w:val="0"/>
      <w:marRight w:val="0"/>
      <w:marTop w:val="0"/>
      <w:marBottom w:val="0"/>
      <w:divBdr>
        <w:top w:val="none" w:sz="0" w:space="0" w:color="auto"/>
        <w:left w:val="none" w:sz="0" w:space="0" w:color="auto"/>
        <w:bottom w:val="none" w:sz="0" w:space="0" w:color="auto"/>
        <w:right w:val="none" w:sz="0" w:space="0" w:color="auto"/>
      </w:divBdr>
    </w:div>
    <w:div w:id="553737952">
      <w:bodyDiv w:val="1"/>
      <w:marLeft w:val="0"/>
      <w:marRight w:val="0"/>
      <w:marTop w:val="0"/>
      <w:marBottom w:val="0"/>
      <w:divBdr>
        <w:top w:val="none" w:sz="0" w:space="0" w:color="auto"/>
        <w:left w:val="none" w:sz="0" w:space="0" w:color="auto"/>
        <w:bottom w:val="none" w:sz="0" w:space="0" w:color="auto"/>
        <w:right w:val="none" w:sz="0" w:space="0" w:color="auto"/>
      </w:divBdr>
    </w:div>
    <w:div w:id="558907302">
      <w:bodyDiv w:val="1"/>
      <w:marLeft w:val="0"/>
      <w:marRight w:val="0"/>
      <w:marTop w:val="0"/>
      <w:marBottom w:val="0"/>
      <w:divBdr>
        <w:top w:val="none" w:sz="0" w:space="0" w:color="auto"/>
        <w:left w:val="none" w:sz="0" w:space="0" w:color="auto"/>
        <w:bottom w:val="none" w:sz="0" w:space="0" w:color="auto"/>
        <w:right w:val="none" w:sz="0" w:space="0" w:color="auto"/>
      </w:divBdr>
    </w:div>
    <w:div w:id="559705559">
      <w:bodyDiv w:val="1"/>
      <w:marLeft w:val="0"/>
      <w:marRight w:val="0"/>
      <w:marTop w:val="0"/>
      <w:marBottom w:val="0"/>
      <w:divBdr>
        <w:top w:val="none" w:sz="0" w:space="0" w:color="auto"/>
        <w:left w:val="none" w:sz="0" w:space="0" w:color="auto"/>
        <w:bottom w:val="none" w:sz="0" w:space="0" w:color="auto"/>
        <w:right w:val="none" w:sz="0" w:space="0" w:color="auto"/>
      </w:divBdr>
    </w:div>
    <w:div w:id="596719270">
      <w:bodyDiv w:val="1"/>
      <w:marLeft w:val="0"/>
      <w:marRight w:val="0"/>
      <w:marTop w:val="0"/>
      <w:marBottom w:val="0"/>
      <w:divBdr>
        <w:top w:val="none" w:sz="0" w:space="0" w:color="auto"/>
        <w:left w:val="none" w:sz="0" w:space="0" w:color="auto"/>
        <w:bottom w:val="none" w:sz="0" w:space="0" w:color="auto"/>
        <w:right w:val="none" w:sz="0" w:space="0" w:color="auto"/>
      </w:divBdr>
    </w:div>
    <w:div w:id="677586431">
      <w:bodyDiv w:val="1"/>
      <w:marLeft w:val="0"/>
      <w:marRight w:val="0"/>
      <w:marTop w:val="0"/>
      <w:marBottom w:val="0"/>
      <w:divBdr>
        <w:top w:val="none" w:sz="0" w:space="0" w:color="auto"/>
        <w:left w:val="none" w:sz="0" w:space="0" w:color="auto"/>
        <w:bottom w:val="none" w:sz="0" w:space="0" w:color="auto"/>
        <w:right w:val="none" w:sz="0" w:space="0" w:color="auto"/>
      </w:divBdr>
    </w:div>
    <w:div w:id="721098659">
      <w:bodyDiv w:val="1"/>
      <w:marLeft w:val="0"/>
      <w:marRight w:val="0"/>
      <w:marTop w:val="0"/>
      <w:marBottom w:val="0"/>
      <w:divBdr>
        <w:top w:val="none" w:sz="0" w:space="0" w:color="auto"/>
        <w:left w:val="none" w:sz="0" w:space="0" w:color="auto"/>
        <w:bottom w:val="none" w:sz="0" w:space="0" w:color="auto"/>
        <w:right w:val="none" w:sz="0" w:space="0" w:color="auto"/>
      </w:divBdr>
    </w:div>
    <w:div w:id="749884997">
      <w:bodyDiv w:val="1"/>
      <w:marLeft w:val="0"/>
      <w:marRight w:val="0"/>
      <w:marTop w:val="0"/>
      <w:marBottom w:val="0"/>
      <w:divBdr>
        <w:top w:val="none" w:sz="0" w:space="0" w:color="auto"/>
        <w:left w:val="none" w:sz="0" w:space="0" w:color="auto"/>
        <w:bottom w:val="none" w:sz="0" w:space="0" w:color="auto"/>
        <w:right w:val="none" w:sz="0" w:space="0" w:color="auto"/>
      </w:divBdr>
    </w:div>
    <w:div w:id="760878697">
      <w:bodyDiv w:val="1"/>
      <w:marLeft w:val="0"/>
      <w:marRight w:val="0"/>
      <w:marTop w:val="0"/>
      <w:marBottom w:val="0"/>
      <w:divBdr>
        <w:top w:val="none" w:sz="0" w:space="0" w:color="auto"/>
        <w:left w:val="none" w:sz="0" w:space="0" w:color="auto"/>
        <w:bottom w:val="none" w:sz="0" w:space="0" w:color="auto"/>
        <w:right w:val="none" w:sz="0" w:space="0" w:color="auto"/>
      </w:divBdr>
    </w:div>
    <w:div w:id="796610884">
      <w:bodyDiv w:val="1"/>
      <w:marLeft w:val="0"/>
      <w:marRight w:val="0"/>
      <w:marTop w:val="0"/>
      <w:marBottom w:val="0"/>
      <w:divBdr>
        <w:top w:val="none" w:sz="0" w:space="0" w:color="auto"/>
        <w:left w:val="none" w:sz="0" w:space="0" w:color="auto"/>
        <w:bottom w:val="none" w:sz="0" w:space="0" w:color="auto"/>
        <w:right w:val="none" w:sz="0" w:space="0" w:color="auto"/>
      </w:divBdr>
    </w:div>
    <w:div w:id="809637524">
      <w:bodyDiv w:val="1"/>
      <w:marLeft w:val="0"/>
      <w:marRight w:val="0"/>
      <w:marTop w:val="0"/>
      <w:marBottom w:val="0"/>
      <w:divBdr>
        <w:top w:val="none" w:sz="0" w:space="0" w:color="auto"/>
        <w:left w:val="none" w:sz="0" w:space="0" w:color="auto"/>
        <w:bottom w:val="none" w:sz="0" w:space="0" w:color="auto"/>
        <w:right w:val="none" w:sz="0" w:space="0" w:color="auto"/>
      </w:divBdr>
    </w:div>
    <w:div w:id="846795578">
      <w:bodyDiv w:val="1"/>
      <w:marLeft w:val="0"/>
      <w:marRight w:val="0"/>
      <w:marTop w:val="0"/>
      <w:marBottom w:val="0"/>
      <w:divBdr>
        <w:top w:val="none" w:sz="0" w:space="0" w:color="auto"/>
        <w:left w:val="none" w:sz="0" w:space="0" w:color="auto"/>
        <w:bottom w:val="none" w:sz="0" w:space="0" w:color="auto"/>
        <w:right w:val="none" w:sz="0" w:space="0" w:color="auto"/>
      </w:divBdr>
    </w:div>
    <w:div w:id="881864943">
      <w:bodyDiv w:val="1"/>
      <w:marLeft w:val="0"/>
      <w:marRight w:val="0"/>
      <w:marTop w:val="0"/>
      <w:marBottom w:val="0"/>
      <w:divBdr>
        <w:top w:val="none" w:sz="0" w:space="0" w:color="auto"/>
        <w:left w:val="none" w:sz="0" w:space="0" w:color="auto"/>
        <w:bottom w:val="none" w:sz="0" w:space="0" w:color="auto"/>
        <w:right w:val="none" w:sz="0" w:space="0" w:color="auto"/>
      </w:divBdr>
    </w:div>
    <w:div w:id="906764986">
      <w:bodyDiv w:val="1"/>
      <w:marLeft w:val="0"/>
      <w:marRight w:val="0"/>
      <w:marTop w:val="0"/>
      <w:marBottom w:val="0"/>
      <w:divBdr>
        <w:top w:val="none" w:sz="0" w:space="0" w:color="auto"/>
        <w:left w:val="none" w:sz="0" w:space="0" w:color="auto"/>
        <w:bottom w:val="none" w:sz="0" w:space="0" w:color="auto"/>
        <w:right w:val="none" w:sz="0" w:space="0" w:color="auto"/>
      </w:divBdr>
    </w:div>
    <w:div w:id="907156504">
      <w:bodyDiv w:val="1"/>
      <w:marLeft w:val="0"/>
      <w:marRight w:val="0"/>
      <w:marTop w:val="0"/>
      <w:marBottom w:val="0"/>
      <w:divBdr>
        <w:top w:val="none" w:sz="0" w:space="0" w:color="auto"/>
        <w:left w:val="none" w:sz="0" w:space="0" w:color="auto"/>
        <w:bottom w:val="none" w:sz="0" w:space="0" w:color="auto"/>
        <w:right w:val="none" w:sz="0" w:space="0" w:color="auto"/>
      </w:divBdr>
    </w:div>
    <w:div w:id="932201195">
      <w:bodyDiv w:val="1"/>
      <w:marLeft w:val="0"/>
      <w:marRight w:val="0"/>
      <w:marTop w:val="0"/>
      <w:marBottom w:val="0"/>
      <w:divBdr>
        <w:top w:val="none" w:sz="0" w:space="0" w:color="auto"/>
        <w:left w:val="none" w:sz="0" w:space="0" w:color="auto"/>
        <w:bottom w:val="none" w:sz="0" w:space="0" w:color="auto"/>
        <w:right w:val="none" w:sz="0" w:space="0" w:color="auto"/>
      </w:divBdr>
    </w:div>
    <w:div w:id="999968462">
      <w:bodyDiv w:val="1"/>
      <w:marLeft w:val="0"/>
      <w:marRight w:val="0"/>
      <w:marTop w:val="0"/>
      <w:marBottom w:val="0"/>
      <w:divBdr>
        <w:top w:val="none" w:sz="0" w:space="0" w:color="auto"/>
        <w:left w:val="none" w:sz="0" w:space="0" w:color="auto"/>
        <w:bottom w:val="none" w:sz="0" w:space="0" w:color="auto"/>
        <w:right w:val="none" w:sz="0" w:space="0" w:color="auto"/>
      </w:divBdr>
    </w:div>
    <w:div w:id="1005015040">
      <w:bodyDiv w:val="1"/>
      <w:marLeft w:val="0"/>
      <w:marRight w:val="0"/>
      <w:marTop w:val="0"/>
      <w:marBottom w:val="0"/>
      <w:divBdr>
        <w:top w:val="none" w:sz="0" w:space="0" w:color="auto"/>
        <w:left w:val="none" w:sz="0" w:space="0" w:color="auto"/>
        <w:bottom w:val="none" w:sz="0" w:space="0" w:color="auto"/>
        <w:right w:val="none" w:sz="0" w:space="0" w:color="auto"/>
      </w:divBdr>
    </w:div>
    <w:div w:id="1006984316">
      <w:bodyDiv w:val="1"/>
      <w:marLeft w:val="0"/>
      <w:marRight w:val="0"/>
      <w:marTop w:val="0"/>
      <w:marBottom w:val="0"/>
      <w:divBdr>
        <w:top w:val="none" w:sz="0" w:space="0" w:color="auto"/>
        <w:left w:val="none" w:sz="0" w:space="0" w:color="auto"/>
        <w:bottom w:val="none" w:sz="0" w:space="0" w:color="auto"/>
        <w:right w:val="none" w:sz="0" w:space="0" w:color="auto"/>
      </w:divBdr>
    </w:div>
    <w:div w:id="1056079721">
      <w:bodyDiv w:val="1"/>
      <w:marLeft w:val="0"/>
      <w:marRight w:val="0"/>
      <w:marTop w:val="0"/>
      <w:marBottom w:val="0"/>
      <w:divBdr>
        <w:top w:val="none" w:sz="0" w:space="0" w:color="auto"/>
        <w:left w:val="none" w:sz="0" w:space="0" w:color="auto"/>
        <w:bottom w:val="none" w:sz="0" w:space="0" w:color="auto"/>
        <w:right w:val="none" w:sz="0" w:space="0" w:color="auto"/>
      </w:divBdr>
    </w:div>
    <w:div w:id="1083650717">
      <w:bodyDiv w:val="1"/>
      <w:marLeft w:val="0"/>
      <w:marRight w:val="0"/>
      <w:marTop w:val="0"/>
      <w:marBottom w:val="0"/>
      <w:divBdr>
        <w:top w:val="none" w:sz="0" w:space="0" w:color="auto"/>
        <w:left w:val="none" w:sz="0" w:space="0" w:color="auto"/>
        <w:bottom w:val="none" w:sz="0" w:space="0" w:color="auto"/>
        <w:right w:val="none" w:sz="0" w:space="0" w:color="auto"/>
      </w:divBdr>
    </w:div>
    <w:div w:id="1121537473">
      <w:bodyDiv w:val="1"/>
      <w:marLeft w:val="0"/>
      <w:marRight w:val="0"/>
      <w:marTop w:val="0"/>
      <w:marBottom w:val="0"/>
      <w:divBdr>
        <w:top w:val="none" w:sz="0" w:space="0" w:color="auto"/>
        <w:left w:val="none" w:sz="0" w:space="0" w:color="auto"/>
        <w:bottom w:val="none" w:sz="0" w:space="0" w:color="auto"/>
        <w:right w:val="none" w:sz="0" w:space="0" w:color="auto"/>
      </w:divBdr>
    </w:div>
    <w:div w:id="1145849930">
      <w:bodyDiv w:val="1"/>
      <w:marLeft w:val="0"/>
      <w:marRight w:val="0"/>
      <w:marTop w:val="0"/>
      <w:marBottom w:val="0"/>
      <w:divBdr>
        <w:top w:val="none" w:sz="0" w:space="0" w:color="auto"/>
        <w:left w:val="none" w:sz="0" w:space="0" w:color="auto"/>
        <w:bottom w:val="none" w:sz="0" w:space="0" w:color="auto"/>
        <w:right w:val="none" w:sz="0" w:space="0" w:color="auto"/>
      </w:divBdr>
    </w:div>
    <w:div w:id="1183056392">
      <w:bodyDiv w:val="1"/>
      <w:marLeft w:val="0"/>
      <w:marRight w:val="0"/>
      <w:marTop w:val="0"/>
      <w:marBottom w:val="0"/>
      <w:divBdr>
        <w:top w:val="none" w:sz="0" w:space="0" w:color="auto"/>
        <w:left w:val="none" w:sz="0" w:space="0" w:color="auto"/>
        <w:bottom w:val="none" w:sz="0" w:space="0" w:color="auto"/>
        <w:right w:val="none" w:sz="0" w:space="0" w:color="auto"/>
      </w:divBdr>
    </w:div>
    <w:div w:id="1199128052">
      <w:bodyDiv w:val="1"/>
      <w:marLeft w:val="0"/>
      <w:marRight w:val="0"/>
      <w:marTop w:val="0"/>
      <w:marBottom w:val="0"/>
      <w:divBdr>
        <w:top w:val="none" w:sz="0" w:space="0" w:color="auto"/>
        <w:left w:val="none" w:sz="0" w:space="0" w:color="auto"/>
        <w:bottom w:val="none" w:sz="0" w:space="0" w:color="auto"/>
        <w:right w:val="none" w:sz="0" w:space="0" w:color="auto"/>
      </w:divBdr>
    </w:div>
    <w:div w:id="1241022445">
      <w:bodyDiv w:val="1"/>
      <w:marLeft w:val="0"/>
      <w:marRight w:val="0"/>
      <w:marTop w:val="0"/>
      <w:marBottom w:val="0"/>
      <w:divBdr>
        <w:top w:val="none" w:sz="0" w:space="0" w:color="auto"/>
        <w:left w:val="none" w:sz="0" w:space="0" w:color="auto"/>
        <w:bottom w:val="none" w:sz="0" w:space="0" w:color="auto"/>
        <w:right w:val="none" w:sz="0" w:space="0" w:color="auto"/>
      </w:divBdr>
    </w:div>
    <w:div w:id="1326320566">
      <w:bodyDiv w:val="1"/>
      <w:marLeft w:val="0"/>
      <w:marRight w:val="0"/>
      <w:marTop w:val="0"/>
      <w:marBottom w:val="0"/>
      <w:divBdr>
        <w:top w:val="none" w:sz="0" w:space="0" w:color="auto"/>
        <w:left w:val="none" w:sz="0" w:space="0" w:color="auto"/>
        <w:bottom w:val="none" w:sz="0" w:space="0" w:color="auto"/>
        <w:right w:val="none" w:sz="0" w:space="0" w:color="auto"/>
      </w:divBdr>
    </w:div>
    <w:div w:id="1410037217">
      <w:bodyDiv w:val="1"/>
      <w:marLeft w:val="0"/>
      <w:marRight w:val="0"/>
      <w:marTop w:val="0"/>
      <w:marBottom w:val="0"/>
      <w:divBdr>
        <w:top w:val="none" w:sz="0" w:space="0" w:color="auto"/>
        <w:left w:val="none" w:sz="0" w:space="0" w:color="auto"/>
        <w:bottom w:val="none" w:sz="0" w:space="0" w:color="auto"/>
        <w:right w:val="none" w:sz="0" w:space="0" w:color="auto"/>
      </w:divBdr>
    </w:div>
    <w:div w:id="1422412208">
      <w:bodyDiv w:val="1"/>
      <w:marLeft w:val="0"/>
      <w:marRight w:val="0"/>
      <w:marTop w:val="0"/>
      <w:marBottom w:val="0"/>
      <w:divBdr>
        <w:top w:val="none" w:sz="0" w:space="0" w:color="auto"/>
        <w:left w:val="none" w:sz="0" w:space="0" w:color="auto"/>
        <w:bottom w:val="none" w:sz="0" w:space="0" w:color="auto"/>
        <w:right w:val="none" w:sz="0" w:space="0" w:color="auto"/>
      </w:divBdr>
      <w:divsChild>
        <w:div w:id="206524">
          <w:marLeft w:val="0"/>
          <w:marRight w:val="0"/>
          <w:marTop w:val="0"/>
          <w:marBottom w:val="0"/>
          <w:divBdr>
            <w:top w:val="none" w:sz="0" w:space="0" w:color="auto"/>
            <w:left w:val="none" w:sz="0" w:space="0" w:color="auto"/>
            <w:bottom w:val="none" w:sz="0" w:space="0" w:color="auto"/>
            <w:right w:val="none" w:sz="0" w:space="0" w:color="auto"/>
          </w:divBdr>
        </w:div>
        <w:div w:id="26571166">
          <w:marLeft w:val="0"/>
          <w:marRight w:val="0"/>
          <w:marTop w:val="0"/>
          <w:marBottom w:val="0"/>
          <w:divBdr>
            <w:top w:val="none" w:sz="0" w:space="0" w:color="auto"/>
            <w:left w:val="none" w:sz="0" w:space="0" w:color="auto"/>
            <w:bottom w:val="none" w:sz="0" w:space="0" w:color="auto"/>
            <w:right w:val="none" w:sz="0" w:space="0" w:color="auto"/>
          </w:divBdr>
        </w:div>
        <w:div w:id="37168205">
          <w:marLeft w:val="0"/>
          <w:marRight w:val="0"/>
          <w:marTop w:val="0"/>
          <w:marBottom w:val="0"/>
          <w:divBdr>
            <w:top w:val="none" w:sz="0" w:space="0" w:color="auto"/>
            <w:left w:val="none" w:sz="0" w:space="0" w:color="auto"/>
            <w:bottom w:val="none" w:sz="0" w:space="0" w:color="auto"/>
            <w:right w:val="none" w:sz="0" w:space="0" w:color="auto"/>
          </w:divBdr>
        </w:div>
        <w:div w:id="44836979">
          <w:marLeft w:val="0"/>
          <w:marRight w:val="0"/>
          <w:marTop w:val="0"/>
          <w:marBottom w:val="0"/>
          <w:divBdr>
            <w:top w:val="none" w:sz="0" w:space="0" w:color="auto"/>
            <w:left w:val="none" w:sz="0" w:space="0" w:color="auto"/>
            <w:bottom w:val="none" w:sz="0" w:space="0" w:color="auto"/>
            <w:right w:val="none" w:sz="0" w:space="0" w:color="auto"/>
          </w:divBdr>
        </w:div>
        <w:div w:id="87820289">
          <w:marLeft w:val="0"/>
          <w:marRight w:val="0"/>
          <w:marTop w:val="0"/>
          <w:marBottom w:val="0"/>
          <w:divBdr>
            <w:top w:val="none" w:sz="0" w:space="0" w:color="auto"/>
            <w:left w:val="none" w:sz="0" w:space="0" w:color="auto"/>
            <w:bottom w:val="none" w:sz="0" w:space="0" w:color="auto"/>
            <w:right w:val="none" w:sz="0" w:space="0" w:color="auto"/>
          </w:divBdr>
        </w:div>
        <w:div w:id="98334951">
          <w:marLeft w:val="0"/>
          <w:marRight w:val="0"/>
          <w:marTop w:val="0"/>
          <w:marBottom w:val="0"/>
          <w:divBdr>
            <w:top w:val="none" w:sz="0" w:space="0" w:color="auto"/>
            <w:left w:val="none" w:sz="0" w:space="0" w:color="auto"/>
            <w:bottom w:val="none" w:sz="0" w:space="0" w:color="auto"/>
            <w:right w:val="none" w:sz="0" w:space="0" w:color="auto"/>
          </w:divBdr>
        </w:div>
        <w:div w:id="102502162">
          <w:marLeft w:val="0"/>
          <w:marRight w:val="0"/>
          <w:marTop w:val="0"/>
          <w:marBottom w:val="0"/>
          <w:divBdr>
            <w:top w:val="none" w:sz="0" w:space="0" w:color="auto"/>
            <w:left w:val="none" w:sz="0" w:space="0" w:color="auto"/>
            <w:bottom w:val="none" w:sz="0" w:space="0" w:color="auto"/>
            <w:right w:val="none" w:sz="0" w:space="0" w:color="auto"/>
          </w:divBdr>
        </w:div>
        <w:div w:id="103772496">
          <w:marLeft w:val="0"/>
          <w:marRight w:val="0"/>
          <w:marTop w:val="0"/>
          <w:marBottom w:val="0"/>
          <w:divBdr>
            <w:top w:val="none" w:sz="0" w:space="0" w:color="auto"/>
            <w:left w:val="none" w:sz="0" w:space="0" w:color="auto"/>
            <w:bottom w:val="none" w:sz="0" w:space="0" w:color="auto"/>
            <w:right w:val="none" w:sz="0" w:space="0" w:color="auto"/>
          </w:divBdr>
        </w:div>
        <w:div w:id="111294123">
          <w:marLeft w:val="0"/>
          <w:marRight w:val="0"/>
          <w:marTop w:val="0"/>
          <w:marBottom w:val="0"/>
          <w:divBdr>
            <w:top w:val="none" w:sz="0" w:space="0" w:color="auto"/>
            <w:left w:val="none" w:sz="0" w:space="0" w:color="auto"/>
            <w:bottom w:val="none" w:sz="0" w:space="0" w:color="auto"/>
            <w:right w:val="none" w:sz="0" w:space="0" w:color="auto"/>
          </w:divBdr>
        </w:div>
        <w:div w:id="139545392">
          <w:marLeft w:val="0"/>
          <w:marRight w:val="0"/>
          <w:marTop w:val="0"/>
          <w:marBottom w:val="0"/>
          <w:divBdr>
            <w:top w:val="none" w:sz="0" w:space="0" w:color="auto"/>
            <w:left w:val="none" w:sz="0" w:space="0" w:color="auto"/>
            <w:bottom w:val="none" w:sz="0" w:space="0" w:color="auto"/>
            <w:right w:val="none" w:sz="0" w:space="0" w:color="auto"/>
          </w:divBdr>
        </w:div>
        <w:div w:id="156847959">
          <w:marLeft w:val="0"/>
          <w:marRight w:val="0"/>
          <w:marTop w:val="0"/>
          <w:marBottom w:val="0"/>
          <w:divBdr>
            <w:top w:val="none" w:sz="0" w:space="0" w:color="auto"/>
            <w:left w:val="none" w:sz="0" w:space="0" w:color="auto"/>
            <w:bottom w:val="none" w:sz="0" w:space="0" w:color="auto"/>
            <w:right w:val="none" w:sz="0" w:space="0" w:color="auto"/>
          </w:divBdr>
        </w:div>
        <w:div w:id="169218083">
          <w:marLeft w:val="0"/>
          <w:marRight w:val="0"/>
          <w:marTop w:val="0"/>
          <w:marBottom w:val="0"/>
          <w:divBdr>
            <w:top w:val="none" w:sz="0" w:space="0" w:color="auto"/>
            <w:left w:val="none" w:sz="0" w:space="0" w:color="auto"/>
            <w:bottom w:val="none" w:sz="0" w:space="0" w:color="auto"/>
            <w:right w:val="none" w:sz="0" w:space="0" w:color="auto"/>
          </w:divBdr>
        </w:div>
        <w:div w:id="169949444">
          <w:marLeft w:val="0"/>
          <w:marRight w:val="0"/>
          <w:marTop w:val="0"/>
          <w:marBottom w:val="0"/>
          <w:divBdr>
            <w:top w:val="none" w:sz="0" w:space="0" w:color="auto"/>
            <w:left w:val="none" w:sz="0" w:space="0" w:color="auto"/>
            <w:bottom w:val="none" w:sz="0" w:space="0" w:color="auto"/>
            <w:right w:val="none" w:sz="0" w:space="0" w:color="auto"/>
          </w:divBdr>
        </w:div>
        <w:div w:id="180120979">
          <w:marLeft w:val="0"/>
          <w:marRight w:val="0"/>
          <w:marTop w:val="0"/>
          <w:marBottom w:val="0"/>
          <w:divBdr>
            <w:top w:val="none" w:sz="0" w:space="0" w:color="auto"/>
            <w:left w:val="none" w:sz="0" w:space="0" w:color="auto"/>
            <w:bottom w:val="none" w:sz="0" w:space="0" w:color="auto"/>
            <w:right w:val="none" w:sz="0" w:space="0" w:color="auto"/>
          </w:divBdr>
        </w:div>
        <w:div w:id="337657290">
          <w:marLeft w:val="0"/>
          <w:marRight w:val="0"/>
          <w:marTop w:val="0"/>
          <w:marBottom w:val="0"/>
          <w:divBdr>
            <w:top w:val="none" w:sz="0" w:space="0" w:color="auto"/>
            <w:left w:val="none" w:sz="0" w:space="0" w:color="auto"/>
            <w:bottom w:val="none" w:sz="0" w:space="0" w:color="auto"/>
            <w:right w:val="none" w:sz="0" w:space="0" w:color="auto"/>
          </w:divBdr>
        </w:div>
        <w:div w:id="379519815">
          <w:marLeft w:val="0"/>
          <w:marRight w:val="0"/>
          <w:marTop w:val="0"/>
          <w:marBottom w:val="0"/>
          <w:divBdr>
            <w:top w:val="none" w:sz="0" w:space="0" w:color="auto"/>
            <w:left w:val="none" w:sz="0" w:space="0" w:color="auto"/>
            <w:bottom w:val="none" w:sz="0" w:space="0" w:color="auto"/>
            <w:right w:val="none" w:sz="0" w:space="0" w:color="auto"/>
          </w:divBdr>
        </w:div>
        <w:div w:id="389382100">
          <w:marLeft w:val="0"/>
          <w:marRight w:val="0"/>
          <w:marTop w:val="0"/>
          <w:marBottom w:val="0"/>
          <w:divBdr>
            <w:top w:val="none" w:sz="0" w:space="0" w:color="auto"/>
            <w:left w:val="none" w:sz="0" w:space="0" w:color="auto"/>
            <w:bottom w:val="none" w:sz="0" w:space="0" w:color="auto"/>
            <w:right w:val="none" w:sz="0" w:space="0" w:color="auto"/>
          </w:divBdr>
        </w:div>
        <w:div w:id="425268628">
          <w:marLeft w:val="0"/>
          <w:marRight w:val="0"/>
          <w:marTop w:val="0"/>
          <w:marBottom w:val="0"/>
          <w:divBdr>
            <w:top w:val="none" w:sz="0" w:space="0" w:color="auto"/>
            <w:left w:val="none" w:sz="0" w:space="0" w:color="auto"/>
            <w:bottom w:val="none" w:sz="0" w:space="0" w:color="auto"/>
            <w:right w:val="none" w:sz="0" w:space="0" w:color="auto"/>
          </w:divBdr>
        </w:div>
        <w:div w:id="462231069">
          <w:marLeft w:val="0"/>
          <w:marRight w:val="0"/>
          <w:marTop w:val="0"/>
          <w:marBottom w:val="0"/>
          <w:divBdr>
            <w:top w:val="none" w:sz="0" w:space="0" w:color="auto"/>
            <w:left w:val="none" w:sz="0" w:space="0" w:color="auto"/>
            <w:bottom w:val="none" w:sz="0" w:space="0" w:color="auto"/>
            <w:right w:val="none" w:sz="0" w:space="0" w:color="auto"/>
          </w:divBdr>
        </w:div>
        <w:div w:id="481852672">
          <w:marLeft w:val="0"/>
          <w:marRight w:val="0"/>
          <w:marTop w:val="0"/>
          <w:marBottom w:val="0"/>
          <w:divBdr>
            <w:top w:val="none" w:sz="0" w:space="0" w:color="auto"/>
            <w:left w:val="none" w:sz="0" w:space="0" w:color="auto"/>
            <w:bottom w:val="none" w:sz="0" w:space="0" w:color="auto"/>
            <w:right w:val="none" w:sz="0" w:space="0" w:color="auto"/>
          </w:divBdr>
        </w:div>
        <w:div w:id="483158210">
          <w:marLeft w:val="0"/>
          <w:marRight w:val="0"/>
          <w:marTop w:val="0"/>
          <w:marBottom w:val="0"/>
          <w:divBdr>
            <w:top w:val="none" w:sz="0" w:space="0" w:color="auto"/>
            <w:left w:val="none" w:sz="0" w:space="0" w:color="auto"/>
            <w:bottom w:val="none" w:sz="0" w:space="0" w:color="auto"/>
            <w:right w:val="none" w:sz="0" w:space="0" w:color="auto"/>
          </w:divBdr>
        </w:div>
        <w:div w:id="483938965">
          <w:marLeft w:val="0"/>
          <w:marRight w:val="0"/>
          <w:marTop w:val="0"/>
          <w:marBottom w:val="0"/>
          <w:divBdr>
            <w:top w:val="none" w:sz="0" w:space="0" w:color="auto"/>
            <w:left w:val="none" w:sz="0" w:space="0" w:color="auto"/>
            <w:bottom w:val="none" w:sz="0" w:space="0" w:color="auto"/>
            <w:right w:val="none" w:sz="0" w:space="0" w:color="auto"/>
          </w:divBdr>
        </w:div>
        <w:div w:id="512885757">
          <w:marLeft w:val="0"/>
          <w:marRight w:val="0"/>
          <w:marTop w:val="0"/>
          <w:marBottom w:val="0"/>
          <w:divBdr>
            <w:top w:val="none" w:sz="0" w:space="0" w:color="auto"/>
            <w:left w:val="none" w:sz="0" w:space="0" w:color="auto"/>
            <w:bottom w:val="none" w:sz="0" w:space="0" w:color="auto"/>
            <w:right w:val="none" w:sz="0" w:space="0" w:color="auto"/>
          </w:divBdr>
        </w:div>
        <w:div w:id="560218172">
          <w:marLeft w:val="0"/>
          <w:marRight w:val="0"/>
          <w:marTop w:val="0"/>
          <w:marBottom w:val="0"/>
          <w:divBdr>
            <w:top w:val="none" w:sz="0" w:space="0" w:color="auto"/>
            <w:left w:val="none" w:sz="0" w:space="0" w:color="auto"/>
            <w:bottom w:val="none" w:sz="0" w:space="0" w:color="auto"/>
            <w:right w:val="none" w:sz="0" w:space="0" w:color="auto"/>
          </w:divBdr>
        </w:div>
        <w:div w:id="586500126">
          <w:marLeft w:val="0"/>
          <w:marRight w:val="0"/>
          <w:marTop w:val="0"/>
          <w:marBottom w:val="0"/>
          <w:divBdr>
            <w:top w:val="none" w:sz="0" w:space="0" w:color="auto"/>
            <w:left w:val="none" w:sz="0" w:space="0" w:color="auto"/>
            <w:bottom w:val="none" w:sz="0" w:space="0" w:color="auto"/>
            <w:right w:val="none" w:sz="0" w:space="0" w:color="auto"/>
          </w:divBdr>
        </w:div>
        <w:div w:id="616133751">
          <w:marLeft w:val="0"/>
          <w:marRight w:val="0"/>
          <w:marTop w:val="0"/>
          <w:marBottom w:val="0"/>
          <w:divBdr>
            <w:top w:val="none" w:sz="0" w:space="0" w:color="auto"/>
            <w:left w:val="none" w:sz="0" w:space="0" w:color="auto"/>
            <w:bottom w:val="none" w:sz="0" w:space="0" w:color="auto"/>
            <w:right w:val="none" w:sz="0" w:space="0" w:color="auto"/>
          </w:divBdr>
        </w:div>
        <w:div w:id="666128946">
          <w:marLeft w:val="0"/>
          <w:marRight w:val="0"/>
          <w:marTop w:val="0"/>
          <w:marBottom w:val="0"/>
          <w:divBdr>
            <w:top w:val="none" w:sz="0" w:space="0" w:color="auto"/>
            <w:left w:val="none" w:sz="0" w:space="0" w:color="auto"/>
            <w:bottom w:val="none" w:sz="0" w:space="0" w:color="auto"/>
            <w:right w:val="none" w:sz="0" w:space="0" w:color="auto"/>
          </w:divBdr>
        </w:div>
        <w:div w:id="684133012">
          <w:marLeft w:val="0"/>
          <w:marRight w:val="0"/>
          <w:marTop w:val="0"/>
          <w:marBottom w:val="0"/>
          <w:divBdr>
            <w:top w:val="none" w:sz="0" w:space="0" w:color="auto"/>
            <w:left w:val="none" w:sz="0" w:space="0" w:color="auto"/>
            <w:bottom w:val="none" w:sz="0" w:space="0" w:color="auto"/>
            <w:right w:val="none" w:sz="0" w:space="0" w:color="auto"/>
          </w:divBdr>
        </w:div>
        <w:div w:id="689338709">
          <w:marLeft w:val="0"/>
          <w:marRight w:val="0"/>
          <w:marTop w:val="0"/>
          <w:marBottom w:val="0"/>
          <w:divBdr>
            <w:top w:val="none" w:sz="0" w:space="0" w:color="auto"/>
            <w:left w:val="none" w:sz="0" w:space="0" w:color="auto"/>
            <w:bottom w:val="none" w:sz="0" w:space="0" w:color="auto"/>
            <w:right w:val="none" w:sz="0" w:space="0" w:color="auto"/>
          </w:divBdr>
        </w:div>
        <w:div w:id="692221010">
          <w:marLeft w:val="0"/>
          <w:marRight w:val="0"/>
          <w:marTop w:val="0"/>
          <w:marBottom w:val="0"/>
          <w:divBdr>
            <w:top w:val="none" w:sz="0" w:space="0" w:color="auto"/>
            <w:left w:val="none" w:sz="0" w:space="0" w:color="auto"/>
            <w:bottom w:val="none" w:sz="0" w:space="0" w:color="auto"/>
            <w:right w:val="none" w:sz="0" w:space="0" w:color="auto"/>
          </w:divBdr>
        </w:div>
        <w:div w:id="698627785">
          <w:marLeft w:val="0"/>
          <w:marRight w:val="0"/>
          <w:marTop w:val="0"/>
          <w:marBottom w:val="0"/>
          <w:divBdr>
            <w:top w:val="none" w:sz="0" w:space="0" w:color="auto"/>
            <w:left w:val="none" w:sz="0" w:space="0" w:color="auto"/>
            <w:bottom w:val="none" w:sz="0" w:space="0" w:color="auto"/>
            <w:right w:val="none" w:sz="0" w:space="0" w:color="auto"/>
          </w:divBdr>
        </w:div>
        <w:div w:id="700011619">
          <w:marLeft w:val="0"/>
          <w:marRight w:val="0"/>
          <w:marTop w:val="0"/>
          <w:marBottom w:val="0"/>
          <w:divBdr>
            <w:top w:val="none" w:sz="0" w:space="0" w:color="auto"/>
            <w:left w:val="none" w:sz="0" w:space="0" w:color="auto"/>
            <w:bottom w:val="none" w:sz="0" w:space="0" w:color="auto"/>
            <w:right w:val="none" w:sz="0" w:space="0" w:color="auto"/>
          </w:divBdr>
        </w:div>
        <w:div w:id="740761360">
          <w:marLeft w:val="0"/>
          <w:marRight w:val="0"/>
          <w:marTop w:val="0"/>
          <w:marBottom w:val="0"/>
          <w:divBdr>
            <w:top w:val="none" w:sz="0" w:space="0" w:color="auto"/>
            <w:left w:val="none" w:sz="0" w:space="0" w:color="auto"/>
            <w:bottom w:val="none" w:sz="0" w:space="0" w:color="auto"/>
            <w:right w:val="none" w:sz="0" w:space="0" w:color="auto"/>
          </w:divBdr>
        </w:div>
        <w:div w:id="768232072">
          <w:marLeft w:val="0"/>
          <w:marRight w:val="0"/>
          <w:marTop w:val="0"/>
          <w:marBottom w:val="0"/>
          <w:divBdr>
            <w:top w:val="none" w:sz="0" w:space="0" w:color="auto"/>
            <w:left w:val="none" w:sz="0" w:space="0" w:color="auto"/>
            <w:bottom w:val="none" w:sz="0" w:space="0" w:color="auto"/>
            <w:right w:val="none" w:sz="0" w:space="0" w:color="auto"/>
          </w:divBdr>
        </w:div>
        <w:div w:id="806977206">
          <w:marLeft w:val="0"/>
          <w:marRight w:val="0"/>
          <w:marTop w:val="0"/>
          <w:marBottom w:val="0"/>
          <w:divBdr>
            <w:top w:val="none" w:sz="0" w:space="0" w:color="auto"/>
            <w:left w:val="none" w:sz="0" w:space="0" w:color="auto"/>
            <w:bottom w:val="none" w:sz="0" w:space="0" w:color="auto"/>
            <w:right w:val="none" w:sz="0" w:space="0" w:color="auto"/>
          </w:divBdr>
        </w:div>
        <w:div w:id="821238494">
          <w:marLeft w:val="0"/>
          <w:marRight w:val="0"/>
          <w:marTop w:val="0"/>
          <w:marBottom w:val="0"/>
          <w:divBdr>
            <w:top w:val="none" w:sz="0" w:space="0" w:color="auto"/>
            <w:left w:val="none" w:sz="0" w:space="0" w:color="auto"/>
            <w:bottom w:val="none" w:sz="0" w:space="0" w:color="auto"/>
            <w:right w:val="none" w:sz="0" w:space="0" w:color="auto"/>
          </w:divBdr>
        </w:div>
        <w:div w:id="853348855">
          <w:marLeft w:val="0"/>
          <w:marRight w:val="0"/>
          <w:marTop w:val="0"/>
          <w:marBottom w:val="0"/>
          <w:divBdr>
            <w:top w:val="none" w:sz="0" w:space="0" w:color="auto"/>
            <w:left w:val="none" w:sz="0" w:space="0" w:color="auto"/>
            <w:bottom w:val="none" w:sz="0" w:space="0" w:color="auto"/>
            <w:right w:val="none" w:sz="0" w:space="0" w:color="auto"/>
          </w:divBdr>
        </w:div>
        <w:div w:id="866331461">
          <w:marLeft w:val="0"/>
          <w:marRight w:val="0"/>
          <w:marTop w:val="0"/>
          <w:marBottom w:val="0"/>
          <w:divBdr>
            <w:top w:val="none" w:sz="0" w:space="0" w:color="auto"/>
            <w:left w:val="none" w:sz="0" w:space="0" w:color="auto"/>
            <w:bottom w:val="none" w:sz="0" w:space="0" w:color="auto"/>
            <w:right w:val="none" w:sz="0" w:space="0" w:color="auto"/>
          </w:divBdr>
        </w:div>
        <w:div w:id="870074772">
          <w:marLeft w:val="0"/>
          <w:marRight w:val="0"/>
          <w:marTop w:val="0"/>
          <w:marBottom w:val="0"/>
          <w:divBdr>
            <w:top w:val="none" w:sz="0" w:space="0" w:color="auto"/>
            <w:left w:val="none" w:sz="0" w:space="0" w:color="auto"/>
            <w:bottom w:val="none" w:sz="0" w:space="0" w:color="auto"/>
            <w:right w:val="none" w:sz="0" w:space="0" w:color="auto"/>
          </w:divBdr>
        </w:div>
        <w:div w:id="877549967">
          <w:marLeft w:val="0"/>
          <w:marRight w:val="0"/>
          <w:marTop w:val="0"/>
          <w:marBottom w:val="0"/>
          <w:divBdr>
            <w:top w:val="none" w:sz="0" w:space="0" w:color="auto"/>
            <w:left w:val="none" w:sz="0" w:space="0" w:color="auto"/>
            <w:bottom w:val="none" w:sz="0" w:space="0" w:color="auto"/>
            <w:right w:val="none" w:sz="0" w:space="0" w:color="auto"/>
          </w:divBdr>
        </w:div>
        <w:div w:id="887913282">
          <w:marLeft w:val="0"/>
          <w:marRight w:val="0"/>
          <w:marTop w:val="0"/>
          <w:marBottom w:val="0"/>
          <w:divBdr>
            <w:top w:val="none" w:sz="0" w:space="0" w:color="auto"/>
            <w:left w:val="none" w:sz="0" w:space="0" w:color="auto"/>
            <w:bottom w:val="none" w:sz="0" w:space="0" w:color="auto"/>
            <w:right w:val="none" w:sz="0" w:space="0" w:color="auto"/>
          </w:divBdr>
        </w:div>
        <w:div w:id="914583981">
          <w:marLeft w:val="0"/>
          <w:marRight w:val="0"/>
          <w:marTop w:val="0"/>
          <w:marBottom w:val="0"/>
          <w:divBdr>
            <w:top w:val="none" w:sz="0" w:space="0" w:color="auto"/>
            <w:left w:val="none" w:sz="0" w:space="0" w:color="auto"/>
            <w:bottom w:val="none" w:sz="0" w:space="0" w:color="auto"/>
            <w:right w:val="none" w:sz="0" w:space="0" w:color="auto"/>
          </w:divBdr>
        </w:div>
        <w:div w:id="954289581">
          <w:marLeft w:val="0"/>
          <w:marRight w:val="0"/>
          <w:marTop w:val="0"/>
          <w:marBottom w:val="0"/>
          <w:divBdr>
            <w:top w:val="none" w:sz="0" w:space="0" w:color="auto"/>
            <w:left w:val="none" w:sz="0" w:space="0" w:color="auto"/>
            <w:bottom w:val="none" w:sz="0" w:space="0" w:color="auto"/>
            <w:right w:val="none" w:sz="0" w:space="0" w:color="auto"/>
          </w:divBdr>
        </w:div>
        <w:div w:id="964580024">
          <w:marLeft w:val="0"/>
          <w:marRight w:val="0"/>
          <w:marTop w:val="0"/>
          <w:marBottom w:val="0"/>
          <w:divBdr>
            <w:top w:val="none" w:sz="0" w:space="0" w:color="auto"/>
            <w:left w:val="none" w:sz="0" w:space="0" w:color="auto"/>
            <w:bottom w:val="none" w:sz="0" w:space="0" w:color="auto"/>
            <w:right w:val="none" w:sz="0" w:space="0" w:color="auto"/>
          </w:divBdr>
        </w:div>
        <w:div w:id="967055872">
          <w:marLeft w:val="0"/>
          <w:marRight w:val="0"/>
          <w:marTop w:val="0"/>
          <w:marBottom w:val="0"/>
          <w:divBdr>
            <w:top w:val="none" w:sz="0" w:space="0" w:color="auto"/>
            <w:left w:val="none" w:sz="0" w:space="0" w:color="auto"/>
            <w:bottom w:val="none" w:sz="0" w:space="0" w:color="auto"/>
            <w:right w:val="none" w:sz="0" w:space="0" w:color="auto"/>
          </w:divBdr>
        </w:div>
        <w:div w:id="972565080">
          <w:marLeft w:val="0"/>
          <w:marRight w:val="0"/>
          <w:marTop w:val="0"/>
          <w:marBottom w:val="0"/>
          <w:divBdr>
            <w:top w:val="none" w:sz="0" w:space="0" w:color="auto"/>
            <w:left w:val="none" w:sz="0" w:space="0" w:color="auto"/>
            <w:bottom w:val="none" w:sz="0" w:space="0" w:color="auto"/>
            <w:right w:val="none" w:sz="0" w:space="0" w:color="auto"/>
          </w:divBdr>
        </w:div>
        <w:div w:id="994911816">
          <w:marLeft w:val="0"/>
          <w:marRight w:val="0"/>
          <w:marTop w:val="0"/>
          <w:marBottom w:val="0"/>
          <w:divBdr>
            <w:top w:val="none" w:sz="0" w:space="0" w:color="auto"/>
            <w:left w:val="none" w:sz="0" w:space="0" w:color="auto"/>
            <w:bottom w:val="none" w:sz="0" w:space="0" w:color="auto"/>
            <w:right w:val="none" w:sz="0" w:space="0" w:color="auto"/>
          </w:divBdr>
        </w:div>
        <w:div w:id="1009911691">
          <w:marLeft w:val="0"/>
          <w:marRight w:val="0"/>
          <w:marTop w:val="0"/>
          <w:marBottom w:val="0"/>
          <w:divBdr>
            <w:top w:val="none" w:sz="0" w:space="0" w:color="auto"/>
            <w:left w:val="none" w:sz="0" w:space="0" w:color="auto"/>
            <w:bottom w:val="none" w:sz="0" w:space="0" w:color="auto"/>
            <w:right w:val="none" w:sz="0" w:space="0" w:color="auto"/>
          </w:divBdr>
        </w:div>
        <w:div w:id="1013186791">
          <w:marLeft w:val="0"/>
          <w:marRight w:val="0"/>
          <w:marTop w:val="0"/>
          <w:marBottom w:val="0"/>
          <w:divBdr>
            <w:top w:val="none" w:sz="0" w:space="0" w:color="auto"/>
            <w:left w:val="none" w:sz="0" w:space="0" w:color="auto"/>
            <w:bottom w:val="none" w:sz="0" w:space="0" w:color="auto"/>
            <w:right w:val="none" w:sz="0" w:space="0" w:color="auto"/>
          </w:divBdr>
        </w:div>
        <w:div w:id="1034424185">
          <w:marLeft w:val="0"/>
          <w:marRight w:val="0"/>
          <w:marTop w:val="0"/>
          <w:marBottom w:val="0"/>
          <w:divBdr>
            <w:top w:val="none" w:sz="0" w:space="0" w:color="auto"/>
            <w:left w:val="none" w:sz="0" w:space="0" w:color="auto"/>
            <w:bottom w:val="none" w:sz="0" w:space="0" w:color="auto"/>
            <w:right w:val="none" w:sz="0" w:space="0" w:color="auto"/>
          </w:divBdr>
        </w:div>
        <w:div w:id="1056660101">
          <w:marLeft w:val="0"/>
          <w:marRight w:val="0"/>
          <w:marTop w:val="0"/>
          <w:marBottom w:val="0"/>
          <w:divBdr>
            <w:top w:val="none" w:sz="0" w:space="0" w:color="auto"/>
            <w:left w:val="none" w:sz="0" w:space="0" w:color="auto"/>
            <w:bottom w:val="none" w:sz="0" w:space="0" w:color="auto"/>
            <w:right w:val="none" w:sz="0" w:space="0" w:color="auto"/>
          </w:divBdr>
        </w:div>
        <w:div w:id="1106997641">
          <w:marLeft w:val="0"/>
          <w:marRight w:val="0"/>
          <w:marTop w:val="0"/>
          <w:marBottom w:val="0"/>
          <w:divBdr>
            <w:top w:val="none" w:sz="0" w:space="0" w:color="auto"/>
            <w:left w:val="none" w:sz="0" w:space="0" w:color="auto"/>
            <w:bottom w:val="none" w:sz="0" w:space="0" w:color="auto"/>
            <w:right w:val="none" w:sz="0" w:space="0" w:color="auto"/>
          </w:divBdr>
        </w:div>
        <w:div w:id="1110123894">
          <w:marLeft w:val="0"/>
          <w:marRight w:val="0"/>
          <w:marTop w:val="0"/>
          <w:marBottom w:val="0"/>
          <w:divBdr>
            <w:top w:val="none" w:sz="0" w:space="0" w:color="auto"/>
            <w:left w:val="none" w:sz="0" w:space="0" w:color="auto"/>
            <w:bottom w:val="none" w:sz="0" w:space="0" w:color="auto"/>
            <w:right w:val="none" w:sz="0" w:space="0" w:color="auto"/>
          </w:divBdr>
        </w:div>
        <w:div w:id="1131633519">
          <w:marLeft w:val="0"/>
          <w:marRight w:val="0"/>
          <w:marTop w:val="0"/>
          <w:marBottom w:val="0"/>
          <w:divBdr>
            <w:top w:val="none" w:sz="0" w:space="0" w:color="auto"/>
            <w:left w:val="none" w:sz="0" w:space="0" w:color="auto"/>
            <w:bottom w:val="none" w:sz="0" w:space="0" w:color="auto"/>
            <w:right w:val="none" w:sz="0" w:space="0" w:color="auto"/>
          </w:divBdr>
        </w:div>
        <w:div w:id="1152067599">
          <w:marLeft w:val="0"/>
          <w:marRight w:val="0"/>
          <w:marTop w:val="0"/>
          <w:marBottom w:val="0"/>
          <w:divBdr>
            <w:top w:val="none" w:sz="0" w:space="0" w:color="auto"/>
            <w:left w:val="none" w:sz="0" w:space="0" w:color="auto"/>
            <w:bottom w:val="none" w:sz="0" w:space="0" w:color="auto"/>
            <w:right w:val="none" w:sz="0" w:space="0" w:color="auto"/>
          </w:divBdr>
        </w:div>
        <w:div w:id="1233394817">
          <w:marLeft w:val="0"/>
          <w:marRight w:val="0"/>
          <w:marTop w:val="0"/>
          <w:marBottom w:val="0"/>
          <w:divBdr>
            <w:top w:val="none" w:sz="0" w:space="0" w:color="auto"/>
            <w:left w:val="none" w:sz="0" w:space="0" w:color="auto"/>
            <w:bottom w:val="none" w:sz="0" w:space="0" w:color="auto"/>
            <w:right w:val="none" w:sz="0" w:space="0" w:color="auto"/>
          </w:divBdr>
        </w:div>
        <w:div w:id="1247836522">
          <w:marLeft w:val="0"/>
          <w:marRight w:val="0"/>
          <w:marTop w:val="0"/>
          <w:marBottom w:val="0"/>
          <w:divBdr>
            <w:top w:val="none" w:sz="0" w:space="0" w:color="auto"/>
            <w:left w:val="none" w:sz="0" w:space="0" w:color="auto"/>
            <w:bottom w:val="none" w:sz="0" w:space="0" w:color="auto"/>
            <w:right w:val="none" w:sz="0" w:space="0" w:color="auto"/>
          </w:divBdr>
        </w:div>
        <w:div w:id="1295524791">
          <w:marLeft w:val="0"/>
          <w:marRight w:val="0"/>
          <w:marTop w:val="0"/>
          <w:marBottom w:val="0"/>
          <w:divBdr>
            <w:top w:val="none" w:sz="0" w:space="0" w:color="auto"/>
            <w:left w:val="none" w:sz="0" w:space="0" w:color="auto"/>
            <w:bottom w:val="none" w:sz="0" w:space="0" w:color="auto"/>
            <w:right w:val="none" w:sz="0" w:space="0" w:color="auto"/>
          </w:divBdr>
        </w:div>
        <w:div w:id="1299340444">
          <w:marLeft w:val="0"/>
          <w:marRight w:val="0"/>
          <w:marTop w:val="0"/>
          <w:marBottom w:val="0"/>
          <w:divBdr>
            <w:top w:val="none" w:sz="0" w:space="0" w:color="auto"/>
            <w:left w:val="none" w:sz="0" w:space="0" w:color="auto"/>
            <w:bottom w:val="none" w:sz="0" w:space="0" w:color="auto"/>
            <w:right w:val="none" w:sz="0" w:space="0" w:color="auto"/>
          </w:divBdr>
        </w:div>
        <w:div w:id="1313678615">
          <w:marLeft w:val="0"/>
          <w:marRight w:val="0"/>
          <w:marTop w:val="0"/>
          <w:marBottom w:val="0"/>
          <w:divBdr>
            <w:top w:val="none" w:sz="0" w:space="0" w:color="auto"/>
            <w:left w:val="none" w:sz="0" w:space="0" w:color="auto"/>
            <w:bottom w:val="none" w:sz="0" w:space="0" w:color="auto"/>
            <w:right w:val="none" w:sz="0" w:space="0" w:color="auto"/>
          </w:divBdr>
        </w:div>
        <w:div w:id="1320578682">
          <w:marLeft w:val="0"/>
          <w:marRight w:val="0"/>
          <w:marTop w:val="0"/>
          <w:marBottom w:val="0"/>
          <w:divBdr>
            <w:top w:val="none" w:sz="0" w:space="0" w:color="auto"/>
            <w:left w:val="none" w:sz="0" w:space="0" w:color="auto"/>
            <w:bottom w:val="none" w:sz="0" w:space="0" w:color="auto"/>
            <w:right w:val="none" w:sz="0" w:space="0" w:color="auto"/>
          </w:divBdr>
        </w:div>
        <w:div w:id="1396127069">
          <w:marLeft w:val="0"/>
          <w:marRight w:val="0"/>
          <w:marTop w:val="0"/>
          <w:marBottom w:val="0"/>
          <w:divBdr>
            <w:top w:val="none" w:sz="0" w:space="0" w:color="auto"/>
            <w:left w:val="none" w:sz="0" w:space="0" w:color="auto"/>
            <w:bottom w:val="none" w:sz="0" w:space="0" w:color="auto"/>
            <w:right w:val="none" w:sz="0" w:space="0" w:color="auto"/>
          </w:divBdr>
        </w:div>
        <w:div w:id="1407455441">
          <w:marLeft w:val="0"/>
          <w:marRight w:val="0"/>
          <w:marTop w:val="0"/>
          <w:marBottom w:val="0"/>
          <w:divBdr>
            <w:top w:val="none" w:sz="0" w:space="0" w:color="auto"/>
            <w:left w:val="none" w:sz="0" w:space="0" w:color="auto"/>
            <w:bottom w:val="none" w:sz="0" w:space="0" w:color="auto"/>
            <w:right w:val="none" w:sz="0" w:space="0" w:color="auto"/>
          </w:divBdr>
        </w:div>
        <w:div w:id="1415392367">
          <w:marLeft w:val="0"/>
          <w:marRight w:val="0"/>
          <w:marTop w:val="0"/>
          <w:marBottom w:val="0"/>
          <w:divBdr>
            <w:top w:val="none" w:sz="0" w:space="0" w:color="auto"/>
            <w:left w:val="none" w:sz="0" w:space="0" w:color="auto"/>
            <w:bottom w:val="none" w:sz="0" w:space="0" w:color="auto"/>
            <w:right w:val="none" w:sz="0" w:space="0" w:color="auto"/>
          </w:divBdr>
        </w:div>
        <w:div w:id="1462261786">
          <w:marLeft w:val="0"/>
          <w:marRight w:val="0"/>
          <w:marTop w:val="0"/>
          <w:marBottom w:val="0"/>
          <w:divBdr>
            <w:top w:val="none" w:sz="0" w:space="0" w:color="auto"/>
            <w:left w:val="none" w:sz="0" w:space="0" w:color="auto"/>
            <w:bottom w:val="none" w:sz="0" w:space="0" w:color="auto"/>
            <w:right w:val="none" w:sz="0" w:space="0" w:color="auto"/>
          </w:divBdr>
        </w:div>
        <w:div w:id="1469005386">
          <w:marLeft w:val="0"/>
          <w:marRight w:val="0"/>
          <w:marTop w:val="0"/>
          <w:marBottom w:val="0"/>
          <w:divBdr>
            <w:top w:val="none" w:sz="0" w:space="0" w:color="auto"/>
            <w:left w:val="none" w:sz="0" w:space="0" w:color="auto"/>
            <w:bottom w:val="none" w:sz="0" w:space="0" w:color="auto"/>
            <w:right w:val="none" w:sz="0" w:space="0" w:color="auto"/>
          </w:divBdr>
        </w:div>
        <w:div w:id="1484081028">
          <w:marLeft w:val="0"/>
          <w:marRight w:val="0"/>
          <w:marTop w:val="0"/>
          <w:marBottom w:val="0"/>
          <w:divBdr>
            <w:top w:val="none" w:sz="0" w:space="0" w:color="auto"/>
            <w:left w:val="none" w:sz="0" w:space="0" w:color="auto"/>
            <w:bottom w:val="none" w:sz="0" w:space="0" w:color="auto"/>
            <w:right w:val="none" w:sz="0" w:space="0" w:color="auto"/>
          </w:divBdr>
        </w:div>
        <w:div w:id="1517427560">
          <w:marLeft w:val="0"/>
          <w:marRight w:val="0"/>
          <w:marTop w:val="0"/>
          <w:marBottom w:val="0"/>
          <w:divBdr>
            <w:top w:val="none" w:sz="0" w:space="0" w:color="auto"/>
            <w:left w:val="none" w:sz="0" w:space="0" w:color="auto"/>
            <w:bottom w:val="none" w:sz="0" w:space="0" w:color="auto"/>
            <w:right w:val="none" w:sz="0" w:space="0" w:color="auto"/>
          </w:divBdr>
        </w:div>
        <w:div w:id="1534919639">
          <w:marLeft w:val="0"/>
          <w:marRight w:val="0"/>
          <w:marTop w:val="0"/>
          <w:marBottom w:val="0"/>
          <w:divBdr>
            <w:top w:val="none" w:sz="0" w:space="0" w:color="auto"/>
            <w:left w:val="none" w:sz="0" w:space="0" w:color="auto"/>
            <w:bottom w:val="none" w:sz="0" w:space="0" w:color="auto"/>
            <w:right w:val="none" w:sz="0" w:space="0" w:color="auto"/>
          </w:divBdr>
        </w:div>
        <w:div w:id="1565216355">
          <w:marLeft w:val="0"/>
          <w:marRight w:val="0"/>
          <w:marTop w:val="0"/>
          <w:marBottom w:val="0"/>
          <w:divBdr>
            <w:top w:val="none" w:sz="0" w:space="0" w:color="auto"/>
            <w:left w:val="none" w:sz="0" w:space="0" w:color="auto"/>
            <w:bottom w:val="none" w:sz="0" w:space="0" w:color="auto"/>
            <w:right w:val="none" w:sz="0" w:space="0" w:color="auto"/>
          </w:divBdr>
        </w:div>
        <w:div w:id="1572958456">
          <w:marLeft w:val="0"/>
          <w:marRight w:val="0"/>
          <w:marTop w:val="0"/>
          <w:marBottom w:val="0"/>
          <w:divBdr>
            <w:top w:val="none" w:sz="0" w:space="0" w:color="auto"/>
            <w:left w:val="none" w:sz="0" w:space="0" w:color="auto"/>
            <w:bottom w:val="none" w:sz="0" w:space="0" w:color="auto"/>
            <w:right w:val="none" w:sz="0" w:space="0" w:color="auto"/>
          </w:divBdr>
        </w:div>
        <w:div w:id="1579942950">
          <w:marLeft w:val="0"/>
          <w:marRight w:val="0"/>
          <w:marTop w:val="0"/>
          <w:marBottom w:val="0"/>
          <w:divBdr>
            <w:top w:val="none" w:sz="0" w:space="0" w:color="auto"/>
            <w:left w:val="none" w:sz="0" w:space="0" w:color="auto"/>
            <w:bottom w:val="none" w:sz="0" w:space="0" w:color="auto"/>
            <w:right w:val="none" w:sz="0" w:space="0" w:color="auto"/>
          </w:divBdr>
        </w:div>
        <w:div w:id="1591309944">
          <w:marLeft w:val="0"/>
          <w:marRight w:val="0"/>
          <w:marTop w:val="0"/>
          <w:marBottom w:val="0"/>
          <w:divBdr>
            <w:top w:val="none" w:sz="0" w:space="0" w:color="auto"/>
            <w:left w:val="none" w:sz="0" w:space="0" w:color="auto"/>
            <w:bottom w:val="none" w:sz="0" w:space="0" w:color="auto"/>
            <w:right w:val="none" w:sz="0" w:space="0" w:color="auto"/>
          </w:divBdr>
        </w:div>
        <w:div w:id="1596404126">
          <w:marLeft w:val="0"/>
          <w:marRight w:val="0"/>
          <w:marTop w:val="0"/>
          <w:marBottom w:val="0"/>
          <w:divBdr>
            <w:top w:val="none" w:sz="0" w:space="0" w:color="auto"/>
            <w:left w:val="none" w:sz="0" w:space="0" w:color="auto"/>
            <w:bottom w:val="none" w:sz="0" w:space="0" w:color="auto"/>
            <w:right w:val="none" w:sz="0" w:space="0" w:color="auto"/>
          </w:divBdr>
        </w:div>
        <w:div w:id="1666349678">
          <w:marLeft w:val="0"/>
          <w:marRight w:val="0"/>
          <w:marTop w:val="0"/>
          <w:marBottom w:val="0"/>
          <w:divBdr>
            <w:top w:val="none" w:sz="0" w:space="0" w:color="auto"/>
            <w:left w:val="none" w:sz="0" w:space="0" w:color="auto"/>
            <w:bottom w:val="none" w:sz="0" w:space="0" w:color="auto"/>
            <w:right w:val="none" w:sz="0" w:space="0" w:color="auto"/>
          </w:divBdr>
        </w:div>
        <w:div w:id="1701320193">
          <w:marLeft w:val="0"/>
          <w:marRight w:val="0"/>
          <w:marTop w:val="0"/>
          <w:marBottom w:val="0"/>
          <w:divBdr>
            <w:top w:val="none" w:sz="0" w:space="0" w:color="auto"/>
            <w:left w:val="none" w:sz="0" w:space="0" w:color="auto"/>
            <w:bottom w:val="none" w:sz="0" w:space="0" w:color="auto"/>
            <w:right w:val="none" w:sz="0" w:space="0" w:color="auto"/>
          </w:divBdr>
        </w:div>
        <w:div w:id="1711762525">
          <w:marLeft w:val="0"/>
          <w:marRight w:val="0"/>
          <w:marTop w:val="0"/>
          <w:marBottom w:val="0"/>
          <w:divBdr>
            <w:top w:val="none" w:sz="0" w:space="0" w:color="auto"/>
            <w:left w:val="none" w:sz="0" w:space="0" w:color="auto"/>
            <w:bottom w:val="none" w:sz="0" w:space="0" w:color="auto"/>
            <w:right w:val="none" w:sz="0" w:space="0" w:color="auto"/>
          </w:divBdr>
        </w:div>
        <w:div w:id="1725636329">
          <w:marLeft w:val="0"/>
          <w:marRight w:val="0"/>
          <w:marTop w:val="0"/>
          <w:marBottom w:val="0"/>
          <w:divBdr>
            <w:top w:val="none" w:sz="0" w:space="0" w:color="auto"/>
            <w:left w:val="none" w:sz="0" w:space="0" w:color="auto"/>
            <w:bottom w:val="none" w:sz="0" w:space="0" w:color="auto"/>
            <w:right w:val="none" w:sz="0" w:space="0" w:color="auto"/>
          </w:divBdr>
        </w:div>
        <w:div w:id="1774858263">
          <w:marLeft w:val="0"/>
          <w:marRight w:val="0"/>
          <w:marTop w:val="0"/>
          <w:marBottom w:val="0"/>
          <w:divBdr>
            <w:top w:val="none" w:sz="0" w:space="0" w:color="auto"/>
            <w:left w:val="none" w:sz="0" w:space="0" w:color="auto"/>
            <w:bottom w:val="none" w:sz="0" w:space="0" w:color="auto"/>
            <w:right w:val="none" w:sz="0" w:space="0" w:color="auto"/>
          </w:divBdr>
        </w:div>
        <w:div w:id="1786579892">
          <w:marLeft w:val="0"/>
          <w:marRight w:val="0"/>
          <w:marTop w:val="0"/>
          <w:marBottom w:val="0"/>
          <w:divBdr>
            <w:top w:val="none" w:sz="0" w:space="0" w:color="auto"/>
            <w:left w:val="none" w:sz="0" w:space="0" w:color="auto"/>
            <w:bottom w:val="none" w:sz="0" w:space="0" w:color="auto"/>
            <w:right w:val="none" w:sz="0" w:space="0" w:color="auto"/>
          </w:divBdr>
        </w:div>
        <w:div w:id="1816022970">
          <w:marLeft w:val="0"/>
          <w:marRight w:val="0"/>
          <w:marTop w:val="0"/>
          <w:marBottom w:val="0"/>
          <w:divBdr>
            <w:top w:val="none" w:sz="0" w:space="0" w:color="auto"/>
            <w:left w:val="none" w:sz="0" w:space="0" w:color="auto"/>
            <w:bottom w:val="none" w:sz="0" w:space="0" w:color="auto"/>
            <w:right w:val="none" w:sz="0" w:space="0" w:color="auto"/>
          </w:divBdr>
        </w:div>
        <w:div w:id="1822850244">
          <w:marLeft w:val="0"/>
          <w:marRight w:val="0"/>
          <w:marTop w:val="0"/>
          <w:marBottom w:val="0"/>
          <w:divBdr>
            <w:top w:val="none" w:sz="0" w:space="0" w:color="auto"/>
            <w:left w:val="none" w:sz="0" w:space="0" w:color="auto"/>
            <w:bottom w:val="none" w:sz="0" w:space="0" w:color="auto"/>
            <w:right w:val="none" w:sz="0" w:space="0" w:color="auto"/>
          </w:divBdr>
        </w:div>
        <w:div w:id="1872180456">
          <w:marLeft w:val="0"/>
          <w:marRight w:val="0"/>
          <w:marTop w:val="0"/>
          <w:marBottom w:val="0"/>
          <w:divBdr>
            <w:top w:val="none" w:sz="0" w:space="0" w:color="auto"/>
            <w:left w:val="none" w:sz="0" w:space="0" w:color="auto"/>
            <w:bottom w:val="none" w:sz="0" w:space="0" w:color="auto"/>
            <w:right w:val="none" w:sz="0" w:space="0" w:color="auto"/>
          </w:divBdr>
        </w:div>
        <w:div w:id="1893536460">
          <w:marLeft w:val="0"/>
          <w:marRight w:val="0"/>
          <w:marTop w:val="0"/>
          <w:marBottom w:val="0"/>
          <w:divBdr>
            <w:top w:val="none" w:sz="0" w:space="0" w:color="auto"/>
            <w:left w:val="none" w:sz="0" w:space="0" w:color="auto"/>
            <w:bottom w:val="none" w:sz="0" w:space="0" w:color="auto"/>
            <w:right w:val="none" w:sz="0" w:space="0" w:color="auto"/>
          </w:divBdr>
        </w:div>
        <w:div w:id="1910536696">
          <w:marLeft w:val="0"/>
          <w:marRight w:val="0"/>
          <w:marTop w:val="0"/>
          <w:marBottom w:val="0"/>
          <w:divBdr>
            <w:top w:val="none" w:sz="0" w:space="0" w:color="auto"/>
            <w:left w:val="none" w:sz="0" w:space="0" w:color="auto"/>
            <w:bottom w:val="none" w:sz="0" w:space="0" w:color="auto"/>
            <w:right w:val="none" w:sz="0" w:space="0" w:color="auto"/>
          </w:divBdr>
        </w:div>
        <w:div w:id="1926256396">
          <w:marLeft w:val="0"/>
          <w:marRight w:val="0"/>
          <w:marTop w:val="0"/>
          <w:marBottom w:val="0"/>
          <w:divBdr>
            <w:top w:val="none" w:sz="0" w:space="0" w:color="auto"/>
            <w:left w:val="none" w:sz="0" w:space="0" w:color="auto"/>
            <w:bottom w:val="none" w:sz="0" w:space="0" w:color="auto"/>
            <w:right w:val="none" w:sz="0" w:space="0" w:color="auto"/>
          </w:divBdr>
        </w:div>
        <w:div w:id="2057393367">
          <w:marLeft w:val="0"/>
          <w:marRight w:val="0"/>
          <w:marTop w:val="0"/>
          <w:marBottom w:val="0"/>
          <w:divBdr>
            <w:top w:val="none" w:sz="0" w:space="0" w:color="auto"/>
            <w:left w:val="none" w:sz="0" w:space="0" w:color="auto"/>
            <w:bottom w:val="none" w:sz="0" w:space="0" w:color="auto"/>
            <w:right w:val="none" w:sz="0" w:space="0" w:color="auto"/>
          </w:divBdr>
        </w:div>
        <w:div w:id="2071423473">
          <w:marLeft w:val="0"/>
          <w:marRight w:val="0"/>
          <w:marTop w:val="0"/>
          <w:marBottom w:val="0"/>
          <w:divBdr>
            <w:top w:val="none" w:sz="0" w:space="0" w:color="auto"/>
            <w:left w:val="none" w:sz="0" w:space="0" w:color="auto"/>
            <w:bottom w:val="none" w:sz="0" w:space="0" w:color="auto"/>
            <w:right w:val="none" w:sz="0" w:space="0" w:color="auto"/>
          </w:divBdr>
        </w:div>
        <w:div w:id="2100566200">
          <w:marLeft w:val="0"/>
          <w:marRight w:val="0"/>
          <w:marTop w:val="0"/>
          <w:marBottom w:val="0"/>
          <w:divBdr>
            <w:top w:val="none" w:sz="0" w:space="0" w:color="auto"/>
            <w:left w:val="none" w:sz="0" w:space="0" w:color="auto"/>
            <w:bottom w:val="none" w:sz="0" w:space="0" w:color="auto"/>
            <w:right w:val="none" w:sz="0" w:space="0" w:color="auto"/>
          </w:divBdr>
        </w:div>
        <w:div w:id="2110811431">
          <w:marLeft w:val="0"/>
          <w:marRight w:val="0"/>
          <w:marTop w:val="0"/>
          <w:marBottom w:val="0"/>
          <w:divBdr>
            <w:top w:val="none" w:sz="0" w:space="0" w:color="auto"/>
            <w:left w:val="none" w:sz="0" w:space="0" w:color="auto"/>
            <w:bottom w:val="none" w:sz="0" w:space="0" w:color="auto"/>
            <w:right w:val="none" w:sz="0" w:space="0" w:color="auto"/>
          </w:divBdr>
        </w:div>
        <w:div w:id="2122258331">
          <w:marLeft w:val="0"/>
          <w:marRight w:val="0"/>
          <w:marTop w:val="0"/>
          <w:marBottom w:val="0"/>
          <w:divBdr>
            <w:top w:val="none" w:sz="0" w:space="0" w:color="auto"/>
            <w:left w:val="none" w:sz="0" w:space="0" w:color="auto"/>
            <w:bottom w:val="none" w:sz="0" w:space="0" w:color="auto"/>
            <w:right w:val="none" w:sz="0" w:space="0" w:color="auto"/>
          </w:divBdr>
        </w:div>
        <w:div w:id="2142840513">
          <w:marLeft w:val="0"/>
          <w:marRight w:val="0"/>
          <w:marTop w:val="0"/>
          <w:marBottom w:val="0"/>
          <w:divBdr>
            <w:top w:val="none" w:sz="0" w:space="0" w:color="auto"/>
            <w:left w:val="none" w:sz="0" w:space="0" w:color="auto"/>
            <w:bottom w:val="none" w:sz="0" w:space="0" w:color="auto"/>
            <w:right w:val="none" w:sz="0" w:space="0" w:color="auto"/>
          </w:divBdr>
        </w:div>
      </w:divsChild>
    </w:div>
    <w:div w:id="1459450267">
      <w:bodyDiv w:val="1"/>
      <w:marLeft w:val="0"/>
      <w:marRight w:val="0"/>
      <w:marTop w:val="0"/>
      <w:marBottom w:val="0"/>
      <w:divBdr>
        <w:top w:val="none" w:sz="0" w:space="0" w:color="auto"/>
        <w:left w:val="none" w:sz="0" w:space="0" w:color="auto"/>
        <w:bottom w:val="none" w:sz="0" w:space="0" w:color="auto"/>
        <w:right w:val="none" w:sz="0" w:space="0" w:color="auto"/>
      </w:divBdr>
    </w:div>
    <w:div w:id="1460537879">
      <w:bodyDiv w:val="1"/>
      <w:marLeft w:val="0"/>
      <w:marRight w:val="0"/>
      <w:marTop w:val="0"/>
      <w:marBottom w:val="0"/>
      <w:divBdr>
        <w:top w:val="none" w:sz="0" w:space="0" w:color="auto"/>
        <w:left w:val="none" w:sz="0" w:space="0" w:color="auto"/>
        <w:bottom w:val="none" w:sz="0" w:space="0" w:color="auto"/>
        <w:right w:val="none" w:sz="0" w:space="0" w:color="auto"/>
      </w:divBdr>
    </w:div>
    <w:div w:id="1537499760">
      <w:bodyDiv w:val="1"/>
      <w:marLeft w:val="0"/>
      <w:marRight w:val="0"/>
      <w:marTop w:val="0"/>
      <w:marBottom w:val="0"/>
      <w:divBdr>
        <w:top w:val="none" w:sz="0" w:space="0" w:color="auto"/>
        <w:left w:val="none" w:sz="0" w:space="0" w:color="auto"/>
        <w:bottom w:val="none" w:sz="0" w:space="0" w:color="auto"/>
        <w:right w:val="none" w:sz="0" w:space="0" w:color="auto"/>
      </w:divBdr>
    </w:div>
    <w:div w:id="1542084720">
      <w:bodyDiv w:val="1"/>
      <w:marLeft w:val="0"/>
      <w:marRight w:val="0"/>
      <w:marTop w:val="0"/>
      <w:marBottom w:val="0"/>
      <w:divBdr>
        <w:top w:val="none" w:sz="0" w:space="0" w:color="auto"/>
        <w:left w:val="none" w:sz="0" w:space="0" w:color="auto"/>
        <w:bottom w:val="none" w:sz="0" w:space="0" w:color="auto"/>
        <w:right w:val="none" w:sz="0" w:space="0" w:color="auto"/>
      </w:divBdr>
    </w:div>
    <w:div w:id="1575965401">
      <w:bodyDiv w:val="1"/>
      <w:marLeft w:val="0"/>
      <w:marRight w:val="0"/>
      <w:marTop w:val="0"/>
      <w:marBottom w:val="0"/>
      <w:divBdr>
        <w:top w:val="none" w:sz="0" w:space="0" w:color="auto"/>
        <w:left w:val="none" w:sz="0" w:space="0" w:color="auto"/>
        <w:bottom w:val="none" w:sz="0" w:space="0" w:color="auto"/>
        <w:right w:val="none" w:sz="0" w:space="0" w:color="auto"/>
      </w:divBdr>
    </w:div>
    <w:div w:id="1593464109">
      <w:bodyDiv w:val="1"/>
      <w:marLeft w:val="0"/>
      <w:marRight w:val="0"/>
      <w:marTop w:val="0"/>
      <w:marBottom w:val="0"/>
      <w:divBdr>
        <w:top w:val="none" w:sz="0" w:space="0" w:color="auto"/>
        <w:left w:val="none" w:sz="0" w:space="0" w:color="auto"/>
        <w:bottom w:val="none" w:sz="0" w:space="0" w:color="auto"/>
        <w:right w:val="none" w:sz="0" w:space="0" w:color="auto"/>
      </w:divBdr>
    </w:div>
    <w:div w:id="1598709061">
      <w:bodyDiv w:val="1"/>
      <w:marLeft w:val="0"/>
      <w:marRight w:val="0"/>
      <w:marTop w:val="0"/>
      <w:marBottom w:val="0"/>
      <w:divBdr>
        <w:top w:val="none" w:sz="0" w:space="0" w:color="auto"/>
        <w:left w:val="none" w:sz="0" w:space="0" w:color="auto"/>
        <w:bottom w:val="none" w:sz="0" w:space="0" w:color="auto"/>
        <w:right w:val="none" w:sz="0" w:space="0" w:color="auto"/>
      </w:divBdr>
    </w:div>
    <w:div w:id="1619675299">
      <w:bodyDiv w:val="1"/>
      <w:marLeft w:val="0"/>
      <w:marRight w:val="0"/>
      <w:marTop w:val="0"/>
      <w:marBottom w:val="0"/>
      <w:divBdr>
        <w:top w:val="none" w:sz="0" w:space="0" w:color="auto"/>
        <w:left w:val="none" w:sz="0" w:space="0" w:color="auto"/>
        <w:bottom w:val="none" w:sz="0" w:space="0" w:color="auto"/>
        <w:right w:val="none" w:sz="0" w:space="0" w:color="auto"/>
      </w:divBdr>
    </w:div>
    <w:div w:id="1728644196">
      <w:bodyDiv w:val="1"/>
      <w:marLeft w:val="0"/>
      <w:marRight w:val="0"/>
      <w:marTop w:val="0"/>
      <w:marBottom w:val="0"/>
      <w:divBdr>
        <w:top w:val="none" w:sz="0" w:space="0" w:color="auto"/>
        <w:left w:val="none" w:sz="0" w:space="0" w:color="auto"/>
        <w:bottom w:val="none" w:sz="0" w:space="0" w:color="auto"/>
        <w:right w:val="none" w:sz="0" w:space="0" w:color="auto"/>
      </w:divBdr>
    </w:div>
    <w:div w:id="1759060540">
      <w:bodyDiv w:val="1"/>
      <w:marLeft w:val="0"/>
      <w:marRight w:val="0"/>
      <w:marTop w:val="0"/>
      <w:marBottom w:val="0"/>
      <w:divBdr>
        <w:top w:val="none" w:sz="0" w:space="0" w:color="auto"/>
        <w:left w:val="none" w:sz="0" w:space="0" w:color="auto"/>
        <w:bottom w:val="none" w:sz="0" w:space="0" w:color="auto"/>
        <w:right w:val="none" w:sz="0" w:space="0" w:color="auto"/>
      </w:divBdr>
    </w:div>
    <w:div w:id="1774547055">
      <w:bodyDiv w:val="1"/>
      <w:marLeft w:val="0"/>
      <w:marRight w:val="0"/>
      <w:marTop w:val="0"/>
      <w:marBottom w:val="0"/>
      <w:divBdr>
        <w:top w:val="none" w:sz="0" w:space="0" w:color="auto"/>
        <w:left w:val="none" w:sz="0" w:space="0" w:color="auto"/>
        <w:bottom w:val="none" w:sz="0" w:space="0" w:color="auto"/>
        <w:right w:val="none" w:sz="0" w:space="0" w:color="auto"/>
      </w:divBdr>
    </w:div>
    <w:div w:id="1776748775">
      <w:bodyDiv w:val="1"/>
      <w:marLeft w:val="0"/>
      <w:marRight w:val="0"/>
      <w:marTop w:val="0"/>
      <w:marBottom w:val="0"/>
      <w:divBdr>
        <w:top w:val="none" w:sz="0" w:space="0" w:color="auto"/>
        <w:left w:val="none" w:sz="0" w:space="0" w:color="auto"/>
        <w:bottom w:val="none" w:sz="0" w:space="0" w:color="auto"/>
        <w:right w:val="none" w:sz="0" w:space="0" w:color="auto"/>
      </w:divBdr>
    </w:div>
    <w:div w:id="1844197859">
      <w:bodyDiv w:val="1"/>
      <w:marLeft w:val="0"/>
      <w:marRight w:val="0"/>
      <w:marTop w:val="0"/>
      <w:marBottom w:val="0"/>
      <w:divBdr>
        <w:top w:val="none" w:sz="0" w:space="0" w:color="auto"/>
        <w:left w:val="none" w:sz="0" w:space="0" w:color="auto"/>
        <w:bottom w:val="none" w:sz="0" w:space="0" w:color="auto"/>
        <w:right w:val="none" w:sz="0" w:space="0" w:color="auto"/>
      </w:divBdr>
      <w:divsChild>
        <w:div w:id="248200034">
          <w:marLeft w:val="0"/>
          <w:marRight w:val="0"/>
          <w:marTop w:val="0"/>
          <w:marBottom w:val="0"/>
          <w:divBdr>
            <w:top w:val="none" w:sz="0" w:space="0" w:color="auto"/>
            <w:left w:val="none" w:sz="0" w:space="0" w:color="auto"/>
            <w:bottom w:val="none" w:sz="0" w:space="0" w:color="auto"/>
            <w:right w:val="none" w:sz="0" w:space="0" w:color="auto"/>
          </w:divBdr>
        </w:div>
        <w:div w:id="1186670140">
          <w:marLeft w:val="0"/>
          <w:marRight w:val="0"/>
          <w:marTop w:val="0"/>
          <w:marBottom w:val="0"/>
          <w:divBdr>
            <w:top w:val="none" w:sz="0" w:space="0" w:color="auto"/>
            <w:left w:val="none" w:sz="0" w:space="0" w:color="auto"/>
            <w:bottom w:val="none" w:sz="0" w:space="0" w:color="auto"/>
            <w:right w:val="none" w:sz="0" w:space="0" w:color="auto"/>
          </w:divBdr>
        </w:div>
        <w:div w:id="1290211269">
          <w:marLeft w:val="0"/>
          <w:marRight w:val="0"/>
          <w:marTop w:val="0"/>
          <w:marBottom w:val="0"/>
          <w:divBdr>
            <w:top w:val="none" w:sz="0" w:space="0" w:color="auto"/>
            <w:left w:val="none" w:sz="0" w:space="0" w:color="auto"/>
            <w:bottom w:val="none" w:sz="0" w:space="0" w:color="auto"/>
            <w:right w:val="none" w:sz="0" w:space="0" w:color="auto"/>
          </w:divBdr>
        </w:div>
      </w:divsChild>
    </w:div>
    <w:div w:id="1860970818">
      <w:bodyDiv w:val="1"/>
      <w:marLeft w:val="0"/>
      <w:marRight w:val="0"/>
      <w:marTop w:val="0"/>
      <w:marBottom w:val="0"/>
      <w:divBdr>
        <w:top w:val="none" w:sz="0" w:space="0" w:color="auto"/>
        <w:left w:val="none" w:sz="0" w:space="0" w:color="auto"/>
        <w:bottom w:val="none" w:sz="0" w:space="0" w:color="auto"/>
        <w:right w:val="none" w:sz="0" w:space="0" w:color="auto"/>
      </w:divBdr>
      <w:divsChild>
        <w:div w:id="1011105893">
          <w:marLeft w:val="0"/>
          <w:marRight w:val="0"/>
          <w:marTop w:val="0"/>
          <w:marBottom w:val="0"/>
          <w:divBdr>
            <w:top w:val="none" w:sz="0" w:space="0" w:color="auto"/>
            <w:left w:val="none" w:sz="0" w:space="0" w:color="auto"/>
            <w:bottom w:val="none" w:sz="0" w:space="0" w:color="auto"/>
            <w:right w:val="none" w:sz="0" w:space="0" w:color="auto"/>
          </w:divBdr>
        </w:div>
      </w:divsChild>
    </w:div>
    <w:div w:id="1871336151">
      <w:bodyDiv w:val="1"/>
      <w:marLeft w:val="0"/>
      <w:marRight w:val="0"/>
      <w:marTop w:val="0"/>
      <w:marBottom w:val="0"/>
      <w:divBdr>
        <w:top w:val="none" w:sz="0" w:space="0" w:color="auto"/>
        <w:left w:val="none" w:sz="0" w:space="0" w:color="auto"/>
        <w:bottom w:val="none" w:sz="0" w:space="0" w:color="auto"/>
        <w:right w:val="none" w:sz="0" w:space="0" w:color="auto"/>
      </w:divBdr>
    </w:div>
    <w:div w:id="1883978342">
      <w:bodyDiv w:val="1"/>
      <w:marLeft w:val="0"/>
      <w:marRight w:val="0"/>
      <w:marTop w:val="0"/>
      <w:marBottom w:val="0"/>
      <w:divBdr>
        <w:top w:val="none" w:sz="0" w:space="0" w:color="auto"/>
        <w:left w:val="none" w:sz="0" w:space="0" w:color="auto"/>
        <w:bottom w:val="none" w:sz="0" w:space="0" w:color="auto"/>
        <w:right w:val="none" w:sz="0" w:space="0" w:color="auto"/>
      </w:divBdr>
    </w:div>
    <w:div w:id="1918972603">
      <w:bodyDiv w:val="1"/>
      <w:marLeft w:val="0"/>
      <w:marRight w:val="0"/>
      <w:marTop w:val="0"/>
      <w:marBottom w:val="0"/>
      <w:divBdr>
        <w:top w:val="none" w:sz="0" w:space="0" w:color="auto"/>
        <w:left w:val="none" w:sz="0" w:space="0" w:color="auto"/>
        <w:bottom w:val="none" w:sz="0" w:space="0" w:color="auto"/>
        <w:right w:val="none" w:sz="0" w:space="0" w:color="auto"/>
      </w:divBdr>
    </w:div>
    <w:div w:id="1964998017">
      <w:bodyDiv w:val="1"/>
      <w:marLeft w:val="0"/>
      <w:marRight w:val="0"/>
      <w:marTop w:val="0"/>
      <w:marBottom w:val="0"/>
      <w:divBdr>
        <w:top w:val="none" w:sz="0" w:space="0" w:color="auto"/>
        <w:left w:val="none" w:sz="0" w:space="0" w:color="auto"/>
        <w:bottom w:val="none" w:sz="0" w:space="0" w:color="auto"/>
        <w:right w:val="none" w:sz="0" w:space="0" w:color="auto"/>
      </w:divBdr>
      <w:divsChild>
        <w:div w:id="20203296">
          <w:marLeft w:val="0"/>
          <w:marRight w:val="0"/>
          <w:marTop w:val="0"/>
          <w:marBottom w:val="0"/>
          <w:divBdr>
            <w:top w:val="none" w:sz="0" w:space="0" w:color="auto"/>
            <w:left w:val="none" w:sz="0" w:space="0" w:color="auto"/>
            <w:bottom w:val="none" w:sz="0" w:space="0" w:color="auto"/>
            <w:right w:val="none" w:sz="0" w:space="0" w:color="auto"/>
          </w:divBdr>
        </w:div>
        <w:div w:id="706832241">
          <w:marLeft w:val="0"/>
          <w:marRight w:val="0"/>
          <w:marTop w:val="0"/>
          <w:marBottom w:val="0"/>
          <w:divBdr>
            <w:top w:val="none" w:sz="0" w:space="0" w:color="auto"/>
            <w:left w:val="none" w:sz="0" w:space="0" w:color="auto"/>
            <w:bottom w:val="none" w:sz="0" w:space="0" w:color="auto"/>
            <w:right w:val="none" w:sz="0" w:space="0" w:color="auto"/>
          </w:divBdr>
          <w:divsChild>
            <w:div w:id="161969495">
              <w:marLeft w:val="0"/>
              <w:marRight w:val="0"/>
              <w:marTop w:val="0"/>
              <w:marBottom w:val="0"/>
              <w:divBdr>
                <w:top w:val="none" w:sz="0" w:space="0" w:color="auto"/>
                <w:left w:val="none" w:sz="0" w:space="0" w:color="auto"/>
                <w:bottom w:val="none" w:sz="0" w:space="0" w:color="auto"/>
                <w:right w:val="none" w:sz="0" w:space="0" w:color="auto"/>
              </w:divBdr>
              <w:divsChild>
                <w:div w:id="1681738327">
                  <w:marLeft w:val="0"/>
                  <w:marRight w:val="0"/>
                  <w:marTop w:val="0"/>
                  <w:marBottom w:val="0"/>
                  <w:divBdr>
                    <w:top w:val="none" w:sz="0" w:space="0" w:color="auto"/>
                    <w:left w:val="none" w:sz="0" w:space="0" w:color="auto"/>
                    <w:bottom w:val="none" w:sz="0" w:space="0" w:color="auto"/>
                    <w:right w:val="none" w:sz="0" w:space="0" w:color="auto"/>
                  </w:divBdr>
                  <w:divsChild>
                    <w:div w:id="790906218">
                      <w:marLeft w:val="0"/>
                      <w:marRight w:val="0"/>
                      <w:marTop w:val="0"/>
                      <w:marBottom w:val="0"/>
                      <w:divBdr>
                        <w:top w:val="none" w:sz="0" w:space="0" w:color="auto"/>
                        <w:left w:val="none" w:sz="0" w:space="0" w:color="auto"/>
                        <w:bottom w:val="none" w:sz="0" w:space="0" w:color="auto"/>
                        <w:right w:val="none" w:sz="0" w:space="0" w:color="auto"/>
                      </w:divBdr>
                    </w:div>
                    <w:div w:id="844242912">
                      <w:marLeft w:val="0"/>
                      <w:marRight w:val="0"/>
                      <w:marTop w:val="0"/>
                      <w:marBottom w:val="0"/>
                      <w:divBdr>
                        <w:top w:val="none" w:sz="0" w:space="0" w:color="auto"/>
                        <w:left w:val="none" w:sz="0" w:space="0" w:color="auto"/>
                        <w:bottom w:val="none" w:sz="0" w:space="0" w:color="auto"/>
                        <w:right w:val="none" w:sz="0" w:space="0" w:color="auto"/>
                      </w:divBdr>
                      <w:divsChild>
                        <w:div w:id="125977965">
                          <w:marLeft w:val="0"/>
                          <w:marRight w:val="0"/>
                          <w:marTop w:val="0"/>
                          <w:marBottom w:val="0"/>
                          <w:divBdr>
                            <w:top w:val="none" w:sz="0" w:space="0" w:color="auto"/>
                            <w:left w:val="none" w:sz="0" w:space="0" w:color="auto"/>
                            <w:bottom w:val="none" w:sz="0" w:space="0" w:color="auto"/>
                            <w:right w:val="none" w:sz="0" w:space="0" w:color="auto"/>
                          </w:divBdr>
                        </w:div>
                        <w:div w:id="2035493740">
                          <w:marLeft w:val="0"/>
                          <w:marRight w:val="0"/>
                          <w:marTop w:val="0"/>
                          <w:marBottom w:val="0"/>
                          <w:divBdr>
                            <w:top w:val="none" w:sz="0" w:space="0" w:color="auto"/>
                            <w:left w:val="none" w:sz="0" w:space="0" w:color="auto"/>
                            <w:bottom w:val="none" w:sz="0" w:space="0" w:color="auto"/>
                            <w:right w:val="none" w:sz="0" w:space="0" w:color="auto"/>
                          </w:divBdr>
                        </w:div>
                        <w:div w:id="1695156907">
                          <w:marLeft w:val="0"/>
                          <w:marRight w:val="0"/>
                          <w:marTop w:val="0"/>
                          <w:marBottom w:val="0"/>
                          <w:divBdr>
                            <w:top w:val="none" w:sz="0" w:space="0" w:color="auto"/>
                            <w:left w:val="none" w:sz="0" w:space="0" w:color="auto"/>
                            <w:bottom w:val="none" w:sz="0" w:space="0" w:color="auto"/>
                            <w:right w:val="none" w:sz="0" w:space="0" w:color="auto"/>
                          </w:divBdr>
                        </w:div>
                        <w:div w:id="1361055830">
                          <w:marLeft w:val="0"/>
                          <w:marRight w:val="0"/>
                          <w:marTop w:val="0"/>
                          <w:marBottom w:val="0"/>
                          <w:divBdr>
                            <w:top w:val="none" w:sz="0" w:space="0" w:color="auto"/>
                            <w:left w:val="none" w:sz="0" w:space="0" w:color="auto"/>
                            <w:bottom w:val="none" w:sz="0" w:space="0" w:color="auto"/>
                            <w:right w:val="none" w:sz="0" w:space="0" w:color="auto"/>
                          </w:divBdr>
                        </w:div>
                        <w:div w:id="897323668">
                          <w:marLeft w:val="0"/>
                          <w:marRight w:val="0"/>
                          <w:marTop w:val="0"/>
                          <w:marBottom w:val="0"/>
                          <w:divBdr>
                            <w:top w:val="none" w:sz="0" w:space="0" w:color="auto"/>
                            <w:left w:val="none" w:sz="0" w:space="0" w:color="auto"/>
                            <w:bottom w:val="none" w:sz="0" w:space="0" w:color="auto"/>
                            <w:right w:val="none" w:sz="0" w:space="0" w:color="auto"/>
                          </w:divBdr>
                        </w:div>
                      </w:divsChild>
                    </w:div>
                    <w:div w:id="1484199556">
                      <w:marLeft w:val="0"/>
                      <w:marRight w:val="0"/>
                      <w:marTop w:val="0"/>
                      <w:marBottom w:val="0"/>
                      <w:divBdr>
                        <w:top w:val="none" w:sz="0" w:space="0" w:color="auto"/>
                        <w:left w:val="none" w:sz="0" w:space="0" w:color="auto"/>
                        <w:bottom w:val="none" w:sz="0" w:space="0" w:color="auto"/>
                        <w:right w:val="none" w:sz="0" w:space="0" w:color="auto"/>
                      </w:divBdr>
                    </w:div>
                    <w:div w:id="142353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382074">
      <w:bodyDiv w:val="1"/>
      <w:marLeft w:val="0"/>
      <w:marRight w:val="0"/>
      <w:marTop w:val="0"/>
      <w:marBottom w:val="0"/>
      <w:divBdr>
        <w:top w:val="none" w:sz="0" w:space="0" w:color="auto"/>
        <w:left w:val="none" w:sz="0" w:space="0" w:color="auto"/>
        <w:bottom w:val="none" w:sz="0" w:space="0" w:color="auto"/>
        <w:right w:val="none" w:sz="0" w:space="0" w:color="auto"/>
      </w:divBdr>
    </w:div>
    <w:div w:id="1990358599">
      <w:bodyDiv w:val="1"/>
      <w:marLeft w:val="0"/>
      <w:marRight w:val="0"/>
      <w:marTop w:val="0"/>
      <w:marBottom w:val="0"/>
      <w:divBdr>
        <w:top w:val="none" w:sz="0" w:space="0" w:color="auto"/>
        <w:left w:val="none" w:sz="0" w:space="0" w:color="auto"/>
        <w:bottom w:val="none" w:sz="0" w:space="0" w:color="auto"/>
        <w:right w:val="none" w:sz="0" w:space="0" w:color="auto"/>
      </w:divBdr>
    </w:div>
    <w:div w:id="2002391222">
      <w:bodyDiv w:val="1"/>
      <w:marLeft w:val="0"/>
      <w:marRight w:val="0"/>
      <w:marTop w:val="0"/>
      <w:marBottom w:val="0"/>
      <w:divBdr>
        <w:top w:val="none" w:sz="0" w:space="0" w:color="auto"/>
        <w:left w:val="none" w:sz="0" w:space="0" w:color="auto"/>
        <w:bottom w:val="none" w:sz="0" w:space="0" w:color="auto"/>
        <w:right w:val="none" w:sz="0" w:space="0" w:color="auto"/>
      </w:divBdr>
    </w:div>
    <w:div w:id="2064870172">
      <w:bodyDiv w:val="1"/>
      <w:marLeft w:val="0"/>
      <w:marRight w:val="0"/>
      <w:marTop w:val="0"/>
      <w:marBottom w:val="0"/>
      <w:divBdr>
        <w:top w:val="none" w:sz="0" w:space="0" w:color="auto"/>
        <w:left w:val="none" w:sz="0" w:space="0" w:color="auto"/>
        <w:bottom w:val="none" w:sz="0" w:space="0" w:color="auto"/>
        <w:right w:val="none" w:sz="0" w:space="0" w:color="auto"/>
      </w:divBdr>
    </w:div>
    <w:div w:id="213883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de.wikipedia.org/wiki/Soziale_Kompetenz" TargetMode="External"/><Relationship Id="rId26" Type="http://schemas.openxmlformats.org/officeDocument/2006/relationships/image" Target="media/image12.emf"/><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s://de.wikipedia.org/wiki/Qualifikation_(Personalwesen)" TargetMode="External"/><Relationship Id="rId25" Type="http://schemas.openxmlformats.org/officeDocument/2006/relationships/image" Target="media/image11.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9.png"/><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ad-rem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8C8FA3-E9B2-443E-A79E-685311C2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9490</Words>
  <Characters>59794</Characters>
  <Application>Microsoft Office Word</Application>
  <DocSecurity>0</DocSecurity>
  <Lines>498</Lines>
  <Paragraphs>138</Paragraphs>
  <ScaleCrop>false</ScaleCrop>
  <HeadingPairs>
    <vt:vector size="2" baseType="variant">
      <vt:variant>
        <vt:lpstr>Titel</vt:lpstr>
      </vt:variant>
      <vt:variant>
        <vt:i4>1</vt:i4>
      </vt:variant>
    </vt:vector>
  </HeadingPairs>
  <TitlesOfParts>
    <vt:vector size="1" baseType="lpstr">
      <vt:lpstr>Arbeitsblätter</vt:lpstr>
    </vt:vector>
  </TitlesOfParts>
  <Company>lernen bohlscheid GmbH</Company>
  <LinksUpToDate>false</LinksUpToDate>
  <CharactersWithSpaces>69146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Arbeitsblätter</dc:title>
  <dc:subject>ad-rem, Oktober</dc:subject>
  <dc:creator>Wedelstädt, Jürgen</dc:creator>
  <cp:keywords/>
  <dc:description/>
  <cp:lastModifiedBy>Jürgen Wedelstaedt</cp:lastModifiedBy>
  <cp:revision>121</cp:revision>
  <cp:lastPrinted>2024-06-10T15:45:00Z</cp:lastPrinted>
  <dcterms:created xsi:type="dcterms:W3CDTF">2024-10-27T19:26:00Z</dcterms:created>
  <dcterms:modified xsi:type="dcterms:W3CDTF">2024-11-03T20:10:00Z</dcterms:modified>
</cp:coreProperties>
</file>